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10421"/>
      </w:tblGrid>
      <w:tr w:rsidR="00265515" w:rsidRPr="00590FD2" w:rsidTr="00423DE1">
        <w:trPr>
          <w:trHeight w:val="2880"/>
          <w:jc w:val="center"/>
        </w:trPr>
        <w:tc>
          <w:tcPr>
            <w:tcW w:w="5000" w:type="pct"/>
          </w:tcPr>
          <w:p w:rsidR="00132C23" w:rsidRPr="00590FD2" w:rsidRDefault="005778F7" w:rsidP="003526F0">
            <w:pPr>
              <w:pStyle w:val="aff7"/>
              <w:spacing w:line="300" w:lineRule="auto"/>
              <w:ind w:firstLine="284"/>
              <w:rPr>
                <w:rFonts w:ascii="Times New Roman" w:hAnsi="Times New Roman"/>
                <w:i/>
              </w:rPr>
            </w:pPr>
            <w:bookmarkStart w:id="0" w:name="_Toc19601161"/>
            <w:bookmarkStart w:id="1" w:name="_Toc20301407"/>
            <w:bookmarkStart w:id="2" w:name="_Toc21089212"/>
            <w:bookmarkStart w:id="3" w:name="_Toc509150237"/>
            <w:bookmarkStart w:id="4" w:name="_Toc9524865"/>
            <w:r w:rsidRPr="00590FD2">
              <w:t xml:space="preserve">     </w:t>
            </w:r>
            <w:r w:rsidR="00D57ABE">
              <w:t xml:space="preserve">           </w:t>
            </w:r>
            <w:r w:rsidR="00132C23" w:rsidRPr="00590FD2">
              <w:rPr>
                <w:rFonts w:ascii="Times New Roman" w:hAnsi="Times New Roman"/>
                <w:sz w:val="28"/>
              </w:rPr>
              <w:t xml:space="preserve">ФИЛИАЛ </w:t>
            </w:r>
            <w:r w:rsidR="00D57ABE">
              <w:rPr>
                <w:rFonts w:ascii="Times New Roman" w:hAnsi="Times New Roman"/>
                <w:sz w:val="28"/>
              </w:rPr>
              <w:t>ППК</w:t>
            </w:r>
            <w:r w:rsidR="00132C23" w:rsidRPr="00590FD2">
              <w:rPr>
                <w:rFonts w:ascii="Times New Roman" w:hAnsi="Times New Roman"/>
                <w:sz w:val="28"/>
              </w:rPr>
              <w:t xml:space="preserve"> «</w:t>
            </w:r>
            <w:r w:rsidR="003526F0">
              <w:rPr>
                <w:rFonts w:ascii="Times New Roman" w:hAnsi="Times New Roman"/>
                <w:sz w:val="28"/>
              </w:rPr>
              <w:t>РОСКАДАСТР</w:t>
            </w:r>
            <w:r w:rsidR="00132C23" w:rsidRPr="00590FD2">
              <w:rPr>
                <w:rFonts w:ascii="Times New Roman" w:hAnsi="Times New Roman"/>
                <w:sz w:val="28"/>
              </w:rPr>
              <w:t>» ПО САРАТОВСКОЙ ОБЛАСТИ</w:t>
            </w:r>
          </w:p>
        </w:tc>
      </w:tr>
      <w:tr w:rsidR="00265515" w:rsidRPr="00590FD2" w:rsidTr="00423DE1">
        <w:trPr>
          <w:trHeight w:val="3215"/>
          <w:jc w:val="center"/>
        </w:trPr>
        <w:tc>
          <w:tcPr>
            <w:tcW w:w="5000" w:type="pct"/>
            <w:shd w:val="clear" w:color="auto" w:fill="auto"/>
            <w:vAlign w:val="center"/>
          </w:tcPr>
          <w:p w:rsidR="00122A84" w:rsidRPr="00590FD2" w:rsidRDefault="00132C23" w:rsidP="004E7B01">
            <w:pPr>
              <w:pStyle w:val="af3"/>
              <w:spacing w:line="300" w:lineRule="auto"/>
              <w:jc w:val="center"/>
              <w:rPr>
                <w:rFonts w:ascii="Times New Roman" w:eastAsia="Times New Roman" w:hAnsi="Times New Roman"/>
                <w:b/>
                <w:sz w:val="32"/>
                <w:szCs w:val="32"/>
              </w:rPr>
            </w:pPr>
            <w:r w:rsidRPr="00590FD2">
              <w:rPr>
                <w:rFonts w:ascii="Times New Roman" w:eastAsia="Times New Roman" w:hAnsi="Times New Roman"/>
                <w:b/>
                <w:sz w:val="32"/>
                <w:szCs w:val="32"/>
              </w:rPr>
              <w:t>Генеральн</w:t>
            </w:r>
            <w:r w:rsidR="00964D31">
              <w:rPr>
                <w:rFonts w:ascii="Times New Roman" w:eastAsia="Times New Roman" w:hAnsi="Times New Roman"/>
                <w:b/>
                <w:sz w:val="32"/>
                <w:szCs w:val="32"/>
              </w:rPr>
              <w:t>ый</w:t>
            </w:r>
            <w:r w:rsidRPr="00590FD2">
              <w:rPr>
                <w:rFonts w:ascii="Times New Roman" w:eastAsia="Times New Roman" w:hAnsi="Times New Roman"/>
                <w:b/>
                <w:sz w:val="32"/>
                <w:szCs w:val="32"/>
              </w:rPr>
              <w:t xml:space="preserve"> план </w:t>
            </w:r>
            <w:r w:rsidR="00154345">
              <w:rPr>
                <w:rFonts w:ascii="Times New Roman" w:eastAsia="Times New Roman" w:hAnsi="Times New Roman"/>
                <w:b/>
                <w:sz w:val="32"/>
                <w:szCs w:val="32"/>
              </w:rPr>
              <w:t>Мироновского</w:t>
            </w:r>
            <w:r w:rsidR="00265515" w:rsidRPr="00590FD2">
              <w:rPr>
                <w:rFonts w:ascii="Times New Roman" w:eastAsia="Times New Roman" w:hAnsi="Times New Roman"/>
                <w:b/>
                <w:sz w:val="32"/>
                <w:szCs w:val="32"/>
              </w:rPr>
              <w:t xml:space="preserve"> </w:t>
            </w:r>
            <w:r w:rsidRPr="00590FD2">
              <w:rPr>
                <w:rFonts w:ascii="Times New Roman" w:eastAsia="Times New Roman" w:hAnsi="Times New Roman"/>
                <w:b/>
                <w:sz w:val="32"/>
                <w:szCs w:val="32"/>
              </w:rPr>
              <w:t xml:space="preserve">муниципального образования </w:t>
            </w:r>
            <w:r w:rsidR="00154345">
              <w:rPr>
                <w:rFonts w:ascii="Times New Roman" w:eastAsia="Times New Roman" w:hAnsi="Times New Roman"/>
                <w:b/>
                <w:sz w:val="32"/>
                <w:szCs w:val="32"/>
              </w:rPr>
              <w:t>Питерского</w:t>
            </w:r>
            <w:r w:rsidR="00C15C54" w:rsidRPr="00590FD2">
              <w:rPr>
                <w:rFonts w:ascii="Times New Roman" w:eastAsia="Times New Roman" w:hAnsi="Times New Roman"/>
                <w:b/>
                <w:sz w:val="32"/>
                <w:szCs w:val="32"/>
              </w:rPr>
              <w:t xml:space="preserve"> муниципального района </w:t>
            </w:r>
          </w:p>
          <w:p w:rsidR="00132C23" w:rsidRPr="00590FD2" w:rsidRDefault="00132C23" w:rsidP="004E7B01">
            <w:pPr>
              <w:pStyle w:val="af3"/>
              <w:spacing w:line="300" w:lineRule="auto"/>
              <w:jc w:val="center"/>
              <w:rPr>
                <w:rFonts w:ascii="Times New Roman" w:eastAsia="Times New Roman" w:hAnsi="Times New Roman"/>
                <w:b/>
                <w:sz w:val="32"/>
                <w:szCs w:val="32"/>
              </w:rPr>
            </w:pPr>
            <w:r w:rsidRPr="00590FD2">
              <w:rPr>
                <w:rFonts w:ascii="Times New Roman" w:eastAsia="Times New Roman" w:hAnsi="Times New Roman"/>
                <w:b/>
                <w:sz w:val="32"/>
                <w:szCs w:val="32"/>
              </w:rPr>
              <w:t>Саратовской области</w:t>
            </w:r>
          </w:p>
        </w:tc>
      </w:tr>
      <w:tr w:rsidR="00265515" w:rsidRPr="00590FD2" w:rsidTr="00423DE1">
        <w:trPr>
          <w:trHeight w:val="720"/>
          <w:jc w:val="center"/>
        </w:trPr>
        <w:tc>
          <w:tcPr>
            <w:tcW w:w="5000" w:type="pct"/>
            <w:shd w:val="clear" w:color="auto" w:fill="auto"/>
            <w:vAlign w:val="center"/>
          </w:tcPr>
          <w:p w:rsidR="00132C23" w:rsidRPr="00590FD2" w:rsidRDefault="00132C23" w:rsidP="004E7B01">
            <w:pPr>
              <w:pStyle w:val="af3"/>
              <w:spacing w:line="300" w:lineRule="auto"/>
              <w:jc w:val="center"/>
              <w:rPr>
                <w:rFonts w:ascii="Times New Roman" w:eastAsia="Times New Roman" w:hAnsi="Times New Roman"/>
                <w:b/>
                <w:sz w:val="28"/>
                <w:szCs w:val="28"/>
              </w:rPr>
            </w:pPr>
            <w:r w:rsidRPr="00590FD2">
              <w:rPr>
                <w:rFonts w:ascii="Times New Roman" w:eastAsia="Times New Roman" w:hAnsi="Times New Roman"/>
                <w:b/>
                <w:sz w:val="28"/>
                <w:szCs w:val="28"/>
              </w:rPr>
              <w:t>МАТЕРИАЛЫ ПО ОБОСНОВАНИЮ ГЕНЕРАЛЬНОГО ПЛАНА</w:t>
            </w:r>
          </w:p>
        </w:tc>
      </w:tr>
      <w:tr w:rsidR="00265515" w:rsidRPr="00590FD2" w:rsidTr="00423DE1">
        <w:trPr>
          <w:trHeight w:val="360"/>
          <w:jc w:val="center"/>
        </w:trPr>
        <w:tc>
          <w:tcPr>
            <w:tcW w:w="5000" w:type="pct"/>
            <w:vAlign w:val="center"/>
          </w:tcPr>
          <w:p w:rsidR="00132C23" w:rsidRPr="00590FD2" w:rsidRDefault="00132C23" w:rsidP="004E7B01">
            <w:pPr>
              <w:pStyle w:val="af3"/>
              <w:spacing w:line="300" w:lineRule="auto"/>
              <w:jc w:val="center"/>
              <w:rPr>
                <w:rFonts w:ascii="Times New Roman" w:hAnsi="Times New Roman"/>
                <w:sz w:val="28"/>
                <w:szCs w:val="28"/>
              </w:rPr>
            </w:pPr>
          </w:p>
        </w:tc>
      </w:tr>
      <w:tr w:rsidR="00132C23" w:rsidRPr="00590FD2" w:rsidTr="00423DE1">
        <w:trPr>
          <w:trHeight w:val="3176"/>
          <w:jc w:val="center"/>
        </w:trPr>
        <w:tc>
          <w:tcPr>
            <w:tcW w:w="5000" w:type="pct"/>
            <w:vAlign w:val="center"/>
          </w:tcPr>
          <w:p w:rsidR="00132C23" w:rsidRPr="00590FD2" w:rsidRDefault="00132C23" w:rsidP="004E7B01">
            <w:pPr>
              <w:pStyle w:val="af3"/>
              <w:spacing w:line="300" w:lineRule="auto"/>
              <w:jc w:val="center"/>
              <w:rPr>
                <w:rFonts w:ascii="Times New Roman" w:hAnsi="Times New Roman"/>
                <w:b/>
                <w:bCs/>
                <w:sz w:val="28"/>
                <w:szCs w:val="28"/>
              </w:rPr>
            </w:pPr>
            <w:r w:rsidRPr="00590FD2">
              <w:rPr>
                <w:rFonts w:ascii="Times New Roman" w:hAnsi="Times New Roman"/>
                <w:bCs/>
                <w:i/>
                <w:sz w:val="28"/>
                <w:szCs w:val="28"/>
              </w:rPr>
              <w:t>Пояснительная записка</w:t>
            </w:r>
          </w:p>
        </w:tc>
      </w:tr>
    </w:tbl>
    <w:p w:rsidR="00132C23" w:rsidRPr="00590FD2" w:rsidRDefault="00132C23" w:rsidP="004E7B01">
      <w:pPr>
        <w:rPr>
          <w:rFonts w:ascii="Times New Roman" w:hAnsi="Times New Roman"/>
          <w:sz w:val="28"/>
          <w:szCs w:val="28"/>
        </w:rPr>
      </w:pPr>
    </w:p>
    <w:p w:rsidR="00132C23" w:rsidRPr="00590FD2" w:rsidRDefault="00132C23" w:rsidP="004E7B01">
      <w:pPr>
        <w:rPr>
          <w:rFonts w:ascii="Times New Roman" w:hAnsi="Times New Roman"/>
          <w:sz w:val="28"/>
          <w:szCs w:val="28"/>
        </w:rPr>
      </w:pPr>
    </w:p>
    <w:tbl>
      <w:tblPr>
        <w:tblpPr w:leftFromText="187" w:rightFromText="187" w:horzAnchor="margin" w:tblpXSpec="center" w:tblpYSpec="bottom"/>
        <w:tblW w:w="5000" w:type="pct"/>
        <w:tblLook w:val="04A0" w:firstRow="1" w:lastRow="0" w:firstColumn="1" w:lastColumn="0" w:noHBand="0" w:noVBand="1"/>
      </w:tblPr>
      <w:tblGrid>
        <w:gridCol w:w="10421"/>
      </w:tblGrid>
      <w:tr w:rsidR="00265515" w:rsidRPr="00590FD2" w:rsidTr="00D36410">
        <w:trPr>
          <w:trHeight w:val="1000"/>
        </w:trPr>
        <w:tc>
          <w:tcPr>
            <w:tcW w:w="5000" w:type="pct"/>
          </w:tcPr>
          <w:p w:rsidR="00D36410" w:rsidRPr="00590FD2" w:rsidRDefault="00D36410" w:rsidP="004E7B01">
            <w:pPr>
              <w:pStyle w:val="af3"/>
              <w:spacing w:line="300" w:lineRule="auto"/>
              <w:jc w:val="center"/>
              <w:rPr>
                <w:rFonts w:ascii="Times New Roman" w:hAnsi="Times New Roman"/>
                <w:sz w:val="28"/>
                <w:szCs w:val="28"/>
              </w:rPr>
            </w:pPr>
            <w:r w:rsidRPr="00590FD2">
              <w:rPr>
                <w:rFonts w:ascii="Times New Roman" w:hAnsi="Times New Roman"/>
                <w:sz w:val="28"/>
                <w:szCs w:val="28"/>
              </w:rPr>
              <w:t>Саратов</w:t>
            </w:r>
          </w:p>
          <w:p w:rsidR="00132C23" w:rsidRPr="00590FD2" w:rsidRDefault="00CD5F61" w:rsidP="004E7B01">
            <w:pPr>
              <w:pStyle w:val="af3"/>
              <w:spacing w:line="300" w:lineRule="auto"/>
              <w:jc w:val="center"/>
              <w:rPr>
                <w:rFonts w:ascii="Times New Roman" w:hAnsi="Times New Roman"/>
                <w:sz w:val="28"/>
                <w:szCs w:val="28"/>
              </w:rPr>
            </w:pPr>
            <w:r w:rsidRPr="00590FD2">
              <w:rPr>
                <w:rFonts w:ascii="Times New Roman" w:hAnsi="Times New Roman"/>
                <w:sz w:val="28"/>
                <w:szCs w:val="28"/>
              </w:rPr>
              <w:t>202</w:t>
            </w:r>
            <w:r w:rsidR="00597C20">
              <w:rPr>
                <w:rFonts w:ascii="Times New Roman" w:hAnsi="Times New Roman"/>
                <w:sz w:val="28"/>
                <w:szCs w:val="28"/>
              </w:rPr>
              <w:t>3</w:t>
            </w:r>
          </w:p>
        </w:tc>
      </w:tr>
    </w:tbl>
    <w:p w:rsidR="00132C23" w:rsidRPr="00590FD2" w:rsidRDefault="00132C23" w:rsidP="004E7B01">
      <w:pPr>
        <w:rPr>
          <w:rFonts w:ascii="Times New Roman" w:hAnsi="Times New Roman"/>
          <w:sz w:val="28"/>
          <w:szCs w:val="28"/>
        </w:rPr>
      </w:pPr>
    </w:p>
    <w:p w:rsidR="00132C23" w:rsidRPr="00590FD2" w:rsidRDefault="00132C23" w:rsidP="004E7B01">
      <w:pPr>
        <w:pStyle w:val="af6"/>
        <w:spacing w:line="300" w:lineRule="auto"/>
        <w:jc w:val="left"/>
        <w:outlineLvl w:val="0"/>
        <w:rPr>
          <w:color w:val="auto"/>
        </w:rPr>
      </w:pPr>
      <w:r w:rsidRPr="00590FD2">
        <w:rPr>
          <w:color w:val="auto"/>
        </w:rPr>
        <w:br w:type="page"/>
      </w:r>
      <w:bookmarkStart w:id="5" w:name="_Toc152937668"/>
      <w:r w:rsidR="005E0898">
        <w:rPr>
          <w:color w:val="auto"/>
        </w:rPr>
        <w:lastRenderedPageBreak/>
        <w:t>СОСТАВ ГЕНЕРАЛЬНОГО ПЛАНА</w:t>
      </w:r>
      <w:bookmarkEnd w:id="5"/>
      <w:r w:rsidR="005E0898">
        <w:rPr>
          <w:color w:val="auto"/>
        </w:rPr>
        <w:t xml:space="preserve"> </w:t>
      </w:r>
      <w:bookmarkEnd w:id="0"/>
    </w:p>
    <w:p w:rsidR="00132C23" w:rsidRPr="00590FD2" w:rsidRDefault="005E0898" w:rsidP="004E7B01">
      <w:pPr>
        <w:rPr>
          <w:rFonts w:ascii="Times New Roman" w:hAnsi="Times New Roman"/>
          <w:sz w:val="28"/>
          <w:szCs w:val="28"/>
        </w:rPr>
      </w:pPr>
      <w:r>
        <w:rPr>
          <w:rFonts w:ascii="Times New Roman" w:hAnsi="Times New Roman"/>
          <w:sz w:val="28"/>
          <w:szCs w:val="28"/>
        </w:rPr>
        <w:t>Г</w:t>
      </w:r>
      <w:r w:rsidR="00F9609A" w:rsidRPr="00590FD2">
        <w:rPr>
          <w:rFonts w:ascii="Times New Roman" w:hAnsi="Times New Roman"/>
          <w:sz w:val="28"/>
          <w:szCs w:val="28"/>
        </w:rPr>
        <w:t>енеральн</w:t>
      </w:r>
      <w:r>
        <w:rPr>
          <w:rFonts w:ascii="Times New Roman" w:hAnsi="Times New Roman"/>
          <w:sz w:val="28"/>
          <w:szCs w:val="28"/>
        </w:rPr>
        <w:t>ый</w:t>
      </w:r>
      <w:r w:rsidR="00F9609A" w:rsidRPr="00590FD2">
        <w:rPr>
          <w:rFonts w:ascii="Times New Roman" w:hAnsi="Times New Roman"/>
          <w:sz w:val="28"/>
          <w:szCs w:val="28"/>
        </w:rPr>
        <w:t xml:space="preserve"> план</w:t>
      </w:r>
      <w:r w:rsidR="00132C23" w:rsidRPr="00590FD2">
        <w:rPr>
          <w:rFonts w:ascii="Times New Roman" w:hAnsi="Times New Roman"/>
          <w:sz w:val="28"/>
          <w:szCs w:val="28"/>
        </w:rPr>
        <w:t xml:space="preserve"> </w:t>
      </w:r>
      <w:r w:rsidR="00154345">
        <w:rPr>
          <w:rFonts w:ascii="Times New Roman" w:hAnsi="Times New Roman"/>
          <w:sz w:val="28"/>
          <w:szCs w:val="28"/>
        </w:rPr>
        <w:t>Мироновского</w:t>
      </w:r>
      <w:r w:rsidR="00265515" w:rsidRPr="00590FD2">
        <w:rPr>
          <w:rFonts w:ascii="Times New Roman" w:hAnsi="Times New Roman"/>
          <w:sz w:val="28"/>
          <w:szCs w:val="28"/>
        </w:rPr>
        <w:t xml:space="preserve"> </w:t>
      </w:r>
      <w:r w:rsidR="00132C23" w:rsidRPr="00590FD2">
        <w:rPr>
          <w:rFonts w:ascii="Times New Roman" w:hAnsi="Times New Roman"/>
          <w:sz w:val="28"/>
          <w:szCs w:val="28"/>
        </w:rPr>
        <w:t xml:space="preserve">муниципального образования </w:t>
      </w:r>
      <w:r w:rsidR="00154345">
        <w:rPr>
          <w:rFonts w:ascii="Times New Roman" w:hAnsi="Times New Roman"/>
          <w:sz w:val="28"/>
          <w:szCs w:val="28"/>
        </w:rPr>
        <w:t>Питерского</w:t>
      </w:r>
      <w:r w:rsidR="00265515" w:rsidRPr="00590FD2">
        <w:rPr>
          <w:rFonts w:ascii="Times New Roman" w:hAnsi="Times New Roman"/>
          <w:sz w:val="28"/>
          <w:szCs w:val="28"/>
        </w:rPr>
        <w:t xml:space="preserve"> </w:t>
      </w:r>
      <w:r w:rsidR="001625F8" w:rsidRPr="00590FD2">
        <w:rPr>
          <w:rFonts w:ascii="Times New Roman" w:hAnsi="Times New Roman"/>
          <w:sz w:val="28"/>
          <w:szCs w:val="28"/>
        </w:rPr>
        <w:t>муниципального района</w:t>
      </w:r>
      <w:r w:rsidR="00132C23" w:rsidRPr="00590FD2">
        <w:rPr>
          <w:rFonts w:ascii="Times New Roman" w:hAnsi="Times New Roman"/>
          <w:sz w:val="28"/>
          <w:szCs w:val="28"/>
        </w:rPr>
        <w:t xml:space="preserve"> Саратовской области разработан в составе:</w:t>
      </w:r>
    </w:p>
    <w:p w:rsidR="000752C4" w:rsidRPr="00590FD2" w:rsidRDefault="000752C4" w:rsidP="004E7B01">
      <w:pPr>
        <w:rPr>
          <w:rFonts w:ascii="Times New Roman" w:hAnsi="Times New Roman"/>
          <w:b/>
          <w:sz w:val="28"/>
          <w:szCs w:val="28"/>
        </w:rPr>
      </w:pPr>
    </w:p>
    <w:p w:rsidR="00132C23" w:rsidRPr="00590FD2" w:rsidRDefault="00132C23" w:rsidP="004E7B01">
      <w:pPr>
        <w:rPr>
          <w:rFonts w:ascii="Times New Roman" w:hAnsi="Times New Roman"/>
          <w:b/>
          <w:sz w:val="28"/>
          <w:szCs w:val="28"/>
        </w:rPr>
      </w:pPr>
      <w:r w:rsidRPr="00590FD2">
        <w:rPr>
          <w:rFonts w:ascii="Times New Roman" w:hAnsi="Times New Roman"/>
          <w:b/>
          <w:sz w:val="28"/>
          <w:szCs w:val="28"/>
        </w:rPr>
        <w:t>УТВЕРЖДАЕМАЯ ЧАСТЬ</w:t>
      </w:r>
    </w:p>
    <w:p w:rsidR="00132C23" w:rsidRPr="00590FD2" w:rsidRDefault="00132C23" w:rsidP="004E7B01">
      <w:pPr>
        <w:rPr>
          <w:rFonts w:ascii="Times New Roman" w:hAnsi="Times New Roman"/>
          <w:sz w:val="28"/>
          <w:szCs w:val="28"/>
        </w:rPr>
      </w:pPr>
      <w:r w:rsidRPr="00590FD2">
        <w:rPr>
          <w:rFonts w:ascii="Times New Roman" w:hAnsi="Times New Roman"/>
          <w:sz w:val="28"/>
          <w:szCs w:val="28"/>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3"/>
      </w:tblGrid>
      <w:tr w:rsidR="00AA0374" w:rsidRPr="00590FD2" w:rsidTr="00E3315A">
        <w:tc>
          <w:tcPr>
            <w:tcW w:w="993" w:type="dxa"/>
            <w:vAlign w:val="center"/>
          </w:tcPr>
          <w:p w:rsidR="00132C23" w:rsidRPr="00590FD2" w:rsidRDefault="00132C23" w:rsidP="00E3315A">
            <w:pPr>
              <w:ind w:firstLine="0"/>
              <w:rPr>
                <w:rFonts w:ascii="Times New Roman" w:hAnsi="Times New Roman"/>
                <w:b/>
                <w:sz w:val="28"/>
                <w:szCs w:val="28"/>
              </w:rPr>
            </w:pPr>
            <w:r w:rsidRPr="00590FD2">
              <w:rPr>
                <w:rFonts w:ascii="Times New Roman" w:hAnsi="Times New Roman"/>
                <w:b/>
                <w:sz w:val="28"/>
                <w:szCs w:val="28"/>
              </w:rPr>
              <w:t>№ п/п</w:t>
            </w:r>
          </w:p>
        </w:tc>
        <w:tc>
          <w:tcPr>
            <w:tcW w:w="9213" w:type="dxa"/>
            <w:vAlign w:val="center"/>
          </w:tcPr>
          <w:p w:rsidR="00132C23" w:rsidRPr="00590FD2" w:rsidRDefault="00132C23" w:rsidP="00E3315A">
            <w:pPr>
              <w:jc w:val="center"/>
              <w:rPr>
                <w:rFonts w:ascii="Times New Roman" w:hAnsi="Times New Roman"/>
                <w:b/>
                <w:sz w:val="28"/>
                <w:szCs w:val="28"/>
              </w:rPr>
            </w:pPr>
            <w:r w:rsidRPr="00590FD2">
              <w:rPr>
                <w:rFonts w:ascii="Times New Roman" w:hAnsi="Times New Roman"/>
                <w:b/>
                <w:sz w:val="28"/>
                <w:szCs w:val="28"/>
              </w:rPr>
              <w:t>Наименование</w:t>
            </w:r>
          </w:p>
        </w:tc>
      </w:tr>
      <w:tr w:rsidR="00AA0374" w:rsidRPr="00590FD2" w:rsidTr="00E3315A">
        <w:tc>
          <w:tcPr>
            <w:tcW w:w="993" w:type="dxa"/>
            <w:vAlign w:val="center"/>
          </w:tcPr>
          <w:p w:rsidR="00132C23" w:rsidRPr="00590FD2" w:rsidRDefault="00E3315A" w:rsidP="00E3315A">
            <w:pPr>
              <w:ind w:firstLine="0"/>
              <w:rPr>
                <w:rFonts w:ascii="Times New Roman" w:hAnsi="Times New Roman"/>
                <w:b/>
                <w:sz w:val="28"/>
                <w:szCs w:val="28"/>
              </w:rPr>
            </w:pPr>
            <w:r>
              <w:rPr>
                <w:rFonts w:ascii="Times New Roman" w:hAnsi="Times New Roman"/>
                <w:b/>
                <w:sz w:val="28"/>
                <w:szCs w:val="28"/>
              </w:rPr>
              <w:t xml:space="preserve">     </w:t>
            </w:r>
            <w:r w:rsidR="00132C23" w:rsidRPr="00590FD2">
              <w:rPr>
                <w:rFonts w:ascii="Times New Roman" w:hAnsi="Times New Roman"/>
                <w:b/>
                <w:sz w:val="28"/>
                <w:szCs w:val="28"/>
              </w:rPr>
              <w:t>1</w:t>
            </w:r>
          </w:p>
        </w:tc>
        <w:tc>
          <w:tcPr>
            <w:tcW w:w="9213" w:type="dxa"/>
            <w:vAlign w:val="center"/>
          </w:tcPr>
          <w:p w:rsidR="00132C23" w:rsidRPr="00590FD2" w:rsidRDefault="00132C23" w:rsidP="00E3315A">
            <w:pPr>
              <w:ind w:firstLine="0"/>
              <w:rPr>
                <w:rFonts w:ascii="Times New Roman" w:hAnsi="Times New Roman"/>
                <w:sz w:val="28"/>
                <w:szCs w:val="28"/>
              </w:rPr>
            </w:pPr>
            <w:r w:rsidRPr="00590FD2">
              <w:rPr>
                <w:rFonts w:ascii="Times New Roman" w:hAnsi="Times New Roman"/>
                <w:sz w:val="28"/>
                <w:szCs w:val="28"/>
              </w:rPr>
              <w:t>Положение о территориальном планировании</w:t>
            </w:r>
          </w:p>
        </w:tc>
      </w:tr>
    </w:tbl>
    <w:p w:rsidR="00132C23" w:rsidRPr="00590FD2" w:rsidRDefault="00132C23" w:rsidP="004E7B01">
      <w:pPr>
        <w:ind w:firstLine="851"/>
        <w:rPr>
          <w:rFonts w:ascii="Times New Roman" w:hAnsi="Times New Roman"/>
          <w:b/>
          <w:sz w:val="28"/>
          <w:szCs w:val="28"/>
        </w:rPr>
      </w:pPr>
    </w:p>
    <w:p w:rsidR="00132C23" w:rsidRPr="00590FD2" w:rsidRDefault="00132C23" w:rsidP="004E7B01">
      <w:pPr>
        <w:rPr>
          <w:rFonts w:ascii="Times New Roman" w:hAnsi="Times New Roman"/>
          <w:sz w:val="28"/>
          <w:szCs w:val="28"/>
        </w:rPr>
      </w:pPr>
      <w:r w:rsidRPr="00590FD2">
        <w:rPr>
          <w:rFonts w:ascii="Times New Roman" w:hAnsi="Times New Roman"/>
          <w:sz w:val="28"/>
          <w:szCs w:val="28"/>
        </w:rPr>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6912"/>
        <w:gridCol w:w="2233"/>
      </w:tblGrid>
      <w:tr w:rsidR="00AA0374" w:rsidRPr="00590FD2" w:rsidTr="00545E55">
        <w:trPr>
          <w:trHeight w:val="755"/>
        </w:trPr>
        <w:tc>
          <w:tcPr>
            <w:tcW w:w="993" w:type="dxa"/>
            <w:vAlign w:val="center"/>
          </w:tcPr>
          <w:p w:rsidR="00132C23" w:rsidRPr="00590FD2" w:rsidRDefault="00E3315A" w:rsidP="00545E55">
            <w:pPr>
              <w:spacing w:line="240" w:lineRule="auto"/>
              <w:ind w:firstLine="0"/>
              <w:jc w:val="center"/>
              <w:rPr>
                <w:rFonts w:ascii="Times New Roman" w:hAnsi="Times New Roman"/>
                <w:b/>
                <w:sz w:val="28"/>
                <w:szCs w:val="28"/>
              </w:rPr>
            </w:pPr>
            <w:r>
              <w:rPr>
                <w:rFonts w:ascii="Times New Roman" w:hAnsi="Times New Roman"/>
                <w:b/>
                <w:sz w:val="28"/>
                <w:szCs w:val="28"/>
              </w:rPr>
              <w:t xml:space="preserve">№ </w:t>
            </w:r>
            <w:r w:rsidR="00132C23" w:rsidRPr="00590FD2">
              <w:rPr>
                <w:rFonts w:ascii="Times New Roman" w:hAnsi="Times New Roman"/>
                <w:b/>
                <w:sz w:val="28"/>
                <w:szCs w:val="28"/>
              </w:rPr>
              <w:t>п/п</w:t>
            </w:r>
          </w:p>
        </w:tc>
        <w:tc>
          <w:tcPr>
            <w:tcW w:w="6912" w:type="dxa"/>
            <w:vAlign w:val="center"/>
          </w:tcPr>
          <w:p w:rsidR="00132C23" w:rsidRPr="00590FD2" w:rsidRDefault="00132C23" w:rsidP="00545E55">
            <w:pPr>
              <w:spacing w:line="240" w:lineRule="auto"/>
              <w:ind w:firstLine="0"/>
              <w:jc w:val="center"/>
              <w:rPr>
                <w:rFonts w:ascii="Times New Roman" w:hAnsi="Times New Roman"/>
                <w:b/>
                <w:sz w:val="28"/>
                <w:szCs w:val="28"/>
              </w:rPr>
            </w:pPr>
            <w:r w:rsidRPr="00590FD2">
              <w:rPr>
                <w:rFonts w:ascii="Times New Roman" w:hAnsi="Times New Roman"/>
                <w:b/>
                <w:sz w:val="28"/>
                <w:szCs w:val="28"/>
              </w:rPr>
              <w:t xml:space="preserve">Наименование </w:t>
            </w:r>
            <w:r w:rsidR="00A66784" w:rsidRPr="00590FD2">
              <w:rPr>
                <w:rFonts w:ascii="Times New Roman" w:hAnsi="Times New Roman"/>
                <w:b/>
                <w:sz w:val="28"/>
                <w:szCs w:val="28"/>
              </w:rPr>
              <w:t>карт</w:t>
            </w:r>
          </w:p>
        </w:tc>
        <w:tc>
          <w:tcPr>
            <w:tcW w:w="2233" w:type="dxa"/>
            <w:vAlign w:val="center"/>
          </w:tcPr>
          <w:p w:rsidR="00132C23" w:rsidRPr="00590FD2" w:rsidRDefault="00132C23" w:rsidP="00545E55">
            <w:pPr>
              <w:spacing w:line="240" w:lineRule="auto"/>
              <w:ind w:firstLine="0"/>
              <w:jc w:val="center"/>
              <w:rPr>
                <w:rFonts w:ascii="Times New Roman" w:hAnsi="Times New Roman"/>
                <w:b/>
                <w:sz w:val="28"/>
                <w:szCs w:val="28"/>
              </w:rPr>
            </w:pPr>
            <w:r w:rsidRPr="00590FD2">
              <w:rPr>
                <w:rFonts w:ascii="Times New Roman" w:hAnsi="Times New Roman"/>
                <w:b/>
                <w:sz w:val="28"/>
                <w:szCs w:val="28"/>
              </w:rPr>
              <w:t>Масштаб</w:t>
            </w:r>
          </w:p>
        </w:tc>
      </w:tr>
      <w:tr w:rsidR="000E7F39" w:rsidRPr="000E7F39" w:rsidTr="00545E55">
        <w:tc>
          <w:tcPr>
            <w:tcW w:w="993" w:type="dxa"/>
            <w:vAlign w:val="center"/>
          </w:tcPr>
          <w:p w:rsidR="007D3D7A" w:rsidRPr="000E7F39" w:rsidRDefault="00545E55" w:rsidP="00545E55">
            <w:pPr>
              <w:spacing w:line="240" w:lineRule="auto"/>
              <w:ind w:firstLine="0"/>
              <w:jc w:val="center"/>
              <w:rPr>
                <w:rFonts w:ascii="Times New Roman" w:hAnsi="Times New Roman"/>
                <w:b/>
                <w:sz w:val="28"/>
                <w:szCs w:val="28"/>
              </w:rPr>
            </w:pPr>
            <w:r w:rsidRPr="000E7F39">
              <w:rPr>
                <w:rFonts w:ascii="Times New Roman" w:hAnsi="Times New Roman"/>
                <w:b/>
                <w:sz w:val="28"/>
                <w:szCs w:val="28"/>
              </w:rPr>
              <w:t>1</w:t>
            </w:r>
          </w:p>
        </w:tc>
        <w:tc>
          <w:tcPr>
            <w:tcW w:w="6912" w:type="dxa"/>
          </w:tcPr>
          <w:p w:rsidR="007D3D7A" w:rsidRPr="000E7F39" w:rsidRDefault="007D3D7A" w:rsidP="00545E55">
            <w:pPr>
              <w:spacing w:line="240" w:lineRule="auto"/>
              <w:ind w:firstLine="0"/>
              <w:rPr>
                <w:rFonts w:ascii="Times New Roman" w:hAnsi="Times New Roman"/>
                <w:sz w:val="28"/>
                <w:szCs w:val="28"/>
              </w:rPr>
            </w:pPr>
            <w:r w:rsidRPr="000E7F39">
              <w:rPr>
                <w:rFonts w:ascii="Times New Roman" w:hAnsi="Times New Roman"/>
                <w:sz w:val="28"/>
                <w:szCs w:val="28"/>
              </w:rPr>
              <w:t>Карта границ населенных пунктов, в том числе планируемые</w:t>
            </w:r>
          </w:p>
        </w:tc>
        <w:tc>
          <w:tcPr>
            <w:tcW w:w="2233" w:type="dxa"/>
            <w:vAlign w:val="center"/>
          </w:tcPr>
          <w:p w:rsidR="007D3D7A" w:rsidRPr="000E7F39" w:rsidRDefault="00327636" w:rsidP="00327636">
            <w:pPr>
              <w:spacing w:line="240" w:lineRule="auto"/>
              <w:ind w:firstLine="0"/>
              <w:jc w:val="center"/>
              <w:rPr>
                <w:rFonts w:ascii="Times New Roman" w:hAnsi="Times New Roman"/>
                <w:sz w:val="28"/>
                <w:szCs w:val="28"/>
              </w:rPr>
            </w:pPr>
            <w:r w:rsidRPr="000E7F39">
              <w:rPr>
                <w:rFonts w:ascii="Times New Roman" w:hAnsi="Times New Roman"/>
                <w:sz w:val="28"/>
                <w:szCs w:val="28"/>
              </w:rPr>
              <w:t>М 1:25</w:t>
            </w:r>
            <w:r w:rsidR="007D3D7A" w:rsidRPr="000E7F39">
              <w:rPr>
                <w:rFonts w:ascii="Times New Roman" w:hAnsi="Times New Roman"/>
                <w:sz w:val="28"/>
                <w:szCs w:val="28"/>
              </w:rPr>
              <w:t xml:space="preserve"> 000</w:t>
            </w:r>
          </w:p>
        </w:tc>
      </w:tr>
      <w:tr w:rsidR="000E7F39" w:rsidRPr="000E7F39" w:rsidTr="00545E55">
        <w:tc>
          <w:tcPr>
            <w:tcW w:w="993" w:type="dxa"/>
            <w:vAlign w:val="center"/>
          </w:tcPr>
          <w:p w:rsidR="007D3D7A" w:rsidRPr="000E7F39" w:rsidRDefault="00545E55" w:rsidP="00545E55">
            <w:pPr>
              <w:spacing w:line="240" w:lineRule="auto"/>
              <w:ind w:firstLine="0"/>
              <w:jc w:val="center"/>
              <w:rPr>
                <w:rFonts w:ascii="Times New Roman" w:hAnsi="Times New Roman"/>
                <w:b/>
                <w:sz w:val="28"/>
                <w:szCs w:val="28"/>
              </w:rPr>
            </w:pPr>
            <w:r w:rsidRPr="000E7F39">
              <w:rPr>
                <w:rFonts w:ascii="Times New Roman" w:hAnsi="Times New Roman"/>
                <w:b/>
                <w:sz w:val="28"/>
                <w:szCs w:val="28"/>
              </w:rPr>
              <w:t>2</w:t>
            </w:r>
          </w:p>
        </w:tc>
        <w:tc>
          <w:tcPr>
            <w:tcW w:w="6912" w:type="dxa"/>
          </w:tcPr>
          <w:p w:rsidR="007D3D7A" w:rsidRPr="000E7F39" w:rsidRDefault="007D3D7A" w:rsidP="00545E55">
            <w:pPr>
              <w:spacing w:line="240" w:lineRule="auto"/>
              <w:ind w:firstLine="0"/>
              <w:rPr>
                <w:rFonts w:ascii="Times New Roman" w:hAnsi="Times New Roman"/>
                <w:sz w:val="28"/>
                <w:szCs w:val="28"/>
              </w:rPr>
            </w:pPr>
            <w:r w:rsidRPr="000E7F39">
              <w:rPr>
                <w:rFonts w:ascii="Times New Roman" w:hAnsi="Times New Roman"/>
                <w:sz w:val="28"/>
                <w:szCs w:val="28"/>
              </w:rPr>
              <w:t>Карта границ зон с особыми условиями использования территории</w:t>
            </w:r>
          </w:p>
        </w:tc>
        <w:tc>
          <w:tcPr>
            <w:tcW w:w="2233" w:type="dxa"/>
            <w:vAlign w:val="center"/>
          </w:tcPr>
          <w:p w:rsidR="007D3D7A" w:rsidRPr="000E7F39" w:rsidRDefault="007D3D7A" w:rsidP="00327636">
            <w:pPr>
              <w:spacing w:line="240" w:lineRule="auto"/>
              <w:ind w:firstLine="0"/>
              <w:jc w:val="center"/>
              <w:rPr>
                <w:rFonts w:ascii="Times New Roman" w:hAnsi="Times New Roman"/>
                <w:sz w:val="28"/>
                <w:szCs w:val="28"/>
              </w:rPr>
            </w:pPr>
            <w:r w:rsidRPr="000E7F39">
              <w:rPr>
                <w:rFonts w:ascii="Times New Roman" w:hAnsi="Times New Roman"/>
                <w:sz w:val="28"/>
                <w:szCs w:val="28"/>
              </w:rPr>
              <w:t>М 1:</w:t>
            </w:r>
            <w:r w:rsidR="00327636" w:rsidRPr="000E7F39">
              <w:rPr>
                <w:rFonts w:ascii="Times New Roman" w:hAnsi="Times New Roman"/>
                <w:sz w:val="28"/>
                <w:szCs w:val="28"/>
              </w:rPr>
              <w:t>5</w:t>
            </w:r>
            <w:r w:rsidRPr="000E7F39">
              <w:rPr>
                <w:rFonts w:ascii="Times New Roman" w:hAnsi="Times New Roman"/>
                <w:sz w:val="28"/>
                <w:szCs w:val="28"/>
              </w:rPr>
              <w:t xml:space="preserve"> 000</w:t>
            </w:r>
          </w:p>
        </w:tc>
      </w:tr>
      <w:tr w:rsidR="000E7F39" w:rsidRPr="000E7F39" w:rsidTr="00545E55">
        <w:tc>
          <w:tcPr>
            <w:tcW w:w="993" w:type="dxa"/>
            <w:vAlign w:val="center"/>
          </w:tcPr>
          <w:p w:rsidR="007D3D7A" w:rsidRPr="000E7F39" w:rsidRDefault="00545E55" w:rsidP="00545E55">
            <w:pPr>
              <w:spacing w:line="240" w:lineRule="auto"/>
              <w:ind w:firstLine="0"/>
              <w:jc w:val="center"/>
              <w:rPr>
                <w:rFonts w:ascii="Times New Roman" w:hAnsi="Times New Roman"/>
                <w:b/>
                <w:sz w:val="28"/>
                <w:szCs w:val="28"/>
              </w:rPr>
            </w:pPr>
            <w:r w:rsidRPr="000E7F39">
              <w:rPr>
                <w:rFonts w:ascii="Times New Roman" w:hAnsi="Times New Roman"/>
                <w:b/>
                <w:sz w:val="28"/>
                <w:szCs w:val="28"/>
              </w:rPr>
              <w:t>3</w:t>
            </w:r>
          </w:p>
        </w:tc>
        <w:tc>
          <w:tcPr>
            <w:tcW w:w="6912" w:type="dxa"/>
          </w:tcPr>
          <w:p w:rsidR="007D3D7A" w:rsidRPr="000E7F39" w:rsidRDefault="007D3D7A" w:rsidP="00545E55">
            <w:pPr>
              <w:spacing w:line="240" w:lineRule="auto"/>
              <w:ind w:firstLine="0"/>
              <w:rPr>
                <w:rFonts w:ascii="Times New Roman" w:hAnsi="Times New Roman"/>
                <w:sz w:val="28"/>
                <w:szCs w:val="28"/>
              </w:rPr>
            </w:pPr>
            <w:r w:rsidRPr="000E7F39">
              <w:rPr>
                <w:rFonts w:ascii="Times New Roman" w:hAnsi="Times New Roman"/>
                <w:sz w:val="28"/>
                <w:szCs w:val="28"/>
              </w:rPr>
              <w:t>Карта размещения объектов м</w:t>
            </w:r>
            <w:r w:rsidR="008B197A" w:rsidRPr="000E7F39">
              <w:rPr>
                <w:rFonts w:ascii="Times New Roman" w:hAnsi="Times New Roman"/>
                <w:sz w:val="28"/>
                <w:szCs w:val="28"/>
              </w:rPr>
              <w:t>естного значения МО</w:t>
            </w:r>
            <w:r w:rsidRPr="000E7F39">
              <w:rPr>
                <w:rFonts w:ascii="Times New Roman" w:hAnsi="Times New Roman"/>
                <w:sz w:val="28"/>
                <w:szCs w:val="28"/>
              </w:rPr>
              <w:t>, в том числе планируемые</w:t>
            </w:r>
          </w:p>
        </w:tc>
        <w:tc>
          <w:tcPr>
            <w:tcW w:w="2233" w:type="dxa"/>
            <w:vAlign w:val="center"/>
          </w:tcPr>
          <w:p w:rsidR="007D3D7A" w:rsidRPr="000E7F39" w:rsidRDefault="007D3D7A" w:rsidP="00327636">
            <w:pPr>
              <w:spacing w:line="240" w:lineRule="auto"/>
              <w:ind w:firstLine="0"/>
              <w:jc w:val="center"/>
              <w:rPr>
                <w:rFonts w:ascii="Times New Roman" w:hAnsi="Times New Roman"/>
                <w:sz w:val="28"/>
                <w:szCs w:val="28"/>
              </w:rPr>
            </w:pPr>
            <w:r w:rsidRPr="000E7F39">
              <w:rPr>
                <w:rFonts w:ascii="Times New Roman" w:hAnsi="Times New Roman"/>
                <w:sz w:val="28"/>
                <w:szCs w:val="28"/>
              </w:rPr>
              <w:t>М 1:</w:t>
            </w:r>
            <w:r w:rsidR="00327636" w:rsidRPr="000E7F39">
              <w:rPr>
                <w:rFonts w:ascii="Times New Roman" w:hAnsi="Times New Roman"/>
                <w:sz w:val="28"/>
                <w:szCs w:val="28"/>
              </w:rPr>
              <w:t>5</w:t>
            </w:r>
            <w:r w:rsidRPr="000E7F39">
              <w:rPr>
                <w:rFonts w:ascii="Times New Roman" w:hAnsi="Times New Roman"/>
                <w:sz w:val="28"/>
                <w:szCs w:val="28"/>
              </w:rPr>
              <w:t xml:space="preserve"> 000</w:t>
            </w:r>
          </w:p>
        </w:tc>
      </w:tr>
      <w:tr w:rsidR="00AA0374" w:rsidRPr="000E7F39" w:rsidTr="00545E55">
        <w:tc>
          <w:tcPr>
            <w:tcW w:w="993" w:type="dxa"/>
            <w:vAlign w:val="center"/>
          </w:tcPr>
          <w:p w:rsidR="007D3D7A" w:rsidRPr="000E7F39" w:rsidRDefault="00545E55" w:rsidP="00545E55">
            <w:pPr>
              <w:spacing w:line="240" w:lineRule="auto"/>
              <w:ind w:firstLine="0"/>
              <w:jc w:val="center"/>
              <w:rPr>
                <w:rFonts w:ascii="Times New Roman" w:hAnsi="Times New Roman"/>
                <w:b/>
                <w:sz w:val="28"/>
                <w:szCs w:val="28"/>
              </w:rPr>
            </w:pPr>
            <w:r w:rsidRPr="000E7F39">
              <w:rPr>
                <w:rFonts w:ascii="Times New Roman" w:hAnsi="Times New Roman"/>
                <w:b/>
                <w:sz w:val="28"/>
                <w:szCs w:val="28"/>
              </w:rPr>
              <w:t>4</w:t>
            </w:r>
          </w:p>
        </w:tc>
        <w:tc>
          <w:tcPr>
            <w:tcW w:w="6912" w:type="dxa"/>
          </w:tcPr>
          <w:p w:rsidR="007D3D7A" w:rsidRPr="000E7F39" w:rsidRDefault="007D3D7A" w:rsidP="00545E55">
            <w:pPr>
              <w:spacing w:line="240" w:lineRule="auto"/>
              <w:ind w:firstLine="0"/>
              <w:rPr>
                <w:rFonts w:ascii="Times New Roman" w:hAnsi="Times New Roman"/>
                <w:sz w:val="28"/>
                <w:szCs w:val="28"/>
              </w:rPr>
            </w:pPr>
            <w:r w:rsidRPr="000E7F39">
              <w:rPr>
                <w:rFonts w:ascii="Times New Roman" w:hAnsi="Times New Roman"/>
                <w:sz w:val="28"/>
                <w:szCs w:val="28"/>
              </w:rPr>
              <w:t>Карта функциональных зон поселения или городского округа, в том числе планируемые</w:t>
            </w:r>
          </w:p>
        </w:tc>
        <w:tc>
          <w:tcPr>
            <w:tcW w:w="2233" w:type="dxa"/>
            <w:vAlign w:val="center"/>
          </w:tcPr>
          <w:p w:rsidR="007D3D7A" w:rsidRPr="000E7F39" w:rsidRDefault="007D3D7A" w:rsidP="00327636">
            <w:pPr>
              <w:spacing w:line="240" w:lineRule="auto"/>
              <w:ind w:firstLine="0"/>
              <w:jc w:val="center"/>
              <w:rPr>
                <w:rFonts w:ascii="Times New Roman" w:hAnsi="Times New Roman"/>
                <w:sz w:val="28"/>
                <w:szCs w:val="28"/>
              </w:rPr>
            </w:pPr>
            <w:r w:rsidRPr="000E7F39">
              <w:rPr>
                <w:rFonts w:ascii="Times New Roman" w:hAnsi="Times New Roman"/>
                <w:sz w:val="28"/>
                <w:szCs w:val="28"/>
              </w:rPr>
              <w:t>М 1:</w:t>
            </w:r>
            <w:r w:rsidR="00327636" w:rsidRPr="000E7F39">
              <w:rPr>
                <w:rFonts w:ascii="Times New Roman" w:hAnsi="Times New Roman"/>
                <w:sz w:val="28"/>
                <w:szCs w:val="28"/>
              </w:rPr>
              <w:t xml:space="preserve">5 </w:t>
            </w:r>
            <w:r w:rsidRPr="000E7F39">
              <w:rPr>
                <w:rFonts w:ascii="Times New Roman" w:hAnsi="Times New Roman"/>
                <w:sz w:val="28"/>
                <w:szCs w:val="28"/>
              </w:rPr>
              <w:t>000</w:t>
            </w:r>
          </w:p>
        </w:tc>
      </w:tr>
    </w:tbl>
    <w:p w:rsidR="00132C23" w:rsidRPr="000E7F39" w:rsidRDefault="00132C23" w:rsidP="004E7B01">
      <w:pPr>
        <w:jc w:val="center"/>
        <w:rPr>
          <w:rFonts w:ascii="Times New Roman" w:hAnsi="Times New Roman"/>
          <w:b/>
          <w:sz w:val="28"/>
          <w:szCs w:val="28"/>
        </w:rPr>
      </w:pPr>
    </w:p>
    <w:p w:rsidR="00132C23" w:rsidRPr="000E7F39" w:rsidRDefault="00132C23" w:rsidP="004E7B01">
      <w:pPr>
        <w:ind w:firstLine="851"/>
        <w:rPr>
          <w:rFonts w:ascii="Times New Roman" w:hAnsi="Times New Roman"/>
          <w:b/>
          <w:sz w:val="28"/>
          <w:szCs w:val="28"/>
        </w:rPr>
      </w:pPr>
      <w:r w:rsidRPr="000E7F39">
        <w:rPr>
          <w:rFonts w:ascii="Times New Roman" w:hAnsi="Times New Roman"/>
          <w:b/>
          <w:sz w:val="28"/>
          <w:szCs w:val="28"/>
        </w:rPr>
        <w:t>МАТЕРИАЛЫ ПО ОБОСНОВАНИЮ ГЕНЕРАЛЬНОГО ПЛАНА</w:t>
      </w:r>
    </w:p>
    <w:p w:rsidR="00132C23" w:rsidRPr="000E7F39" w:rsidRDefault="00132C23" w:rsidP="004E7B01">
      <w:pPr>
        <w:rPr>
          <w:rFonts w:ascii="Times New Roman" w:hAnsi="Times New Roman"/>
          <w:sz w:val="28"/>
          <w:szCs w:val="28"/>
        </w:rPr>
      </w:pPr>
      <w:r w:rsidRPr="000E7F39">
        <w:rPr>
          <w:rFonts w:ascii="Times New Roman" w:hAnsi="Times New Roman"/>
          <w:sz w:val="28"/>
          <w:szCs w:val="28"/>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3"/>
      </w:tblGrid>
      <w:tr w:rsidR="000E7F39" w:rsidRPr="000E7F39" w:rsidTr="00423DE1">
        <w:tc>
          <w:tcPr>
            <w:tcW w:w="993" w:type="dxa"/>
          </w:tcPr>
          <w:p w:rsidR="00132C23" w:rsidRPr="000E7F39" w:rsidRDefault="00132C23" w:rsidP="00E3315A">
            <w:pPr>
              <w:ind w:firstLine="0"/>
              <w:rPr>
                <w:rFonts w:ascii="Times New Roman" w:hAnsi="Times New Roman"/>
                <w:b/>
                <w:sz w:val="28"/>
                <w:szCs w:val="28"/>
              </w:rPr>
            </w:pPr>
            <w:r w:rsidRPr="000E7F39">
              <w:rPr>
                <w:rFonts w:ascii="Times New Roman" w:hAnsi="Times New Roman"/>
                <w:b/>
                <w:sz w:val="28"/>
                <w:szCs w:val="28"/>
              </w:rPr>
              <w:t>№ п/п</w:t>
            </w:r>
          </w:p>
        </w:tc>
        <w:tc>
          <w:tcPr>
            <w:tcW w:w="9213" w:type="dxa"/>
          </w:tcPr>
          <w:p w:rsidR="00132C23" w:rsidRPr="000E7F39" w:rsidRDefault="00132C23" w:rsidP="00E3315A">
            <w:pPr>
              <w:ind w:firstLine="0"/>
              <w:rPr>
                <w:rFonts w:ascii="Times New Roman" w:hAnsi="Times New Roman"/>
                <w:b/>
                <w:sz w:val="28"/>
                <w:szCs w:val="28"/>
              </w:rPr>
            </w:pPr>
            <w:r w:rsidRPr="000E7F39">
              <w:rPr>
                <w:rFonts w:ascii="Times New Roman" w:hAnsi="Times New Roman"/>
                <w:b/>
                <w:sz w:val="28"/>
                <w:szCs w:val="28"/>
              </w:rPr>
              <w:t>Наименование</w:t>
            </w:r>
          </w:p>
        </w:tc>
      </w:tr>
      <w:tr w:rsidR="00AA0374" w:rsidRPr="000E7F39" w:rsidTr="00423DE1">
        <w:tc>
          <w:tcPr>
            <w:tcW w:w="993" w:type="dxa"/>
          </w:tcPr>
          <w:p w:rsidR="00132C23" w:rsidRPr="000E7F39" w:rsidRDefault="00132C23" w:rsidP="00545E55">
            <w:pPr>
              <w:ind w:firstLine="0"/>
              <w:jc w:val="center"/>
              <w:rPr>
                <w:rFonts w:ascii="Times New Roman" w:hAnsi="Times New Roman"/>
                <w:b/>
                <w:sz w:val="28"/>
                <w:szCs w:val="28"/>
              </w:rPr>
            </w:pPr>
            <w:r w:rsidRPr="000E7F39">
              <w:rPr>
                <w:rFonts w:ascii="Times New Roman" w:hAnsi="Times New Roman"/>
                <w:b/>
                <w:sz w:val="28"/>
                <w:szCs w:val="28"/>
              </w:rPr>
              <w:t>1</w:t>
            </w:r>
          </w:p>
        </w:tc>
        <w:tc>
          <w:tcPr>
            <w:tcW w:w="9213" w:type="dxa"/>
          </w:tcPr>
          <w:p w:rsidR="00132C23" w:rsidRPr="000E7F39" w:rsidRDefault="00132C23" w:rsidP="00E3315A">
            <w:pPr>
              <w:ind w:firstLine="0"/>
              <w:rPr>
                <w:rFonts w:ascii="Times New Roman" w:hAnsi="Times New Roman"/>
                <w:sz w:val="28"/>
                <w:szCs w:val="28"/>
              </w:rPr>
            </w:pPr>
            <w:r w:rsidRPr="000E7F39">
              <w:rPr>
                <w:rFonts w:ascii="Times New Roman" w:hAnsi="Times New Roman"/>
                <w:sz w:val="28"/>
                <w:szCs w:val="28"/>
              </w:rPr>
              <w:t>Пояснительная записка</w:t>
            </w:r>
          </w:p>
        </w:tc>
      </w:tr>
    </w:tbl>
    <w:p w:rsidR="00132C23" w:rsidRPr="000E7F39" w:rsidRDefault="00132C23" w:rsidP="004E7B01">
      <w:pPr>
        <w:rPr>
          <w:rFonts w:ascii="Times New Roman" w:hAnsi="Times New Roman"/>
          <w:b/>
          <w:sz w:val="28"/>
          <w:szCs w:val="28"/>
        </w:rPr>
      </w:pPr>
    </w:p>
    <w:p w:rsidR="00132C23" w:rsidRPr="000E7F39" w:rsidRDefault="00132C23" w:rsidP="004E7B01">
      <w:pPr>
        <w:rPr>
          <w:rFonts w:ascii="Times New Roman" w:hAnsi="Times New Roman"/>
          <w:sz w:val="28"/>
          <w:szCs w:val="28"/>
        </w:rPr>
      </w:pPr>
      <w:r w:rsidRPr="000E7F39">
        <w:rPr>
          <w:rFonts w:ascii="Times New Roman" w:hAnsi="Times New Roman"/>
          <w:sz w:val="28"/>
          <w:szCs w:val="28"/>
        </w:rPr>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6804"/>
        <w:gridCol w:w="2233"/>
      </w:tblGrid>
      <w:tr w:rsidR="000E7F39" w:rsidRPr="000E7F39" w:rsidTr="009A6B78">
        <w:trPr>
          <w:trHeight w:val="445"/>
        </w:trPr>
        <w:tc>
          <w:tcPr>
            <w:tcW w:w="993" w:type="dxa"/>
            <w:vAlign w:val="center"/>
          </w:tcPr>
          <w:p w:rsidR="00132C23" w:rsidRPr="000E7F39" w:rsidRDefault="00132C23" w:rsidP="00545E55">
            <w:pPr>
              <w:spacing w:line="240" w:lineRule="auto"/>
              <w:ind w:firstLine="0"/>
              <w:rPr>
                <w:rFonts w:ascii="Times New Roman" w:hAnsi="Times New Roman"/>
                <w:b/>
                <w:sz w:val="28"/>
                <w:szCs w:val="28"/>
              </w:rPr>
            </w:pPr>
            <w:r w:rsidRPr="000E7F39">
              <w:rPr>
                <w:rFonts w:ascii="Times New Roman" w:hAnsi="Times New Roman"/>
                <w:b/>
                <w:sz w:val="28"/>
                <w:szCs w:val="28"/>
              </w:rPr>
              <w:t>№ п/п</w:t>
            </w:r>
          </w:p>
        </w:tc>
        <w:tc>
          <w:tcPr>
            <w:tcW w:w="6804" w:type="dxa"/>
            <w:vAlign w:val="center"/>
          </w:tcPr>
          <w:p w:rsidR="00132C23" w:rsidRPr="000E7F39" w:rsidRDefault="00132C23" w:rsidP="00545E55">
            <w:pPr>
              <w:spacing w:line="240" w:lineRule="auto"/>
              <w:ind w:firstLine="0"/>
              <w:jc w:val="center"/>
              <w:rPr>
                <w:rFonts w:ascii="Times New Roman" w:hAnsi="Times New Roman"/>
                <w:b/>
                <w:sz w:val="28"/>
                <w:szCs w:val="28"/>
              </w:rPr>
            </w:pPr>
            <w:r w:rsidRPr="000E7F39">
              <w:rPr>
                <w:rFonts w:ascii="Times New Roman" w:hAnsi="Times New Roman"/>
                <w:b/>
                <w:sz w:val="28"/>
                <w:szCs w:val="28"/>
              </w:rPr>
              <w:t>Наименование</w:t>
            </w:r>
          </w:p>
        </w:tc>
        <w:tc>
          <w:tcPr>
            <w:tcW w:w="2233" w:type="dxa"/>
            <w:vAlign w:val="center"/>
          </w:tcPr>
          <w:p w:rsidR="00132C23" w:rsidRPr="000E7F39" w:rsidRDefault="00132C23" w:rsidP="00545E55">
            <w:pPr>
              <w:spacing w:line="240" w:lineRule="auto"/>
              <w:ind w:firstLine="0"/>
              <w:jc w:val="center"/>
              <w:rPr>
                <w:rFonts w:ascii="Times New Roman" w:hAnsi="Times New Roman"/>
                <w:b/>
                <w:sz w:val="28"/>
                <w:szCs w:val="28"/>
              </w:rPr>
            </w:pPr>
            <w:r w:rsidRPr="000E7F39">
              <w:rPr>
                <w:rFonts w:ascii="Times New Roman" w:hAnsi="Times New Roman"/>
                <w:b/>
                <w:sz w:val="28"/>
                <w:szCs w:val="28"/>
              </w:rPr>
              <w:t>Масштаб</w:t>
            </w:r>
          </w:p>
        </w:tc>
      </w:tr>
      <w:tr w:rsidR="000E7F39" w:rsidRPr="000E7F39" w:rsidTr="00E3315A">
        <w:tc>
          <w:tcPr>
            <w:tcW w:w="993" w:type="dxa"/>
            <w:vAlign w:val="center"/>
          </w:tcPr>
          <w:p w:rsidR="00327636" w:rsidRPr="000E7F39" w:rsidRDefault="00327636" w:rsidP="00327636">
            <w:pPr>
              <w:spacing w:line="240" w:lineRule="auto"/>
              <w:ind w:firstLine="0"/>
              <w:jc w:val="center"/>
              <w:rPr>
                <w:rFonts w:ascii="Times New Roman" w:hAnsi="Times New Roman"/>
                <w:b/>
                <w:sz w:val="28"/>
                <w:szCs w:val="28"/>
              </w:rPr>
            </w:pPr>
            <w:r w:rsidRPr="000E7F39">
              <w:rPr>
                <w:rFonts w:ascii="Times New Roman" w:hAnsi="Times New Roman"/>
                <w:b/>
                <w:sz w:val="28"/>
                <w:szCs w:val="28"/>
              </w:rPr>
              <w:t>1</w:t>
            </w:r>
          </w:p>
        </w:tc>
        <w:tc>
          <w:tcPr>
            <w:tcW w:w="6804" w:type="dxa"/>
          </w:tcPr>
          <w:p w:rsidR="00327636" w:rsidRPr="000E7F39" w:rsidRDefault="00327636" w:rsidP="00327636">
            <w:pPr>
              <w:spacing w:line="240" w:lineRule="auto"/>
              <w:ind w:firstLine="0"/>
              <w:rPr>
                <w:rFonts w:ascii="Times New Roman" w:hAnsi="Times New Roman"/>
                <w:sz w:val="28"/>
                <w:szCs w:val="28"/>
              </w:rPr>
            </w:pPr>
            <w:r w:rsidRPr="000E7F39">
              <w:rPr>
                <w:rFonts w:ascii="Times New Roman" w:hAnsi="Times New Roman"/>
                <w:sz w:val="28"/>
                <w:szCs w:val="28"/>
              </w:rPr>
              <w:t>Карта границ населенных пунктов, в том числе планируемые</w:t>
            </w:r>
          </w:p>
        </w:tc>
        <w:tc>
          <w:tcPr>
            <w:tcW w:w="2233" w:type="dxa"/>
            <w:vAlign w:val="center"/>
          </w:tcPr>
          <w:p w:rsidR="00327636" w:rsidRPr="000E7F39" w:rsidRDefault="00327636" w:rsidP="00327636">
            <w:pPr>
              <w:spacing w:line="240" w:lineRule="auto"/>
              <w:ind w:firstLine="0"/>
              <w:jc w:val="center"/>
              <w:rPr>
                <w:rFonts w:ascii="Times New Roman" w:hAnsi="Times New Roman"/>
                <w:sz w:val="28"/>
                <w:szCs w:val="28"/>
              </w:rPr>
            </w:pPr>
            <w:r w:rsidRPr="000E7F39">
              <w:rPr>
                <w:rFonts w:ascii="Times New Roman" w:hAnsi="Times New Roman"/>
                <w:sz w:val="28"/>
                <w:szCs w:val="28"/>
              </w:rPr>
              <w:t>М 1:25 000</w:t>
            </w:r>
          </w:p>
        </w:tc>
      </w:tr>
      <w:tr w:rsidR="000E7F39" w:rsidRPr="000E7F39" w:rsidTr="00E3315A">
        <w:tc>
          <w:tcPr>
            <w:tcW w:w="993" w:type="dxa"/>
            <w:vAlign w:val="center"/>
          </w:tcPr>
          <w:p w:rsidR="00327636" w:rsidRPr="000E7F39" w:rsidRDefault="00327636" w:rsidP="00327636">
            <w:pPr>
              <w:spacing w:line="240" w:lineRule="auto"/>
              <w:ind w:firstLine="0"/>
              <w:jc w:val="center"/>
              <w:rPr>
                <w:rFonts w:ascii="Times New Roman" w:hAnsi="Times New Roman"/>
                <w:b/>
                <w:sz w:val="28"/>
                <w:szCs w:val="28"/>
              </w:rPr>
            </w:pPr>
            <w:r w:rsidRPr="000E7F39">
              <w:rPr>
                <w:rFonts w:ascii="Times New Roman" w:hAnsi="Times New Roman"/>
                <w:b/>
                <w:sz w:val="28"/>
                <w:szCs w:val="28"/>
              </w:rPr>
              <w:t>2</w:t>
            </w:r>
          </w:p>
        </w:tc>
        <w:tc>
          <w:tcPr>
            <w:tcW w:w="6804" w:type="dxa"/>
          </w:tcPr>
          <w:p w:rsidR="00327636" w:rsidRPr="000E7F39" w:rsidRDefault="00327636" w:rsidP="00327636">
            <w:pPr>
              <w:spacing w:line="240" w:lineRule="auto"/>
              <w:ind w:firstLine="0"/>
              <w:rPr>
                <w:rFonts w:ascii="Times New Roman" w:hAnsi="Times New Roman"/>
                <w:sz w:val="28"/>
                <w:szCs w:val="28"/>
              </w:rPr>
            </w:pPr>
            <w:r w:rsidRPr="000E7F39">
              <w:rPr>
                <w:rFonts w:ascii="Times New Roman" w:hAnsi="Times New Roman"/>
                <w:sz w:val="28"/>
                <w:szCs w:val="28"/>
              </w:rPr>
              <w:t>Карта границ зон с особыми условиями использования территории</w:t>
            </w:r>
          </w:p>
        </w:tc>
        <w:tc>
          <w:tcPr>
            <w:tcW w:w="2233" w:type="dxa"/>
            <w:vAlign w:val="center"/>
          </w:tcPr>
          <w:p w:rsidR="00327636" w:rsidRPr="000E7F39" w:rsidRDefault="00327636" w:rsidP="00327636">
            <w:pPr>
              <w:spacing w:line="240" w:lineRule="auto"/>
              <w:ind w:firstLine="0"/>
              <w:jc w:val="center"/>
              <w:rPr>
                <w:rFonts w:ascii="Times New Roman" w:hAnsi="Times New Roman"/>
                <w:sz w:val="28"/>
                <w:szCs w:val="28"/>
              </w:rPr>
            </w:pPr>
            <w:r w:rsidRPr="000E7F39">
              <w:rPr>
                <w:rFonts w:ascii="Times New Roman" w:hAnsi="Times New Roman"/>
                <w:sz w:val="28"/>
                <w:szCs w:val="28"/>
              </w:rPr>
              <w:t>М 1:5 000</w:t>
            </w:r>
          </w:p>
        </w:tc>
      </w:tr>
      <w:tr w:rsidR="000E7F39" w:rsidRPr="000E7F39" w:rsidTr="00E3315A">
        <w:tc>
          <w:tcPr>
            <w:tcW w:w="993" w:type="dxa"/>
            <w:vAlign w:val="center"/>
          </w:tcPr>
          <w:p w:rsidR="00327636" w:rsidRPr="000E7F39" w:rsidRDefault="00327636" w:rsidP="00327636">
            <w:pPr>
              <w:spacing w:line="240" w:lineRule="auto"/>
              <w:ind w:firstLine="0"/>
              <w:jc w:val="center"/>
              <w:rPr>
                <w:rFonts w:ascii="Times New Roman" w:hAnsi="Times New Roman"/>
                <w:b/>
                <w:sz w:val="28"/>
                <w:szCs w:val="28"/>
              </w:rPr>
            </w:pPr>
            <w:r w:rsidRPr="000E7F39">
              <w:rPr>
                <w:rFonts w:ascii="Times New Roman" w:hAnsi="Times New Roman"/>
                <w:b/>
                <w:sz w:val="28"/>
                <w:szCs w:val="28"/>
              </w:rPr>
              <w:t>3</w:t>
            </w:r>
          </w:p>
        </w:tc>
        <w:tc>
          <w:tcPr>
            <w:tcW w:w="6804" w:type="dxa"/>
          </w:tcPr>
          <w:p w:rsidR="00327636" w:rsidRPr="000E7F39" w:rsidRDefault="00327636" w:rsidP="00327636">
            <w:pPr>
              <w:spacing w:line="240" w:lineRule="auto"/>
              <w:ind w:firstLine="0"/>
              <w:rPr>
                <w:rFonts w:ascii="Times New Roman" w:hAnsi="Times New Roman"/>
                <w:sz w:val="28"/>
                <w:szCs w:val="28"/>
              </w:rPr>
            </w:pPr>
            <w:r w:rsidRPr="000E7F39">
              <w:rPr>
                <w:rFonts w:ascii="Times New Roman" w:hAnsi="Times New Roman"/>
                <w:sz w:val="28"/>
                <w:szCs w:val="28"/>
              </w:rPr>
              <w:t>Карта размещения объектов местного значения МО, в том числе планируемые</w:t>
            </w:r>
          </w:p>
        </w:tc>
        <w:tc>
          <w:tcPr>
            <w:tcW w:w="2233" w:type="dxa"/>
            <w:vAlign w:val="center"/>
          </w:tcPr>
          <w:p w:rsidR="00327636" w:rsidRPr="000E7F39" w:rsidRDefault="00327636" w:rsidP="00327636">
            <w:pPr>
              <w:spacing w:line="240" w:lineRule="auto"/>
              <w:ind w:firstLine="0"/>
              <w:jc w:val="center"/>
              <w:rPr>
                <w:rFonts w:ascii="Times New Roman" w:hAnsi="Times New Roman"/>
                <w:sz w:val="28"/>
                <w:szCs w:val="28"/>
              </w:rPr>
            </w:pPr>
            <w:r w:rsidRPr="000E7F39">
              <w:rPr>
                <w:rFonts w:ascii="Times New Roman" w:hAnsi="Times New Roman"/>
                <w:sz w:val="28"/>
                <w:szCs w:val="28"/>
              </w:rPr>
              <w:t>М 1:5 000</w:t>
            </w:r>
          </w:p>
        </w:tc>
      </w:tr>
      <w:tr w:rsidR="000E7F39" w:rsidRPr="000E7F39" w:rsidTr="00E3315A">
        <w:tc>
          <w:tcPr>
            <w:tcW w:w="993" w:type="dxa"/>
            <w:vAlign w:val="center"/>
          </w:tcPr>
          <w:p w:rsidR="00327636" w:rsidRPr="000E7F39" w:rsidRDefault="00327636" w:rsidP="00327636">
            <w:pPr>
              <w:spacing w:line="240" w:lineRule="auto"/>
              <w:ind w:firstLine="0"/>
              <w:jc w:val="center"/>
              <w:rPr>
                <w:rFonts w:ascii="Times New Roman" w:hAnsi="Times New Roman"/>
                <w:b/>
                <w:sz w:val="28"/>
                <w:szCs w:val="28"/>
              </w:rPr>
            </w:pPr>
            <w:r w:rsidRPr="000E7F39">
              <w:rPr>
                <w:rFonts w:ascii="Times New Roman" w:hAnsi="Times New Roman"/>
                <w:b/>
                <w:sz w:val="28"/>
                <w:szCs w:val="28"/>
              </w:rPr>
              <w:t>4</w:t>
            </w:r>
          </w:p>
        </w:tc>
        <w:tc>
          <w:tcPr>
            <w:tcW w:w="6804" w:type="dxa"/>
          </w:tcPr>
          <w:p w:rsidR="00327636" w:rsidRPr="000E7F39" w:rsidRDefault="00327636" w:rsidP="00327636">
            <w:pPr>
              <w:spacing w:line="240" w:lineRule="auto"/>
              <w:ind w:firstLine="0"/>
              <w:rPr>
                <w:rFonts w:ascii="Times New Roman" w:hAnsi="Times New Roman"/>
                <w:sz w:val="28"/>
                <w:szCs w:val="28"/>
              </w:rPr>
            </w:pPr>
            <w:r w:rsidRPr="000E7F39">
              <w:rPr>
                <w:rFonts w:ascii="Times New Roman" w:hAnsi="Times New Roman"/>
                <w:sz w:val="28"/>
                <w:szCs w:val="28"/>
              </w:rPr>
              <w:t>Карта функциональных зон поселения или городского округа, в том числе планируемые</w:t>
            </w:r>
          </w:p>
        </w:tc>
        <w:tc>
          <w:tcPr>
            <w:tcW w:w="2233" w:type="dxa"/>
            <w:vAlign w:val="center"/>
          </w:tcPr>
          <w:p w:rsidR="00327636" w:rsidRPr="000E7F39" w:rsidRDefault="00327636" w:rsidP="00327636">
            <w:pPr>
              <w:spacing w:line="240" w:lineRule="auto"/>
              <w:ind w:firstLine="0"/>
              <w:jc w:val="center"/>
              <w:rPr>
                <w:rFonts w:ascii="Times New Roman" w:hAnsi="Times New Roman"/>
                <w:sz w:val="28"/>
                <w:szCs w:val="28"/>
              </w:rPr>
            </w:pPr>
            <w:r w:rsidRPr="000E7F39">
              <w:rPr>
                <w:rFonts w:ascii="Times New Roman" w:hAnsi="Times New Roman"/>
                <w:sz w:val="28"/>
                <w:szCs w:val="28"/>
              </w:rPr>
              <w:t>М 1:5 000</w:t>
            </w:r>
          </w:p>
        </w:tc>
      </w:tr>
    </w:tbl>
    <w:p w:rsidR="00132C23" w:rsidRPr="00590FD2" w:rsidRDefault="00132C23" w:rsidP="004E7B01">
      <w:pPr>
        <w:jc w:val="center"/>
        <w:rPr>
          <w:rFonts w:ascii="Times New Roman" w:hAnsi="Times New Roman"/>
          <w:b/>
          <w:sz w:val="28"/>
          <w:szCs w:val="28"/>
        </w:rPr>
      </w:pPr>
    </w:p>
    <w:p w:rsidR="00132C23" w:rsidRPr="00590FD2" w:rsidRDefault="00132C23" w:rsidP="004E7B01">
      <w:pPr>
        <w:jc w:val="center"/>
        <w:rPr>
          <w:rFonts w:ascii="Times New Roman" w:hAnsi="Times New Roman"/>
          <w:b/>
          <w:sz w:val="28"/>
          <w:szCs w:val="28"/>
        </w:rPr>
      </w:pPr>
    </w:p>
    <w:p w:rsidR="00132C23" w:rsidRPr="00CD1318" w:rsidRDefault="00132C23" w:rsidP="00CD1318">
      <w:pPr>
        <w:pStyle w:val="af6"/>
        <w:tabs>
          <w:tab w:val="left" w:pos="709"/>
        </w:tabs>
        <w:spacing w:line="300" w:lineRule="auto"/>
        <w:ind w:firstLine="0"/>
        <w:jc w:val="both"/>
        <w:rPr>
          <w:b w:val="0"/>
          <w:color w:val="auto"/>
        </w:rPr>
      </w:pPr>
      <w:r w:rsidRPr="00590FD2">
        <w:rPr>
          <w:color w:val="auto"/>
        </w:rPr>
        <w:br w:type="page"/>
      </w:r>
      <w:r w:rsidRPr="00CD1318">
        <w:rPr>
          <w:b w:val="0"/>
          <w:color w:val="auto"/>
        </w:rPr>
        <w:lastRenderedPageBreak/>
        <w:t>СОДЕРЖАНИЕ</w:t>
      </w:r>
    </w:p>
    <w:p w:rsidR="002A31B7" w:rsidRPr="00CD1318" w:rsidRDefault="00525690" w:rsidP="00CD1318">
      <w:pPr>
        <w:pStyle w:val="15"/>
        <w:tabs>
          <w:tab w:val="left" w:pos="709"/>
        </w:tabs>
        <w:rPr>
          <w:rFonts w:asciiTheme="minorHAnsi" w:eastAsiaTheme="minorEastAsia" w:hAnsiTheme="minorHAnsi" w:cstheme="minorBidi"/>
          <w:sz w:val="22"/>
        </w:rPr>
      </w:pPr>
      <w:r w:rsidRPr="00CD1318">
        <w:fldChar w:fldCharType="begin"/>
      </w:r>
      <w:r w:rsidR="00132C23" w:rsidRPr="00CD1318">
        <w:instrText xml:space="preserve"> TOC \o "1-3" \h \z \u </w:instrText>
      </w:r>
      <w:r w:rsidRPr="00CD1318">
        <w:fldChar w:fldCharType="separate"/>
      </w:r>
      <w:hyperlink w:anchor="_Toc152937668" w:history="1">
        <w:r w:rsidR="002A31B7" w:rsidRPr="00CD1318">
          <w:rPr>
            <w:rStyle w:val="a3"/>
          </w:rPr>
          <w:t>СОСТАВ ГЕНЕРАЛЬНОГО ПЛАНА</w:t>
        </w:r>
        <w:r w:rsidR="002A31B7" w:rsidRPr="00CD1318">
          <w:rPr>
            <w:webHidden/>
          </w:rPr>
          <w:tab/>
        </w:r>
        <w:r w:rsidR="002A31B7" w:rsidRPr="00CD1318">
          <w:rPr>
            <w:webHidden/>
          </w:rPr>
          <w:fldChar w:fldCharType="begin"/>
        </w:r>
        <w:r w:rsidR="002A31B7" w:rsidRPr="00CD1318">
          <w:rPr>
            <w:webHidden/>
          </w:rPr>
          <w:instrText xml:space="preserve"> PAGEREF _Toc152937668 \h </w:instrText>
        </w:r>
        <w:r w:rsidR="002A31B7" w:rsidRPr="00CD1318">
          <w:rPr>
            <w:webHidden/>
          </w:rPr>
        </w:r>
        <w:r w:rsidR="002A31B7" w:rsidRPr="00CD1318">
          <w:rPr>
            <w:webHidden/>
          </w:rPr>
          <w:fldChar w:fldCharType="separate"/>
        </w:r>
        <w:r w:rsidR="002A31B7" w:rsidRPr="00CD1318">
          <w:rPr>
            <w:webHidden/>
          </w:rPr>
          <w:t>2</w:t>
        </w:r>
        <w:r w:rsidR="002A31B7" w:rsidRPr="00CD1318">
          <w:rPr>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669" w:history="1">
        <w:r w:rsidRPr="00CD1318">
          <w:rPr>
            <w:rStyle w:val="a3"/>
          </w:rPr>
          <w:t>ВВЕДЕНИЕ</w:t>
        </w:r>
        <w:r w:rsidRPr="00CD1318">
          <w:rPr>
            <w:webHidden/>
          </w:rPr>
          <w:tab/>
        </w:r>
        <w:r w:rsidRPr="00CD1318">
          <w:rPr>
            <w:webHidden/>
          </w:rPr>
          <w:fldChar w:fldCharType="begin"/>
        </w:r>
        <w:r w:rsidRPr="00CD1318">
          <w:rPr>
            <w:webHidden/>
          </w:rPr>
          <w:instrText xml:space="preserve"> PAGEREF _Toc152937669 \h </w:instrText>
        </w:r>
        <w:r w:rsidRPr="00CD1318">
          <w:rPr>
            <w:webHidden/>
          </w:rPr>
        </w:r>
        <w:r w:rsidRPr="00CD1318">
          <w:rPr>
            <w:webHidden/>
          </w:rPr>
          <w:fldChar w:fldCharType="separate"/>
        </w:r>
        <w:r w:rsidRPr="00CD1318">
          <w:rPr>
            <w:webHidden/>
          </w:rPr>
          <w:t>6</w:t>
        </w:r>
        <w:r w:rsidRPr="00CD1318">
          <w:rPr>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670" w:history="1">
        <w:r w:rsidRPr="00CD1318">
          <w:rPr>
            <w:rStyle w:val="a3"/>
          </w:rPr>
          <w:t>1.</w:t>
        </w:r>
        <w:r w:rsidRPr="00CD1318">
          <w:rPr>
            <w:rFonts w:asciiTheme="minorHAnsi" w:eastAsiaTheme="minorEastAsia" w:hAnsiTheme="minorHAnsi" w:cstheme="minorBidi"/>
            <w:sz w:val="22"/>
          </w:rPr>
          <w:tab/>
        </w:r>
        <w:r w:rsidRPr="00CD1318">
          <w:rPr>
            <w:rStyle w:val="a3"/>
          </w:rPr>
          <w:t>ОБЩИЕ СВЕДЕНИЯ О МУНИЦИПАЛЬНОМ ОБРАЗОВАНИИ</w:t>
        </w:r>
        <w:r w:rsidRPr="00CD1318">
          <w:rPr>
            <w:webHidden/>
          </w:rPr>
          <w:tab/>
        </w:r>
        <w:r w:rsidRPr="00CD1318">
          <w:rPr>
            <w:webHidden/>
          </w:rPr>
          <w:fldChar w:fldCharType="begin"/>
        </w:r>
        <w:r w:rsidRPr="00CD1318">
          <w:rPr>
            <w:webHidden/>
          </w:rPr>
          <w:instrText xml:space="preserve"> PAGEREF _Toc152937670 \h </w:instrText>
        </w:r>
        <w:r w:rsidRPr="00CD1318">
          <w:rPr>
            <w:webHidden/>
          </w:rPr>
        </w:r>
        <w:r w:rsidRPr="00CD1318">
          <w:rPr>
            <w:webHidden/>
          </w:rPr>
          <w:fldChar w:fldCharType="separate"/>
        </w:r>
        <w:r w:rsidRPr="00CD1318">
          <w:rPr>
            <w:webHidden/>
          </w:rPr>
          <w:t>11</w:t>
        </w:r>
        <w:r w:rsidRPr="00CD1318">
          <w:rPr>
            <w:webHidden/>
          </w:rPr>
          <w:fldChar w:fldCharType="end"/>
        </w:r>
      </w:hyperlink>
    </w:p>
    <w:p w:rsidR="002A31B7" w:rsidRPr="00CD1318" w:rsidRDefault="002A31B7" w:rsidP="00CD1318">
      <w:pPr>
        <w:pStyle w:val="23"/>
        <w:rPr>
          <w:rFonts w:asciiTheme="minorHAnsi" w:hAnsiTheme="minorHAnsi"/>
          <w:noProof/>
          <w:sz w:val="22"/>
        </w:rPr>
      </w:pPr>
      <w:hyperlink w:anchor="_Toc152937671" w:history="1">
        <w:r w:rsidRPr="00CD1318">
          <w:rPr>
            <w:rStyle w:val="a3"/>
            <w:noProof/>
          </w:rPr>
          <w:t>1.1</w:t>
        </w:r>
        <w:r w:rsidRPr="00CD1318">
          <w:rPr>
            <w:rFonts w:asciiTheme="minorHAnsi" w:hAnsiTheme="minorHAnsi"/>
            <w:noProof/>
            <w:sz w:val="22"/>
          </w:rPr>
          <w:tab/>
        </w:r>
        <w:r w:rsidRPr="00CD1318">
          <w:rPr>
            <w:rStyle w:val="a3"/>
            <w:noProof/>
          </w:rPr>
          <w:t>Общие сведения</w:t>
        </w:r>
        <w:r w:rsidRPr="00CD1318">
          <w:rPr>
            <w:noProof/>
            <w:webHidden/>
          </w:rPr>
          <w:tab/>
        </w:r>
        <w:r w:rsidRPr="00CD1318">
          <w:rPr>
            <w:noProof/>
            <w:webHidden/>
          </w:rPr>
          <w:fldChar w:fldCharType="begin"/>
        </w:r>
        <w:r w:rsidRPr="00CD1318">
          <w:rPr>
            <w:noProof/>
            <w:webHidden/>
          </w:rPr>
          <w:instrText xml:space="preserve"> PAGEREF _Toc152937671 \h </w:instrText>
        </w:r>
        <w:r w:rsidRPr="00CD1318">
          <w:rPr>
            <w:noProof/>
            <w:webHidden/>
          </w:rPr>
        </w:r>
        <w:r w:rsidRPr="00CD1318">
          <w:rPr>
            <w:noProof/>
            <w:webHidden/>
          </w:rPr>
          <w:fldChar w:fldCharType="separate"/>
        </w:r>
        <w:r w:rsidRPr="00CD1318">
          <w:rPr>
            <w:noProof/>
            <w:webHidden/>
          </w:rPr>
          <w:t>11</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72" w:history="1">
        <w:r w:rsidRPr="00CD1318">
          <w:rPr>
            <w:rStyle w:val="a3"/>
            <w:noProof/>
          </w:rPr>
          <w:t>1.2</w:t>
        </w:r>
        <w:r w:rsidRPr="00CD1318">
          <w:rPr>
            <w:rFonts w:asciiTheme="minorHAnsi" w:hAnsiTheme="minorHAnsi"/>
            <w:noProof/>
            <w:sz w:val="22"/>
          </w:rPr>
          <w:tab/>
        </w:r>
        <w:r w:rsidRPr="00CD1318">
          <w:rPr>
            <w:rStyle w:val="a3"/>
            <w:noProof/>
          </w:rPr>
          <w:t>Историческая справка</w:t>
        </w:r>
        <w:r w:rsidRPr="00CD1318">
          <w:rPr>
            <w:noProof/>
            <w:webHidden/>
          </w:rPr>
          <w:tab/>
        </w:r>
        <w:r w:rsidRPr="00CD1318">
          <w:rPr>
            <w:noProof/>
            <w:webHidden/>
          </w:rPr>
          <w:fldChar w:fldCharType="begin"/>
        </w:r>
        <w:r w:rsidRPr="00CD1318">
          <w:rPr>
            <w:noProof/>
            <w:webHidden/>
          </w:rPr>
          <w:instrText xml:space="preserve"> PAGEREF _Toc152937672 \h </w:instrText>
        </w:r>
        <w:r w:rsidRPr="00CD1318">
          <w:rPr>
            <w:noProof/>
            <w:webHidden/>
          </w:rPr>
        </w:r>
        <w:r w:rsidRPr="00CD1318">
          <w:rPr>
            <w:noProof/>
            <w:webHidden/>
          </w:rPr>
          <w:fldChar w:fldCharType="separate"/>
        </w:r>
        <w:r w:rsidRPr="00CD1318">
          <w:rPr>
            <w:noProof/>
            <w:webHidden/>
          </w:rPr>
          <w:t>13</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73" w:history="1">
        <w:r w:rsidRPr="00CD1318">
          <w:rPr>
            <w:rStyle w:val="a3"/>
            <w:noProof/>
          </w:rPr>
          <w:t>1.3</w:t>
        </w:r>
        <w:r w:rsidRPr="00CD1318">
          <w:rPr>
            <w:rFonts w:asciiTheme="minorHAnsi" w:hAnsiTheme="minorHAnsi"/>
            <w:noProof/>
            <w:sz w:val="22"/>
          </w:rPr>
          <w:tab/>
        </w:r>
        <w:r w:rsidRPr="00CD1318">
          <w:rPr>
            <w:rStyle w:val="a3"/>
            <w:noProof/>
          </w:rPr>
          <w:t>Особенности экономико-географического положения</w:t>
        </w:r>
        <w:r w:rsidRPr="00CD1318">
          <w:rPr>
            <w:noProof/>
            <w:webHidden/>
          </w:rPr>
          <w:tab/>
        </w:r>
        <w:r w:rsidRPr="00CD1318">
          <w:rPr>
            <w:noProof/>
            <w:webHidden/>
          </w:rPr>
          <w:fldChar w:fldCharType="begin"/>
        </w:r>
        <w:r w:rsidRPr="00CD1318">
          <w:rPr>
            <w:noProof/>
            <w:webHidden/>
          </w:rPr>
          <w:instrText xml:space="preserve"> PAGEREF _Toc152937673 \h </w:instrText>
        </w:r>
        <w:r w:rsidRPr="00CD1318">
          <w:rPr>
            <w:noProof/>
            <w:webHidden/>
          </w:rPr>
        </w:r>
        <w:r w:rsidRPr="00CD1318">
          <w:rPr>
            <w:noProof/>
            <w:webHidden/>
          </w:rPr>
          <w:fldChar w:fldCharType="separate"/>
        </w:r>
        <w:r w:rsidRPr="00CD1318">
          <w:rPr>
            <w:noProof/>
            <w:webHidden/>
          </w:rPr>
          <w:t>15</w:t>
        </w:r>
        <w:r w:rsidRPr="00CD1318">
          <w:rPr>
            <w:noProof/>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674" w:history="1">
        <w:r w:rsidRPr="00CD1318">
          <w:rPr>
            <w:rStyle w:val="a3"/>
          </w:rPr>
          <w:t>2.</w:t>
        </w:r>
        <w:r w:rsidRPr="00CD1318">
          <w:rPr>
            <w:rFonts w:asciiTheme="minorHAnsi" w:eastAsiaTheme="minorEastAsia" w:hAnsiTheme="minorHAnsi" w:cstheme="minorBidi"/>
            <w:sz w:val="22"/>
          </w:rPr>
          <w:tab/>
        </w:r>
        <w:r w:rsidRPr="00CD1318">
          <w:rPr>
            <w:rStyle w:val="a3"/>
          </w:rPr>
          <w:t>ПРИРОДНЫЕ РЕСУРСЫ И УСЛОВИЯ</w:t>
        </w:r>
        <w:r w:rsidRPr="00CD1318">
          <w:rPr>
            <w:webHidden/>
          </w:rPr>
          <w:tab/>
        </w:r>
        <w:r w:rsidRPr="00CD1318">
          <w:rPr>
            <w:webHidden/>
          </w:rPr>
          <w:fldChar w:fldCharType="begin"/>
        </w:r>
        <w:r w:rsidRPr="00CD1318">
          <w:rPr>
            <w:webHidden/>
          </w:rPr>
          <w:instrText xml:space="preserve"> PAGEREF _Toc152937674 \h </w:instrText>
        </w:r>
        <w:r w:rsidRPr="00CD1318">
          <w:rPr>
            <w:webHidden/>
          </w:rPr>
        </w:r>
        <w:r w:rsidRPr="00CD1318">
          <w:rPr>
            <w:webHidden/>
          </w:rPr>
          <w:fldChar w:fldCharType="separate"/>
        </w:r>
        <w:r w:rsidRPr="00CD1318">
          <w:rPr>
            <w:webHidden/>
          </w:rPr>
          <w:t>17</w:t>
        </w:r>
        <w:r w:rsidRPr="00CD1318">
          <w:rPr>
            <w:webHidden/>
          </w:rPr>
          <w:fldChar w:fldCharType="end"/>
        </w:r>
      </w:hyperlink>
    </w:p>
    <w:p w:rsidR="002A31B7" w:rsidRPr="00CD1318" w:rsidRDefault="002A31B7" w:rsidP="00CD1318">
      <w:pPr>
        <w:pStyle w:val="23"/>
        <w:rPr>
          <w:rFonts w:asciiTheme="minorHAnsi" w:hAnsiTheme="minorHAnsi"/>
          <w:noProof/>
          <w:sz w:val="22"/>
        </w:rPr>
      </w:pPr>
      <w:hyperlink w:anchor="_Toc152937676" w:history="1">
        <w:r w:rsidRPr="00CD1318">
          <w:rPr>
            <w:rStyle w:val="a3"/>
            <w:noProof/>
          </w:rPr>
          <w:t>2.1</w:t>
        </w:r>
        <w:r w:rsidRPr="00CD1318">
          <w:rPr>
            <w:rFonts w:asciiTheme="minorHAnsi" w:hAnsiTheme="minorHAnsi"/>
            <w:noProof/>
            <w:sz w:val="22"/>
          </w:rPr>
          <w:tab/>
        </w:r>
        <w:r w:rsidRPr="00CD1318">
          <w:rPr>
            <w:rStyle w:val="a3"/>
            <w:noProof/>
          </w:rPr>
          <w:t>Климат</w:t>
        </w:r>
        <w:r w:rsidRPr="00CD1318">
          <w:rPr>
            <w:noProof/>
            <w:webHidden/>
          </w:rPr>
          <w:tab/>
        </w:r>
        <w:r w:rsidRPr="00CD1318">
          <w:rPr>
            <w:noProof/>
            <w:webHidden/>
          </w:rPr>
          <w:fldChar w:fldCharType="begin"/>
        </w:r>
        <w:r w:rsidRPr="00CD1318">
          <w:rPr>
            <w:noProof/>
            <w:webHidden/>
          </w:rPr>
          <w:instrText xml:space="preserve"> PAGEREF _Toc152937676 \h </w:instrText>
        </w:r>
        <w:r w:rsidRPr="00CD1318">
          <w:rPr>
            <w:noProof/>
            <w:webHidden/>
          </w:rPr>
        </w:r>
        <w:r w:rsidRPr="00CD1318">
          <w:rPr>
            <w:noProof/>
            <w:webHidden/>
          </w:rPr>
          <w:fldChar w:fldCharType="separate"/>
        </w:r>
        <w:r w:rsidRPr="00CD1318">
          <w:rPr>
            <w:noProof/>
            <w:webHidden/>
          </w:rPr>
          <w:t>17</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77" w:history="1">
        <w:r w:rsidRPr="00CD1318">
          <w:rPr>
            <w:rStyle w:val="a3"/>
            <w:noProof/>
          </w:rPr>
          <w:t>2.2</w:t>
        </w:r>
        <w:r w:rsidRPr="00CD1318">
          <w:rPr>
            <w:rFonts w:asciiTheme="minorHAnsi" w:hAnsiTheme="minorHAnsi"/>
            <w:noProof/>
            <w:sz w:val="22"/>
          </w:rPr>
          <w:tab/>
        </w:r>
        <w:r w:rsidRPr="00CD1318">
          <w:rPr>
            <w:rStyle w:val="a3"/>
            <w:noProof/>
          </w:rPr>
          <w:t>Геологическое строение</w:t>
        </w:r>
        <w:r w:rsidRPr="00CD1318">
          <w:rPr>
            <w:noProof/>
            <w:webHidden/>
          </w:rPr>
          <w:tab/>
        </w:r>
        <w:r w:rsidRPr="00CD1318">
          <w:rPr>
            <w:noProof/>
            <w:webHidden/>
          </w:rPr>
          <w:fldChar w:fldCharType="begin"/>
        </w:r>
        <w:r w:rsidRPr="00CD1318">
          <w:rPr>
            <w:noProof/>
            <w:webHidden/>
          </w:rPr>
          <w:instrText xml:space="preserve"> PAGEREF _Toc152937677 \h </w:instrText>
        </w:r>
        <w:r w:rsidRPr="00CD1318">
          <w:rPr>
            <w:noProof/>
            <w:webHidden/>
          </w:rPr>
        </w:r>
        <w:r w:rsidRPr="00CD1318">
          <w:rPr>
            <w:noProof/>
            <w:webHidden/>
          </w:rPr>
          <w:fldChar w:fldCharType="separate"/>
        </w:r>
        <w:r w:rsidRPr="00CD1318">
          <w:rPr>
            <w:noProof/>
            <w:webHidden/>
          </w:rPr>
          <w:t>20</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78" w:history="1">
        <w:r w:rsidRPr="00CD1318">
          <w:rPr>
            <w:rStyle w:val="a3"/>
            <w:noProof/>
          </w:rPr>
          <w:t>2.3</w:t>
        </w:r>
        <w:r w:rsidRPr="00CD1318">
          <w:rPr>
            <w:rFonts w:asciiTheme="minorHAnsi" w:hAnsiTheme="minorHAnsi"/>
            <w:noProof/>
            <w:sz w:val="22"/>
          </w:rPr>
          <w:tab/>
        </w:r>
        <w:r w:rsidRPr="00CD1318">
          <w:rPr>
            <w:rStyle w:val="a3"/>
            <w:noProof/>
          </w:rPr>
          <w:t>Рельеф</w:t>
        </w:r>
        <w:r w:rsidRPr="00CD1318">
          <w:rPr>
            <w:noProof/>
            <w:webHidden/>
          </w:rPr>
          <w:tab/>
        </w:r>
        <w:r w:rsidRPr="00CD1318">
          <w:rPr>
            <w:noProof/>
            <w:webHidden/>
          </w:rPr>
          <w:fldChar w:fldCharType="begin"/>
        </w:r>
        <w:r w:rsidRPr="00CD1318">
          <w:rPr>
            <w:noProof/>
            <w:webHidden/>
          </w:rPr>
          <w:instrText xml:space="preserve"> PAGEREF _Toc152937678 \h </w:instrText>
        </w:r>
        <w:r w:rsidRPr="00CD1318">
          <w:rPr>
            <w:noProof/>
            <w:webHidden/>
          </w:rPr>
        </w:r>
        <w:r w:rsidRPr="00CD1318">
          <w:rPr>
            <w:noProof/>
            <w:webHidden/>
          </w:rPr>
          <w:fldChar w:fldCharType="separate"/>
        </w:r>
        <w:r w:rsidRPr="00CD1318">
          <w:rPr>
            <w:noProof/>
            <w:webHidden/>
          </w:rPr>
          <w:t>21</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79" w:history="1">
        <w:r w:rsidRPr="00CD1318">
          <w:rPr>
            <w:rStyle w:val="a3"/>
            <w:noProof/>
          </w:rPr>
          <w:t>2.4</w:t>
        </w:r>
        <w:r w:rsidRPr="00CD1318">
          <w:rPr>
            <w:rFonts w:asciiTheme="minorHAnsi" w:hAnsiTheme="minorHAnsi"/>
            <w:noProof/>
            <w:sz w:val="22"/>
          </w:rPr>
          <w:tab/>
        </w:r>
        <w:r w:rsidRPr="00CD1318">
          <w:rPr>
            <w:rStyle w:val="a3"/>
            <w:noProof/>
          </w:rPr>
          <w:t>Полезные ископаемые</w:t>
        </w:r>
        <w:r w:rsidRPr="00CD1318">
          <w:rPr>
            <w:noProof/>
            <w:webHidden/>
          </w:rPr>
          <w:tab/>
        </w:r>
        <w:r w:rsidRPr="00CD1318">
          <w:rPr>
            <w:noProof/>
            <w:webHidden/>
          </w:rPr>
          <w:fldChar w:fldCharType="begin"/>
        </w:r>
        <w:r w:rsidRPr="00CD1318">
          <w:rPr>
            <w:noProof/>
            <w:webHidden/>
          </w:rPr>
          <w:instrText xml:space="preserve"> PAGEREF _Toc152937679 \h </w:instrText>
        </w:r>
        <w:r w:rsidRPr="00CD1318">
          <w:rPr>
            <w:noProof/>
            <w:webHidden/>
          </w:rPr>
        </w:r>
        <w:r w:rsidRPr="00CD1318">
          <w:rPr>
            <w:noProof/>
            <w:webHidden/>
          </w:rPr>
          <w:fldChar w:fldCharType="separate"/>
        </w:r>
        <w:r w:rsidRPr="00CD1318">
          <w:rPr>
            <w:noProof/>
            <w:webHidden/>
          </w:rPr>
          <w:t>23</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80" w:history="1">
        <w:r w:rsidRPr="00CD1318">
          <w:rPr>
            <w:rStyle w:val="a3"/>
            <w:noProof/>
          </w:rPr>
          <w:t>2.5</w:t>
        </w:r>
        <w:r w:rsidRPr="00CD1318">
          <w:rPr>
            <w:rFonts w:asciiTheme="minorHAnsi" w:hAnsiTheme="minorHAnsi"/>
            <w:noProof/>
            <w:sz w:val="22"/>
          </w:rPr>
          <w:tab/>
        </w:r>
        <w:r w:rsidRPr="00CD1318">
          <w:rPr>
            <w:rStyle w:val="a3"/>
            <w:noProof/>
          </w:rPr>
          <w:t>Поверхностные и подземные воды</w:t>
        </w:r>
        <w:r w:rsidRPr="00CD1318">
          <w:rPr>
            <w:noProof/>
            <w:webHidden/>
          </w:rPr>
          <w:tab/>
        </w:r>
        <w:r w:rsidRPr="00CD1318">
          <w:rPr>
            <w:noProof/>
            <w:webHidden/>
          </w:rPr>
          <w:fldChar w:fldCharType="begin"/>
        </w:r>
        <w:r w:rsidRPr="00CD1318">
          <w:rPr>
            <w:noProof/>
            <w:webHidden/>
          </w:rPr>
          <w:instrText xml:space="preserve"> PAGEREF _Toc152937680 \h </w:instrText>
        </w:r>
        <w:r w:rsidRPr="00CD1318">
          <w:rPr>
            <w:noProof/>
            <w:webHidden/>
          </w:rPr>
        </w:r>
        <w:r w:rsidRPr="00CD1318">
          <w:rPr>
            <w:noProof/>
            <w:webHidden/>
          </w:rPr>
          <w:fldChar w:fldCharType="separate"/>
        </w:r>
        <w:r w:rsidRPr="00CD1318">
          <w:rPr>
            <w:noProof/>
            <w:webHidden/>
          </w:rPr>
          <w:t>23</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81" w:history="1">
        <w:r w:rsidRPr="00CD1318">
          <w:rPr>
            <w:rStyle w:val="a3"/>
            <w:noProof/>
          </w:rPr>
          <w:t>2.6</w:t>
        </w:r>
        <w:r w:rsidRPr="00CD1318">
          <w:rPr>
            <w:rFonts w:asciiTheme="minorHAnsi" w:hAnsiTheme="minorHAnsi"/>
            <w:noProof/>
            <w:sz w:val="22"/>
          </w:rPr>
          <w:tab/>
        </w:r>
        <w:r w:rsidRPr="00CD1318">
          <w:rPr>
            <w:rStyle w:val="a3"/>
            <w:noProof/>
          </w:rPr>
          <w:t>Гидрогеологические условия</w:t>
        </w:r>
        <w:r w:rsidRPr="00CD1318">
          <w:rPr>
            <w:noProof/>
            <w:webHidden/>
          </w:rPr>
          <w:tab/>
        </w:r>
        <w:r w:rsidRPr="00CD1318">
          <w:rPr>
            <w:noProof/>
            <w:webHidden/>
          </w:rPr>
          <w:fldChar w:fldCharType="begin"/>
        </w:r>
        <w:r w:rsidRPr="00CD1318">
          <w:rPr>
            <w:noProof/>
            <w:webHidden/>
          </w:rPr>
          <w:instrText xml:space="preserve"> PAGEREF _Toc152937681 \h </w:instrText>
        </w:r>
        <w:r w:rsidRPr="00CD1318">
          <w:rPr>
            <w:noProof/>
            <w:webHidden/>
          </w:rPr>
        </w:r>
        <w:r w:rsidRPr="00CD1318">
          <w:rPr>
            <w:noProof/>
            <w:webHidden/>
          </w:rPr>
          <w:fldChar w:fldCharType="separate"/>
        </w:r>
        <w:r w:rsidRPr="00CD1318">
          <w:rPr>
            <w:noProof/>
            <w:webHidden/>
          </w:rPr>
          <w:t>25</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82" w:history="1">
        <w:r w:rsidRPr="00CD1318">
          <w:rPr>
            <w:rStyle w:val="a3"/>
            <w:noProof/>
          </w:rPr>
          <w:t>2.7</w:t>
        </w:r>
        <w:r w:rsidRPr="00CD1318">
          <w:rPr>
            <w:rFonts w:asciiTheme="minorHAnsi" w:hAnsiTheme="minorHAnsi"/>
            <w:noProof/>
            <w:sz w:val="22"/>
          </w:rPr>
          <w:tab/>
        </w:r>
        <w:r w:rsidRPr="00CD1318">
          <w:rPr>
            <w:rStyle w:val="a3"/>
            <w:noProof/>
          </w:rPr>
          <w:t>Ландшафтное районирование</w:t>
        </w:r>
        <w:r w:rsidRPr="00CD1318">
          <w:rPr>
            <w:noProof/>
            <w:webHidden/>
          </w:rPr>
          <w:tab/>
        </w:r>
        <w:r w:rsidRPr="00CD1318">
          <w:rPr>
            <w:noProof/>
            <w:webHidden/>
          </w:rPr>
          <w:fldChar w:fldCharType="begin"/>
        </w:r>
        <w:r w:rsidRPr="00CD1318">
          <w:rPr>
            <w:noProof/>
            <w:webHidden/>
          </w:rPr>
          <w:instrText xml:space="preserve"> PAGEREF _Toc152937682 \h </w:instrText>
        </w:r>
        <w:r w:rsidRPr="00CD1318">
          <w:rPr>
            <w:noProof/>
            <w:webHidden/>
          </w:rPr>
        </w:r>
        <w:r w:rsidRPr="00CD1318">
          <w:rPr>
            <w:noProof/>
            <w:webHidden/>
          </w:rPr>
          <w:fldChar w:fldCharType="separate"/>
        </w:r>
        <w:r w:rsidRPr="00CD1318">
          <w:rPr>
            <w:noProof/>
            <w:webHidden/>
          </w:rPr>
          <w:t>26</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83" w:history="1">
        <w:r w:rsidRPr="00CD1318">
          <w:rPr>
            <w:rStyle w:val="a3"/>
            <w:noProof/>
          </w:rPr>
          <w:t>2.8</w:t>
        </w:r>
        <w:r w:rsidRPr="00CD1318">
          <w:rPr>
            <w:rFonts w:asciiTheme="minorHAnsi" w:hAnsiTheme="minorHAnsi"/>
            <w:noProof/>
            <w:sz w:val="22"/>
          </w:rPr>
          <w:tab/>
        </w:r>
        <w:r w:rsidRPr="00CD1318">
          <w:rPr>
            <w:rStyle w:val="a3"/>
            <w:noProof/>
          </w:rPr>
          <w:t>Почвенный покров</w:t>
        </w:r>
        <w:r w:rsidRPr="00CD1318">
          <w:rPr>
            <w:noProof/>
            <w:webHidden/>
          </w:rPr>
          <w:tab/>
        </w:r>
        <w:r w:rsidRPr="00CD1318">
          <w:rPr>
            <w:noProof/>
            <w:webHidden/>
          </w:rPr>
          <w:fldChar w:fldCharType="begin"/>
        </w:r>
        <w:r w:rsidRPr="00CD1318">
          <w:rPr>
            <w:noProof/>
            <w:webHidden/>
          </w:rPr>
          <w:instrText xml:space="preserve"> PAGEREF _Toc152937683 \h </w:instrText>
        </w:r>
        <w:r w:rsidRPr="00CD1318">
          <w:rPr>
            <w:noProof/>
            <w:webHidden/>
          </w:rPr>
        </w:r>
        <w:r w:rsidRPr="00CD1318">
          <w:rPr>
            <w:noProof/>
            <w:webHidden/>
          </w:rPr>
          <w:fldChar w:fldCharType="separate"/>
        </w:r>
        <w:r w:rsidRPr="00CD1318">
          <w:rPr>
            <w:noProof/>
            <w:webHidden/>
          </w:rPr>
          <w:t>28</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84" w:history="1">
        <w:r w:rsidRPr="00CD1318">
          <w:rPr>
            <w:rStyle w:val="a3"/>
            <w:noProof/>
          </w:rPr>
          <w:t>2.9</w:t>
        </w:r>
        <w:r w:rsidRPr="00CD1318">
          <w:rPr>
            <w:rFonts w:asciiTheme="minorHAnsi" w:hAnsiTheme="minorHAnsi"/>
            <w:noProof/>
            <w:sz w:val="22"/>
          </w:rPr>
          <w:tab/>
        </w:r>
        <w:r w:rsidRPr="00CD1318">
          <w:rPr>
            <w:rStyle w:val="a3"/>
            <w:noProof/>
          </w:rPr>
          <w:t>Естественная растительность и животный мир</w:t>
        </w:r>
        <w:r w:rsidRPr="00CD1318">
          <w:rPr>
            <w:noProof/>
            <w:webHidden/>
          </w:rPr>
          <w:tab/>
        </w:r>
        <w:r w:rsidRPr="00CD1318">
          <w:rPr>
            <w:noProof/>
            <w:webHidden/>
          </w:rPr>
          <w:fldChar w:fldCharType="begin"/>
        </w:r>
        <w:r w:rsidRPr="00CD1318">
          <w:rPr>
            <w:noProof/>
            <w:webHidden/>
          </w:rPr>
          <w:instrText xml:space="preserve"> PAGEREF _Toc152937684 \h </w:instrText>
        </w:r>
        <w:r w:rsidRPr="00CD1318">
          <w:rPr>
            <w:noProof/>
            <w:webHidden/>
          </w:rPr>
        </w:r>
        <w:r w:rsidRPr="00CD1318">
          <w:rPr>
            <w:noProof/>
            <w:webHidden/>
          </w:rPr>
          <w:fldChar w:fldCharType="separate"/>
        </w:r>
        <w:r w:rsidRPr="00CD1318">
          <w:rPr>
            <w:noProof/>
            <w:webHidden/>
          </w:rPr>
          <w:t>29</w:t>
        </w:r>
        <w:r w:rsidRPr="00CD1318">
          <w:rPr>
            <w:noProof/>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685" w:history="1">
        <w:r w:rsidRPr="00CD1318">
          <w:rPr>
            <w:rStyle w:val="a3"/>
          </w:rPr>
          <w:t>3.</w:t>
        </w:r>
        <w:r w:rsidRPr="00CD1318">
          <w:rPr>
            <w:rFonts w:asciiTheme="minorHAnsi" w:eastAsiaTheme="minorEastAsia" w:hAnsiTheme="minorHAnsi" w:cstheme="minorBidi"/>
            <w:sz w:val="22"/>
          </w:rPr>
          <w:tab/>
        </w:r>
        <w:r w:rsidRPr="00CD1318">
          <w:rPr>
            <w:rStyle w:val="a3"/>
          </w:rPr>
          <w:t>НАСЕЛЕНИЕ И ТРУДОВЫЕ РЕСУРСЫ</w:t>
        </w:r>
        <w:r w:rsidRPr="00CD1318">
          <w:rPr>
            <w:webHidden/>
          </w:rPr>
          <w:tab/>
        </w:r>
        <w:r w:rsidRPr="00CD1318">
          <w:rPr>
            <w:webHidden/>
          </w:rPr>
          <w:fldChar w:fldCharType="begin"/>
        </w:r>
        <w:r w:rsidRPr="00CD1318">
          <w:rPr>
            <w:webHidden/>
          </w:rPr>
          <w:instrText xml:space="preserve"> PAGEREF _Toc152937685 \h </w:instrText>
        </w:r>
        <w:r w:rsidRPr="00CD1318">
          <w:rPr>
            <w:webHidden/>
          </w:rPr>
        </w:r>
        <w:r w:rsidRPr="00CD1318">
          <w:rPr>
            <w:webHidden/>
          </w:rPr>
          <w:fldChar w:fldCharType="separate"/>
        </w:r>
        <w:r w:rsidRPr="00CD1318">
          <w:rPr>
            <w:webHidden/>
          </w:rPr>
          <w:t>32</w:t>
        </w:r>
        <w:r w:rsidRPr="00CD1318">
          <w:rPr>
            <w:webHidden/>
          </w:rPr>
          <w:fldChar w:fldCharType="end"/>
        </w:r>
      </w:hyperlink>
    </w:p>
    <w:p w:rsidR="002A31B7" w:rsidRPr="00CD1318" w:rsidRDefault="002A31B7" w:rsidP="00CD1318">
      <w:pPr>
        <w:pStyle w:val="23"/>
        <w:rPr>
          <w:rFonts w:asciiTheme="minorHAnsi" w:hAnsiTheme="minorHAnsi"/>
          <w:noProof/>
          <w:sz w:val="22"/>
        </w:rPr>
      </w:pPr>
      <w:hyperlink w:anchor="_Toc152937686" w:history="1">
        <w:r w:rsidRPr="00CD1318">
          <w:rPr>
            <w:rStyle w:val="a3"/>
            <w:noProof/>
          </w:rPr>
          <w:t>3.1</w:t>
        </w:r>
        <w:r w:rsidRPr="00CD1318">
          <w:rPr>
            <w:rFonts w:asciiTheme="minorHAnsi" w:hAnsiTheme="minorHAnsi"/>
            <w:noProof/>
            <w:sz w:val="22"/>
          </w:rPr>
          <w:tab/>
        </w:r>
        <w:r w:rsidRPr="00CD1318">
          <w:rPr>
            <w:rStyle w:val="a3"/>
            <w:noProof/>
          </w:rPr>
          <w:t>Динамика численности населения, миграционные процессы</w:t>
        </w:r>
        <w:r w:rsidRPr="00CD1318">
          <w:rPr>
            <w:noProof/>
            <w:webHidden/>
          </w:rPr>
          <w:tab/>
        </w:r>
        <w:r w:rsidRPr="00CD1318">
          <w:rPr>
            <w:noProof/>
            <w:webHidden/>
          </w:rPr>
          <w:fldChar w:fldCharType="begin"/>
        </w:r>
        <w:r w:rsidRPr="00CD1318">
          <w:rPr>
            <w:noProof/>
            <w:webHidden/>
          </w:rPr>
          <w:instrText xml:space="preserve"> PAGEREF _Toc152937686 \h </w:instrText>
        </w:r>
        <w:r w:rsidRPr="00CD1318">
          <w:rPr>
            <w:noProof/>
            <w:webHidden/>
          </w:rPr>
        </w:r>
        <w:r w:rsidRPr="00CD1318">
          <w:rPr>
            <w:noProof/>
            <w:webHidden/>
          </w:rPr>
          <w:fldChar w:fldCharType="separate"/>
        </w:r>
        <w:r w:rsidRPr="00CD1318">
          <w:rPr>
            <w:noProof/>
            <w:webHidden/>
          </w:rPr>
          <w:t>32</w:t>
        </w:r>
        <w:r w:rsidRPr="00CD1318">
          <w:rPr>
            <w:noProof/>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687" w:history="1">
        <w:r w:rsidRPr="00CD1318">
          <w:rPr>
            <w:rStyle w:val="a3"/>
          </w:rPr>
          <w:t>4.</w:t>
        </w:r>
        <w:r w:rsidRPr="00CD1318">
          <w:rPr>
            <w:rFonts w:asciiTheme="minorHAnsi" w:eastAsiaTheme="minorEastAsia" w:hAnsiTheme="minorHAnsi" w:cstheme="minorBidi"/>
            <w:sz w:val="22"/>
          </w:rPr>
          <w:tab/>
        </w:r>
        <w:r w:rsidRPr="00CD1318">
          <w:rPr>
            <w:rStyle w:val="a3"/>
          </w:rPr>
          <w:t>СОЦИАЛЬНО-ЭКОНОМИЧЕСКОЕ РАЗВИТИЕ</w:t>
        </w:r>
        <w:r w:rsidRPr="00CD1318">
          <w:rPr>
            <w:webHidden/>
          </w:rPr>
          <w:tab/>
        </w:r>
        <w:r w:rsidRPr="00CD1318">
          <w:rPr>
            <w:webHidden/>
          </w:rPr>
          <w:fldChar w:fldCharType="begin"/>
        </w:r>
        <w:r w:rsidRPr="00CD1318">
          <w:rPr>
            <w:webHidden/>
          </w:rPr>
          <w:instrText xml:space="preserve"> PAGEREF _Toc152937687 \h </w:instrText>
        </w:r>
        <w:r w:rsidRPr="00CD1318">
          <w:rPr>
            <w:webHidden/>
          </w:rPr>
        </w:r>
        <w:r w:rsidRPr="00CD1318">
          <w:rPr>
            <w:webHidden/>
          </w:rPr>
          <w:fldChar w:fldCharType="separate"/>
        </w:r>
        <w:r w:rsidRPr="00CD1318">
          <w:rPr>
            <w:webHidden/>
          </w:rPr>
          <w:t>38</w:t>
        </w:r>
        <w:r w:rsidRPr="00CD1318">
          <w:rPr>
            <w:webHidden/>
          </w:rPr>
          <w:fldChar w:fldCharType="end"/>
        </w:r>
      </w:hyperlink>
    </w:p>
    <w:p w:rsidR="002A31B7" w:rsidRPr="00CD1318" w:rsidRDefault="002A31B7" w:rsidP="00CD1318">
      <w:pPr>
        <w:pStyle w:val="23"/>
        <w:rPr>
          <w:rFonts w:asciiTheme="minorHAnsi" w:hAnsiTheme="minorHAnsi"/>
          <w:noProof/>
          <w:sz w:val="22"/>
        </w:rPr>
      </w:pPr>
      <w:hyperlink w:anchor="_Toc152937688" w:history="1">
        <w:r w:rsidRPr="00CD1318">
          <w:rPr>
            <w:rStyle w:val="a3"/>
            <w:noProof/>
          </w:rPr>
          <w:t>4.1</w:t>
        </w:r>
        <w:r w:rsidRPr="00CD1318">
          <w:rPr>
            <w:rFonts w:asciiTheme="minorHAnsi" w:hAnsiTheme="minorHAnsi"/>
            <w:noProof/>
            <w:sz w:val="22"/>
          </w:rPr>
          <w:tab/>
        </w:r>
        <w:r w:rsidRPr="00CD1318">
          <w:rPr>
            <w:rStyle w:val="a3"/>
            <w:noProof/>
          </w:rPr>
          <w:t>Жилищный фонд и жилищное строительство</w:t>
        </w:r>
        <w:r w:rsidRPr="00CD1318">
          <w:rPr>
            <w:noProof/>
            <w:webHidden/>
          </w:rPr>
          <w:tab/>
        </w:r>
        <w:r w:rsidRPr="00CD1318">
          <w:rPr>
            <w:noProof/>
            <w:webHidden/>
          </w:rPr>
          <w:fldChar w:fldCharType="begin"/>
        </w:r>
        <w:r w:rsidRPr="00CD1318">
          <w:rPr>
            <w:noProof/>
            <w:webHidden/>
          </w:rPr>
          <w:instrText xml:space="preserve"> PAGEREF _Toc152937688 \h </w:instrText>
        </w:r>
        <w:r w:rsidRPr="00CD1318">
          <w:rPr>
            <w:noProof/>
            <w:webHidden/>
          </w:rPr>
        </w:r>
        <w:r w:rsidRPr="00CD1318">
          <w:rPr>
            <w:noProof/>
            <w:webHidden/>
          </w:rPr>
          <w:fldChar w:fldCharType="separate"/>
        </w:r>
        <w:r w:rsidRPr="00CD1318">
          <w:rPr>
            <w:noProof/>
            <w:webHidden/>
          </w:rPr>
          <w:t>38</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89" w:history="1">
        <w:r w:rsidRPr="00CD1318">
          <w:rPr>
            <w:rStyle w:val="a3"/>
            <w:noProof/>
          </w:rPr>
          <w:t>4.2</w:t>
        </w:r>
        <w:r w:rsidRPr="00CD1318">
          <w:rPr>
            <w:rFonts w:asciiTheme="minorHAnsi" w:hAnsiTheme="minorHAnsi"/>
            <w:noProof/>
            <w:sz w:val="22"/>
          </w:rPr>
          <w:tab/>
        </w:r>
        <w:r w:rsidRPr="00CD1318">
          <w:rPr>
            <w:rStyle w:val="a3"/>
            <w:noProof/>
          </w:rPr>
          <w:t>Аграрный сектор экономики муниципального образования</w:t>
        </w:r>
        <w:r w:rsidRPr="00CD1318">
          <w:rPr>
            <w:noProof/>
            <w:webHidden/>
          </w:rPr>
          <w:tab/>
        </w:r>
        <w:r w:rsidRPr="00CD1318">
          <w:rPr>
            <w:noProof/>
            <w:webHidden/>
          </w:rPr>
          <w:fldChar w:fldCharType="begin"/>
        </w:r>
        <w:r w:rsidRPr="00CD1318">
          <w:rPr>
            <w:noProof/>
            <w:webHidden/>
          </w:rPr>
          <w:instrText xml:space="preserve"> PAGEREF _Toc152937689 \h </w:instrText>
        </w:r>
        <w:r w:rsidRPr="00CD1318">
          <w:rPr>
            <w:noProof/>
            <w:webHidden/>
          </w:rPr>
        </w:r>
        <w:r w:rsidRPr="00CD1318">
          <w:rPr>
            <w:noProof/>
            <w:webHidden/>
          </w:rPr>
          <w:fldChar w:fldCharType="separate"/>
        </w:r>
        <w:r w:rsidRPr="00CD1318">
          <w:rPr>
            <w:noProof/>
            <w:webHidden/>
          </w:rPr>
          <w:t>39</w:t>
        </w:r>
        <w:r w:rsidRPr="00CD1318">
          <w:rPr>
            <w:noProof/>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690" w:history="1">
        <w:r w:rsidRPr="00CD1318">
          <w:rPr>
            <w:rStyle w:val="a3"/>
          </w:rPr>
          <w:t>5.</w:t>
        </w:r>
        <w:r w:rsidRPr="00CD1318">
          <w:rPr>
            <w:rFonts w:asciiTheme="minorHAnsi" w:eastAsiaTheme="minorEastAsia" w:hAnsiTheme="minorHAnsi" w:cstheme="minorBidi"/>
            <w:sz w:val="22"/>
          </w:rPr>
          <w:tab/>
        </w:r>
        <w:r w:rsidRPr="00CD1318">
          <w:rPr>
            <w:rStyle w:val="a3"/>
          </w:rPr>
          <w:t>СФЕРА СОЦИАЛЬНОГО И БЫТОВОГО ОБСЛУЖИВАНИЯ</w:t>
        </w:r>
        <w:r w:rsidRPr="00CD1318">
          <w:rPr>
            <w:webHidden/>
          </w:rPr>
          <w:tab/>
        </w:r>
        <w:r w:rsidRPr="00CD1318">
          <w:rPr>
            <w:webHidden/>
          </w:rPr>
          <w:fldChar w:fldCharType="begin"/>
        </w:r>
        <w:r w:rsidRPr="00CD1318">
          <w:rPr>
            <w:webHidden/>
          </w:rPr>
          <w:instrText xml:space="preserve"> PAGEREF _Toc152937690 \h </w:instrText>
        </w:r>
        <w:r w:rsidRPr="00CD1318">
          <w:rPr>
            <w:webHidden/>
          </w:rPr>
        </w:r>
        <w:r w:rsidRPr="00CD1318">
          <w:rPr>
            <w:webHidden/>
          </w:rPr>
          <w:fldChar w:fldCharType="separate"/>
        </w:r>
        <w:r w:rsidRPr="00CD1318">
          <w:rPr>
            <w:webHidden/>
          </w:rPr>
          <w:t>41</w:t>
        </w:r>
        <w:r w:rsidRPr="00CD1318">
          <w:rPr>
            <w:webHidden/>
          </w:rPr>
          <w:fldChar w:fldCharType="end"/>
        </w:r>
      </w:hyperlink>
    </w:p>
    <w:p w:rsidR="002A31B7" w:rsidRPr="00CD1318" w:rsidRDefault="002A31B7" w:rsidP="00CD1318">
      <w:pPr>
        <w:pStyle w:val="23"/>
        <w:rPr>
          <w:rFonts w:asciiTheme="minorHAnsi" w:hAnsiTheme="minorHAnsi"/>
          <w:noProof/>
          <w:sz w:val="22"/>
        </w:rPr>
      </w:pPr>
      <w:hyperlink w:anchor="_Toc152937691" w:history="1">
        <w:r w:rsidRPr="00CD1318">
          <w:rPr>
            <w:rStyle w:val="a3"/>
            <w:noProof/>
          </w:rPr>
          <w:t>5.1</w:t>
        </w:r>
        <w:r w:rsidRPr="00CD1318">
          <w:rPr>
            <w:rFonts w:asciiTheme="minorHAnsi" w:hAnsiTheme="minorHAnsi"/>
            <w:noProof/>
            <w:sz w:val="22"/>
          </w:rPr>
          <w:tab/>
        </w:r>
        <w:r w:rsidRPr="00CD1318">
          <w:rPr>
            <w:rStyle w:val="a3"/>
            <w:noProof/>
          </w:rPr>
          <w:t>Учреждения образования и воспитания</w:t>
        </w:r>
        <w:r w:rsidRPr="00CD1318">
          <w:rPr>
            <w:noProof/>
            <w:webHidden/>
          </w:rPr>
          <w:tab/>
        </w:r>
        <w:r w:rsidRPr="00CD1318">
          <w:rPr>
            <w:noProof/>
            <w:webHidden/>
          </w:rPr>
          <w:fldChar w:fldCharType="begin"/>
        </w:r>
        <w:r w:rsidRPr="00CD1318">
          <w:rPr>
            <w:noProof/>
            <w:webHidden/>
          </w:rPr>
          <w:instrText xml:space="preserve"> PAGEREF _Toc152937691 \h </w:instrText>
        </w:r>
        <w:r w:rsidRPr="00CD1318">
          <w:rPr>
            <w:noProof/>
            <w:webHidden/>
          </w:rPr>
        </w:r>
        <w:r w:rsidRPr="00CD1318">
          <w:rPr>
            <w:noProof/>
            <w:webHidden/>
          </w:rPr>
          <w:fldChar w:fldCharType="separate"/>
        </w:r>
        <w:r w:rsidRPr="00CD1318">
          <w:rPr>
            <w:noProof/>
            <w:webHidden/>
          </w:rPr>
          <w:t>41</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92" w:history="1">
        <w:r w:rsidRPr="00CD1318">
          <w:rPr>
            <w:rStyle w:val="a3"/>
            <w:noProof/>
          </w:rPr>
          <w:t>5.2</w:t>
        </w:r>
        <w:r w:rsidRPr="00CD1318">
          <w:rPr>
            <w:rFonts w:asciiTheme="minorHAnsi" w:hAnsiTheme="minorHAnsi"/>
            <w:noProof/>
            <w:sz w:val="22"/>
          </w:rPr>
          <w:tab/>
        </w:r>
        <w:r w:rsidRPr="00CD1318">
          <w:rPr>
            <w:rStyle w:val="a3"/>
            <w:noProof/>
          </w:rPr>
          <w:t>Культурно-досуговые учреждения</w:t>
        </w:r>
        <w:r w:rsidRPr="00CD1318">
          <w:rPr>
            <w:noProof/>
            <w:webHidden/>
          </w:rPr>
          <w:tab/>
        </w:r>
        <w:r w:rsidRPr="00CD1318">
          <w:rPr>
            <w:noProof/>
            <w:webHidden/>
          </w:rPr>
          <w:fldChar w:fldCharType="begin"/>
        </w:r>
        <w:r w:rsidRPr="00CD1318">
          <w:rPr>
            <w:noProof/>
            <w:webHidden/>
          </w:rPr>
          <w:instrText xml:space="preserve"> PAGEREF _Toc152937692 \h </w:instrText>
        </w:r>
        <w:r w:rsidRPr="00CD1318">
          <w:rPr>
            <w:noProof/>
            <w:webHidden/>
          </w:rPr>
        </w:r>
        <w:r w:rsidRPr="00CD1318">
          <w:rPr>
            <w:noProof/>
            <w:webHidden/>
          </w:rPr>
          <w:fldChar w:fldCharType="separate"/>
        </w:r>
        <w:r w:rsidRPr="00CD1318">
          <w:rPr>
            <w:noProof/>
            <w:webHidden/>
          </w:rPr>
          <w:t>42</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93" w:history="1">
        <w:r w:rsidRPr="00CD1318">
          <w:rPr>
            <w:rStyle w:val="a3"/>
            <w:noProof/>
          </w:rPr>
          <w:t>5.3</w:t>
        </w:r>
        <w:r w:rsidRPr="00CD1318">
          <w:rPr>
            <w:rFonts w:asciiTheme="minorHAnsi" w:hAnsiTheme="minorHAnsi"/>
            <w:noProof/>
            <w:sz w:val="22"/>
          </w:rPr>
          <w:tab/>
        </w:r>
        <w:r w:rsidRPr="00CD1318">
          <w:rPr>
            <w:rStyle w:val="a3"/>
            <w:noProof/>
          </w:rPr>
          <w:t>Учреждения здравоохранения</w:t>
        </w:r>
        <w:r w:rsidRPr="00CD1318">
          <w:rPr>
            <w:noProof/>
            <w:webHidden/>
          </w:rPr>
          <w:tab/>
        </w:r>
        <w:r w:rsidRPr="00CD1318">
          <w:rPr>
            <w:noProof/>
            <w:webHidden/>
          </w:rPr>
          <w:fldChar w:fldCharType="begin"/>
        </w:r>
        <w:r w:rsidRPr="00CD1318">
          <w:rPr>
            <w:noProof/>
            <w:webHidden/>
          </w:rPr>
          <w:instrText xml:space="preserve"> PAGEREF _Toc152937693 \h </w:instrText>
        </w:r>
        <w:r w:rsidRPr="00CD1318">
          <w:rPr>
            <w:noProof/>
            <w:webHidden/>
          </w:rPr>
        </w:r>
        <w:r w:rsidRPr="00CD1318">
          <w:rPr>
            <w:noProof/>
            <w:webHidden/>
          </w:rPr>
          <w:fldChar w:fldCharType="separate"/>
        </w:r>
        <w:r w:rsidRPr="00CD1318">
          <w:rPr>
            <w:noProof/>
            <w:webHidden/>
          </w:rPr>
          <w:t>44</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94" w:history="1">
        <w:r w:rsidRPr="00CD1318">
          <w:rPr>
            <w:rStyle w:val="a3"/>
            <w:noProof/>
          </w:rPr>
          <w:t>5.4</w:t>
        </w:r>
        <w:r w:rsidRPr="00CD1318">
          <w:rPr>
            <w:rFonts w:asciiTheme="minorHAnsi" w:hAnsiTheme="minorHAnsi"/>
            <w:noProof/>
            <w:sz w:val="22"/>
          </w:rPr>
          <w:tab/>
        </w:r>
        <w:r w:rsidRPr="00CD1318">
          <w:rPr>
            <w:rStyle w:val="a3"/>
            <w:noProof/>
          </w:rPr>
          <w:t>Объекты спортивного назначения</w:t>
        </w:r>
        <w:r w:rsidRPr="00CD1318">
          <w:rPr>
            <w:noProof/>
            <w:webHidden/>
          </w:rPr>
          <w:tab/>
        </w:r>
        <w:r w:rsidRPr="00CD1318">
          <w:rPr>
            <w:noProof/>
            <w:webHidden/>
          </w:rPr>
          <w:fldChar w:fldCharType="begin"/>
        </w:r>
        <w:r w:rsidRPr="00CD1318">
          <w:rPr>
            <w:noProof/>
            <w:webHidden/>
          </w:rPr>
          <w:instrText xml:space="preserve"> PAGEREF _Toc152937694 \h </w:instrText>
        </w:r>
        <w:r w:rsidRPr="00CD1318">
          <w:rPr>
            <w:noProof/>
            <w:webHidden/>
          </w:rPr>
        </w:r>
        <w:r w:rsidRPr="00CD1318">
          <w:rPr>
            <w:noProof/>
            <w:webHidden/>
          </w:rPr>
          <w:fldChar w:fldCharType="separate"/>
        </w:r>
        <w:r w:rsidRPr="00CD1318">
          <w:rPr>
            <w:noProof/>
            <w:webHidden/>
          </w:rPr>
          <w:t>44</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95" w:history="1">
        <w:r w:rsidRPr="00CD1318">
          <w:rPr>
            <w:rStyle w:val="a3"/>
            <w:noProof/>
          </w:rPr>
          <w:t>5.5</w:t>
        </w:r>
        <w:r w:rsidRPr="00CD1318">
          <w:rPr>
            <w:rFonts w:asciiTheme="minorHAnsi" w:hAnsiTheme="minorHAnsi"/>
            <w:noProof/>
            <w:sz w:val="22"/>
          </w:rPr>
          <w:tab/>
        </w:r>
        <w:r w:rsidRPr="00CD1318">
          <w:rPr>
            <w:rStyle w:val="a3"/>
            <w:noProof/>
          </w:rPr>
          <w:t>Учреждения общественного питания, торговли, сферы услуг</w:t>
        </w:r>
        <w:r w:rsidRPr="00CD1318">
          <w:rPr>
            <w:noProof/>
            <w:webHidden/>
          </w:rPr>
          <w:tab/>
        </w:r>
        <w:r w:rsidRPr="00CD1318">
          <w:rPr>
            <w:noProof/>
            <w:webHidden/>
          </w:rPr>
          <w:fldChar w:fldCharType="begin"/>
        </w:r>
        <w:r w:rsidRPr="00CD1318">
          <w:rPr>
            <w:noProof/>
            <w:webHidden/>
          </w:rPr>
          <w:instrText xml:space="preserve"> PAGEREF _Toc152937695 \h </w:instrText>
        </w:r>
        <w:r w:rsidRPr="00CD1318">
          <w:rPr>
            <w:noProof/>
            <w:webHidden/>
          </w:rPr>
        </w:r>
        <w:r w:rsidRPr="00CD1318">
          <w:rPr>
            <w:noProof/>
            <w:webHidden/>
          </w:rPr>
          <w:fldChar w:fldCharType="separate"/>
        </w:r>
        <w:r w:rsidRPr="00CD1318">
          <w:rPr>
            <w:noProof/>
            <w:webHidden/>
          </w:rPr>
          <w:t>45</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96" w:history="1">
        <w:r w:rsidRPr="00CD1318">
          <w:rPr>
            <w:rStyle w:val="a3"/>
            <w:noProof/>
          </w:rPr>
          <w:t>5.8</w:t>
        </w:r>
        <w:r w:rsidRPr="00CD1318">
          <w:rPr>
            <w:rFonts w:asciiTheme="minorHAnsi" w:hAnsiTheme="minorHAnsi"/>
            <w:noProof/>
            <w:sz w:val="22"/>
          </w:rPr>
          <w:tab/>
        </w:r>
        <w:r w:rsidRPr="00CD1318">
          <w:rPr>
            <w:rStyle w:val="a3"/>
            <w:noProof/>
          </w:rPr>
          <w:t>Организация ритуальных услуг</w:t>
        </w:r>
        <w:r w:rsidRPr="00CD1318">
          <w:rPr>
            <w:noProof/>
            <w:webHidden/>
          </w:rPr>
          <w:tab/>
        </w:r>
        <w:r w:rsidRPr="00CD1318">
          <w:rPr>
            <w:noProof/>
            <w:webHidden/>
          </w:rPr>
          <w:fldChar w:fldCharType="begin"/>
        </w:r>
        <w:r w:rsidRPr="00CD1318">
          <w:rPr>
            <w:noProof/>
            <w:webHidden/>
          </w:rPr>
          <w:instrText xml:space="preserve"> PAGEREF _Toc152937696 \h </w:instrText>
        </w:r>
        <w:r w:rsidRPr="00CD1318">
          <w:rPr>
            <w:noProof/>
            <w:webHidden/>
          </w:rPr>
        </w:r>
        <w:r w:rsidRPr="00CD1318">
          <w:rPr>
            <w:noProof/>
            <w:webHidden/>
          </w:rPr>
          <w:fldChar w:fldCharType="separate"/>
        </w:r>
        <w:r w:rsidRPr="00CD1318">
          <w:rPr>
            <w:noProof/>
            <w:webHidden/>
          </w:rPr>
          <w:t>47</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97" w:history="1">
        <w:r w:rsidRPr="00CD1318">
          <w:rPr>
            <w:rStyle w:val="a3"/>
            <w:noProof/>
          </w:rPr>
          <w:t>5.9</w:t>
        </w:r>
        <w:r w:rsidRPr="00CD1318">
          <w:rPr>
            <w:rFonts w:asciiTheme="minorHAnsi" w:hAnsiTheme="minorHAnsi"/>
            <w:noProof/>
            <w:sz w:val="22"/>
          </w:rPr>
          <w:tab/>
        </w:r>
        <w:r w:rsidRPr="00CD1318">
          <w:rPr>
            <w:rStyle w:val="a3"/>
            <w:noProof/>
          </w:rPr>
          <w:t>Объекты религиозного назначения</w:t>
        </w:r>
        <w:r w:rsidRPr="00CD1318">
          <w:rPr>
            <w:noProof/>
            <w:webHidden/>
          </w:rPr>
          <w:tab/>
        </w:r>
        <w:r w:rsidRPr="00CD1318">
          <w:rPr>
            <w:noProof/>
            <w:webHidden/>
          </w:rPr>
          <w:fldChar w:fldCharType="begin"/>
        </w:r>
        <w:r w:rsidRPr="00CD1318">
          <w:rPr>
            <w:noProof/>
            <w:webHidden/>
          </w:rPr>
          <w:instrText xml:space="preserve"> PAGEREF _Toc152937697 \h </w:instrText>
        </w:r>
        <w:r w:rsidRPr="00CD1318">
          <w:rPr>
            <w:noProof/>
            <w:webHidden/>
          </w:rPr>
        </w:r>
        <w:r w:rsidRPr="00CD1318">
          <w:rPr>
            <w:noProof/>
            <w:webHidden/>
          </w:rPr>
          <w:fldChar w:fldCharType="separate"/>
        </w:r>
        <w:r w:rsidRPr="00CD1318">
          <w:rPr>
            <w:noProof/>
            <w:webHidden/>
          </w:rPr>
          <w:t>48</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698" w:history="1">
        <w:r w:rsidRPr="00CD1318">
          <w:rPr>
            <w:rStyle w:val="a3"/>
            <w:noProof/>
          </w:rPr>
          <w:t>5.10</w:t>
        </w:r>
        <w:r w:rsidRPr="00CD1318">
          <w:rPr>
            <w:rFonts w:asciiTheme="minorHAnsi" w:hAnsiTheme="minorHAnsi"/>
            <w:noProof/>
            <w:sz w:val="22"/>
          </w:rPr>
          <w:tab/>
        </w:r>
        <w:r w:rsidRPr="00CD1318">
          <w:rPr>
            <w:rStyle w:val="a3"/>
            <w:noProof/>
          </w:rPr>
          <w:t>Объекты специального назначения</w:t>
        </w:r>
        <w:r w:rsidRPr="00CD1318">
          <w:rPr>
            <w:noProof/>
            <w:webHidden/>
          </w:rPr>
          <w:tab/>
        </w:r>
        <w:r w:rsidRPr="00CD1318">
          <w:rPr>
            <w:noProof/>
            <w:webHidden/>
          </w:rPr>
          <w:fldChar w:fldCharType="begin"/>
        </w:r>
        <w:r w:rsidRPr="00CD1318">
          <w:rPr>
            <w:noProof/>
            <w:webHidden/>
          </w:rPr>
          <w:instrText xml:space="preserve"> PAGEREF _Toc152937698 \h </w:instrText>
        </w:r>
        <w:r w:rsidRPr="00CD1318">
          <w:rPr>
            <w:noProof/>
            <w:webHidden/>
          </w:rPr>
        </w:r>
        <w:r w:rsidRPr="00CD1318">
          <w:rPr>
            <w:noProof/>
            <w:webHidden/>
          </w:rPr>
          <w:fldChar w:fldCharType="separate"/>
        </w:r>
        <w:r w:rsidRPr="00CD1318">
          <w:rPr>
            <w:noProof/>
            <w:webHidden/>
          </w:rPr>
          <w:t>48</w:t>
        </w:r>
        <w:r w:rsidRPr="00CD1318">
          <w:rPr>
            <w:noProof/>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699" w:history="1">
        <w:r w:rsidRPr="00CD1318">
          <w:rPr>
            <w:rStyle w:val="a3"/>
          </w:rPr>
          <w:t>6.</w:t>
        </w:r>
        <w:r w:rsidRPr="00CD1318">
          <w:rPr>
            <w:rFonts w:asciiTheme="minorHAnsi" w:eastAsiaTheme="minorEastAsia" w:hAnsiTheme="minorHAnsi" w:cstheme="minorBidi"/>
            <w:sz w:val="22"/>
          </w:rPr>
          <w:tab/>
        </w:r>
        <w:r w:rsidRPr="00CD1318">
          <w:rPr>
            <w:rStyle w:val="a3"/>
          </w:rPr>
          <w:t>ТЕРРИТОРИАЛЬНО-ПЛАНИРОВОЧНАЯ ОРГАНИЗАЦИЯ</w:t>
        </w:r>
        <w:r w:rsidRPr="00CD1318">
          <w:rPr>
            <w:webHidden/>
          </w:rPr>
          <w:tab/>
        </w:r>
        <w:r w:rsidRPr="00CD1318">
          <w:rPr>
            <w:webHidden/>
          </w:rPr>
          <w:fldChar w:fldCharType="begin"/>
        </w:r>
        <w:r w:rsidRPr="00CD1318">
          <w:rPr>
            <w:webHidden/>
          </w:rPr>
          <w:instrText xml:space="preserve"> PAGEREF _Toc152937699 \h </w:instrText>
        </w:r>
        <w:r w:rsidRPr="00CD1318">
          <w:rPr>
            <w:webHidden/>
          </w:rPr>
        </w:r>
        <w:r w:rsidRPr="00CD1318">
          <w:rPr>
            <w:webHidden/>
          </w:rPr>
          <w:fldChar w:fldCharType="separate"/>
        </w:r>
        <w:r w:rsidRPr="00CD1318">
          <w:rPr>
            <w:webHidden/>
          </w:rPr>
          <w:t>51</w:t>
        </w:r>
        <w:r w:rsidRPr="00CD1318">
          <w:rPr>
            <w:webHidden/>
          </w:rPr>
          <w:fldChar w:fldCharType="end"/>
        </w:r>
      </w:hyperlink>
    </w:p>
    <w:p w:rsidR="002A31B7" w:rsidRPr="00CD1318" w:rsidRDefault="002A31B7" w:rsidP="00CD1318">
      <w:pPr>
        <w:pStyle w:val="23"/>
        <w:rPr>
          <w:rFonts w:asciiTheme="minorHAnsi" w:hAnsiTheme="minorHAnsi"/>
          <w:noProof/>
          <w:sz w:val="22"/>
        </w:rPr>
      </w:pPr>
      <w:hyperlink w:anchor="_Toc152937700" w:history="1">
        <w:r w:rsidRPr="00CD1318">
          <w:rPr>
            <w:rStyle w:val="a3"/>
            <w:noProof/>
          </w:rPr>
          <w:t>6.1</w:t>
        </w:r>
        <w:r w:rsidRPr="00CD1318">
          <w:rPr>
            <w:rFonts w:asciiTheme="minorHAnsi" w:hAnsiTheme="minorHAnsi"/>
            <w:noProof/>
            <w:sz w:val="22"/>
          </w:rPr>
          <w:tab/>
        </w:r>
        <w:r w:rsidRPr="00CD1318">
          <w:rPr>
            <w:rStyle w:val="a3"/>
            <w:noProof/>
          </w:rPr>
          <w:t>Территория муниципального образования. Существующее положение</w:t>
        </w:r>
        <w:r w:rsidRPr="00CD1318">
          <w:rPr>
            <w:noProof/>
            <w:webHidden/>
          </w:rPr>
          <w:tab/>
        </w:r>
        <w:r w:rsidRPr="00CD1318">
          <w:rPr>
            <w:noProof/>
            <w:webHidden/>
          </w:rPr>
          <w:fldChar w:fldCharType="begin"/>
        </w:r>
        <w:r w:rsidRPr="00CD1318">
          <w:rPr>
            <w:noProof/>
            <w:webHidden/>
          </w:rPr>
          <w:instrText xml:space="preserve"> PAGEREF _Toc152937700 \h </w:instrText>
        </w:r>
        <w:r w:rsidRPr="00CD1318">
          <w:rPr>
            <w:noProof/>
            <w:webHidden/>
          </w:rPr>
        </w:r>
        <w:r w:rsidRPr="00CD1318">
          <w:rPr>
            <w:noProof/>
            <w:webHidden/>
          </w:rPr>
          <w:fldChar w:fldCharType="separate"/>
        </w:r>
        <w:r w:rsidRPr="00CD1318">
          <w:rPr>
            <w:noProof/>
            <w:webHidden/>
          </w:rPr>
          <w:t>51</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01" w:history="1">
        <w:r w:rsidRPr="00CD1318">
          <w:rPr>
            <w:rStyle w:val="a3"/>
            <w:noProof/>
          </w:rPr>
          <w:t>6.2</w:t>
        </w:r>
        <w:r w:rsidRPr="00CD1318">
          <w:rPr>
            <w:rFonts w:asciiTheme="minorHAnsi" w:hAnsiTheme="minorHAnsi"/>
            <w:noProof/>
            <w:sz w:val="22"/>
          </w:rPr>
          <w:tab/>
        </w:r>
        <w:r w:rsidRPr="00CD1318">
          <w:rPr>
            <w:rStyle w:val="a3"/>
            <w:noProof/>
          </w:rPr>
          <w:t>Территориальные ресурсы</w:t>
        </w:r>
        <w:r w:rsidRPr="00CD1318">
          <w:rPr>
            <w:noProof/>
            <w:webHidden/>
          </w:rPr>
          <w:tab/>
        </w:r>
        <w:r w:rsidRPr="00CD1318">
          <w:rPr>
            <w:noProof/>
            <w:webHidden/>
          </w:rPr>
          <w:fldChar w:fldCharType="begin"/>
        </w:r>
        <w:r w:rsidRPr="00CD1318">
          <w:rPr>
            <w:noProof/>
            <w:webHidden/>
          </w:rPr>
          <w:instrText xml:space="preserve"> PAGEREF _Toc152937701 \h </w:instrText>
        </w:r>
        <w:r w:rsidRPr="00CD1318">
          <w:rPr>
            <w:noProof/>
            <w:webHidden/>
          </w:rPr>
        </w:r>
        <w:r w:rsidRPr="00CD1318">
          <w:rPr>
            <w:noProof/>
            <w:webHidden/>
          </w:rPr>
          <w:fldChar w:fldCharType="separate"/>
        </w:r>
        <w:r w:rsidRPr="00CD1318">
          <w:rPr>
            <w:noProof/>
            <w:webHidden/>
          </w:rPr>
          <w:t>51</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02" w:history="1">
        <w:r w:rsidRPr="00CD1318">
          <w:rPr>
            <w:rStyle w:val="a3"/>
            <w:noProof/>
          </w:rPr>
          <w:t>6.3</w:t>
        </w:r>
        <w:r w:rsidRPr="00CD1318">
          <w:rPr>
            <w:rFonts w:asciiTheme="minorHAnsi" w:hAnsiTheme="minorHAnsi"/>
            <w:noProof/>
            <w:sz w:val="22"/>
          </w:rPr>
          <w:tab/>
        </w:r>
        <w:r w:rsidRPr="00CD1318">
          <w:rPr>
            <w:rStyle w:val="a3"/>
            <w:noProof/>
          </w:rPr>
          <w:t>Функциональное зонирование</w:t>
        </w:r>
        <w:r w:rsidRPr="00CD1318">
          <w:rPr>
            <w:noProof/>
            <w:webHidden/>
          </w:rPr>
          <w:tab/>
        </w:r>
        <w:r w:rsidRPr="00CD1318">
          <w:rPr>
            <w:noProof/>
            <w:webHidden/>
          </w:rPr>
          <w:fldChar w:fldCharType="begin"/>
        </w:r>
        <w:r w:rsidRPr="00CD1318">
          <w:rPr>
            <w:noProof/>
            <w:webHidden/>
          </w:rPr>
          <w:instrText xml:space="preserve"> PAGEREF _Toc152937702 \h </w:instrText>
        </w:r>
        <w:r w:rsidRPr="00CD1318">
          <w:rPr>
            <w:noProof/>
            <w:webHidden/>
          </w:rPr>
        </w:r>
        <w:r w:rsidRPr="00CD1318">
          <w:rPr>
            <w:noProof/>
            <w:webHidden/>
          </w:rPr>
          <w:fldChar w:fldCharType="separate"/>
        </w:r>
        <w:r w:rsidRPr="00CD1318">
          <w:rPr>
            <w:noProof/>
            <w:webHidden/>
          </w:rPr>
          <w:t>52</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03" w:history="1">
        <w:r w:rsidRPr="00CD1318">
          <w:rPr>
            <w:rStyle w:val="a3"/>
            <w:noProof/>
          </w:rPr>
          <w:t>6.4</w:t>
        </w:r>
        <w:r w:rsidRPr="00CD1318">
          <w:rPr>
            <w:rFonts w:asciiTheme="minorHAnsi" w:hAnsiTheme="minorHAnsi"/>
            <w:noProof/>
            <w:sz w:val="22"/>
          </w:rPr>
          <w:tab/>
        </w:r>
        <w:r w:rsidRPr="00CD1318">
          <w:rPr>
            <w:rStyle w:val="a3"/>
            <w:noProof/>
          </w:rPr>
          <w:t>Планировочные ограничения</w:t>
        </w:r>
        <w:r w:rsidRPr="00CD1318">
          <w:rPr>
            <w:noProof/>
            <w:webHidden/>
          </w:rPr>
          <w:tab/>
        </w:r>
        <w:r w:rsidRPr="00CD1318">
          <w:rPr>
            <w:noProof/>
            <w:webHidden/>
          </w:rPr>
          <w:fldChar w:fldCharType="begin"/>
        </w:r>
        <w:r w:rsidRPr="00CD1318">
          <w:rPr>
            <w:noProof/>
            <w:webHidden/>
          </w:rPr>
          <w:instrText xml:space="preserve"> PAGEREF _Toc152937703 \h </w:instrText>
        </w:r>
        <w:r w:rsidRPr="00CD1318">
          <w:rPr>
            <w:noProof/>
            <w:webHidden/>
          </w:rPr>
        </w:r>
        <w:r w:rsidRPr="00CD1318">
          <w:rPr>
            <w:noProof/>
            <w:webHidden/>
          </w:rPr>
          <w:fldChar w:fldCharType="separate"/>
        </w:r>
        <w:r w:rsidRPr="00CD1318">
          <w:rPr>
            <w:noProof/>
            <w:webHidden/>
          </w:rPr>
          <w:t>55</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04" w:history="1">
        <w:r w:rsidRPr="00CD1318">
          <w:rPr>
            <w:rStyle w:val="a3"/>
            <w:noProof/>
          </w:rPr>
          <w:t>6.4.1</w:t>
        </w:r>
        <w:r w:rsidRPr="00CD1318">
          <w:rPr>
            <w:rFonts w:asciiTheme="minorHAnsi" w:hAnsiTheme="minorHAnsi"/>
            <w:noProof/>
            <w:sz w:val="22"/>
          </w:rPr>
          <w:tab/>
        </w:r>
        <w:r w:rsidRPr="00CD1318">
          <w:rPr>
            <w:rStyle w:val="a3"/>
            <w:noProof/>
          </w:rPr>
          <w:t>Водоохранная зона, прибрежная защитная  и береговая полоса</w:t>
        </w:r>
        <w:r w:rsidRPr="00CD1318">
          <w:rPr>
            <w:noProof/>
            <w:webHidden/>
          </w:rPr>
          <w:tab/>
        </w:r>
        <w:r w:rsidRPr="00CD1318">
          <w:rPr>
            <w:noProof/>
            <w:webHidden/>
          </w:rPr>
          <w:fldChar w:fldCharType="begin"/>
        </w:r>
        <w:r w:rsidRPr="00CD1318">
          <w:rPr>
            <w:noProof/>
            <w:webHidden/>
          </w:rPr>
          <w:instrText xml:space="preserve"> PAGEREF _Toc152937704 \h </w:instrText>
        </w:r>
        <w:r w:rsidRPr="00CD1318">
          <w:rPr>
            <w:noProof/>
            <w:webHidden/>
          </w:rPr>
        </w:r>
        <w:r w:rsidRPr="00CD1318">
          <w:rPr>
            <w:noProof/>
            <w:webHidden/>
          </w:rPr>
          <w:fldChar w:fldCharType="separate"/>
        </w:r>
        <w:r w:rsidRPr="00CD1318">
          <w:rPr>
            <w:noProof/>
            <w:webHidden/>
          </w:rPr>
          <w:t>55</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05" w:history="1">
        <w:r w:rsidRPr="00CD1318">
          <w:rPr>
            <w:rStyle w:val="a3"/>
            <w:noProof/>
          </w:rPr>
          <w:t>6.4.2</w:t>
        </w:r>
        <w:r w:rsidRPr="00CD1318">
          <w:rPr>
            <w:rFonts w:asciiTheme="minorHAnsi" w:hAnsiTheme="minorHAnsi"/>
            <w:noProof/>
            <w:sz w:val="22"/>
          </w:rPr>
          <w:tab/>
        </w:r>
        <w:r w:rsidRPr="00CD1318">
          <w:rPr>
            <w:rStyle w:val="a3"/>
            <w:noProof/>
          </w:rPr>
          <w:t>Охранная зона объектов электросетевого хозяйства</w:t>
        </w:r>
        <w:r w:rsidRPr="00CD1318">
          <w:rPr>
            <w:noProof/>
            <w:webHidden/>
          </w:rPr>
          <w:tab/>
        </w:r>
        <w:r w:rsidRPr="00CD1318">
          <w:rPr>
            <w:noProof/>
            <w:webHidden/>
          </w:rPr>
          <w:fldChar w:fldCharType="begin"/>
        </w:r>
        <w:r w:rsidRPr="00CD1318">
          <w:rPr>
            <w:noProof/>
            <w:webHidden/>
          </w:rPr>
          <w:instrText xml:space="preserve"> PAGEREF _Toc152937705 \h </w:instrText>
        </w:r>
        <w:r w:rsidRPr="00CD1318">
          <w:rPr>
            <w:noProof/>
            <w:webHidden/>
          </w:rPr>
        </w:r>
        <w:r w:rsidRPr="00CD1318">
          <w:rPr>
            <w:noProof/>
            <w:webHidden/>
          </w:rPr>
          <w:fldChar w:fldCharType="separate"/>
        </w:r>
        <w:r w:rsidRPr="00CD1318">
          <w:rPr>
            <w:noProof/>
            <w:webHidden/>
          </w:rPr>
          <w:t>58</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06" w:history="1">
        <w:r w:rsidRPr="00CD1318">
          <w:rPr>
            <w:rStyle w:val="a3"/>
            <w:noProof/>
          </w:rPr>
          <w:t>6.4.3</w:t>
        </w:r>
        <w:r w:rsidRPr="00CD1318">
          <w:rPr>
            <w:rFonts w:asciiTheme="minorHAnsi" w:hAnsiTheme="minorHAnsi"/>
            <w:noProof/>
            <w:sz w:val="22"/>
          </w:rPr>
          <w:tab/>
        </w:r>
        <w:r w:rsidRPr="00CD1318">
          <w:rPr>
            <w:rStyle w:val="a3"/>
            <w:noProof/>
          </w:rPr>
          <w:t>Охранные зоны линий и сооружений связи</w:t>
        </w:r>
        <w:r w:rsidRPr="00CD1318">
          <w:rPr>
            <w:noProof/>
            <w:webHidden/>
          </w:rPr>
          <w:tab/>
        </w:r>
        <w:r w:rsidRPr="00CD1318">
          <w:rPr>
            <w:noProof/>
            <w:webHidden/>
          </w:rPr>
          <w:fldChar w:fldCharType="begin"/>
        </w:r>
        <w:r w:rsidRPr="00CD1318">
          <w:rPr>
            <w:noProof/>
            <w:webHidden/>
          </w:rPr>
          <w:instrText xml:space="preserve"> PAGEREF _Toc152937706 \h </w:instrText>
        </w:r>
        <w:r w:rsidRPr="00CD1318">
          <w:rPr>
            <w:noProof/>
            <w:webHidden/>
          </w:rPr>
        </w:r>
        <w:r w:rsidRPr="00CD1318">
          <w:rPr>
            <w:noProof/>
            <w:webHidden/>
          </w:rPr>
          <w:fldChar w:fldCharType="separate"/>
        </w:r>
        <w:r w:rsidRPr="00CD1318">
          <w:rPr>
            <w:noProof/>
            <w:webHidden/>
          </w:rPr>
          <w:t>64</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07" w:history="1">
        <w:r w:rsidRPr="00CD1318">
          <w:rPr>
            <w:rStyle w:val="a3"/>
            <w:noProof/>
          </w:rPr>
          <w:t>6.4.4</w:t>
        </w:r>
        <w:r w:rsidRPr="00CD1318">
          <w:rPr>
            <w:rFonts w:asciiTheme="minorHAnsi" w:hAnsiTheme="minorHAnsi"/>
            <w:noProof/>
            <w:sz w:val="22"/>
          </w:rPr>
          <w:tab/>
        </w:r>
        <w:r w:rsidRPr="00CD1318">
          <w:rPr>
            <w:rStyle w:val="a3"/>
            <w:noProof/>
          </w:rPr>
          <w:t>Охранная зона газопроводов и систем газоснабжения</w:t>
        </w:r>
        <w:r w:rsidRPr="00CD1318">
          <w:rPr>
            <w:noProof/>
            <w:webHidden/>
          </w:rPr>
          <w:tab/>
        </w:r>
        <w:r w:rsidRPr="00CD1318">
          <w:rPr>
            <w:noProof/>
            <w:webHidden/>
          </w:rPr>
          <w:fldChar w:fldCharType="begin"/>
        </w:r>
        <w:r w:rsidRPr="00CD1318">
          <w:rPr>
            <w:noProof/>
            <w:webHidden/>
          </w:rPr>
          <w:instrText xml:space="preserve"> PAGEREF _Toc152937707 \h </w:instrText>
        </w:r>
        <w:r w:rsidRPr="00CD1318">
          <w:rPr>
            <w:noProof/>
            <w:webHidden/>
          </w:rPr>
        </w:r>
        <w:r w:rsidRPr="00CD1318">
          <w:rPr>
            <w:noProof/>
            <w:webHidden/>
          </w:rPr>
          <w:fldChar w:fldCharType="separate"/>
        </w:r>
        <w:r w:rsidRPr="00CD1318">
          <w:rPr>
            <w:noProof/>
            <w:webHidden/>
          </w:rPr>
          <w:t>66</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08" w:history="1">
        <w:r w:rsidRPr="00CD1318">
          <w:rPr>
            <w:rStyle w:val="a3"/>
            <w:noProof/>
          </w:rPr>
          <w:t>6.4.5</w:t>
        </w:r>
        <w:r w:rsidRPr="00CD1318">
          <w:rPr>
            <w:rFonts w:asciiTheme="minorHAnsi" w:hAnsiTheme="minorHAnsi"/>
            <w:noProof/>
            <w:sz w:val="22"/>
          </w:rPr>
          <w:tab/>
        </w:r>
        <w:r w:rsidRPr="00CD1318">
          <w:rPr>
            <w:rStyle w:val="a3"/>
            <w:noProof/>
          </w:rPr>
          <w:t>Санитарно-защитные зоны предприятий, сооружений и иных объектов</w:t>
        </w:r>
        <w:r w:rsidRPr="00CD1318">
          <w:rPr>
            <w:noProof/>
            <w:webHidden/>
          </w:rPr>
          <w:tab/>
        </w:r>
        <w:r w:rsidRPr="00CD1318">
          <w:rPr>
            <w:noProof/>
            <w:webHidden/>
          </w:rPr>
          <w:fldChar w:fldCharType="begin"/>
        </w:r>
        <w:r w:rsidRPr="00CD1318">
          <w:rPr>
            <w:noProof/>
            <w:webHidden/>
          </w:rPr>
          <w:instrText xml:space="preserve"> PAGEREF _Toc152937708 \h </w:instrText>
        </w:r>
        <w:r w:rsidRPr="00CD1318">
          <w:rPr>
            <w:noProof/>
            <w:webHidden/>
          </w:rPr>
        </w:r>
        <w:r w:rsidRPr="00CD1318">
          <w:rPr>
            <w:noProof/>
            <w:webHidden/>
          </w:rPr>
          <w:fldChar w:fldCharType="separate"/>
        </w:r>
        <w:r w:rsidRPr="00CD1318">
          <w:rPr>
            <w:noProof/>
            <w:webHidden/>
          </w:rPr>
          <w:t>68</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09" w:history="1">
        <w:r w:rsidRPr="00CD1318">
          <w:rPr>
            <w:rStyle w:val="a3"/>
            <w:noProof/>
          </w:rPr>
          <w:t>6.4.6</w:t>
        </w:r>
        <w:r w:rsidRPr="00CD1318">
          <w:rPr>
            <w:rFonts w:asciiTheme="minorHAnsi" w:hAnsiTheme="minorHAnsi"/>
            <w:noProof/>
            <w:sz w:val="22"/>
          </w:rPr>
          <w:tab/>
        </w:r>
        <w:r w:rsidRPr="00CD1318">
          <w:rPr>
            <w:rStyle w:val="a3"/>
            <w:noProof/>
          </w:rPr>
          <w:t>Зона санитарной охраны источника водоснабжения (первый пояс)</w:t>
        </w:r>
        <w:r w:rsidRPr="00CD1318">
          <w:rPr>
            <w:noProof/>
            <w:webHidden/>
          </w:rPr>
          <w:tab/>
        </w:r>
        <w:r w:rsidRPr="00CD1318">
          <w:rPr>
            <w:noProof/>
            <w:webHidden/>
          </w:rPr>
          <w:fldChar w:fldCharType="begin"/>
        </w:r>
        <w:r w:rsidRPr="00CD1318">
          <w:rPr>
            <w:noProof/>
            <w:webHidden/>
          </w:rPr>
          <w:instrText xml:space="preserve"> PAGEREF _Toc152937709 \h </w:instrText>
        </w:r>
        <w:r w:rsidRPr="00CD1318">
          <w:rPr>
            <w:noProof/>
            <w:webHidden/>
          </w:rPr>
        </w:r>
        <w:r w:rsidRPr="00CD1318">
          <w:rPr>
            <w:noProof/>
            <w:webHidden/>
          </w:rPr>
          <w:fldChar w:fldCharType="separate"/>
        </w:r>
        <w:r w:rsidRPr="00CD1318">
          <w:rPr>
            <w:noProof/>
            <w:webHidden/>
          </w:rPr>
          <w:t>69</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10" w:history="1">
        <w:r w:rsidRPr="00CD1318">
          <w:rPr>
            <w:rStyle w:val="a3"/>
            <w:noProof/>
          </w:rPr>
          <w:t>6.4.7</w:t>
        </w:r>
        <w:r w:rsidRPr="00CD1318">
          <w:rPr>
            <w:rFonts w:asciiTheme="minorHAnsi" w:hAnsiTheme="minorHAnsi"/>
            <w:noProof/>
            <w:sz w:val="22"/>
          </w:rPr>
          <w:tab/>
        </w:r>
        <w:r w:rsidRPr="00CD1318">
          <w:rPr>
            <w:rStyle w:val="a3"/>
            <w:noProof/>
          </w:rPr>
          <w:t xml:space="preserve">Санитарный разрыв магистральных трубопроводов углеводородного </w:t>
        </w:r>
        <w:r w:rsidR="00CD1318" w:rsidRPr="00CD1318">
          <w:rPr>
            <w:rStyle w:val="a3"/>
            <w:noProof/>
          </w:rPr>
          <w:t xml:space="preserve">    </w:t>
        </w:r>
        <w:r w:rsidR="00CD1318">
          <w:rPr>
            <w:rStyle w:val="a3"/>
            <w:noProof/>
          </w:rPr>
          <w:t xml:space="preserve">   </w:t>
        </w:r>
        <w:r w:rsidRPr="00CD1318">
          <w:rPr>
            <w:rStyle w:val="a3"/>
            <w:noProof/>
          </w:rPr>
          <w:t>сырья</w:t>
        </w:r>
        <w:r w:rsidRPr="00CD1318">
          <w:rPr>
            <w:noProof/>
            <w:webHidden/>
          </w:rPr>
          <w:tab/>
        </w:r>
        <w:r w:rsidR="00CD1318" w:rsidRPr="00CD1318">
          <w:rPr>
            <w:noProof/>
            <w:webHidden/>
          </w:rPr>
          <w:tab/>
        </w:r>
        <w:r w:rsidR="00CD1318" w:rsidRPr="00CD1318">
          <w:rPr>
            <w:noProof/>
            <w:webHidden/>
          </w:rPr>
          <w:tab/>
        </w:r>
        <w:r w:rsidR="00CD1318" w:rsidRPr="00CD1318">
          <w:rPr>
            <w:noProof/>
            <w:webHidden/>
          </w:rPr>
          <w:tab/>
        </w:r>
        <w:r w:rsidRPr="00CD1318">
          <w:rPr>
            <w:noProof/>
            <w:webHidden/>
          </w:rPr>
          <w:fldChar w:fldCharType="begin"/>
        </w:r>
        <w:r w:rsidRPr="00CD1318">
          <w:rPr>
            <w:noProof/>
            <w:webHidden/>
          </w:rPr>
          <w:instrText xml:space="preserve"> PAGEREF _Toc152937710 \h </w:instrText>
        </w:r>
        <w:r w:rsidRPr="00CD1318">
          <w:rPr>
            <w:noProof/>
            <w:webHidden/>
          </w:rPr>
        </w:r>
        <w:r w:rsidRPr="00CD1318">
          <w:rPr>
            <w:noProof/>
            <w:webHidden/>
          </w:rPr>
          <w:fldChar w:fldCharType="separate"/>
        </w:r>
        <w:r w:rsidRPr="00CD1318">
          <w:rPr>
            <w:noProof/>
            <w:webHidden/>
          </w:rPr>
          <w:t>7</w:t>
        </w:r>
        <w:r w:rsidRPr="00CD1318">
          <w:rPr>
            <w:noProof/>
            <w:webHidden/>
          </w:rPr>
          <w:t>0</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11" w:history="1">
        <w:r w:rsidRPr="00CD1318">
          <w:rPr>
            <w:rStyle w:val="a3"/>
            <w:noProof/>
          </w:rPr>
          <w:t>6.5</w:t>
        </w:r>
        <w:r w:rsidRPr="00CD1318">
          <w:rPr>
            <w:rFonts w:asciiTheme="minorHAnsi" w:hAnsiTheme="minorHAnsi"/>
            <w:noProof/>
            <w:sz w:val="22"/>
          </w:rPr>
          <w:tab/>
        </w:r>
        <w:r w:rsidRPr="00CD1318">
          <w:rPr>
            <w:rStyle w:val="a3"/>
            <w:noProof/>
          </w:rPr>
          <w:t>Объекты культурного наследия</w:t>
        </w:r>
        <w:r w:rsidRPr="00CD1318">
          <w:rPr>
            <w:noProof/>
            <w:webHidden/>
          </w:rPr>
          <w:tab/>
        </w:r>
        <w:r w:rsidRPr="00CD1318">
          <w:rPr>
            <w:noProof/>
            <w:webHidden/>
          </w:rPr>
          <w:fldChar w:fldCharType="begin"/>
        </w:r>
        <w:r w:rsidRPr="00CD1318">
          <w:rPr>
            <w:noProof/>
            <w:webHidden/>
          </w:rPr>
          <w:instrText xml:space="preserve"> PAGEREF _Toc152937711 \h </w:instrText>
        </w:r>
        <w:r w:rsidRPr="00CD1318">
          <w:rPr>
            <w:noProof/>
            <w:webHidden/>
          </w:rPr>
        </w:r>
        <w:r w:rsidRPr="00CD1318">
          <w:rPr>
            <w:noProof/>
            <w:webHidden/>
          </w:rPr>
          <w:fldChar w:fldCharType="separate"/>
        </w:r>
        <w:r w:rsidRPr="00CD1318">
          <w:rPr>
            <w:noProof/>
            <w:webHidden/>
          </w:rPr>
          <w:t>72</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12" w:history="1">
        <w:r w:rsidRPr="00CD1318">
          <w:rPr>
            <w:rStyle w:val="a3"/>
            <w:noProof/>
          </w:rPr>
          <w:t>6.5.1</w:t>
        </w:r>
        <w:r w:rsidRPr="00CD1318">
          <w:rPr>
            <w:rFonts w:asciiTheme="minorHAnsi" w:hAnsiTheme="minorHAnsi"/>
            <w:noProof/>
            <w:sz w:val="22"/>
          </w:rPr>
          <w:tab/>
        </w:r>
        <w:r w:rsidRPr="00CD1318">
          <w:rPr>
            <w:rStyle w:val="a3"/>
            <w:noProof/>
          </w:rPr>
          <w:t>Мероприятия по охране объектов культурного наследия</w:t>
        </w:r>
        <w:r w:rsidRPr="00CD1318">
          <w:rPr>
            <w:noProof/>
            <w:webHidden/>
          </w:rPr>
          <w:tab/>
        </w:r>
        <w:r w:rsidRPr="00CD1318">
          <w:rPr>
            <w:noProof/>
            <w:webHidden/>
          </w:rPr>
          <w:fldChar w:fldCharType="begin"/>
        </w:r>
        <w:r w:rsidRPr="00CD1318">
          <w:rPr>
            <w:noProof/>
            <w:webHidden/>
          </w:rPr>
          <w:instrText xml:space="preserve"> PAGEREF _Toc152937712 \h </w:instrText>
        </w:r>
        <w:r w:rsidRPr="00CD1318">
          <w:rPr>
            <w:noProof/>
            <w:webHidden/>
          </w:rPr>
        </w:r>
        <w:r w:rsidRPr="00CD1318">
          <w:rPr>
            <w:noProof/>
            <w:webHidden/>
          </w:rPr>
          <w:fldChar w:fldCharType="separate"/>
        </w:r>
        <w:r w:rsidRPr="00CD1318">
          <w:rPr>
            <w:noProof/>
            <w:webHidden/>
          </w:rPr>
          <w:t>76</w:t>
        </w:r>
        <w:r w:rsidRPr="00CD1318">
          <w:rPr>
            <w:noProof/>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713" w:history="1">
        <w:r w:rsidRPr="00CD1318">
          <w:rPr>
            <w:rStyle w:val="a3"/>
          </w:rPr>
          <w:t>7.</w:t>
        </w:r>
        <w:r w:rsidRPr="00CD1318">
          <w:rPr>
            <w:rFonts w:asciiTheme="minorHAnsi" w:eastAsiaTheme="minorEastAsia" w:hAnsiTheme="minorHAnsi" w:cstheme="minorBidi"/>
            <w:sz w:val="22"/>
          </w:rPr>
          <w:tab/>
        </w:r>
        <w:r w:rsidRPr="00CD1318">
          <w:rPr>
            <w:rStyle w:val="a3"/>
          </w:rPr>
          <w:t>ИНЖЕНЕРНАЯ И ТРАНСПОРТНАЯ ИНФРАСТРУКТУРА</w:t>
        </w:r>
        <w:r w:rsidRPr="00CD1318">
          <w:rPr>
            <w:webHidden/>
          </w:rPr>
          <w:tab/>
        </w:r>
        <w:r w:rsidRPr="00CD1318">
          <w:rPr>
            <w:webHidden/>
          </w:rPr>
          <w:fldChar w:fldCharType="begin"/>
        </w:r>
        <w:r w:rsidRPr="00CD1318">
          <w:rPr>
            <w:webHidden/>
          </w:rPr>
          <w:instrText xml:space="preserve"> PAGEREF _Toc152937713 \h </w:instrText>
        </w:r>
        <w:r w:rsidRPr="00CD1318">
          <w:rPr>
            <w:webHidden/>
          </w:rPr>
        </w:r>
        <w:r w:rsidRPr="00CD1318">
          <w:rPr>
            <w:webHidden/>
          </w:rPr>
          <w:fldChar w:fldCharType="separate"/>
        </w:r>
        <w:r w:rsidRPr="00CD1318">
          <w:rPr>
            <w:webHidden/>
          </w:rPr>
          <w:t>77</w:t>
        </w:r>
        <w:r w:rsidRPr="00CD1318">
          <w:rPr>
            <w:webHidden/>
          </w:rPr>
          <w:fldChar w:fldCharType="end"/>
        </w:r>
      </w:hyperlink>
    </w:p>
    <w:p w:rsidR="002A31B7" w:rsidRPr="00CD1318" w:rsidRDefault="002A31B7" w:rsidP="00CD1318">
      <w:pPr>
        <w:pStyle w:val="23"/>
        <w:rPr>
          <w:rFonts w:asciiTheme="minorHAnsi" w:hAnsiTheme="minorHAnsi"/>
          <w:noProof/>
          <w:sz w:val="22"/>
        </w:rPr>
      </w:pPr>
      <w:hyperlink w:anchor="_Toc152937714" w:history="1">
        <w:r w:rsidRPr="00CD1318">
          <w:rPr>
            <w:rStyle w:val="a3"/>
            <w:noProof/>
          </w:rPr>
          <w:t>7.1</w:t>
        </w:r>
        <w:r w:rsidRPr="00CD1318">
          <w:rPr>
            <w:rFonts w:asciiTheme="minorHAnsi" w:hAnsiTheme="minorHAnsi"/>
            <w:noProof/>
            <w:sz w:val="22"/>
          </w:rPr>
          <w:tab/>
        </w:r>
        <w:r w:rsidRPr="00CD1318">
          <w:rPr>
            <w:rStyle w:val="a3"/>
            <w:noProof/>
          </w:rPr>
          <w:t>Водоснабжение и водоотведение</w:t>
        </w:r>
        <w:r w:rsidRPr="00CD1318">
          <w:rPr>
            <w:noProof/>
            <w:webHidden/>
          </w:rPr>
          <w:tab/>
        </w:r>
        <w:r w:rsidRPr="00CD1318">
          <w:rPr>
            <w:noProof/>
            <w:webHidden/>
          </w:rPr>
          <w:fldChar w:fldCharType="begin"/>
        </w:r>
        <w:r w:rsidRPr="00CD1318">
          <w:rPr>
            <w:noProof/>
            <w:webHidden/>
          </w:rPr>
          <w:instrText xml:space="preserve"> PAGEREF _Toc152937714 \h </w:instrText>
        </w:r>
        <w:r w:rsidRPr="00CD1318">
          <w:rPr>
            <w:noProof/>
            <w:webHidden/>
          </w:rPr>
        </w:r>
        <w:r w:rsidRPr="00CD1318">
          <w:rPr>
            <w:noProof/>
            <w:webHidden/>
          </w:rPr>
          <w:fldChar w:fldCharType="separate"/>
        </w:r>
        <w:r w:rsidRPr="00CD1318">
          <w:rPr>
            <w:noProof/>
            <w:webHidden/>
          </w:rPr>
          <w:t>77</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15" w:history="1">
        <w:r w:rsidRPr="00CD1318">
          <w:rPr>
            <w:rStyle w:val="a3"/>
            <w:noProof/>
          </w:rPr>
          <w:t>7.2</w:t>
        </w:r>
        <w:r w:rsidRPr="00CD1318">
          <w:rPr>
            <w:rFonts w:asciiTheme="minorHAnsi" w:hAnsiTheme="minorHAnsi"/>
            <w:noProof/>
            <w:sz w:val="22"/>
          </w:rPr>
          <w:tab/>
        </w:r>
        <w:r w:rsidRPr="00CD1318">
          <w:rPr>
            <w:rStyle w:val="a3"/>
            <w:noProof/>
          </w:rPr>
          <w:t>Теплоснабжение</w:t>
        </w:r>
        <w:r w:rsidRPr="00CD1318">
          <w:rPr>
            <w:noProof/>
            <w:webHidden/>
          </w:rPr>
          <w:tab/>
        </w:r>
        <w:r w:rsidRPr="00CD1318">
          <w:rPr>
            <w:noProof/>
            <w:webHidden/>
          </w:rPr>
          <w:fldChar w:fldCharType="begin"/>
        </w:r>
        <w:r w:rsidRPr="00CD1318">
          <w:rPr>
            <w:noProof/>
            <w:webHidden/>
          </w:rPr>
          <w:instrText xml:space="preserve"> PAGEREF _Toc152937715 \h </w:instrText>
        </w:r>
        <w:r w:rsidRPr="00CD1318">
          <w:rPr>
            <w:noProof/>
            <w:webHidden/>
          </w:rPr>
        </w:r>
        <w:r w:rsidRPr="00CD1318">
          <w:rPr>
            <w:noProof/>
            <w:webHidden/>
          </w:rPr>
          <w:fldChar w:fldCharType="separate"/>
        </w:r>
        <w:r w:rsidRPr="00CD1318">
          <w:rPr>
            <w:noProof/>
            <w:webHidden/>
          </w:rPr>
          <w:t>77</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16" w:history="1">
        <w:r w:rsidRPr="00CD1318">
          <w:rPr>
            <w:rStyle w:val="a3"/>
            <w:noProof/>
          </w:rPr>
          <w:t>7.3</w:t>
        </w:r>
        <w:r w:rsidRPr="00CD1318">
          <w:rPr>
            <w:rFonts w:asciiTheme="minorHAnsi" w:hAnsiTheme="minorHAnsi"/>
            <w:noProof/>
            <w:sz w:val="22"/>
          </w:rPr>
          <w:tab/>
        </w:r>
        <w:r w:rsidRPr="00CD1318">
          <w:rPr>
            <w:rStyle w:val="a3"/>
            <w:noProof/>
          </w:rPr>
          <w:t>Электроснабжение</w:t>
        </w:r>
        <w:r w:rsidRPr="00CD1318">
          <w:rPr>
            <w:noProof/>
            <w:webHidden/>
          </w:rPr>
          <w:tab/>
        </w:r>
        <w:r w:rsidRPr="00CD1318">
          <w:rPr>
            <w:noProof/>
            <w:webHidden/>
          </w:rPr>
          <w:fldChar w:fldCharType="begin"/>
        </w:r>
        <w:r w:rsidRPr="00CD1318">
          <w:rPr>
            <w:noProof/>
            <w:webHidden/>
          </w:rPr>
          <w:instrText xml:space="preserve"> PAGEREF _Toc152937716 \h </w:instrText>
        </w:r>
        <w:r w:rsidRPr="00CD1318">
          <w:rPr>
            <w:noProof/>
            <w:webHidden/>
          </w:rPr>
        </w:r>
        <w:r w:rsidRPr="00CD1318">
          <w:rPr>
            <w:noProof/>
            <w:webHidden/>
          </w:rPr>
          <w:fldChar w:fldCharType="separate"/>
        </w:r>
        <w:r w:rsidRPr="00CD1318">
          <w:rPr>
            <w:noProof/>
            <w:webHidden/>
          </w:rPr>
          <w:t>77</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17" w:history="1">
        <w:r w:rsidRPr="00CD1318">
          <w:rPr>
            <w:rStyle w:val="a3"/>
            <w:noProof/>
          </w:rPr>
          <w:t>7.4</w:t>
        </w:r>
        <w:r w:rsidRPr="00CD1318">
          <w:rPr>
            <w:rFonts w:asciiTheme="minorHAnsi" w:hAnsiTheme="minorHAnsi"/>
            <w:noProof/>
            <w:sz w:val="22"/>
          </w:rPr>
          <w:tab/>
        </w:r>
        <w:r w:rsidRPr="00CD1318">
          <w:rPr>
            <w:rStyle w:val="a3"/>
            <w:noProof/>
          </w:rPr>
          <w:t>Газоснабжение</w:t>
        </w:r>
        <w:r w:rsidRPr="00CD1318">
          <w:rPr>
            <w:noProof/>
            <w:webHidden/>
          </w:rPr>
          <w:tab/>
        </w:r>
        <w:r w:rsidRPr="00CD1318">
          <w:rPr>
            <w:noProof/>
            <w:webHidden/>
          </w:rPr>
          <w:fldChar w:fldCharType="begin"/>
        </w:r>
        <w:r w:rsidRPr="00CD1318">
          <w:rPr>
            <w:noProof/>
            <w:webHidden/>
          </w:rPr>
          <w:instrText xml:space="preserve"> PAGEREF _Toc152937717 \h </w:instrText>
        </w:r>
        <w:r w:rsidRPr="00CD1318">
          <w:rPr>
            <w:noProof/>
            <w:webHidden/>
          </w:rPr>
        </w:r>
        <w:r w:rsidRPr="00CD1318">
          <w:rPr>
            <w:noProof/>
            <w:webHidden/>
          </w:rPr>
          <w:fldChar w:fldCharType="separate"/>
        </w:r>
        <w:r w:rsidRPr="00CD1318">
          <w:rPr>
            <w:noProof/>
            <w:webHidden/>
          </w:rPr>
          <w:t>80</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18" w:history="1">
        <w:r w:rsidRPr="00CD1318">
          <w:rPr>
            <w:rStyle w:val="a3"/>
            <w:noProof/>
          </w:rPr>
          <w:t>7.5</w:t>
        </w:r>
        <w:r w:rsidRPr="00CD1318">
          <w:rPr>
            <w:rFonts w:asciiTheme="minorHAnsi" w:hAnsiTheme="minorHAnsi"/>
            <w:noProof/>
            <w:sz w:val="22"/>
          </w:rPr>
          <w:tab/>
        </w:r>
        <w:r w:rsidRPr="00CD1318">
          <w:rPr>
            <w:rStyle w:val="a3"/>
            <w:noProof/>
          </w:rPr>
          <w:t>Связь</w:t>
        </w:r>
        <w:r w:rsidR="00CD1318" w:rsidRPr="00CD1318">
          <w:rPr>
            <w:rStyle w:val="a3"/>
            <w:noProof/>
          </w:rPr>
          <w:tab/>
        </w:r>
        <w:r w:rsidRPr="00CD1318">
          <w:rPr>
            <w:noProof/>
            <w:webHidden/>
          </w:rPr>
          <w:tab/>
        </w:r>
        <w:r w:rsidRPr="00CD1318">
          <w:rPr>
            <w:noProof/>
            <w:webHidden/>
          </w:rPr>
          <w:fldChar w:fldCharType="begin"/>
        </w:r>
        <w:r w:rsidRPr="00CD1318">
          <w:rPr>
            <w:noProof/>
            <w:webHidden/>
          </w:rPr>
          <w:instrText xml:space="preserve"> PAGEREF _Toc152937718 \h </w:instrText>
        </w:r>
        <w:r w:rsidRPr="00CD1318">
          <w:rPr>
            <w:noProof/>
            <w:webHidden/>
          </w:rPr>
        </w:r>
        <w:r w:rsidRPr="00CD1318">
          <w:rPr>
            <w:noProof/>
            <w:webHidden/>
          </w:rPr>
          <w:fldChar w:fldCharType="separate"/>
        </w:r>
        <w:r w:rsidRPr="00CD1318">
          <w:rPr>
            <w:noProof/>
            <w:webHidden/>
          </w:rPr>
          <w:t>82</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19" w:history="1">
        <w:r w:rsidRPr="00CD1318">
          <w:rPr>
            <w:rStyle w:val="a3"/>
            <w:noProof/>
          </w:rPr>
          <w:t>7.5.1</w:t>
        </w:r>
        <w:r w:rsidRPr="00CD1318">
          <w:rPr>
            <w:rFonts w:asciiTheme="minorHAnsi" w:hAnsiTheme="minorHAnsi"/>
            <w:noProof/>
            <w:sz w:val="22"/>
          </w:rPr>
          <w:tab/>
        </w:r>
        <w:r w:rsidRPr="00CD1318">
          <w:rPr>
            <w:rStyle w:val="a3"/>
            <w:noProof/>
          </w:rPr>
          <w:t>Почтовая связь</w:t>
        </w:r>
        <w:r w:rsidRPr="00CD1318">
          <w:rPr>
            <w:noProof/>
            <w:webHidden/>
          </w:rPr>
          <w:tab/>
        </w:r>
        <w:r w:rsidRPr="00CD1318">
          <w:rPr>
            <w:noProof/>
            <w:webHidden/>
          </w:rPr>
          <w:fldChar w:fldCharType="begin"/>
        </w:r>
        <w:r w:rsidRPr="00CD1318">
          <w:rPr>
            <w:noProof/>
            <w:webHidden/>
          </w:rPr>
          <w:instrText xml:space="preserve"> PAGEREF _Toc152937719 \h </w:instrText>
        </w:r>
        <w:r w:rsidRPr="00CD1318">
          <w:rPr>
            <w:noProof/>
            <w:webHidden/>
          </w:rPr>
        </w:r>
        <w:r w:rsidRPr="00CD1318">
          <w:rPr>
            <w:noProof/>
            <w:webHidden/>
          </w:rPr>
          <w:fldChar w:fldCharType="separate"/>
        </w:r>
        <w:r w:rsidRPr="00CD1318">
          <w:rPr>
            <w:noProof/>
            <w:webHidden/>
          </w:rPr>
          <w:t>82</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20" w:history="1">
        <w:r w:rsidRPr="00CD1318">
          <w:rPr>
            <w:rStyle w:val="a3"/>
            <w:noProof/>
          </w:rPr>
          <w:t>7.5.2</w:t>
        </w:r>
        <w:r w:rsidRPr="00CD1318">
          <w:rPr>
            <w:rFonts w:asciiTheme="minorHAnsi" w:hAnsiTheme="minorHAnsi"/>
            <w:noProof/>
            <w:sz w:val="22"/>
          </w:rPr>
          <w:tab/>
        </w:r>
        <w:r w:rsidRPr="00CD1318">
          <w:rPr>
            <w:rStyle w:val="a3"/>
            <w:noProof/>
          </w:rPr>
          <w:t>Телефонная связь и телевещание</w:t>
        </w:r>
        <w:r w:rsidRPr="00CD1318">
          <w:rPr>
            <w:noProof/>
            <w:webHidden/>
          </w:rPr>
          <w:tab/>
        </w:r>
        <w:r w:rsidRPr="00CD1318">
          <w:rPr>
            <w:noProof/>
            <w:webHidden/>
          </w:rPr>
          <w:fldChar w:fldCharType="begin"/>
        </w:r>
        <w:r w:rsidRPr="00CD1318">
          <w:rPr>
            <w:noProof/>
            <w:webHidden/>
          </w:rPr>
          <w:instrText xml:space="preserve"> PAGEREF _Toc152937720 \h </w:instrText>
        </w:r>
        <w:r w:rsidRPr="00CD1318">
          <w:rPr>
            <w:noProof/>
            <w:webHidden/>
          </w:rPr>
        </w:r>
        <w:r w:rsidRPr="00CD1318">
          <w:rPr>
            <w:noProof/>
            <w:webHidden/>
          </w:rPr>
          <w:fldChar w:fldCharType="separate"/>
        </w:r>
        <w:r w:rsidRPr="00CD1318">
          <w:rPr>
            <w:noProof/>
            <w:webHidden/>
          </w:rPr>
          <w:t>82</w:t>
        </w:r>
        <w:r w:rsidRPr="00CD1318">
          <w:rPr>
            <w:noProof/>
            <w:webHidden/>
          </w:rPr>
          <w:fldChar w:fldCharType="end"/>
        </w:r>
      </w:hyperlink>
    </w:p>
    <w:p w:rsidR="002A31B7" w:rsidRPr="00CD1318" w:rsidRDefault="002A31B7" w:rsidP="00CD1318">
      <w:pPr>
        <w:pStyle w:val="35"/>
        <w:tabs>
          <w:tab w:val="left" w:pos="709"/>
        </w:tabs>
        <w:rPr>
          <w:rFonts w:asciiTheme="minorHAnsi" w:hAnsiTheme="minorHAnsi"/>
          <w:noProof/>
          <w:sz w:val="22"/>
        </w:rPr>
      </w:pPr>
      <w:hyperlink w:anchor="_Toc152937721" w:history="1">
        <w:r w:rsidRPr="00CD1318">
          <w:rPr>
            <w:rStyle w:val="a3"/>
            <w:noProof/>
          </w:rPr>
          <w:t>7.5.3</w:t>
        </w:r>
        <w:r w:rsidRPr="00CD1318">
          <w:rPr>
            <w:rFonts w:asciiTheme="minorHAnsi" w:hAnsiTheme="minorHAnsi"/>
            <w:noProof/>
            <w:sz w:val="22"/>
          </w:rPr>
          <w:tab/>
        </w:r>
        <w:r w:rsidRPr="00CD1318">
          <w:rPr>
            <w:rStyle w:val="a3"/>
            <w:noProof/>
          </w:rPr>
          <w:t>Радиовещание</w:t>
        </w:r>
        <w:r w:rsidRPr="00CD1318">
          <w:rPr>
            <w:noProof/>
            <w:webHidden/>
          </w:rPr>
          <w:tab/>
        </w:r>
        <w:r w:rsidRPr="00CD1318">
          <w:rPr>
            <w:noProof/>
            <w:webHidden/>
          </w:rPr>
          <w:fldChar w:fldCharType="begin"/>
        </w:r>
        <w:r w:rsidRPr="00CD1318">
          <w:rPr>
            <w:noProof/>
            <w:webHidden/>
          </w:rPr>
          <w:instrText xml:space="preserve"> PAGEREF _Toc152937721 \h </w:instrText>
        </w:r>
        <w:r w:rsidRPr="00CD1318">
          <w:rPr>
            <w:noProof/>
            <w:webHidden/>
          </w:rPr>
        </w:r>
        <w:r w:rsidRPr="00CD1318">
          <w:rPr>
            <w:noProof/>
            <w:webHidden/>
          </w:rPr>
          <w:fldChar w:fldCharType="separate"/>
        </w:r>
        <w:r w:rsidRPr="00CD1318">
          <w:rPr>
            <w:noProof/>
            <w:webHidden/>
          </w:rPr>
          <w:t>83</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22" w:history="1">
        <w:r w:rsidRPr="00CD1318">
          <w:rPr>
            <w:rStyle w:val="a3"/>
            <w:noProof/>
          </w:rPr>
          <w:t>7.6</w:t>
        </w:r>
        <w:r w:rsidRPr="00CD1318">
          <w:rPr>
            <w:rFonts w:asciiTheme="minorHAnsi" w:hAnsiTheme="minorHAnsi"/>
            <w:noProof/>
            <w:sz w:val="22"/>
          </w:rPr>
          <w:tab/>
        </w:r>
        <w:r w:rsidRPr="00CD1318">
          <w:rPr>
            <w:rStyle w:val="a3"/>
            <w:noProof/>
          </w:rPr>
          <w:t>Внешний транспорт</w:t>
        </w:r>
        <w:r w:rsidRPr="00CD1318">
          <w:rPr>
            <w:noProof/>
            <w:webHidden/>
          </w:rPr>
          <w:tab/>
        </w:r>
        <w:r w:rsidRPr="00CD1318">
          <w:rPr>
            <w:noProof/>
            <w:webHidden/>
          </w:rPr>
          <w:fldChar w:fldCharType="begin"/>
        </w:r>
        <w:r w:rsidRPr="00CD1318">
          <w:rPr>
            <w:noProof/>
            <w:webHidden/>
          </w:rPr>
          <w:instrText xml:space="preserve"> PAGEREF _Toc152937722 \h </w:instrText>
        </w:r>
        <w:r w:rsidRPr="00CD1318">
          <w:rPr>
            <w:noProof/>
            <w:webHidden/>
          </w:rPr>
        </w:r>
        <w:r w:rsidRPr="00CD1318">
          <w:rPr>
            <w:noProof/>
            <w:webHidden/>
          </w:rPr>
          <w:fldChar w:fldCharType="separate"/>
        </w:r>
        <w:r w:rsidRPr="00CD1318">
          <w:rPr>
            <w:noProof/>
            <w:webHidden/>
          </w:rPr>
          <w:t>83</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23" w:history="1">
        <w:r w:rsidRPr="00CD1318">
          <w:rPr>
            <w:rStyle w:val="a3"/>
            <w:noProof/>
          </w:rPr>
          <w:t>7.7</w:t>
        </w:r>
        <w:r w:rsidRPr="00CD1318">
          <w:rPr>
            <w:rFonts w:asciiTheme="minorHAnsi" w:hAnsiTheme="minorHAnsi"/>
            <w:noProof/>
            <w:sz w:val="22"/>
          </w:rPr>
          <w:tab/>
        </w:r>
        <w:r w:rsidRPr="00CD1318">
          <w:rPr>
            <w:rStyle w:val="a3"/>
            <w:noProof/>
          </w:rPr>
          <w:t>Трубопроводный транспорт</w:t>
        </w:r>
        <w:r w:rsidRPr="00CD1318">
          <w:rPr>
            <w:noProof/>
            <w:webHidden/>
          </w:rPr>
          <w:tab/>
        </w:r>
        <w:r w:rsidRPr="00CD1318">
          <w:rPr>
            <w:noProof/>
            <w:webHidden/>
          </w:rPr>
          <w:fldChar w:fldCharType="begin"/>
        </w:r>
        <w:r w:rsidRPr="00CD1318">
          <w:rPr>
            <w:noProof/>
            <w:webHidden/>
          </w:rPr>
          <w:instrText xml:space="preserve"> PAGEREF _Toc152937723 \h </w:instrText>
        </w:r>
        <w:r w:rsidRPr="00CD1318">
          <w:rPr>
            <w:noProof/>
            <w:webHidden/>
          </w:rPr>
        </w:r>
        <w:r w:rsidRPr="00CD1318">
          <w:rPr>
            <w:noProof/>
            <w:webHidden/>
          </w:rPr>
          <w:fldChar w:fldCharType="separate"/>
        </w:r>
        <w:r w:rsidRPr="00CD1318">
          <w:rPr>
            <w:noProof/>
            <w:webHidden/>
          </w:rPr>
          <w:t>83</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24" w:history="1">
        <w:r w:rsidRPr="00CD1318">
          <w:rPr>
            <w:rStyle w:val="a3"/>
            <w:bCs/>
            <w:noProof/>
          </w:rPr>
          <w:t>7.8</w:t>
        </w:r>
        <w:r w:rsidRPr="00CD1318">
          <w:rPr>
            <w:rFonts w:asciiTheme="minorHAnsi" w:hAnsiTheme="minorHAnsi"/>
            <w:noProof/>
            <w:sz w:val="22"/>
          </w:rPr>
          <w:tab/>
        </w:r>
        <w:r w:rsidRPr="00CD1318">
          <w:rPr>
            <w:rStyle w:val="a3"/>
            <w:bCs/>
            <w:noProof/>
          </w:rPr>
          <w:t>Автомобильные дороги</w:t>
        </w:r>
        <w:r w:rsidRPr="00CD1318">
          <w:rPr>
            <w:noProof/>
            <w:webHidden/>
          </w:rPr>
          <w:tab/>
        </w:r>
        <w:r w:rsidRPr="00CD1318">
          <w:rPr>
            <w:noProof/>
            <w:webHidden/>
          </w:rPr>
          <w:fldChar w:fldCharType="begin"/>
        </w:r>
        <w:r w:rsidRPr="00CD1318">
          <w:rPr>
            <w:noProof/>
            <w:webHidden/>
          </w:rPr>
          <w:instrText xml:space="preserve"> PAGEREF _Toc152937724 \h </w:instrText>
        </w:r>
        <w:r w:rsidRPr="00CD1318">
          <w:rPr>
            <w:noProof/>
            <w:webHidden/>
          </w:rPr>
        </w:r>
        <w:r w:rsidRPr="00CD1318">
          <w:rPr>
            <w:noProof/>
            <w:webHidden/>
          </w:rPr>
          <w:fldChar w:fldCharType="separate"/>
        </w:r>
        <w:r w:rsidRPr="00CD1318">
          <w:rPr>
            <w:noProof/>
            <w:webHidden/>
          </w:rPr>
          <w:t>83</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25" w:history="1">
        <w:r w:rsidRPr="00CD1318">
          <w:rPr>
            <w:rStyle w:val="a3"/>
            <w:bCs/>
            <w:noProof/>
          </w:rPr>
          <w:t>7.11</w:t>
        </w:r>
        <w:r w:rsidRPr="00CD1318">
          <w:rPr>
            <w:rFonts w:asciiTheme="minorHAnsi" w:hAnsiTheme="minorHAnsi"/>
            <w:noProof/>
            <w:sz w:val="22"/>
          </w:rPr>
          <w:tab/>
        </w:r>
        <w:r w:rsidRPr="00CD1318">
          <w:rPr>
            <w:rStyle w:val="a3"/>
            <w:bCs/>
            <w:noProof/>
          </w:rPr>
          <w:t>Предприятия автосервиса</w:t>
        </w:r>
        <w:r w:rsidRPr="00CD1318">
          <w:rPr>
            <w:noProof/>
            <w:webHidden/>
          </w:rPr>
          <w:tab/>
        </w:r>
        <w:r w:rsidRPr="00CD1318">
          <w:rPr>
            <w:noProof/>
            <w:webHidden/>
          </w:rPr>
          <w:fldChar w:fldCharType="begin"/>
        </w:r>
        <w:r w:rsidRPr="00CD1318">
          <w:rPr>
            <w:noProof/>
            <w:webHidden/>
          </w:rPr>
          <w:instrText xml:space="preserve"> PAGEREF _Toc152937725 \h </w:instrText>
        </w:r>
        <w:r w:rsidRPr="00CD1318">
          <w:rPr>
            <w:noProof/>
            <w:webHidden/>
          </w:rPr>
        </w:r>
        <w:r w:rsidRPr="00CD1318">
          <w:rPr>
            <w:noProof/>
            <w:webHidden/>
          </w:rPr>
          <w:fldChar w:fldCharType="separate"/>
        </w:r>
        <w:r w:rsidRPr="00CD1318">
          <w:rPr>
            <w:noProof/>
            <w:webHidden/>
          </w:rPr>
          <w:t>86</w:t>
        </w:r>
        <w:r w:rsidRPr="00CD1318">
          <w:rPr>
            <w:noProof/>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726" w:history="1">
        <w:r w:rsidRPr="00CD1318">
          <w:rPr>
            <w:rStyle w:val="a3"/>
          </w:rPr>
          <w:t>8.</w:t>
        </w:r>
        <w:r w:rsidRPr="00CD1318">
          <w:rPr>
            <w:rFonts w:asciiTheme="minorHAnsi" w:eastAsiaTheme="minorEastAsia" w:hAnsiTheme="minorHAnsi" w:cstheme="minorBidi"/>
            <w:sz w:val="22"/>
          </w:rPr>
          <w:tab/>
        </w:r>
        <w:r w:rsidRPr="00CD1318">
          <w:rPr>
            <w:rStyle w:val="a3"/>
          </w:rPr>
          <w:t>БЛАГОУСТРОЙСТВО</w:t>
        </w:r>
        <w:r w:rsidRPr="00CD1318">
          <w:rPr>
            <w:webHidden/>
          </w:rPr>
          <w:tab/>
        </w:r>
        <w:r w:rsidRPr="00CD1318">
          <w:rPr>
            <w:webHidden/>
          </w:rPr>
          <w:fldChar w:fldCharType="begin"/>
        </w:r>
        <w:r w:rsidRPr="00CD1318">
          <w:rPr>
            <w:webHidden/>
          </w:rPr>
          <w:instrText xml:space="preserve"> PAGEREF _Toc152937726 \h </w:instrText>
        </w:r>
        <w:r w:rsidRPr="00CD1318">
          <w:rPr>
            <w:webHidden/>
          </w:rPr>
        </w:r>
        <w:r w:rsidRPr="00CD1318">
          <w:rPr>
            <w:webHidden/>
          </w:rPr>
          <w:fldChar w:fldCharType="separate"/>
        </w:r>
        <w:r w:rsidRPr="00CD1318">
          <w:rPr>
            <w:webHidden/>
          </w:rPr>
          <w:t>87</w:t>
        </w:r>
        <w:r w:rsidRPr="00CD1318">
          <w:rPr>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727" w:history="1">
        <w:r w:rsidRPr="00CD1318">
          <w:rPr>
            <w:rStyle w:val="a3"/>
          </w:rPr>
          <w:t>9.</w:t>
        </w:r>
        <w:r w:rsidRPr="00CD1318">
          <w:rPr>
            <w:rFonts w:asciiTheme="minorHAnsi" w:eastAsiaTheme="minorEastAsia" w:hAnsiTheme="minorHAnsi" w:cstheme="minorBidi"/>
            <w:sz w:val="22"/>
          </w:rPr>
          <w:tab/>
        </w:r>
        <w:r w:rsidRPr="00CD1318">
          <w:rPr>
            <w:rStyle w:val="a3"/>
          </w:rPr>
          <w:t>ПЕРЕЧЕНЬ ОСНОВНЫХ ФАКТОРОВ РИСКА (ВОЗМОЖНЫХ ИСТОЧНИКОВ) ВОЗНИКНОВЕНИЯ ЧРЕЗВЫЧАЙНЫХ СИТУАЦИЙ ПРИРОДНОГО И ТЕХНОГЕННОГО ХАРАКТЕРА</w:t>
        </w:r>
        <w:r w:rsidRPr="00CD1318">
          <w:rPr>
            <w:webHidden/>
          </w:rPr>
          <w:tab/>
        </w:r>
        <w:r w:rsidRPr="00CD1318">
          <w:rPr>
            <w:webHidden/>
          </w:rPr>
          <w:fldChar w:fldCharType="begin"/>
        </w:r>
        <w:r w:rsidRPr="00CD1318">
          <w:rPr>
            <w:webHidden/>
          </w:rPr>
          <w:instrText xml:space="preserve"> PAGEREF _Toc152937727 \h </w:instrText>
        </w:r>
        <w:r w:rsidRPr="00CD1318">
          <w:rPr>
            <w:webHidden/>
          </w:rPr>
        </w:r>
        <w:r w:rsidRPr="00CD1318">
          <w:rPr>
            <w:webHidden/>
          </w:rPr>
          <w:fldChar w:fldCharType="separate"/>
        </w:r>
        <w:r w:rsidRPr="00CD1318">
          <w:rPr>
            <w:webHidden/>
          </w:rPr>
          <w:t>88</w:t>
        </w:r>
        <w:r w:rsidRPr="00CD1318">
          <w:rPr>
            <w:webHidden/>
          </w:rPr>
          <w:fldChar w:fldCharType="end"/>
        </w:r>
      </w:hyperlink>
    </w:p>
    <w:p w:rsidR="002A31B7" w:rsidRPr="00CD1318" w:rsidRDefault="002A31B7" w:rsidP="00CD1318">
      <w:pPr>
        <w:pStyle w:val="23"/>
        <w:rPr>
          <w:rFonts w:asciiTheme="minorHAnsi" w:hAnsiTheme="minorHAnsi"/>
          <w:noProof/>
          <w:sz w:val="22"/>
        </w:rPr>
      </w:pPr>
      <w:hyperlink w:anchor="_Toc152937728" w:history="1">
        <w:r w:rsidRPr="00CD1318">
          <w:rPr>
            <w:rStyle w:val="a3"/>
            <w:bCs/>
            <w:noProof/>
          </w:rPr>
          <w:t xml:space="preserve">9.1 </w:t>
        </w:r>
        <w:r w:rsidR="00CD1318">
          <w:rPr>
            <w:rStyle w:val="a3"/>
            <w:bCs/>
            <w:noProof/>
          </w:rPr>
          <w:t xml:space="preserve">  </w:t>
        </w:r>
        <w:r w:rsidRPr="00CD1318">
          <w:rPr>
            <w:rStyle w:val="a3"/>
            <w:bCs/>
            <w:noProof/>
          </w:rPr>
          <w:t>Перечень основных факторов риска возникновения чрезвычайных ситуаций природного и техногенного характера</w:t>
        </w:r>
        <w:r w:rsidRPr="00CD1318">
          <w:rPr>
            <w:noProof/>
            <w:webHidden/>
          </w:rPr>
          <w:tab/>
        </w:r>
        <w:r w:rsidRPr="00CD1318">
          <w:rPr>
            <w:noProof/>
            <w:webHidden/>
          </w:rPr>
          <w:fldChar w:fldCharType="begin"/>
        </w:r>
        <w:r w:rsidRPr="00CD1318">
          <w:rPr>
            <w:noProof/>
            <w:webHidden/>
          </w:rPr>
          <w:instrText xml:space="preserve"> PAGEREF _Toc152937728 \h </w:instrText>
        </w:r>
        <w:r w:rsidRPr="00CD1318">
          <w:rPr>
            <w:noProof/>
            <w:webHidden/>
          </w:rPr>
        </w:r>
        <w:r w:rsidRPr="00CD1318">
          <w:rPr>
            <w:noProof/>
            <w:webHidden/>
          </w:rPr>
          <w:fldChar w:fldCharType="separate"/>
        </w:r>
        <w:r w:rsidRPr="00CD1318">
          <w:rPr>
            <w:noProof/>
            <w:webHidden/>
          </w:rPr>
          <w:t>88</w:t>
        </w:r>
        <w:r w:rsidRPr="00CD1318">
          <w:rPr>
            <w:noProof/>
            <w:webHidden/>
          </w:rPr>
          <w:fldChar w:fldCharType="end"/>
        </w:r>
      </w:hyperlink>
    </w:p>
    <w:p w:rsidR="002A31B7" w:rsidRPr="00CD1318" w:rsidRDefault="002A31B7" w:rsidP="00CD1318">
      <w:pPr>
        <w:pStyle w:val="23"/>
        <w:rPr>
          <w:rFonts w:asciiTheme="minorHAnsi" w:hAnsiTheme="minorHAnsi"/>
          <w:noProof/>
          <w:sz w:val="22"/>
        </w:rPr>
      </w:pPr>
      <w:hyperlink w:anchor="_Toc152937729" w:history="1">
        <w:r w:rsidRPr="00CD1318">
          <w:rPr>
            <w:rStyle w:val="a3"/>
            <w:bCs/>
            <w:noProof/>
          </w:rPr>
          <w:t xml:space="preserve">9.2 </w:t>
        </w:r>
        <w:r w:rsidR="00CD1318">
          <w:rPr>
            <w:rStyle w:val="a3"/>
            <w:bCs/>
            <w:noProof/>
          </w:rPr>
          <w:t xml:space="preserve">    </w:t>
        </w:r>
        <w:r w:rsidRPr="00CD1318">
          <w:rPr>
            <w:rStyle w:val="a3"/>
            <w:bCs/>
            <w:noProof/>
          </w:rPr>
          <w:t>Мероприятия по предотвращению и снижению последствий ЧС</w:t>
        </w:r>
        <w:r w:rsidRPr="00CD1318">
          <w:rPr>
            <w:noProof/>
            <w:webHidden/>
          </w:rPr>
          <w:tab/>
        </w:r>
        <w:r w:rsidRPr="00CD1318">
          <w:rPr>
            <w:noProof/>
            <w:webHidden/>
          </w:rPr>
          <w:fldChar w:fldCharType="begin"/>
        </w:r>
        <w:r w:rsidRPr="00CD1318">
          <w:rPr>
            <w:noProof/>
            <w:webHidden/>
          </w:rPr>
          <w:instrText xml:space="preserve"> PAGEREF _Toc152937729 \h </w:instrText>
        </w:r>
        <w:r w:rsidRPr="00CD1318">
          <w:rPr>
            <w:noProof/>
            <w:webHidden/>
          </w:rPr>
        </w:r>
        <w:r w:rsidRPr="00CD1318">
          <w:rPr>
            <w:noProof/>
            <w:webHidden/>
          </w:rPr>
          <w:fldChar w:fldCharType="separate"/>
        </w:r>
        <w:r w:rsidRPr="00CD1318">
          <w:rPr>
            <w:noProof/>
            <w:webHidden/>
          </w:rPr>
          <w:t>89</w:t>
        </w:r>
        <w:r w:rsidRPr="00CD1318">
          <w:rPr>
            <w:noProof/>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730" w:history="1">
        <w:r w:rsidRPr="00CD1318">
          <w:rPr>
            <w:rStyle w:val="a3"/>
          </w:rPr>
          <w:t>10.</w:t>
        </w:r>
        <w:r w:rsidRPr="00CD1318">
          <w:rPr>
            <w:rFonts w:asciiTheme="minorHAnsi" w:eastAsiaTheme="minorEastAsia" w:hAnsiTheme="minorHAnsi" w:cstheme="minorBidi"/>
            <w:sz w:val="22"/>
          </w:rPr>
          <w:tab/>
        </w:r>
        <w:r w:rsidRPr="00CD1318">
          <w:rPr>
            <w:rStyle w:val="a3"/>
          </w:rPr>
          <w:t>ОХРАНА ОКРУЖАЮЩЕЙ СРЕДЫ</w:t>
        </w:r>
        <w:r w:rsidRPr="00CD1318">
          <w:rPr>
            <w:webHidden/>
          </w:rPr>
          <w:tab/>
        </w:r>
        <w:r w:rsidRPr="00CD1318">
          <w:rPr>
            <w:webHidden/>
          </w:rPr>
          <w:fldChar w:fldCharType="begin"/>
        </w:r>
        <w:r w:rsidRPr="00CD1318">
          <w:rPr>
            <w:webHidden/>
          </w:rPr>
          <w:instrText xml:space="preserve"> PAGEREF _Toc152937730 \h </w:instrText>
        </w:r>
        <w:r w:rsidRPr="00CD1318">
          <w:rPr>
            <w:webHidden/>
          </w:rPr>
        </w:r>
        <w:r w:rsidRPr="00CD1318">
          <w:rPr>
            <w:webHidden/>
          </w:rPr>
          <w:fldChar w:fldCharType="separate"/>
        </w:r>
        <w:r w:rsidRPr="00CD1318">
          <w:rPr>
            <w:webHidden/>
          </w:rPr>
          <w:t>90</w:t>
        </w:r>
        <w:r w:rsidRPr="00CD1318">
          <w:rPr>
            <w:webHidden/>
          </w:rPr>
          <w:fldChar w:fldCharType="end"/>
        </w:r>
      </w:hyperlink>
    </w:p>
    <w:p w:rsidR="002A31B7" w:rsidRPr="00CD1318" w:rsidRDefault="002A31B7" w:rsidP="00CD1318">
      <w:pPr>
        <w:pStyle w:val="15"/>
        <w:tabs>
          <w:tab w:val="left" w:pos="709"/>
        </w:tabs>
        <w:rPr>
          <w:rFonts w:asciiTheme="minorHAnsi" w:eastAsiaTheme="minorEastAsia" w:hAnsiTheme="minorHAnsi" w:cstheme="minorBidi"/>
          <w:sz w:val="22"/>
        </w:rPr>
      </w:pPr>
      <w:hyperlink w:anchor="_Toc152937731" w:history="1">
        <w:r w:rsidRPr="00CD1318">
          <w:rPr>
            <w:rStyle w:val="a3"/>
          </w:rPr>
          <w:t>11.</w:t>
        </w:r>
        <w:r w:rsidRPr="00CD1318">
          <w:rPr>
            <w:rFonts w:asciiTheme="minorHAnsi" w:eastAsiaTheme="minorEastAsia" w:hAnsiTheme="minorHAnsi" w:cstheme="minorBidi"/>
            <w:sz w:val="22"/>
          </w:rPr>
          <w:tab/>
        </w:r>
        <w:r w:rsidRPr="00CD1318">
          <w:rPr>
            <w:rStyle w:val="a3"/>
          </w:rPr>
          <w:t>ОСНОВНЫЕ ТЕХНИКО-ЭКОНОМИЧЕСКИЕ ПОКАЗАТЕЛИ ГЕНЕРАЛЬНОГО ПЛАНА В ОТНОШЕНИИ НАСЕЛЕННЫХ ПУНКТОВ</w:t>
        </w:r>
        <w:r w:rsidRPr="00CD1318">
          <w:rPr>
            <w:webHidden/>
          </w:rPr>
          <w:tab/>
        </w:r>
        <w:r w:rsidRPr="00CD1318">
          <w:rPr>
            <w:webHidden/>
          </w:rPr>
          <w:fldChar w:fldCharType="begin"/>
        </w:r>
        <w:r w:rsidRPr="00CD1318">
          <w:rPr>
            <w:webHidden/>
          </w:rPr>
          <w:instrText xml:space="preserve"> PAGEREF _Toc152937731 \h </w:instrText>
        </w:r>
        <w:r w:rsidRPr="00CD1318">
          <w:rPr>
            <w:webHidden/>
          </w:rPr>
        </w:r>
        <w:r w:rsidRPr="00CD1318">
          <w:rPr>
            <w:webHidden/>
          </w:rPr>
          <w:fldChar w:fldCharType="separate"/>
        </w:r>
        <w:r w:rsidRPr="00CD1318">
          <w:rPr>
            <w:webHidden/>
          </w:rPr>
          <w:t>94</w:t>
        </w:r>
        <w:r w:rsidRPr="00CD1318">
          <w:rPr>
            <w:webHidden/>
          </w:rPr>
          <w:fldChar w:fldCharType="end"/>
        </w:r>
      </w:hyperlink>
    </w:p>
    <w:p w:rsidR="00132C23" w:rsidRPr="00590FD2" w:rsidRDefault="00525690" w:rsidP="00CD1318">
      <w:pPr>
        <w:tabs>
          <w:tab w:val="left" w:pos="709"/>
        </w:tabs>
        <w:ind w:firstLine="0"/>
        <w:rPr>
          <w:rFonts w:ascii="Times New Roman" w:hAnsi="Times New Roman"/>
          <w:sz w:val="28"/>
        </w:rPr>
      </w:pPr>
      <w:r w:rsidRPr="00CD1318">
        <w:rPr>
          <w:rFonts w:ascii="Times New Roman" w:hAnsi="Times New Roman"/>
          <w:bCs/>
          <w:sz w:val="28"/>
        </w:rPr>
        <w:fldChar w:fldCharType="end"/>
      </w:r>
    </w:p>
    <w:p w:rsidR="00132C23" w:rsidRPr="00590FD2" w:rsidRDefault="00132C23" w:rsidP="00327636">
      <w:pPr>
        <w:tabs>
          <w:tab w:val="left" w:pos="709"/>
        </w:tabs>
        <w:ind w:firstLine="0"/>
        <w:jc w:val="center"/>
        <w:rPr>
          <w:rFonts w:ascii="Times New Roman" w:hAnsi="Times New Roman"/>
          <w:b/>
          <w:sz w:val="28"/>
          <w:szCs w:val="28"/>
        </w:rPr>
      </w:pPr>
    </w:p>
    <w:p w:rsidR="00132C23" w:rsidRPr="00590FD2" w:rsidRDefault="00132C23" w:rsidP="00327636">
      <w:pPr>
        <w:ind w:firstLine="0"/>
        <w:rPr>
          <w:rFonts w:ascii="Times New Roman" w:hAnsi="Times New Roman" w:cs="Times New Roman"/>
          <w:b/>
          <w:sz w:val="28"/>
          <w:szCs w:val="28"/>
        </w:rPr>
      </w:pPr>
      <w:r w:rsidRPr="00590FD2">
        <w:rPr>
          <w:b/>
        </w:rPr>
        <w:br w:type="page"/>
      </w:r>
    </w:p>
    <w:p w:rsidR="00B43E2D" w:rsidRPr="00590FD2" w:rsidRDefault="00B43E2D" w:rsidP="004E7B01">
      <w:pPr>
        <w:outlineLvl w:val="0"/>
        <w:rPr>
          <w:rFonts w:ascii="Times New Roman" w:hAnsi="Times New Roman" w:cs="Times New Roman"/>
          <w:b/>
          <w:sz w:val="28"/>
          <w:szCs w:val="28"/>
        </w:rPr>
      </w:pPr>
      <w:bookmarkStart w:id="6" w:name="_Toc152937669"/>
      <w:r w:rsidRPr="00590FD2">
        <w:rPr>
          <w:rFonts w:ascii="Times New Roman" w:hAnsi="Times New Roman" w:cs="Times New Roman"/>
          <w:b/>
          <w:sz w:val="28"/>
          <w:szCs w:val="28"/>
        </w:rPr>
        <w:lastRenderedPageBreak/>
        <w:t>ВВЕДЕНИЕ</w:t>
      </w:r>
      <w:bookmarkEnd w:id="1"/>
      <w:bookmarkEnd w:id="2"/>
      <w:bookmarkEnd w:id="6"/>
    </w:p>
    <w:p w:rsidR="00045E6D" w:rsidRPr="00590FD2" w:rsidRDefault="005E0898" w:rsidP="004E7B01">
      <w:pPr>
        <w:rPr>
          <w:rFonts w:ascii="Times New Roman" w:hAnsi="Times New Roman" w:cs="Times New Roman"/>
          <w:sz w:val="28"/>
          <w:szCs w:val="28"/>
        </w:rPr>
      </w:pPr>
      <w:r>
        <w:rPr>
          <w:rFonts w:ascii="Times New Roman" w:hAnsi="Times New Roman" w:cs="Times New Roman"/>
          <w:sz w:val="28"/>
          <w:szCs w:val="28"/>
        </w:rPr>
        <w:t>Г</w:t>
      </w:r>
      <w:r w:rsidR="00B43E2D" w:rsidRPr="00590FD2">
        <w:rPr>
          <w:rFonts w:ascii="Times New Roman" w:hAnsi="Times New Roman" w:cs="Times New Roman"/>
          <w:sz w:val="28"/>
          <w:szCs w:val="28"/>
        </w:rPr>
        <w:t>енеральн</w:t>
      </w:r>
      <w:r>
        <w:rPr>
          <w:rFonts w:ascii="Times New Roman" w:hAnsi="Times New Roman" w:cs="Times New Roman"/>
          <w:sz w:val="28"/>
          <w:szCs w:val="28"/>
        </w:rPr>
        <w:t>ый</w:t>
      </w:r>
      <w:r w:rsidR="00B43E2D" w:rsidRPr="00590FD2">
        <w:rPr>
          <w:rFonts w:ascii="Times New Roman" w:hAnsi="Times New Roman" w:cs="Times New Roman"/>
          <w:sz w:val="28"/>
          <w:szCs w:val="28"/>
        </w:rPr>
        <w:t xml:space="preserve"> план </w:t>
      </w:r>
      <w:r w:rsidR="00154345">
        <w:rPr>
          <w:rFonts w:ascii="Times New Roman" w:hAnsi="Times New Roman" w:cs="Times New Roman"/>
          <w:sz w:val="28"/>
          <w:szCs w:val="28"/>
        </w:rPr>
        <w:t>Мироновского</w:t>
      </w:r>
      <w:r w:rsidR="00CA149E" w:rsidRPr="00590FD2">
        <w:rPr>
          <w:rFonts w:ascii="Times New Roman" w:hAnsi="Times New Roman" w:cs="Times New Roman"/>
          <w:sz w:val="28"/>
          <w:szCs w:val="28"/>
        </w:rPr>
        <w:t xml:space="preserve"> </w:t>
      </w:r>
      <w:r w:rsidR="00B43E2D" w:rsidRPr="00590FD2">
        <w:rPr>
          <w:rFonts w:ascii="Times New Roman" w:hAnsi="Times New Roman" w:cs="Times New Roman"/>
          <w:sz w:val="28"/>
          <w:szCs w:val="28"/>
        </w:rPr>
        <w:t>муниципального образования</w:t>
      </w:r>
      <w:r w:rsidR="002B00B7" w:rsidRPr="00590FD2">
        <w:rPr>
          <w:rFonts w:ascii="Times New Roman" w:hAnsi="Times New Roman" w:cs="Times New Roman"/>
          <w:sz w:val="28"/>
          <w:szCs w:val="28"/>
        </w:rPr>
        <w:t xml:space="preserve"> </w:t>
      </w:r>
      <w:r w:rsidR="00154345">
        <w:rPr>
          <w:rFonts w:ascii="Times New Roman" w:hAnsi="Times New Roman" w:cs="Times New Roman"/>
          <w:sz w:val="28"/>
          <w:szCs w:val="28"/>
        </w:rPr>
        <w:t>Питерского</w:t>
      </w:r>
      <w:r w:rsidR="002809CE" w:rsidRPr="00590FD2">
        <w:rPr>
          <w:rFonts w:ascii="Times New Roman" w:hAnsi="Times New Roman" w:cs="Times New Roman"/>
          <w:sz w:val="28"/>
          <w:szCs w:val="28"/>
        </w:rPr>
        <w:t xml:space="preserve"> муниципального района</w:t>
      </w:r>
      <w:r w:rsidR="00D553F8" w:rsidRPr="00590FD2">
        <w:rPr>
          <w:rFonts w:ascii="Times New Roman" w:hAnsi="Times New Roman" w:cs="Times New Roman"/>
          <w:sz w:val="28"/>
          <w:szCs w:val="28"/>
        </w:rPr>
        <w:t xml:space="preserve"> </w:t>
      </w:r>
      <w:r w:rsidR="00B43E2D" w:rsidRPr="00590FD2">
        <w:rPr>
          <w:rFonts w:ascii="Times New Roman" w:hAnsi="Times New Roman" w:cs="Times New Roman"/>
          <w:sz w:val="28"/>
          <w:szCs w:val="28"/>
        </w:rPr>
        <w:t xml:space="preserve">Саратовской области разработан филиалом </w:t>
      </w:r>
      <w:r w:rsidR="00597C20">
        <w:rPr>
          <w:rFonts w:ascii="Times New Roman" w:hAnsi="Times New Roman" w:cs="Times New Roman"/>
          <w:sz w:val="28"/>
          <w:szCs w:val="28"/>
        </w:rPr>
        <w:t>ППК «Роскадастр»</w:t>
      </w:r>
      <w:r w:rsidR="00B43E2D" w:rsidRPr="00590FD2">
        <w:rPr>
          <w:rFonts w:ascii="Times New Roman" w:hAnsi="Times New Roman" w:cs="Times New Roman"/>
          <w:sz w:val="28"/>
          <w:szCs w:val="28"/>
        </w:rPr>
        <w:t xml:space="preserve"> по Сара</w:t>
      </w:r>
      <w:bookmarkStart w:id="7" w:name="_GoBack"/>
      <w:bookmarkEnd w:id="7"/>
      <w:r w:rsidR="00B43E2D" w:rsidRPr="00590FD2">
        <w:rPr>
          <w:rFonts w:ascii="Times New Roman" w:hAnsi="Times New Roman" w:cs="Times New Roman"/>
          <w:sz w:val="28"/>
          <w:szCs w:val="28"/>
        </w:rPr>
        <w:t>товской области</w:t>
      </w:r>
      <w:r w:rsidR="004B44EF" w:rsidRPr="00590FD2">
        <w:rPr>
          <w:rFonts w:ascii="Times New Roman" w:hAnsi="Times New Roman" w:cs="Times New Roman"/>
          <w:sz w:val="28"/>
          <w:szCs w:val="28"/>
        </w:rPr>
        <w:t xml:space="preserve"> </w:t>
      </w:r>
      <w:r w:rsidR="00585D3E" w:rsidRPr="00590FD2">
        <w:rPr>
          <w:rFonts w:ascii="Times New Roman" w:hAnsi="Times New Roman" w:cs="Times New Roman"/>
          <w:sz w:val="28"/>
          <w:szCs w:val="28"/>
        </w:rPr>
        <w:t xml:space="preserve">по заказу </w:t>
      </w:r>
      <w:r w:rsidR="00B43E2D" w:rsidRPr="00590FD2">
        <w:rPr>
          <w:rFonts w:ascii="Times New Roman" w:hAnsi="Times New Roman" w:cs="Times New Roman"/>
          <w:sz w:val="28"/>
          <w:szCs w:val="28"/>
        </w:rPr>
        <w:t xml:space="preserve">администрации </w:t>
      </w:r>
      <w:r w:rsidR="009F318D" w:rsidRPr="00590FD2">
        <w:rPr>
          <w:rFonts w:ascii="Times New Roman" w:hAnsi="Times New Roman" w:cs="Times New Roman"/>
          <w:sz w:val="28"/>
          <w:szCs w:val="28"/>
        </w:rPr>
        <w:t>в соответствии</w:t>
      </w:r>
      <w:r w:rsidR="002B00B7" w:rsidRPr="00590FD2">
        <w:rPr>
          <w:rFonts w:ascii="Times New Roman" w:hAnsi="Times New Roman" w:cs="Times New Roman"/>
          <w:sz w:val="28"/>
          <w:szCs w:val="28"/>
        </w:rPr>
        <w:t xml:space="preserve"> </w:t>
      </w:r>
      <w:r w:rsidR="00B43E2D" w:rsidRPr="00590FD2">
        <w:rPr>
          <w:rFonts w:ascii="Times New Roman" w:hAnsi="Times New Roman" w:cs="Times New Roman"/>
          <w:sz w:val="28"/>
          <w:szCs w:val="28"/>
        </w:rPr>
        <w:t>с договором</w:t>
      </w:r>
      <w:r w:rsidR="00BE0ED3" w:rsidRPr="00590FD2">
        <w:rPr>
          <w:rFonts w:ascii="Times New Roman" w:hAnsi="Times New Roman" w:cs="Times New Roman"/>
          <w:sz w:val="28"/>
          <w:szCs w:val="28"/>
        </w:rPr>
        <w:t xml:space="preserve"> подряда</w:t>
      </w:r>
      <w:r w:rsidR="00B43E2D" w:rsidRPr="00590FD2">
        <w:rPr>
          <w:rFonts w:ascii="Times New Roman" w:hAnsi="Times New Roman" w:cs="Times New Roman"/>
          <w:sz w:val="28"/>
          <w:szCs w:val="28"/>
        </w:rPr>
        <w:t xml:space="preserve"> </w:t>
      </w:r>
      <w:r w:rsidR="00B43E2D" w:rsidRPr="00044048">
        <w:rPr>
          <w:rFonts w:ascii="Times New Roman" w:hAnsi="Times New Roman" w:cs="Times New Roman"/>
          <w:sz w:val="28"/>
          <w:szCs w:val="28"/>
        </w:rPr>
        <w:t xml:space="preserve">№ </w:t>
      </w:r>
      <w:r w:rsidR="00597C20" w:rsidRPr="00044048">
        <w:rPr>
          <w:rFonts w:ascii="Times New Roman" w:hAnsi="Times New Roman" w:cs="Times New Roman"/>
          <w:sz w:val="28"/>
          <w:szCs w:val="28"/>
        </w:rPr>
        <w:t>23-6454-Д/0</w:t>
      </w:r>
      <w:r w:rsidR="00154345">
        <w:rPr>
          <w:rFonts w:ascii="Times New Roman" w:hAnsi="Times New Roman" w:cs="Times New Roman"/>
          <w:sz w:val="28"/>
          <w:szCs w:val="28"/>
        </w:rPr>
        <w:t>498</w:t>
      </w:r>
      <w:r w:rsidR="003954D9" w:rsidRPr="00044048">
        <w:rPr>
          <w:rFonts w:ascii="Times New Roman" w:hAnsi="Times New Roman" w:cs="Times New Roman"/>
          <w:sz w:val="28"/>
          <w:szCs w:val="28"/>
        </w:rPr>
        <w:t xml:space="preserve"> </w:t>
      </w:r>
      <w:r w:rsidR="00B43E2D" w:rsidRPr="00044048">
        <w:rPr>
          <w:rFonts w:ascii="Times New Roman" w:hAnsi="Times New Roman" w:cs="Times New Roman"/>
          <w:sz w:val="28"/>
          <w:szCs w:val="28"/>
        </w:rPr>
        <w:t xml:space="preserve">от </w:t>
      </w:r>
      <w:r w:rsidR="00154345">
        <w:rPr>
          <w:rFonts w:ascii="Times New Roman" w:hAnsi="Times New Roman" w:cs="Times New Roman"/>
          <w:sz w:val="28"/>
          <w:szCs w:val="28"/>
        </w:rPr>
        <w:t>24</w:t>
      </w:r>
      <w:r w:rsidR="00B43E2D" w:rsidRPr="00044048">
        <w:rPr>
          <w:rFonts w:ascii="Times New Roman" w:hAnsi="Times New Roman" w:cs="Times New Roman"/>
          <w:sz w:val="28"/>
          <w:szCs w:val="28"/>
        </w:rPr>
        <w:t>.</w:t>
      </w:r>
      <w:r w:rsidR="00597C20" w:rsidRPr="00044048">
        <w:rPr>
          <w:rFonts w:ascii="Times New Roman" w:hAnsi="Times New Roman" w:cs="Times New Roman"/>
          <w:sz w:val="28"/>
          <w:szCs w:val="28"/>
        </w:rPr>
        <w:t>04</w:t>
      </w:r>
      <w:r w:rsidR="00B43E2D" w:rsidRPr="00044048">
        <w:rPr>
          <w:rFonts w:ascii="Times New Roman" w:hAnsi="Times New Roman" w:cs="Times New Roman"/>
          <w:sz w:val="28"/>
          <w:szCs w:val="28"/>
        </w:rPr>
        <w:t>.2</w:t>
      </w:r>
      <w:r w:rsidR="002B0CB1" w:rsidRPr="00044048">
        <w:rPr>
          <w:rFonts w:ascii="Times New Roman" w:hAnsi="Times New Roman" w:cs="Times New Roman"/>
          <w:sz w:val="28"/>
          <w:szCs w:val="28"/>
        </w:rPr>
        <w:t>02</w:t>
      </w:r>
      <w:r w:rsidR="00597C20" w:rsidRPr="00044048">
        <w:rPr>
          <w:rFonts w:ascii="Times New Roman" w:hAnsi="Times New Roman" w:cs="Times New Roman"/>
          <w:sz w:val="28"/>
          <w:szCs w:val="28"/>
        </w:rPr>
        <w:t>3</w:t>
      </w:r>
      <w:r w:rsidR="00B43E2D" w:rsidRPr="00044048">
        <w:rPr>
          <w:rFonts w:ascii="Times New Roman" w:hAnsi="Times New Roman" w:cs="Times New Roman"/>
          <w:sz w:val="28"/>
          <w:szCs w:val="28"/>
        </w:rPr>
        <w:t>.</w:t>
      </w:r>
      <w:r w:rsidR="00B43E2D" w:rsidRPr="00590FD2">
        <w:rPr>
          <w:rFonts w:ascii="Times New Roman" w:hAnsi="Times New Roman" w:cs="Times New Roman"/>
          <w:sz w:val="28"/>
          <w:szCs w:val="28"/>
        </w:rPr>
        <w:t xml:space="preserve"> </w:t>
      </w:r>
    </w:p>
    <w:p w:rsidR="00B43E2D" w:rsidRPr="00590FD2" w:rsidRDefault="00B43E2D" w:rsidP="004E7B01">
      <w:pPr>
        <w:rPr>
          <w:rFonts w:ascii="Times New Roman" w:hAnsi="Times New Roman" w:cs="Times New Roman"/>
          <w:sz w:val="28"/>
          <w:szCs w:val="28"/>
        </w:rPr>
      </w:pPr>
      <w:r w:rsidRPr="00590FD2">
        <w:rPr>
          <w:rFonts w:ascii="Times New Roman" w:hAnsi="Times New Roman" w:cs="Times New Roman"/>
          <w:sz w:val="28"/>
          <w:szCs w:val="28"/>
        </w:rPr>
        <w:t>В основу данной работы положены:</w:t>
      </w:r>
    </w:p>
    <w:p w:rsidR="00B43E2D" w:rsidRPr="00590FD2" w:rsidRDefault="00952E50"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Т</w:t>
      </w:r>
      <w:r w:rsidR="00B43E2D" w:rsidRPr="00590FD2">
        <w:rPr>
          <w:rFonts w:ascii="Times New Roman" w:hAnsi="Times New Roman" w:cs="Times New Roman"/>
          <w:sz w:val="28"/>
          <w:szCs w:val="28"/>
        </w:rPr>
        <w:t xml:space="preserve">ехническое задание на </w:t>
      </w:r>
      <w:r w:rsidR="007271FE" w:rsidRPr="00590FD2">
        <w:rPr>
          <w:rFonts w:ascii="Times New Roman" w:hAnsi="Times New Roman" w:cs="Times New Roman"/>
          <w:sz w:val="28"/>
          <w:szCs w:val="28"/>
        </w:rPr>
        <w:t>подготовку проекта генерального плана</w:t>
      </w:r>
      <w:r w:rsidR="00BD68ED" w:rsidRPr="00590FD2">
        <w:rPr>
          <w:rFonts w:ascii="Times New Roman" w:hAnsi="Times New Roman" w:cs="Times New Roman"/>
          <w:sz w:val="28"/>
          <w:szCs w:val="28"/>
        </w:rPr>
        <w:t xml:space="preserve"> </w:t>
      </w:r>
      <w:r w:rsidR="00154345">
        <w:rPr>
          <w:rFonts w:ascii="Times New Roman" w:hAnsi="Times New Roman" w:cs="Times New Roman"/>
          <w:sz w:val="28"/>
          <w:szCs w:val="28"/>
        </w:rPr>
        <w:t>Мироновского</w:t>
      </w:r>
      <w:r w:rsidR="00044048">
        <w:rPr>
          <w:rFonts w:ascii="Times New Roman" w:hAnsi="Times New Roman" w:cs="Times New Roman"/>
          <w:sz w:val="28"/>
          <w:szCs w:val="28"/>
        </w:rPr>
        <w:t xml:space="preserve"> </w:t>
      </w:r>
      <w:r w:rsidR="007271FE" w:rsidRPr="00590FD2">
        <w:rPr>
          <w:rFonts w:ascii="Times New Roman" w:hAnsi="Times New Roman" w:cs="Times New Roman"/>
          <w:sz w:val="28"/>
          <w:szCs w:val="28"/>
        </w:rPr>
        <w:t>муниципального образования</w:t>
      </w:r>
      <w:r w:rsidR="00B43E2D" w:rsidRPr="00590FD2">
        <w:rPr>
          <w:rFonts w:ascii="Times New Roman" w:hAnsi="Times New Roman" w:cs="Times New Roman"/>
          <w:sz w:val="28"/>
          <w:szCs w:val="28"/>
        </w:rPr>
        <w:t xml:space="preserve">; </w:t>
      </w:r>
    </w:p>
    <w:p w:rsidR="00B43E2D" w:rsidRPr="00590FD2" w:rsidRDefault="00B43E2D"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Градостроительный кодекс Российской Федерации с изменениями и дополнениями;</w:t>
      </w:r>
    </w:p>
    <w:p w:rsidR="00B43E2D" w:rsidRPr="00590FD2" w:rsidRDefault="00B43E2D"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Земельный кодекс Российской Федерации с изменениями и дополнениями;</w:t>
      </w:r>
    </w:p>
    <w:p w:rsidR="00B43E2D" w:rsidRPr="00590FD2" w:rsidRDefault="00B43E2D"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Водный кодекс Российской Федерации с изменениями и дополнениями;</w:t>
      </w:r>
    </w:p>
    <w:p w:rsidR="00B43E2D" w:rsidRPr="00590FD2" w:rsidRDefault="00B43E2D"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Лесной кодекс Российской Федерации с изменениями и дополнениями;</w:t>
      </w:r>
    </w:p>
    <w:p w:rsidR="00B43E2D" w:rsidRPr="00590FD2" w:rsidRDefault="00B43E2D"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Федеральный закон от 06.10.2003 № 131-ФЗ «Об общих принципах местного самоуправления в Российской Федерации»;</w:t>
      </w:r>
    </w:p>
    <w:p w:rsidR="00861396" w:rsidRPr="00590FD2" w:rsidRDefault="00861396"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Федеральный закон от 13.07.2015</w:t>
      </w:r>
      <w:r w:rsidR="008B7152" w:rsidRPr="00590FD2">
        <w:rPr>
          <w:rFonts w:ascii="Times New Roman" w:hAnsi="Times New Roman" w:cs="Times New Roman"/>
          <w:sz w:val="28"/>
          <w:szCs w:val="28"/>
        </w:rPr>
        <w:t xml:space="preserve"> </w:t>
      </w:r>
      <w:r w:rsidRPr="00590FD2">
        <w:rPr>
          <w:rFonts w:ascii="Times New Roman" w:hAnsi="Times New Roman" w:cs="Times New Roman"/>
          <w:sz w:val="28"/>
          <w:szCs w:val="28"/>
        </w:rPr>
        <w:t>№ 218-ФЗ «О государственной регистрации недвижимости»;</w:t>
      </w:r>
    </w:p>
    <w:p w:rsidR="00861396" w:rsidRPr="00590FD2" w:rsidRDefault="00861396"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861396" w:rsidRPr="00590FD2" w:rsidRDefault="00861396"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Федеральный закон от 14.03.1995 № 33-ФЗ «Об особо охраняемых природных территориях»;</w:t>
      </w:r>
    </w:p>
    <w:p w:rsidR="00861396" w:rsidRPr="00590FD2" w:rsidRDefault="00861396"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040D1" w:rsidRPr="00590FD2" w:rsidRDefault="004871E1" w:rsidP="004E7B01">
      <w:pPr>
        <w:pStyle w:val="a7"/>
        <w:numPr>
          <w:ilvl w:val="0"/>
          <w:numId w:val="7"/>
        </w:numPr>
        <w:tabs>
          <w:tab w:val="left" w:pos="993"/>
        </w:tabs>
        <w:ind w:left="0" w:firstLine="709"/>
        <w:rPr>
          <w:rFonts w:ascii="Times New Roman" w:hAnsi="Times New Roman" w:cs="Times New Roman"/>
          <w:sz w:val="28"/>
          <w:szCs w:val="28"/>
        </w:rPr>
      </w:pPr>
      <w:r>
        <w:rPr>
          <w:rFonts w:ascii="Times New Roman" w:hAnsi="Times New Roman" w:cs="Times New Roman"/>
          <w:sz w:val="28"/>
          <w:szCs w:val="28"/>
        </w:rPr>
        <w:t>Федеральный закон от 22.07</w:t>
      </w:r>
      <w:r w:rsidR="001040D1" w:rsidRPr="00590FD2">
        <w:rPr>
          <w:rFonts w:ascii="Times New Roman" w:hAnsi="Times New Roman" w:cs="Times New Roman"/>
          <w:sz w:val="28"/>
          <w:szCs w:val="28"/>
        </w:rPr>
        <w:t>.2008 № 123-Ф3 «Технический регламент о требованиях пожарной безопасности»;</w:t>
      </w:r>
    </w:p>
    <w:p w:rsidR="001040D1" w:rsidRPr="00590FD2" w:rsidRDefault="001040D1"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Федеральный закон от 21.12.1994 № 68-ФЗ «О защите населения и территорий от чрезвычайных ситуаций природного и техногенного характера»;</w:t>
      </w:r>
    </w:p>
    <w:p w:rsidR="001040D1" w:rsidRPr="00590FD2" w:rsidRDefault="001040D1"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 xml:space="preserve">Приказ </w:t>
      </w:r>
      <w:r w:rsidR="00237BF0" w:rsidRPr="00590FD2">
        <w:rPr>
          <w:rFonts w:ascii="Times New Roman" w:hAnsi="Times New Roman" w:cs="Times New Roman"/>
          <w:sz w:val="28"/>
          <w:szCs w:val="28"/>
        </w:rPr>
        <w:t>Федеральной службы государственной регистрации, кадастра и картографии от 10.11.2020 № П/0412</w:t>
      </w:r>
      <w:r w:rsidRPr="00590FD2">
        <w:rPr>
          <w:rFonts w:ascii="Times New Roman" w:hAnsi="Times New Roman" w:cs="Times New Roman"/>
          <w:sz w:val="28"/>
          <w:szCs w:val="28"/>
        </w:rPr>
        <w:t xml:space="preserve"> «Об утверждении классификатора видов разрешенного использования земельных участков»;</w:t>
      </w:r>
    </w:p>
    <w:p w:rsidR="001040D1" w:rsidRPr="00590FD2" w:rsidRDefault="001040D1"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Приказ Минрегиона России от 26.05.2011 № 244 «Об утверждении Методических рекомендаций по разработке проектов генеральных планов поселений и городских округов»;</w:t>
      </w:r>
    </w:p>
    <w:p w:rsidR="00B42072" w:rsidRPr="00590FD2" w:rsidRDefault="00B42072"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 xml:space="preserve">Приказ Министерства экономического развития РФ от </w:t>
      </w:r>
      <w:r w:rsidR="00597C20">
        <w:rPr>
          <w:rFonts w:ascii="Times New Roman" w:hAnsi="Times New Roman" w:cs="Times New Roman"/>
          <w:sz w:val="28"/>
          <w:szCs w:val="28"/>
        </w:rPr>
        <w:t>0</w:t>
      </w:r>
      <w:r w:rsidRPr="00590FD2">
        <w:rPr>
          <w:rFonts w:ascii="Times New Roman" w:hAnsi="Times New Roman" w:cs="Times New Roman"/>
          <w:sz w:val="28"/>
          <w:szCs w:val="28"/>
        </w:rPr>
        <w:t>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7.12.2016</w:t>
      </w:r>
      <w:r w:rsidR="00FE5920" w:rsidRPr="00590FD2">
        <w:rPr>
          <w:rFonts w:ascii="Times New Roman" w:hAnsi="Times New Roman" w:cs="Times New Roman"/>
          <w:sz w:val="28"/>
          <w:szCs w:val="28"/>
        </w:rPr>
        <w:t xml:space="preserve"> </w:t>
      </w:r>
      <w:r w:rsidR="005B1DB7" w:rsidRPr="00590FD2">
        <w:rPr>
          <w:rFonts w:ascii="Times New Roman" w:hAnsi="Times New Roman" w:cs="Times New Roman"/>
          <w:sz w:val="28"/>
          <w:szCs w:val="28"/>
        </w:rPr>
        <w:t>№</w:t>
      </w:r>
      <w:r w:rsidRPr="00590FD2">
        <w:rPr>
          <w:rFonts w:ascii="Times New Roman" w:hAnsi="Times New Roman" w:cs="Times New Roman"/>
          <w:sz w:val="28"/>
          <w:szCs w:val="28"/>
        </w:rPr>
        <w:t> 793"</w:t>
      </w:r>
    </w:p>
    <w:p w:rsidR="00B42072" w:rsidRPr="00590FD2" w:rsidRDefault="00B42072"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Приказ Министерства экономического развития РФ от 21.07.2016</w:t>
      </w:r>
      <w:r w:rsidR="00BE0ED3" w:rsidRPr="00590FD2">
        <w:rPr>
          <w:rFonts w:ascii="Times New Roman" w:hAnsi="Times New Roman" w:cs="Times New Roman"/>
          <w:sz w:val="28"/>
          <w:szCs w:val="28"/>
        </w:rPr>
        <w:t xml:space="preserve"> </w:t>
      </w:r>
      <w:r w:rsidR="005B1DB7" w:rsidRPr="00590FD2">
        <w:rPr>
          <w:rFonts w:ascii="Times New Roman" w:hAnsi="Times New Roman" w:cs="Times New Roman"/>
          <w:sz w:val="28"/>
          <w:szCs w:val="28"/>
        </w:rPr>
        <w:t>№</w:t>
      </w:r>
      <w:r w:rsidRPr="00590FD2">
        <w:rPr>
          <w:rFonts w:ascii="Times New Roman" w:hAnsi="Times New Roman" w:cs="Times New Roman"/>
          <w:sz w:val="28"/>
          <w:szCs w:val="28"/>
        </w:rPr>
        <w:t>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B42072" w:rsidRPr="00590FD2" w:rsidRDefault="0063047B" w:rsidP="004E7B01">
      <w:pPr>
        <w:pStyle w:val="a7"/>
        <w:numPr>
          <w:ilvl w:val="0"/>
          <w:numId w:val="7"/>
        </w:numPr>
        <w:tabs>
          <w:tab w:val="left" w:pos="993"/>
        </w:tabs>
        <w:ind w:left="0" w:firstLine="709"/>
        <w:rPr>
          <w:rFonts w:ascii="Times New Roman" w:hAnsi="Times New Roman" w:cs="Times New Roman"/>
          <w:sz w:val="28"/>
          <w:szCs w:val="28"/>
        </w:rPr>
      </w:pPr>
      <w:r w:rsidRPr="00C11949">
        <w:rPr>
          <w:rFonts w:ascii="Times New Roman" w:hAnsi="Times New Roman" w:cs="Times New Roman"/>
          <w:sz w:val="28"/>
          <w:szCs w:val="28"/>
        </w:rPr>
        <w:t>Приказ Росреестра от 26.07.2022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r w:rsidR="00B42072" w:rsidRPr="00590FD2">
        <w:rPr>
          <w:rFonts w:ascii="Times New Roman" w:hAnsi="Times New Roman" w:cs="Times New Roman"/>
          <w:sz w:val="28"/>
          <w:szCs w:val="28"/>
        </w:rPr>
        <w:t>;</w:t>
      </w:r>
    </w:p>
    <w:p w:rsidR="00B42072" w:rsidRPr="00590FD2" w:rsidRDefault="00B42072"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Иные федеральные законы, нормативно-правовые акты Президента Российской Федерации, Правительства Российской Федерации, нормативно-правовые акты федеральных органов исполнительной власти, регулирующие</w:t>
      </w:r>
      <w:r w:rsidR="002B00B7" w:rsidRPr="00590FD2">
        <w:rPr>
          <w:rFonts w:ascii="Times New Roman" w:hAnsi="Times New Roman" w:cs="Times New Roman"/>
          <w:sz w:val="28"/>
          <w:szCs w:val="28"/>
        </w:rPr>
        <w:t xml:space="preserve"> </w:t>
      </w:r>
      <w:r w:rsidRPr="00590FD2">
        <w:rPr>
          <w:rFonts w:ascii="Times New Roman" w:hAnsi="Times New Roman" w:cs="Times New Roman"/>
          <w:sz w:val="28"/>
          <w:szCs w:val="28"/>
        </w:rPr>
        <w:t>отношения в области территориального планирования;</w:t>
      </w:r>
    </w:p>
    <w:p w:rsidR="00B42072" w:rsidRPr="00590FD2" w:rsidRDefault="00B42072"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 xml:space="preserve">Закон Саратовской области от </w:t>
      </w:r>
      <w:r w:rsidR="00154345">
        <w:rPr>
          <w:rFonts w:ascii="Times New Roman" w:hAnsi="Times New Roman" w:cs="Times New Roman"/>
          <w:sz w:val="28"/>
          <w:szCs w:val="28"/>
        </w:rPr>
        <w:t>27</w:t>
      </w:r>
      <w:r w:rsidRPr="00590FD2">
        <w:rPr>
          <w:rFonts w:ascii="Times New Roman" w:hAnsi="Times New Roman" w:cs="Times New Roman"/>
          <w:sz w:val="28"/>
          <w:szCs w:val="28"/>
        </w:rPr>
        <w:t>.1</w:t>
      </w:r>
      <w:r w:rsidR="007B5CD9" w:rsidRPr="00590FD2">
        <w:rPr>
          <w:rFonts w:ascii="Times New Roman" w:hAnsi="Times New Roman" w:cs="Times New Roman"/>
          <w:sz w:val="28"/>
          <w:szCs w:val="28"/>
        </w:rPr>
        <w:t>2</w:t>
      </w:r>
      <w:r w:rsidRPr="00590FD2">
        <w:rPr>
          <w:rFonts w:ascii="Times New Roman" w:hAnsi="Times New Roman" w:cs="Times New Roman"/>
          <w:sz w:val="28"/>
          <w:szCs w:val="28"/>
        </w:rPr>
        <w:t>.200</w:t>
      </w:r>
      <w:r w:rsidR="007B5CD9" w:rsidRPr="00590FD2">
        <w:rPr>
          <w:rFonts w:ascii="Times New Roman" w:hAnsi="Times New Roman" w:cs="Times New Roman"/>
          <w:sz w:val="28"/>
          <w:szCs w:val="28"/>
        </w:rPr>
        <w:t>4</w:t>
      </w:r>
      <w:r w:rsidRPr="00590FD2">
        <w:rPr>
          <w:rFonts w:ascii="Times New Roman" w:hAnsi="Times New Roman" w:cs="Times New Roman"/>
          <w:sz w:val="28"/>
          <w:szCs w:val="28"/>
        </w:rPr>
        <w:t xml:space="preserve"> </w:t>
      </w:r>
      <w:r w:rsidR="005B1DB7" w:rsidRPr="00590FD2">
        <w:rPr>
          <w:rFonts w:ascii="Times New Roman" w:hAnsi="Times New Roman" w:cs="Times New Roman"/>
          <w:sz w:val="28"/>
          <w:szCs w:val="28"/>
        </w:rPr>
        <w:t>№</w:t>
      </w:r>
      <w:r w:rsidR="00FE5920" w:rsidRPr="00590FD2">
        <w:rPr>
          <w:rFonts w:ascii="Times New Roman" w:hAnsi="Times New Roman" w:cs="Times New Roman"/>
          <w:sz w:val="28"/>
          <w:szCs w:val="28"/>
        </w:rPr>
        <w:t xml:space="preserve"> </w:t>
      </w:r>
      <w:r w:rsidR="00154345">
        <w:rPr>
          <w:rFonts w:ascii="Times New Roman" w:hAnsi="Times New Roman" w:cs="Times New Roman"/>
          <w:sz w:val="28"/>
          <w:szCs w:val="28"/>
        </w:rPr>
        <w:t>91</w:t>
      </w:r>
      <w:r w:rsidRPr="00590FD2">
        <w:rPr>
          <w:rFonts w:ascii="Times New Roman" w:hAnsi="Times New Roman" w:cs="Times New Roman"/>
          <w:sz w:val="28"/>
          <w:szCs w:val="28"/>
        </w:rPr>
        <w:t xml:space="preserve">-ЗСО "О </w:t>
      </w:r>
      <w:r w:rsidR="007B5CD9" w:rsidRPr="00590FD2">
        <w:rPr>
          <w:rFonts w:ascii="Times New Roman" w:hAnsi="Times New Roman" w:cs="Times New Roman"/>
          <w:sz w:val="28"/>
          <w:szCs w:val="28"/>
        </w:rPr>
        <w:t xml:space="preserve">муниципальных образованиях, входящих в состав </w:t>
      </w:r>
      <w:r w:rsidR="00154345">
        <w:rPr>
          <w:rFonts w:ascii="Times New Roman" w:hAnsi="Times New Roman" w:cs="Times New Roman"/>
          <w:sz w:val="28"/>
          <w:szCs w:val="28"/>
        </w:rPr>
        <w:t>Питерского</w:t>
      </w:r>
      <w:r w:rsidR="007B5CD9" w:rsidRPr="00590FD2">
        <w:rPr>
          <w:rFonts w:ascii="Times New Roman" w:hAnsi="Times New Roman" w:cs="Times New Roman"/>
          <w:sz w:val="28"/>
          <w:szCs w:val="28"/>
        </w:rPr>
        <w:t xml:space="preserve"> муниципального района</w:t>
      </w:r>
      <w:r w:rsidRPr="00590FD2">
        <w:rPr>
          <w:rFonts w:ascii="Times New Roman" w:hAnsi="Times New Roman" w:cs="Times New Roman"/>
          <w:sz w:val="28"/>
          <w:szCs w:val="28"/>
        </w:rPr>
        <w:t>";</w:t>
      </w:r>
    </w:p>
    <w:p w:rsidR="008F3E23" w:rsidRPr="00590FD2" w:rsidRDefault="008F3E23"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Закон Саратовской области от 0</w:t>
      </w:r>
      <w:r w:rsidR="00741BFD" w:rsidRPr="00590FD2">
        <w:rPr>
          <w:rFonts w:ascii="Times New Roman" w:hAnsi="Times New Roman" w:cs="Times New Roman"/>
          <w:sz w:val="28"/>
          <w:szCs w:val="28"/>
        </w:rPr>
        <w:t>9.10</w:t>
      </w:r>
      <w:r w:rsidRPr="00590FD2">
        <w:rPr>
          <w:rFonts w:ascii="Times New Roman" w:hAnsi="Times New Roman" w:cs="Times New Roman"/>
          <w:sz w:val="28"/>
          <w:szCs w:val="28"/>
        </w:rPr>
        <w:t>.20</w:t>
      </w:r>
      <w:r w:rsidR="00741BFD" w:rsidRPr="00590FD2">
        <w:rPr>
          <w:rFonts w:ascii="Times New Roman" w:hAnsi="Times New Roman" w:cs="Times New Roman"/>
          <w:sz w:val="28"/>
          <w:szCs w:val="28"/>
        </w:rPr>
        <w:t>06</w:t>
      </w:r>
      <w:r w:rsidRPr="00590FD2">
        <w:rPr>
          <w:rFonts w:ascii="Times New Roman" w:hAnsi="Times New Roman" w:cs="Times New Roman"/>
          <w:sz w:val="28"/>
          <w:szCs w:val="28"/>
        </w:rPr>
        <w:t xml:space="preserve"> г. № </w:t>
      </w:r>
      <w:r w:rsidR="00741BFD" w:rsidRPr="00590FD2">
        <w:rPr>
          <w:rFonts w:ascii="Times New Roman" w:hAnsi="Times New Roman" w:cs="Times New Roman"/>
          <w:sz w:val="28"/>
          <w:szCs w:val="28"/>
        </w:rPr>
        <w:t>96</w:t>
      </w:r>
      <w:r w:rsidRPr="00590FD2">
        <w:rPr>
          <w:rFonts w:ascii="Times New Roman" w:hAnsi="Times New Roman" w:cs="Times New Roman"/>
          <w:sz w:val="28"/>
          <w:szCs w:val="28"/>
        </w:rPr>
        <w:t>-ЗСО «О регулировании градостроительной деятельности в Саратовской области»;</w:t>
      </w:r>
    </w:p>
    <w:p w:rsidR="00DA4113" w:rsidRDefault="00DA4113" w:rsidP="004E7B01">
      <w:pPr>
        <w:pStyle w:val="a7"/>
        <w:numPr>
          <w:ilvl w:val="0"/>
          <w:numId w:val="7"/>
        </w:numPr>
        <w:tabs>
          <w:tab w:val="left" w:pos="993"/>
        </w:tabs>
        <w:ind w:left="0" w:firstLine="709"/>
        <w:rPr>
          <w:rFonts w:ascii="Times New Roman" w:hAnsi="Times New Roman" w:cs="Times New Roman"/>
          <w:sz w:val="28"/>
          <w:szCs w:val="28"/>
        </w:rPr>
      </w:pPr>
      <w:r w:rsidRPr="00B2531C">
        <w:rPr>
          <w:rFonts w:ascii="Times New Roman" w:hAnsi="Times New Roman" w:cs="Times New Roman"/>
          <w:sz w:val="28"/>
          <w:szCs w:val="28"/>
        </w:rPr>
        <w:t xml:space="preserve">Устав </w:t>
      </w:r>
      <w:r w:rsidR="00154345">
        <w:rPr>
          <w:rFonts w:ascii="Times New Roman" w:hAnsi="Times New Roman" w:cs="Times New Roman"/>
          <w:sz w:val="28"/>
          <w:szCs w:val="28"/>
        </w:rPr>
        <w:t>Питерского</w:t>
      </w:r>
      <w:r w:rsidR="00D5393D" w:rsidRPr="00B2531C">
        <w:rPr>
          <w:rFonts w:ascii="Times New Roman" w:hAnsi="Times New Roman" w:cs="Times New Roman"/>
          <w:sz w:val="28"/>
          <w:szCs w:val="28"/>
        </w:rPr>
        <w:t xml:space="preserve"> муниципального района</w:t>
      </w:r>
      <w:r w:rsidRPr="00B2531C">
        <w:rPr>
          <w:rFonts w:ascii="Times New Roman" w:hAnsi="Times New Roman" w:cs="Times New Roman"/>
          <w:sz w:val="28"/>
          <w:szCs w:val="28"/>
        </w:rPr>
        <w:t xml:space="preserve"> с изменениями и дополнениями;</w:t>
      </w:r>
    </w:p>
    <w:p w:rsidR="00DE7B17" w:rsidRPr="00B2531C" w:rsidRDefault="00DE7B17" w:rsidP="004E7B01">
      <w:pPr>
        <w:pStyle w:val="a7"/>
        <w:numPr>
          <w:ilvl w:val="0"/>
          <w:numId w:val="7"/>
        </w:numPr>
        <w:tabs>
          <w:tab w:val="left" w:pos="993"/>
        </w:tabs>
        <w:ind w:left="0" w:firstLine="709"/>
        <w:rPr>
          <w:rFonts w:ascii="Times New Roman" w:hAnsi="Times New Roman" w:cs="Times New Roman"/>
          <w:sz w:val="28"/>
          <w:szCs w:val="28"/>
        </w:rPr>
      </w:pPr>
      <w:r>
        <w:rPr>
          <w:rFonts w:ascii="Times New Roman" w:hAnsi="Times New Roman" w:cs="Times New Roman"/>
          <w:sz w:val="28"/>
          <w:szCs w:val="28"/>
        </w:rPr>
        <w:t>Устав Мироновского муниципального образования Питерского</w:t>
      </w:r>
      <w:r w:rsidRPr="00B2531C">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w:t>
      </w:r>
      <w:r w:rsidRPr="00B2531C">
        <w:rPr>
          <w:rFonts w:ascii="Times New Roman" w:hAnsi="Times New Roman" w:cs="Times New Roman"/>
          <w:sz w:val="28"/>
          <w:szCs w:val="28"/>
        </w:rPr>
        <w:t>Саратовской области</w:t>
      </w:r>
      <w:r>
        <w:rPr>
          <w:rFonts w:ascii="Times New Roman" w:hAnsi="Times New Roman" w:cs="Times New Roman"/>
          <w:sz w:val="28"/>
          <w:szCs w:val="28"/>
        </w:rPr>
        <w:t>;</w:t>
      </w:r>
    </w:p>
    <w:p w:rsidR="00B42072" w:rsidRPr="00B2531C" w:rsidRDefault="00B42072" w:rsidP="004E7B01">
      <w:pPr>
        <w:pStyle w:val="a7"/>
        <w:numPr>
          <w:ilvl w:val="0"/>
          <w:numId w:val="7"/>
        </w:numPr>
        <w:tabs>
          <w:tab w:val="left" w:pos="993"/>
        </w:tabs>
        <w:ind w:left="0" w:firstLine="709"/>
        <w:rPr>
          <w:rFonts w:ascii="Times New Roman" w:hAnsi="Times New Roman" w:cs="Times New Roman"/>
          <w:sz w:val="28"/>
          <w:szCs w:val="28"/>
        </w:rPr>
      </w:pPr>
      <w:r w:rsidRPr="00B2531C">
        <w:rPr>
          <w:rFonts w:ascii="Times New Roman" w:hAnsi="Times New Roman" w:cs="Times New Roman"/>
          <w:sz w:val="28"/>
          <w:szCs w:val="28"/>
        </w:rPr>
        <w:t>Стратегия социально-экономического развития Саратовской области до 2030 года, утвержденная Постановлением</w:t>
      </w:r>
      <w:r w:rsidR="002B00B7" w:rsidRPr="00B2531C">
        <w:rPr>
          <w:rFonts w:ascii="Times New Roman" w:hAnsi="Times New Roman" w:cs="Times New Roman"/>
          <w:sz w:val="28"/>
          <w:szCs w:val="28"/>
        </w:rPr>
        <w:t xml:space="preserve"> </w:t>
      </w:r>
      <w:r w:rsidRPr="00B2531C">
        <w:rPr>
          <w:rFonts w:ascii="Times New Roman" w:hAnsi="Times New Roman" w:cs="Times New Roman"/>
          <w:sz w:val="28"/>
          <w:szCs w:val="28"/>
        </w:rPr>
        <w:t>Правительства Саратовской области от 30.06.2016</w:t>
      </w:r>
      <w:r w:rsidR="00A415C9" w:rsidRPr="00B2531C">
        <w:rPr>
          <w:rFonts w:ascii="Times New Roman" w:hAnsi="Times New Roman" w:cs="Times New Roman"/>
          <w:sz w:val="28"/>
          <w:szCs w:val="28"/>
        </w:rPr>
        <w:t xml:space="preserve"> </w:t>
      </w:r>
      <w:r w:rsidR="005B1DB7" w:rsidRPr="00B2531C">
        <w:rPr>
          <w:rFonts w:ascii="Times New Roman" w:hAnsi="Times New Roman" w:cs="Times New Roman"/>
          <w:sz w:val="28"/>
          <w:szCs w:val="28"/>
        </w:rPr>
        <w:t>№</w:t>
      </w:r>
      <w:r w:rsidRPr="00B2531C">
        <w:rPr>
          <w:rFonts w:ascii="Times New Roman" w:hAnsi="Times New Roman" w:cs="Times New Roman"/>
          <w:sz w:val="28"/>
          <w:szCs w:val="28"/>
        </w:rPr>
        <w:t xml:space="preserve"> 321-П; </w:t>
      </w:r>
    </w:p>
    <w:p w:rsidR="00597C20" w:rsidRPr="00605BD2" w:rsidRDefault="00597C20" w:rsidP="00605BD2">
      <w:pPr>
        <w:numPr>
          <w:ilvl w:val="0"/>
          <w:numId w:val="7"/>
        </w:numPr>
        <w:shd w:val="clear" w:color="auto" w:fill="FFFFFF"/>
        <w:tabs>
          <w:tab w:val="left" w:pos="993"/>
        </w:tabs>
        <w:ind w:left="0" w:firstLine="709"/>
        <w:rPr>
          <w:rFonts w:ascii="Times New Roman" w:hAnsi="Times New Roman" w:cs="Times New Roman"/>
          <w:sz w:val="28"/>
          <w:szCs w:val="28"/>
        </w:rPr>
      </w:pPr>
      <w:r w:rsidRPr="00605BD2">
        <w:rPr>
          <w:rFonts w:ascii="Times New Roman" w:hAnsi="Times New Roman" w:cs="Times New Roman"/>
          <w:sz w:val="28"/>
          <w:szCs w:val="28"/>
        </w:rPr>
        <w:t>Муниципальная программа "</w:t>
      </w:r>
      <w:r w:rsidR="008D680B" w:rsidRPr="008D680B">
        <w:rPr>
          <w:rFonts w:ascii="Times New Roman" w:hAnsi="Times New Roman" w:cs="Times New Roman"/>
          <w:sz w:val="28"/>
          <w:szCs w:val="28"/>
        </w:rPr>
        <w:t>Благоустройство территории Мироновского муниципального образования на 2023-2025 годы</w:t>
      </w:r>
      <w:r w:rsidRPr="00605BD2">
        <w:rPr>
          <w:rFonts w:ascii="Times New Roman" w:hAnsi="Times New Roman" w:cs="Times New Roman"/>
          <w:sz w:val="28"/>
          <w:szCs w:val="28"/>
        </w:rPr>
        <w:t>";</w:t>
      </w:r>
    </w:p>
    <w:p w:rsidR="00541CD1" w:rsidRPr="008E55B9" w:rsidRDefault="00541CD1" w:rsidP="00605BD2">
      <w:pPr>
        <w:numPr>
          <w:ilvl w:val="0"/>
          <w:numId w:val="7"/>
        </w:numPr>
        <w:shd w:val="clear" w:color="auto" w:fill="FFFFFF"/>
        <w:tabs>
          <w:tab w:val="left" w:pos="993"/>
        </w:tabs>
        <w:ind w:left="0" w:firstLine="709"/>
        <w:rPr>
          <w:rFonts w:ascii="Times New Roman" w:hAnsi="Times New Roman" w:cs="Times New Roman"/>
          <w:sz w:val="28"/>
          <w:szCs w:val="28"/>
        </w:rPr>
      </w:pPr>
      <w:r w:rsidRPr="00605BD2">
        <w:rPr>
          <w:rFonts w:ascii="Times New Roman" w:hAnsi="Times New Roman" w:cs="Times New Roman"/>
          <w:sz w:val="28"/>
          <w:szCs w:val="28"/>
        </w:rPr>
        <w:t>Муниципальная</w:t>
      </w:r>
      <w:r w:rsidRPr="00605BD2">
        <w:rPr>
          <w:rFonts w:ascii="Times New Roman" w:eastAsia="Times New Roman" w:hAnsi="Times New Roman" w:cs="Times New Roman"/>
          <w:sz w:val="28"/>
          <w:szCs w:val="28"/>
        </w:rPr>
        <w:t xml:space="preserve"> </w:t>
      </w:r>
      <w:r w:rsidRPr="00605BD2">
        <w:rPr>
          <w:rFonts w:ascii="Times New Roman" w:hAnsi="Times New Roman" w:cs="Times New Roman"/>
          <w:sz w:val="28"/>
          <w:szCs w:val="28"/>
        </w:rPr>
        <w:t>программа</w:t>
      </w:r>
      <w:r w:rsidRPr="00605BD2">
        <w:rPr>
          <w:rFonts w:ascii="Times New Roman" w:eastAsia="Times New Roman" w:hAnsi="Times New Roman" w:cs="Times New Roman"/>
          <w:sz w:val="28"/>
          <w:szCs w:val="28"/>
        </w:rPr>
        <w:t xml:space="preserve"> </w:t>
      </w:r>
      <w:r w:rsidRPr="00347199">
        <w:rPr>
          <w:rFonts w:ascii="Times New Roman" w:eastAsia="Times New Roman" w:hAnsi="Times New Roman" w:cs="Times New Roman"/>
          <w:sz w:val="28"/>
          <w:szCs w:val="28"/>
        </w:rPr>
        <w:t>«</w:t>
      </w:r>
      <w:r w:rsidR="008D680B" w:rsidRPr="00C46AA6">
        <w:rPr>
          <w:rFonts w:ascii="Times New Roman" w:hAnsi="Times New Roman"/>
          <w:sz w:val="28"/>
          <w:szCs w:val="28"/>
        </w:rPr>
        <w:t>Развитие физическо</w:t>
      </w:r>
      <w:r w:rsidR="008D680B">
        <w:rPr>
          <w:rFonts w:ascii="Times New Roman" w:hAnsi="Times New Roman"/>
          <w:sz w:val="28"/>
          <w:szCs w:val="28"/>
        </w:rPr>
        <w:t xml:space="preserve">й культуры и спорта в Мироновском муниципального образовании Питерского муниципального района Саратовской области  </w:t>
      </w:r>
      <w:r w:rsidR="008D680B" w:rsidRPr="00C46AA6">
        <w:rPr>
          <w:rFonts w:ascii="Times New Roman" w:hAnsi="Times New Roman"/>
          <w:sz w:val="28"/>
          <w:szCs w:val="28"/>
        </w:rPr>
        <w:t xml:space="preserve"> на 20</w:t>
      </w:r>
      <w:r w:rsidR="008D680B">
        <w:rPr>
          <w:rFonts w:ascii="Times New Roman" w:hAnsi="Times New Roman"/>
          <w:sz w:val="28"/>
          <w:szCs w:val="28"/>
        </w:rPr>
        <w:t>23</w:t>
      </w:r>
      <w:r w:rsidR="008D680B" w:rsidRPr="00C46AA6">
        <w:rPr>
          <w:rFonts w:ascii="Times New Roman" w:hAnsi="Times New Roman"/>
          <w:sz w:val="28"/>
          <w:szCs w:val="28"/>
        </w:rPr>
        <w:t>-202</w:t>
      </w:r>
      <w:r w:rsidR="008D680B">
        <w:rPr>
          <w:rFonts w:ascii="Times New Roman" w:hAnsi="Times New Roman"/>
          <w:sz w:val="28"/>
          <w:szCs w:val="28"/>
        </w:rPr>
        <w:t>5</w:t>
      </w:r>
      <w:r w:rsidR="008D680B" w:rsidRPr="00C46AA6">
        <w:rPr>
          <w:rFonts w:ascii="Times New Roman" w:hAnsi="Times New Roman"/>
          <w:sz w:val="28"/>
          <w:szCs w:val="28"/>
        </w:rPr>
        <w:t xml:space="preserve"> годы</w:t>
      </w:r>
      <w:r w:rsidR="00967585" w:rsidRPr="00347199">
        <w:rPr>
          <w:rFonts w:ascii="Times New Roman" w:eastAsia="Times New Roman" w:hAnsi="Times New Roman" w:cs="Times New Roman"/>
          <w:bCs/>
          <w:sz w:val="28"/>
          <w:szCs w:val="28"/>
        </w:rPr>
        <w:t>»;</w:t>
      </w:r>
    </w:p>
    <w:p w:rsidR="008E55B9" w:rsidRPr="00605BD2" w:rsidRDefault="008E55B9" w:rsidP="00605BD2">
      <w:pPr>
        <w:numPr>
          <w:ilvl w:val="0"/>
          <w:numId w:val="7"/>
        </w:numPr>
        <w:shd w:val="clear" w:color="auto" w:fill="FFFFFF"/>
        <w:tabs>
          <w:tab w:val="left" w:pos="993"/>
        </w:tabs>
        <w:ind w:left="0" w:firstLine="709"/>
        <w:rPr>
          <w:rFonts w:ascii="Times New Roman" w:hAnsi="Times New Roman" w:cs="Times New Roman"/>
          <w:sz w:val="28"/>
          <w:szCs w:val="28"/>
        </w:rPr>
      </w:pPr>
      <w:r w:rsidRPr="00605BD2">
        <w:rPr>
          <w:rFonts w:ascii="Times New Roman" w:hAnsi="Times New Roman" w:cs="Times New Roman"/>
          <w:sz w:val="28"/>
          <w:szCs w:val="28"/>
        </w:rPr>
        <w:t>Муниципальная</w:t>
      </w:r>
      <w:r w:rsidRPr="00605BD2">
        <w:rPr>
          <w:rFonts w:ascii="Times New Roman" w:eastAsia="Times New Roman" w:hAnsi="Times New Roman" w:cs="Times New Roman"/>
          <w:sz w:val="28"/>
          <w:szCs w:val="28"/>
        </w:rPr>
        <w:t xml:space="preserve"> </w:t>
      </w:r>
      <w:r w:rsidRPr="00605BD2">
        <w:rPr>
          <w:rFonts w:ascii="Times New Roman" w:hAnsi="Times New Roman" w:cs="Times New Roman"/>
          <w:sz w:val="28"/>
          <w:szCs w:val="28"/>
        </w:rPr>
        <w:t>программа</w:t>
      </w:r>
      <w:r>
        <w:rPr>
          <w:rFonts w:ascii="Times New Roman" w:hAnsi="Times New Roman" w:cs="Times New Roman"/>
          <w:sz w:val="28"/>
          <w:szCs w:val="28"/>
        </w:rPr>
        <w:t xml:space="preserve"> </w:t>
      </w:r>
      <w:r>
        <w:rPr>
          <w:rFonts w:ascii="Times New Roman CYR" w:hAnsi="Times New Roman CYR" w:cs="Times New Roman CYR"/>
          <w:bCs/>
          <w:sz w:val="28"/>
          <w:szCs w:val="28"/>
        </w:rPr>
        <w:t>«Развитие транспортной системы в Мироновском муниципальном образовании Питерского муниципального района Саратовской области до 2025 года»;</w:t>
      </w:r>
    </w:p>
    <w:p w:rsidR="008D2D7F" w:rsidRPr="00597C20" w:rsidRDefault="003A188B" w:rsidP="004E7B01">
      <w:pPr>
        <w:pStyle w:val="a7"/>
        <w:numPr>
          <w:ilvl w:val="0"/>
          <w:numId w:val="7"/>
        </w:numPr>
        <w:tabs>
          <w:tab w:val="left" w:pos="993"/>
        </w:tabs>
        <w:ind w:left="0" w:firstLine="709"/>
        <w:rPr>
          <w:rFonts w:ascii="Times New Roman" w:hAnsi="Times New Roman" w:cs="Times New Roman"/>
          <w:sz w:val="28"/>
          <w:szCs w:val="28"/>
        </w:rPr>
      </w:pPr>
      <w:r w:rsidRPr="00597C20">
        <w:rPr>
          <w:rFonts w:ascii="Times New Roman" w:hAnsi="Times New Roman" w:cs="Times New Roman"/>
          <w:sz w:val="28"/>
          <w:szCs w:val="28"/>
        </w:rPr>
        <w:t>Иные муниципальные програм</w:t>
      </w:r>
      <w:r w:rsidR="00473FE0">
        <w:rPr>
          <w:rFonts w:ascii="Times New Roman" w:hAnsi="Times New Roman" w:cs="Times New Roman"/>
          <w:sz w:val="28"/>
          <w:szCs w:val="28"/>
        </w:rPr>
        <w:t>мы</w:t>
      </w:r>
      <w:r w:rsidRPr="00597C20">
        <w:rPr>
          <w:rFonts w:ascii="Times New Roman" w:hAnsi="Times New Roman" w:cs="Times New Roman"/>
          <w:sz w:val="28"/>
          <w:szCs w:val="28"/>
        </w:rPr>
        <w:t>;</w:t>
      </w:r>
    </w:p>
    <w:p w:rsidR="00D26964" w:rsidRPr="00590FD2" w:rsidRDefault="00D26964"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Нормативно-правовые акты органов местного самоуправления;</w:t>
      </w:r>
    </w:p>
    <w:p w:rsidR="005602B6" w:rsidRPr="00590FD2" w:rsidRDefault="005602B6"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 xml:space="preserve">Постановление </w:t>
      </w:r>
      <w:r w:rsidR="00A415C9" w:rsidRPr="00590FD2">
        <w:rPr>
          <w:rFonts w:ascii="Times New Roman" w:hAnsi="Times New Roman" w:cs="Times New Roman"/>
          <w:sz w:val="28"/>
          <w:szCs w:val="28"/>
        </w:rPr>
        <w:t xml:space="preserve">Правительства РФ от 3.03.2018 </w:t>
      </w:r>
      <w:r w:rsidRPr="00590FD2">
        <w:rPr>
          <w:rFonts w:ascii="Times New Roman" w:hAnsi="Times New Roman" w:cs="Times New Roman"/>
          <w:sz w:val="28"/>
          <w:szCs w:val="28"/>
        </w:rPr>
        <w:t>№</w:t>
      </w:r>
      <w:r w:rsidR="00FE5920" w:rsidRPr="00590FD2">
        <w:rPr>
          <w:rFonts w:ascii="Times New Roman" w:hAnsi="Times New Roman" w:cs="Times New Roman"/>
          <w:sz w:val="28"/>
          <w:szCs w:val="28"/>
        </w:rPr>
        <w:t xml:space="preserve"> </w:t>
      </w:r>
      <w:r w:rsidRPr="00590FD2">
        <w:rPr>
          <w:rFonts w:ascii="Times New Roman" w:hAnsi="Times New Roman" w:cs="Times New Roman"/>
          <w:sz w:val="28"/>
          <w:szCs w:val="28"/>
        </w:rPr>
        <w:t>222 «Об утверждении Правил установления санитарно-защитных зон и использования земельных участков, расположенных в</w:t>
      </w:r>
      <w:r w:rsidR="002B00B7" w:rsidRPr="00590FD2">
        <w:rPr>
          <w:rFonts w:ascii="Times New Roman" w:hAnsi="Times New Roman" w:cs="Times New Roman"/>
          <w:sz w:val="28"/>
          <w:szCs w:val="28"/>
        </w:rPr>
        <w:t xml:space="preserve"> </w:t>
      </w:r>
      <w:r w:rsidRPr="00590FD2">
        <w:rPr>
          <w:rFonts w:ascii="Times New Roman" w:hAnsi="Times New Roman" w:cs="Times New Roman"/>
          <w:sz w:val="28"/>
          <w:szCs w:val="28"/>
        </w:rPr>
        <w:t>границах санитарно-защитных зон»;</w:t>
      </w:r>
    </w:p>
    <w:p w:rsidR="00B42072" w:rsidRPr="00590FD2" w:rsidRDefault="005602B6"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Технические регламенты:</w:t>
      </w:r>
    </w:p>
    <w:p w:rsidR="00B42072" w:rsidRPr="00590FD2" w:rsidRDefault="00B42072"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B42072" w:rsidRPr="00590FD2" w:rsidRDefault="00B42072"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СП 42.13330.2016 «Градостроительство. Планировка и застройка городских и сельских поселений». Актуализированная редакция СНиП 2.07.01-89*;</w:t>
      </w:r>
    </w:p>
    <w:p w:rsidR="00B42072" w:rsidRDefault="00B42072"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Региональные нормативы градостроительного проектирования Саратовской области;</w:t>
      </w:r>
    </w:p>
    <w:p w:rsidR="00DE4BB9" w:rsidRPr="00590FD2" w:rsidRDefault="00DE4BB9" w:rsidP="004E7B01">
      <w:pPr>
        <w:pStyle w:val="a7"/>
        <w:numPr>
          <w:ilvl w:val="0"/>
          <w:numId w:val="7"/>
        </w:numPr>
        <w:tabs>
          <w:tab w:val="left" w:pos="993"/>
        </w:tabs>
        <w:ind w:left="0" w:firstLine="709"/>
        <w:rPr>
          <w:rFonts w:ascii="Times New Roman" w:hAnsi="Times New Roman" w:cs="Times New Roman"/>
          <w:sz w:val="28"/>
          <w:szCs w:val="28"/>
        </w:rPr>
      </w:pPr>
      <w:r>
        <w:rPr>
          <w:rFonts w:ascii="Times New Roman" w:hAnsi="Times New Roman" w:cs="Times New Roman"/>
          <w:sz w:val="28"/>
          <w:szCs w:val="28"/>
        </w:rPr>
        <w:t xml:space="preserve">Местные нормативы </w:t>
      </w:r>
      <w:r w:rsidRPr="00590FD2">
        <w:rPr>
          <w:rFonts w:ascii="Times New Roman" w:hAnsi="Times New Roman" w:cs="Times New Roman"/>
          <w:sz w:val="28"/>
          <w:szCs w:val="28"/>
        </w:rPr>
        <w:t>градостроительного проектирования</w:t>
      </w:r>
      <w:r>
        <w:rPr>
          <w:rFonts w:ascii="Times New Roman" w:hAnsi="Times New Roman" w:cs="Times New Roman"/>
          <w:sz w:val="28"/>
          <w:szCs w:val="28"/>
        </w:rPr>
        <w:t xml:space="preserve"> Мироновского муниципального образования Питерского</w:t>
      </w:r>
      <w:r w:rsidRPr="00590FD2">
        <w:rPr>
          <w:rFonts w:ascii="Times New Roman" w:hAnsi="Times New Roman" w:cs="Times New Roman"/>
          <w:sz w:val="28"/>
          <w:szCs w:val="28"/>
        </w:rPr>
        <w:t xml:space="preserve"> муниципального района Саратовской области</w:t>
      </w:r>
      <w:r>
        <w:rPr>
          <w:rFonts w:ascii="Times New Roman" w:hAnsi="Times New Roman" w:cs="Times New Roman"/>
          <w:sz w:val="28"/>
          <w:szCs w:val="28"/>
        </w:rPr>
        <w:t>;</w:t>
      </w:r>
    </w:p>
    <w:p w:rsidR="00B43E2D" w:rsidRPr="00590FD2" w:rsidRDefault="00B43E2D" w:rsidP="004E7B01">
      <w:pPr>
        <w:pStyle w:val="a7"/>
        <w:numPr>
          <w:ilvl w:val="0"/>
          <w:numId w:val="7"/>
        </w:numPr>
        <w:tabs>
          <w:tab w:val="left" w:pos="993"/>
        </w:tabs>
        <w:ind w:left="0" w:firstLine="709"/>
        <w:rPr>
          <w:rFonts w:ascii="Times New Roman" w:hAnsi="Times New Roman" w:cs="Times New Roman"/>
          <w:sz w:val="28"/>
          <w:szCs w:val="28"/>
        </w:rPr>
      </w:pPr>
      <w:r w:rsidRPr="00590FD2">
        <w:rPr>
          <w:rFonts w:ascii="Times New Roman" w:hAnsi="Times New Roman" w:cs="Times New Roman"/>
          <w:sz w:val="28"/>
          <w:szCs w:val="28"/>
        </w:rPr>
        <w:t xml:space="preserve">Иные </w:t>
      </w:r>
      <w:r w:rsidR="00B42072" w:rsidRPr="00590FD2">
        <w:rPr>
          <w:rFonts w:ascii="Times New Roman" w:hAnsi="Times New Roman" w:cs="Times New Roman"/>
          <w:sz w:val="28"/>
          <w:szCs w:val="28"/>
        </w:rPr>
        <w:t>действующие н</w:t>
      </w:r>
      <w:r w:rsidRPr="00590FD2">
        <w:rPr>
          <w:rFonts w:ascii="Times New Roman" w:hAnsi="Times New Roman" w:cs="Times New Roman"/>
          <w:sz w:val="28"/>
          <w:szCs w:val="28"/>
        </w:rPr>
        <w:t>орматив</w:t>
      </w:r>
      <w:r w:rsidR="00B42072" w:rsidRPr="00590FD2">
        <w:rPr>
          <w:rFonts w:ascii="Times New Roman" w:hAnsi="Times New Roman" w:cs="Times New Roman"/>
          <w:sz w:val="28"/>
          <w:szCs w:val="28"/>
        </w:rPr>
        <w:t>н</w:t>
      </w:r>
      <w:r w:rsidRPr="00590FD2">
        <w:rPr>
          <w:rFonts w:ascii="Times New Roman" w:hAnsi="Times New Roman" w:cs="Times New Roman"/>
          <w:sz w:val="28"/>
          <w:szCs w:val="28"/>
        </w:rPr>
        <w:t>ы</w:t>
      </w:r>
      <w:r w:rsidR="00B42072" w:rsidRPr="00590FD2">
        <w:rPr>
          <w:rFonts w:ascii="Times New Roman" w:hAnsi="Times New Roman" w:cs="Times New Roman"/>
          <w:sz w:val="28"/>
          <w:szCs w:val="28"/>
        </w:rPr>
        <w:t>е правовые акты и нормативные технические документы Российской Федерации.</w:t>
      </w:r>
    </w:p>
    <w:p w:rsidR="00B43E2D" w:rsidRPr="00EF0289" w:rsidRDefault="00C3504A" w:rsidP="004E7B01">
      <w:pPr>
        <w:rPr>
          <w:rFonts w:ascii="Times New Roman" w:hAnsi="Times New Roman" w:cs="Times New Roman"/>
          <w:sz w:val="28"/>
          <w:szCs w:val="28"/>
        </w:rPr>
      </w:pPr>
      <w:r w:rsidRPr="00590FD2">
        <w:rPr>
          <w:rFonts w:ascii="Times New Roman" w:hAnsi="Times New Roman" w:cs="Times New Roman"/>
          <w:sz w:val="28"/>
          <w:szCs w:val="28"/>
        </w:rPr>
        <w:t xml:space="preserve">Исходные данные предоставлены </w:t>
      </w:r>
      <w:r w:rsidR="00B43E2D" w:rsidRPr="00590FD2">
        <w:rPr>
          <w:rFonts w:ascii="Times New Roman" w:hAnsi="Times New Roman" w:cs="Times New Roman"/>
          <w:sz w:val="28"/>
          <w:szCs w:val="28"/>
        </w:rPr>
        <w:t xml:space="preserve">администрацией </w:t>
      </w:r>
      <w:r w:rsidR="00154345">
        <w:rPr>
          <w:rFonts w:ascii="Times New Roman" w:hAnsi="Times New Roman" w:cs="Times New Roman"/>
          <w:sz w:val="28"/>
          <w:szCs w:val="28"/>
        </w:rPr>
        <w:t>Мироновского</w:t>
      </w:r>
      <w:r w:rsidR="003C0266" w:rsidRPr="00590FD2">
        <w:rPr>
          <w:rFonts w:ascii="Times New Roman" w:hAnsi="Times New Roman" w:cs="Times New Roman"/>
          <w:sz w:val="28"/>
          <w:szCs w:val="28"/>
        </w:rPr>
        <w:t xml:space="preserve"> </w:t>
      </w:r>
      <w:r w:rsidR="00B43E2D" w:rsidRPr="00590FD2">
        <w:rPr>
          <w:rFonts w:ascii="Times New Roman" w:hAnsi="Times New Roman" w:cs="Times New Roman"/>
          <w:sz w:val="28"/>
          <w:szCs w:val="28"/>
        </w:rPr>
        <w:t xml:space="preserve">муниципального </w:t>
      </w:r>
      <w:r w:rsidR="00521504" w:rsidRPr="00590FD2">
        <w:rPr>
          <w:rFonts w:ascii="Times New Roman" w:hAnsi="Times New Roman" w:cs="Times New Roman"/>
          <w:sz w:val="28"/>
          <w:szCs w:val="28"/>
        </w:rPr>
        <w:t xml:space="preserve">образования </w:t>
      </w:r>
      <w:r w:rsidR="00154345">
        <w:rPr>
          <w:rFonts w:ascii="Times New Roman" w:hAnsi="Times New Roman" w:cs="Times New Roman"/>
          <w:sz w:val="28"/>
          <w:szCs w:val="28"/>
        </w:rPr>
        <w:t>Питерского</w:t>
      </w:r>
      <w:r w:rsidR="00DC77FD" w:rsidRPr="00590FD2">
        <w:rPr>
          <w:rFonts w:ascii="Times New Roman" w:hAnsi="Times New Roman" w:cs="Times New Roman"/>
          <w:sz w:val="28"/>
          <w:szCs w:val="28"/>
        </w:rPr>
        <w:t xml:space="preserve"> муниципального района</w:t>
      </w:r>
      <w:r w:rsidR="00B43E2D" w:rsidRPr="00590FD2">
        <w:rPr>
          <w:rFonts w:ascii="Times New Roman" w:hAnsi="Times New Roman" w:cs="Times New Roman"/>
          <w:sz w:val="28"/>
          <w:szCs w:val="28"/>
        </w:rPr>
        <w:t xml:space="preserve"> Саратовской области. В основу генерального плана положены документы о прогнозах развития поселения, принятые на региональном и муниципальном уровнях. В Генеральном плане определены основные параметры развития муниципального образования: перспективная численность населения, объемы жилищного строительства, необходимые для жилищно-коммунального строительства территории, основные направления транспортного комплекса и инженерной инфраструктуры. </w:t>
      </w:r>
      <w:r w:rsidR="00B43E2D" w:rsidRPr="001A6ECE">
        <w:rPr>
          <w:rFonts w:ascii="Times New Roman" w:hAnsi="Times New Roman" w:cs="Times New Roman"/>
          <w:sz w:val="28"/>
          <w:szCs w:val="28"/>
        </w:rPr>
        <w:t xml:space="preserve">В </w:t>
      </w:r>
      <w:r w:rsidR="00D71770" w:rsidRPr="001A6ECE">
        <w:rPr>
          <w:rFonts w:ascii="Times New Roman" w:hAnsi="Times New Roman" w:cs="Times New Roman"/>
          <w:sz w:val="28"/>
          <w:szCs w:val="28"/>
        </w:rPr>
        <w:t>генеральном плане</w:t>
      </w:r>
      <w:r w:rsidR="00B43E2D" w:rsidRPr="001A6ECE">
        <w:rPr>
          <w:rFonts w:ascii="Times New Roman" w:hAnsi="Times New Roman" w:cs="Times New Roman"/>
          <w:sz w:val="28"/>
          <w:szCs w:val="28"/>
        </w:rPr>
        <w:t xml:space="preserve"> выполнено зонирование территорий с выделением жилых, общественно-деловых, производственных, рекреационных зон, территорий для развития других функций комплекса. Проектные решения генерального плана являются основанием для разработки документации по проектам планировки территорий поселения, а также отраслевых схем размещения отдельных видов строительства, развития транспортной, инженерной и социальной инфраструктур, охраны окружающей среды.</w:t>
      </w:r>
      <w:r w:rsidR="00B43E2D" w:rsidRPr="00EF0289">
        <w:rPr>
          <w:rFonts w:ascii="Times New Roman" w:hAnsi="Times New Roman" w:cs="Times New Roman"/>
          <w:sz w:val="28"/>
          <w:szCs w:val="28"/>
        </w:rPr>
        <w:t xml:space="preserve"> </w:t>
      </w:r>
    </w:p>
    <w:p w:rsidR="001A6ECE" w:rsidRPr="00590FD2" w:rsidRDefault="001A6ECE" w:rsidP="001A6ECE">
      <w:pPr>
        <w:rPr>
          <w:rFonts w:ascii="Times New Roman" w:hAnsi="Times New Roman" w:cs="Times New Roman"/>
          <w:sz w:val="28"/>
          <w:szCs w:val="28"/>
        </w:rPr>
      </w:pPr>
      <w:r w:rsidRPr="00EF0289">
        <w:rPr>
          <w:rFonts w:ascii="Times New Roman" w:hAnsi="Times New Roman" w:cs="Times New Roman"/>
          <w:sz w:val="28"/>
          <w:szCs w:val="28"/>
        </w:rPr>
        <w:t>В генеральном плане определены следующие сроки его реализации: I этап- первая очередь генерального плана муниципального образования, на которую планируются первоочередные мероприятия до 202</w:t>
      </w:r>
      <w:r>
        <w:rPr>
          <w:rFonts w:ascii="Times New Roman" w:hAnsi="Times New Roman" w:cs="Times New Roman"/>
          <w:sz w:val="28"/>
          <w:szCs w:val="28"/>
        </w:rPr>
        <w:t>8</w:t>
      </w:r>
      <w:r w:rsidRPr="00EF0289">
        <w:rPr>
          <w:rFonts w:ascii="Times New Roman" w:hAnsi="Times New Roman" w:cs="Times New Roman"/>
          <w:sz w:val="28"/>
          <w:szCs w:val="28"/>
        </w:rPr>
        <w:t>г.; II этап - расчетный срок генерального плана, на который рассчитаны все планируемые мероприятия генерального плана –204</w:t>
      </w:r>
      <w:r>
        <w:rPr>
          <w:rFonts w:ascii="Times New Roman" w:hAnsi="Times New Roman" w:cs="Times New Roman"/>
          <w:sz w:val="28"/>
          <w:szCs w:val="28"/>
        </w:rPr>
        <w:t>3</w:t>
      </w:r>
      <w:r w:rsidRPr="00EF0289">
        <w:rPr>
          <w:rFonts w:ascii="Times New Roman" w:hAnsi="Times New Roman" w:cs="Times New Roman"/>
          <w:sz w:val="28"/>
          <w:szCs w:val="28"/>
        </w:rPr>
        <w:t xml:space="preserve"> г.</w:t>
      </w:r>
    </w:p>
    <w:p w:rsidR="006A1C63" w:rsidRPr="00590FD2" w:rsidRDefault="006A1C63" w:rsidP="004E7B01">
      <w:pPr>
        <w:pStyle w:val="42"/>
        <w:spacing w:after="0" w:line="300" w:lineRule="auto"/>
        <w:ind w:firstLine="709"/>
        <w:rPr>
          <w:rFonts w:eastAsiaTheme="minorEastAsia"/>
          <w:sz w:val="28"/>
          <w:szCs w:val="28"/>
          <w:lang w:eastAsia="ru-RU"/>
        </w:rPr>
      </w:pPr>
      <w:r w:rsidRPr="001A6ECE">
        <w:rPr>
          <w:rFonts w:eastAsiaTheme="minorEastAsia"/>
          <w:sz w:val="28"/>
          <w:szCs w:val="28"/>
          <w:lang w:eastAsia="ru-RU"/>
        </w:rPr>
        <w:t>Установленные этапы являются условными срезами уровня территориального развития муниципального образования, так как сроки реализации намечаемых мероприятий будут зависеть от бюджетных возможностей муниципального образования и уточняться в планах реализации генерального плана.</w:t>
      </w:r>
    </w:p>
    <w:p w:rsidR="00B43E2D" w:rsidRPr="00590FD2" w:rsidRDefault="00B43E2D" w:rsidP="004E7B01">
      <w:pPr>
        <w:pStyle w:val="a7"/>
        <w:ind w:left="0"/>
        <w:rPr>
          <w:rFonts w:ascii="Times New Roman" w:hAnsi="Times New Roman" w:cs="Times New Roman"/>
          <w:sz w:val="28"/>
          <w:szCs w:val="28"/>
        </w:rPr>
      </w:pPr>
      <w:r w:rsidRPr="00590FD2">
        <w:rPr>
          <w:rFonts w:ascii="Times New Roman" w:hAnsi="Times New Roman" w:cs="Times New Roman"/>
          <w:sz w:val="28"/>
          <w:szCs w:val="28"/>
        </w:rPr>
        <w:t>Картографические материалы оформлены в соответствии с приказом Министерства</w:t>
      </w:r>
      <w:r w:rsidR="002B00B7" w:rsidRPr="00590FD2">
        <w:rPr>
          <w:rFonts w:ascii="Times New Roman" w:hAnsi="Times New Roman" w:cs="Times New Roman"/>
          <w:sz w:val="28"/>
          <w:szCs w:val="28"/>
        </w:rPr>
        <w:t xml:space="preserve"> </w:t>
      </w:r>
      <w:r w:rsidRPr="00590FD2">
        <w:rPr>
          <w:rFonts w:ascii="Times New Roman" w:hAnsi="Times New Roman" w:cs="Times New Roman"/>
          <w:sz w:val="28"/>
          <w:szCs w:val="28"/>
        </w:rPr>
        <w:t>экономического развития РФ от 09.01.2018 г. №</w:t>
      </w:r>
      <w:r w:rsidR="00FE5920" w:rsidRPr="00590FD2">
        <w:rPr>
          <w:rFonts w:ascii="Times New Roman" w:hAnsi="Times New Roman" w:cs="Times New Roman"/>
          <w:sz w:val="28"/>
          <w:szCs w:val="28"/>
        </w:rPr>
        <w:t xml:space="preserve"> </w:t>
      </w:r>
      <w:r w:rsidRPr="00590FD2">
        <w:rPr>
          <w:rFonts w:ascii="Times New Roman" w:hAnsi="Times New Roman" w:cs="Times New Roman"/>
          <w:sz w:val="28"/>
          <w:szCs w:val="28"/>
        </w:rPr>
        <w:t>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1A6ECE" w:rsidRPr="004F30C0" w:rsidRDefault="001A6ECE" w:rsidP="001A6ECE">
      <w:pPr>
        <w:rPr>
          <w:rFonts w:ascii="Times New Roman" w:eastAsia="Times New Roman" w:hAnsi="Times New Roman" w:cs="Times New Roman"/>
          <w:sz w:val="28"/>
          <w:szCs w:val="28"/>
        </w:rPr>
      </w:pPr>
      <w:r w:rsidRPr="004F30C0">
        <w:rPr>
          <w:rFonts w:ascii="Times New Roman" w:eastAsia="Times New Roman" w:hAnsi="Times New Roman" w:cs="Times New Roman"/>
          <w:sz w:val="28"/>
          <w:szCs w:val="28"/>
        </w:rPr>
        <w:t xml:space="preserve">Работа выполнена отделом кадастровых и землеустроительных работ филиала </w:t>
      </w:r>
      <w:r w:rsidRPr="004F30C0">
        <w:rPr>
          <w:rFonts w:ascii="Times New Roman" w:hAnsi="Times New Roman" w:cs="Times New Roman"/>
          <w:sz w:val="28"/>
          <w:szCs w:val="28"/>
        </w:rPr>
        <w:t>ППК «Роскадастр» по Саратовской области</w:t>
      </w:r>
      <w:r w:rsidRPr="004F30C0">
        <w:rPr>
          <w:rFonts w:ascii="Times New Roman" w:eastAsia="Times New Roman" w:hAnsi="Times New Roman" w:cs="Times New Roman"/>
          <w:sz w:val="28"/>
          <w:szCs w:val="28"/>
        </w:rPr>
        <w:t>.</w:t>
      </w:r>
    </w:p>
    <w:p w:rsidR="001A6ECE" w:rsidRPr="004F30C0" w:rsidRDefault="001A6ECE" w:rsidP="001A6ECE">
      <w:pPr>
        <w:rPr>
          <w:rFonts w:ascii="Times New Roman" w:eastAsia="Times New Roman" w:hAnsi="Times New Roman" w:cs="Times New Roman"/>
          <w:sz w:val="28"/>
          <w:szCs w:val="28"/>
        </w:rPr>
      </w:pPr>
      <w:r w:rsidRPr="004F30C0">
        <w:rPr>
          <w:rFonts w:ascii="Times New Roman" w:eastAsia="Times New Roman" w:hAnsi="Times New Roman" w:cs="Times New Roman"/>
          <w:sz w:val="28"/>
          <w:szCs w:val="28"/>
        </w:rPr>
        <w:t>Графические материалы генерального плана разработаны с использованием программного продукта ГИС «MapI</w:t>
      </w:r>
      <w:r w:rsidRPr="004F30C0">
        <w:rPr>
          <w:rFonts w:ascii="Times New Roman" w:eastAsia="Times New Roman" w:hAnsi="Times New Roman" w:cs="Times New Roman"/>
          <w:sz w:val="28"/>
          <w:szCs w:val="28"/>
          <w:lang w:val="en-US"/>
        </w:rPr>
        <w:t>n</w:t>
      </w:r>
      <w:r w:rsidRPr="004F30C0">
        <w:rPr>
          <w:rFonts w:ascii="Times New Roman" w:eastAsia="Times New Roman" w:hAnsi="Times New Roman" w:cs="Times New Roman"/>
          <w:sz w:val="28"/>
          <w:szCs w:val="28"/>
        </w:rPr>
        <w:t xml:space="preserve">fo </w:t>
      </w:r>
      <w:r w:rsidRPr="004F30C0">
        <w:rPr>
          <w:rFonts w:ascii="Times New Roman" w:eastAsia="Times New Roman" w:hAnsi="Times New Roman" w:cs="Times New Roman"/>
          <w:sz w:val="28"/>
          <w:szCs w:val="28"/>
          <w:lang w:val="en-US"/>
        </w:rPr>
        <w:t>Professional</w:t>
      </w:r>
      <w:r w:rsidRPr="004F30C0">
        <w:rPr>
          <w:rFonts w:ascii="Times New Roman" w:eastAsia="Times New Roman" w:hAnsi="Times New Roman" w:cs="Times New Roman"/>
          <w:sz w:val="28"/>
          <w:szCs w:val="28"/>
        </w:rPr>
        <w:t xml:space="preserve"> 17.0»; специализированного приложения для ГИС </w:t>
      </w:r>
      <w:r w:rsidRPr="004F30C0">
        <w:rPr>
          <w:rFonts w:ascii="Times New Roman" w:eastAsia="Times New Roman" w:hAnsi="Times New Roman" w:cs="Times New Roman"/>
          <w:sz w:val="28"/>
          <w:szCs w:val="28"/>
          <w:lang w:val="en-US"/>
        </w:rPr>
        <w:t>MapInfo</w:t>
      </w:r>
      <w:r w:rsidRPr="004F30C0">
        <w:rPr>
          <w:rFonts w:ascii="Times New Roman" w:eastAsia="Times New Roman" w:hAnsi="Times New Roman" w:cs="Times New Roman"/>
          <w:sz w:val="28"/>
          <w:szCs w:val="28"/>
        </w:rPr>
        <w:t xml:space="preserve"> «Территориальное планирование», разработанное компанией </w:t>
      </w:r>
      <w:r w:rsidRPr="004F30C0">
        <w:rPr>
          <w:rFonts w:ascii="Times New Roman" w:hAnsi="Times New Roman" w:cs="Times New Roman"/>
          <w:sz w:val="28"/>
          <w:szCs w:val="28"/>
        </w:rPr>
        <w:t>ООО «ЭСТИ МАП».</w:t>
      </w:r>
    </w:p>
    <w:p w:rsidR="001A6ECE" w:rsidRPr="004F30C0" w:rsidRDefault="001A6ECE" w:rsidP="001A6ECE">
      <w:pPr>
        <w:rPr>
          <w:rFonts w:ascii="Times New Roman" w:eastAsia="Times New Roman" w:hAnsi="Times New Roman" w:cs="Times New Roman"/>
          <w:sz w:val="28"/>
          <w:szCs w:val="28"/>
        </w:rPr>
      </w:pPr>
      <w:r w:rsidRPr="004F30C0">
        <w:rPr>
          <w:rFonts w:ascii="Times New Roman" w:eastAsia="Times New Roman" w:hAnsi="Times New Roman" w:cs="Times New Roman"/>
          <w:sz w:val="28"/>
          <w:szCs w:val="28"/>
        </w:rPr>
        <w:t>Создание и обработка текстовых материалов проводилась с использованием пакетов программ «Microsoft Office».</w:t>
      </w:r>
    </w:p>
    <w:p w:rsidR="001A6ECE" w:rsidRPr="00590FD2" w:rsidRDefault="001A6ECE" w:rsidP="001A6ECE">
      <w:pPr>
        <w:rPr>
          <w:rFonts w:ascii="Times New Roman" w:eastAsia="Times New Roman" w:hAnsi="Times New Roman" w:cs="Times New Roman"/>
          <w:sz w:val="28"/>
          <w:szCs w:val="28"/>
        </w:rPr>
      </w:pPr>
      <w:r w:rsidRPr="004F30C0">
        <w:rPr>
          <w:rFonts w:ascii="Times New Roman" w:eastAsia="Times New Roman" w:hAnsi="Times New Roman" w:cs="Times New Roman"/>
          <w:sz w:val="28"/>
          <w:szCs w:val="28"/>
        </w:rPr>
        <w:t xml:space="preserve">При подготовке генерального плана использовано лицензионное программное обеспечение, являющееся собственностью филиала </w:t>
      </w:r>
      <w:r w:rsidRPr="004F30C0">
        <w:rPr>
          <w:rFonts w:ascii="Times New Roman" w:hAnsi="Times New Roman" w:cs="Times New Roman"/>
          <w:sz w:val="28"/>
          <w:szCs w:val="28"/>
        </w:rPr>
        <w:t>ППК «Роскадастр» по Саратовской области</w:t>
      </w:r>
      <w:r w:rsidRPr="004F30C0">
        <w:rPr>
          <w:rFonts w:ascii="Times New Roman" w:eastAsia="Times New Roman" w:hAnsi="Times New Roman" w:cs="Times New Roman"/>
          <w:sz w:val="28"/>
          <w:szCs w:val="28"/>
        </w:rPr>
        <w:t>.</w:t>
      </w:r>
    </w:p>
    <w:p w:rsidR="00B1682D" w:rsidRDefault="00B1682D" w:rsidP="004E7B01">
      <w:pPr>
        <w:rPr>
          <w:rFonts w:ascii="Times New Roman" w:eastAsia="Times New Roman" w:hAnsi="Times New Roman" w:cs="Times New Roman"/>
          <w:sz w:val="28"/>
          <w:szCs w:val="28"/>
        </w:rPr>
      </w:pPr>
    </w:p>
    <w:p w:rsidR="00B55A8A" w:rsidRPr="00590FD2" w:rsidRDefault="00E67F93" w:rsidP="004E7B0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B43E2D" w:rsidRPr="00590FD2" w:rsidRDefault="00B43E2D" w:rsidP="004E7B01">
      <w:pPr>
        <w:rPr>
          <w:rFonts w:ascii="Times New Roman" w:eastAsia="Times New Roman" w:hAnsi="Times New Roman" w:cs="Times New Roman"/>
          <w:b/>
          <w:sz w:val="28"/>
          <w:szCs w:val="28"/>
        </w:rPr>
      </w:pPr>
      <w:r w:rsidRPr="00590FD2">
        <w:rPr>
          <w:rFonts w:ascii="Times New Roman" w:eastAsia="Times New Roman" w:hAnsi="Times New Roman" w:cs="Times New Roman"/>
          <w:b/>
          <w:sz w:val="28"/>
          <w:szCs w:val="28"/>
        </w:rPr>
        <w:t>Список принятых сокращений:</w:t>
      </w:r>
    </w:p>
    <w:p w:rsidR="00B43E2D" w:rsidRPr="00F87448" w:rsidRDefault="00B43E2D" w:rsidP="004E7B01">
      <w:pPr>
        <w:rPr>
          <w:rFonts w:ascii="Times New Roman" w:eastAsia="Times New Roman" w:hAnsi="Times New Roman" w:cs="Times New Roman"/>
          <w:sz w:val="28"/>
          <w:szCs w:val="28"/>
        </w:rPr>
      </w:pPr>
      <w:r w:rsidRPr="00F87448">
        <w:rPr>
          <w:rFonts w:ascii="Times New Roman" w:eastAsia="Times New Roman" w:hAnsi="Times New Roman" w:cs="Times New Roman"/>
          <w:sz w:val="28"/>
          <w:szCs w:val="28"/>
        </w:rPr>
        <w:t>МО</w:t>
      </w:r>
      <w:r w:rsidRPr="00F87448">
        <w:rPr>
          <w:rFonts w:ascii="Times New Roman" w:eastAsia="Times New Roman" w:hAnsi="Times New Roman" w:cs="Times New Roman"/>
          <w:sz w:val="28"/>
          <w:szCs w:val="28"/>
        </w:rPr>
        <w:tab/>
      </w:r>
      <w:r w:rsidRPr="00F87448">
        <w:rPr>
          <w:rFonts w:ascii="Times New Roman" w:eastAsia="Times New Roman" w:hAnsi="Times New Roman" w:cs="Times New Roman"/>
          <w:sz w:val="28"/>
          <w:szCs w:val="28"/>
        </w:rPr>
        <w:tab/>
        <w:t>муниципальное образование</w:t>
      </w:r>
    </w:p>
    <w:p w:rsidR="00F601F8" w:rsidRPr="00F87448" w:rsidRDefault="00F601F8" w:rsidP="004E7B01">
      <w:pPr>
        <w:rPr>
          <w:rFonts w:ascii="Times New Roman" w:eastAsia="Times New Roman" w:hAnsi="Times New Roman" w:cs="Times New Roman"/>
          <w:sz w:val="28"/>
          <w:szCs w:val="28"/>
        </w:rPr>
      </w:pPr>
      <w:r w:rsidRPr="00F87448">
        <w:rPr>
          <w:rFonts w:ascii="Times New Roman" w:eastAsia="Times New Roman" w:hAnsi="Times New Roman" w:cs="Times New Roman"/>
          <w:sz w:val="28"/>
          <w:szCs w:val="28"/>
        </w:rPr>
        <w:t>ЗСО</w:t>
      </w:r>
      <w:r w:rsidRPr="00F87448">
        <w:rPr>
          <w:rFonts w:ascii="Times New Roman" w:eastAsia="Times New Roman" w:hAnsi="Times New Roman" w:cs="Times New Roman"/>
          <w:sz w:val="28"/>
          <w:szCs w:val="28"/>
        </w:rPr>
        <w:tab/>
      </w:r>
      <w:r w:rsidRPr="00F87448">
        <w:rPr>
          <w:rFonts w:ascii="Times New Roman" w:eastAsia="Times New Roman" w:hAnsi="Times New Roman" w:cs="Times New Roman"/>
          <w:sz w:val="28"/>
          <w:szCs w:val="28"/>
        </w:rPr>
        <w:tab/>
        <w:t>закон Саратовской области</w:t>
      </w:r>
    </w:p>
    <w:p w:rsidR="00F601F8" w:rsidRPr="00F87448" w:rsidRDefault="00F601F8" w:rsidP="004E7B01">
      <w:pPr>
        <w:rPr>
          <w:rFonts w:ascii="Times New Roman" w:eastAsia="Times New Roman" w:hAnsi="Times New Roman" w:cs="Times New Roman"/>
          <w:sz w:val="28"/>
          <w:szCs w:val="28"/>
        </w:rPr>
      </w:pPr>
      <w:r w:rsidRPr="00F87448">
        <w:rPr>
          <w:rFonts w:ascii="Times New Roman" w:eastAsia="Times New Roman" w:hAnsi="Times New Roman" w:cs="Times New Roman"/>
          <w:sz w:val="28"/>
          <w:szCs w:val="28"/>
        </w:rPr>
        <w:t>ФЗ</w:t>
      </w:r>
      <w:r w:rsidRPr="00F87448">
        <w:rPr>
          <w:rFonts w:ascii="Times New Roman" w:eastAsia="Times New Roman" w:hAnsi="Times New Roman" w:cs="Times New Roman"/>
          <w:sz w:val="28"/>
          <w:szCs w:val="28"/>
        </w:rPr>
        <w:tab/>
      </w:r>
      <w:r w:rsidRPr="00F87448">
        <w:rPr>
          <w:rFonts w:ascii="Times New Roman" w:eastAsia="Times New Roman" w:hAnsi="Times New Roman" w:cs="Times New Roman"/>
          <w:sz w:val="28"/>
          <w:szCs w:val="28"/>
        </w:rPr>
        <w:tab/>
        <w:t>Федеральный Закон</w:t>
      </w:r>
    </w:p>
    <w:p w:rsidR="00B43E2D" w:rsidRPr="001401A2" w:rsidRDefault="00B43E2D" w:rsidP="004E7B01">
      <w:pPr>
        <w:rPr>
          <w:rFonts w:ascii="Times New Roman" w:eastAsia="Times New Roman" w:hAnsi="Times New Roman" w:cs="Times New Roman"/>
          <w:sz w:val="28"/>
          <w:szCs w:val="28"/>
        </w:rPr>
      </w:pPr>
      <w:r w:rsidRPr="001401A2">
        <w:rPr>
          <w:rFonts w:ascii="Times New Roman" w:eastAsia="Times New Roman" w:hAnsi="Times New Roman" w:cs="Times New Roman"/>
          <w:sz w:val="28"/>
          <w:szCs w:val="28"/>
        </w:rPr>
        <w:t>М</w:t>
      </w:r>
      <w:r w:rsidR="007D3840" w:rsidRPr="001401A2">
        <w:rPr>
          <w:rFonts w:ascii="Times New Roman" w:eastAsia="Times New Roman" w:hAnsi="Times New Roman" w:cs="Times New Roman"/>
          <w:sz w:val="28"/>
          <w:szCs w:val="28"/>
        </w:rPr>
        <w:t>БОУ</w:t>
      </w:r>
      <w:r w:rsidR="007D3840" w:rsidRPr="001401A2">
        <w:rPr>
          <w:rFonts w:ascii="Times New Roman" w:eastAsia="Times New Roman" w:hAnsi="Times New Roman" w:cs="Times New Roman"/>
          <w:sz w:val="28"/>
          <w:szCs w:val="28"/>
        </w:rPr>
        <w:tab/>
      </w:r>
      <w:r w:rsidRPr="001401A2">
        <w:rPr>
          <w:rFonts w:ascii="Times New Roman" w:eastAsia="Times New Roman" w:hAnsi="Times New Roman" w:cs="Times New Roman"/>
          <w:sz w:val="28"/>
          <w:szCs w:val="28"/>
        </w:rPr>
        <w:t xml:space="preserve">муниципальное </w:t>
      </w:r>
      <w:r w:rsidR="007D3840" w:rsidRPr="001401A2">
        <w:rPr>
          <w:rFonts w:ascii="Times New Roman" w:eastAsia="Times New Roman" w:hAnsi="Times New Roman" w:cs="Times New Roman"/>
          <w:sz w:val="28"/>
          <w:szCs w:val="28"/>
        </w:rPr>
        <w:t xml:space="preserve">бюджетное </w:t>
      </w:r>
      <w:r w:rsidRPr="001401A2">
        <w:rPr>
          <w:rFonts w:ascii="Times New Roman" w:eastAsia="Times New Roman" w:hAnsi="Times New Roman" w:cs="Times New Roman"/>
          <w:sz w:val="28"/>
          <w:szCs w:val="28"/>
        </w:rPr>
        <w:t>образовательное учреждение</w:t>
      </w:r>
    </w:p>
    <w:p w:rsidR="00B43E2D" w:rsidRPr="00F87448" w:rsidRDefault="00B43E2D" w:rsidP="004E7B01">
      <w:pPr>
        <w:rPr>
          <w:rFonts w:ascii="Times New Roman" w:eastAsia="Times New Roman" w:hAnsi="Times New Roman" w:cs="Times New Roman"/>
          <w:sz w:val="28"/>
          <w:szCs w:val="28"/>
        </w:rPr>
      </w:pPr>
      <w:r w:rsidRPr="00F87448">
        <w:rPr>
          <w:rFonts w:ascii="Times New Roman" w:eastAsia="Times New Roman" w:hAnsi="Times New Roman" w:cs="Times New Roman"/>
          <w:sz w:val="28"/>
          <w:szCs w:val="28"/>
        </w:rPr>
        <w:t>СОШ</w:t>
      </w:r>
      <w:r w:rsidRPr="00F87448">
        <w:rPr>
          <w:rFonts w:ascii="Times New Roman" w:eastAsia="Times New Roman" w:hAnsi="Times New Roman" w:cs="Times New Roman"/>
          <w:sz w:val="28"/>
          <w:szCs w:val="28"/>
        </w:rPr>
        <w:tab/>
      </w:r>
      <w:r w:rsidRPr="00F87448">
        <w:rPr>
          <w:rFonts w:ascii="Times New Roman" w:eastAsia="Times New Roman" w:hAnsi="Times New Roman" w:cs="Times New Roman"/>
          <w:sz w:val="28"/>
          <w:szCs w:val="28"/>
        </w:rPr>
        <w:tab/>
        <w:t>средняя общеобразовательная школа</w:t>
      </w:r>
    </w:p>
    <w:p w:rsidR="00B43E2D" w:rsidRPr="001401A2" w:rsidRDefault="00615CBE" w:rsidP="004E7B01">
      <w:pPr>
        <w:rPr>
          <w:rFonts w:ascii="Times New Roman" w:eastAsia="Times New Roman" w:hAnsi="Times New Roman" w:cs="Times New Roman"/>
          <w:sz w:val="28"/>
          <w:szCs w:val="28"/>
        </w:rPr>
      </w:pPr>
      <w:r w:rsidRPr="001401A2">
        <w:rPr>
          <w:rFonts w:ascii="Times New Roman" w:eastAsia="Times New Roman" w:hAnsi="Times New Roman" w:cs="Times New Roman"/>
          <w:sz w:val="28"/>
          <w:szCs w:val="28"/>
        </w:rPr>
        <w:t>ТКО</w:t>
      </w:r>
      <w:r w:rsidR="00B43E2D" w:rsidRPr="001401A2">
        <w:rPr>
          <w:rFonts w:ascii="Times New Roman" w:eastAsia="Times New Roman" w:hAnsi="Times New Roman" w:cs="Times New Roman"/>
          <w:sz w:val="28"/>
          <w:szCs w:val="28"/>
        </w:rPr>
        <w:tab/>
      </w:r>
      <w:r w:rsidR="00B43E2D" w:rsidRPr="001401A2">
        <w:rPr>
          <w:rFonts w:ascii="Times New Roman" w:eastAsia="Times New Roman" w:hAnsi="Times New Roman" w:cs="Times New Roman"/>
          <w:sz w:val="28"/>
          <w:szCs w:val="28"/>
        </w:rPr>
        <w:tab/>
      </w:r>
      <w:r w:rsidRPr="001401A2">
        <w:rPr>
          <w:rFonts w:ascii="Times New Roman" w:eastAsia="Times New Roman" w:hAnsi="Times New Roman" w:cs="Times New Roman"/>
          <w:sz w:val="28"/>
          <w:szCs w:val="28"/>
        </w:rPr>
        <w:t>твердые коммунальные отходы</w:t>
      </w:r>
    </w:p>
    <w:p w:rsidR="00615CBE" w:rsidRPr="001401A2" w:rsidRDefault="00615CBE" w:rsidP="004E7B01">
      <w:pPr>
        <w:rPr>
          <w:rFonts w:ascii="Times New Roman" w:eastAsia="Times New Roman" w:hAnsi="Times New Roman" w:cs="Times New Roman"/>
          <w:sz w:val="28"/>
          <w:szCs w:val="28"/>
        </w:rPr>
      </w:pPr>
      <w:r w:rsidRPr="001401A2">
        <w:rPr>
          <w:rFonts w:ascii="Times New Roman" w:eastAsia="Times New Roman" w:hAnsi="Times New Roman" w:cs="Times New Roman"/>
          <w:sz w:val="28"/>
          <w:szCs w:val="28"/>
        </w:rPr>
        <w:t>ГРП</w:t>
      </w:r>
      <w:r w:rsidRPr="001401A2">
        <w:rPr>
          <w:rFonts w:ascii="Times New Roman" w:eastAsia="Times New Roman" w:hAnsi="Times New Roman" w:cs="Times New Roman"/>
          <w:sz w:val="28"/>
          <w:szCs w:val="28"/>
        </w:rPr>
        <w:tab/>
      </w:r>
      <w:r w:rsidRPr="001401A2">
        <w:rPr>
          <w:rFonts w:ascii="Times New Roman" w:eastAsia="Times New Roman" w:hAnsi="Times New Roman" w:cs="Times New Roman"/>
          <w:sz w:val="28"/>
          <w:szCs w:val="28"/>
        </w:rPr>
        <w:tab/>
        <w:t>газораспределительный пункт</w:t>
      </w:r>
    </w:p>
    <w:p w:rsidR="00B43E2D" w:rsidRPr="001401A2" w:rsidRDefault="00B43E2D" w:rsidP="004E7B01">
      <w:pPr>
        <w:rPr>
          <w:rFonts w:ascii="Times New Roman" w:eastAsia="Times New Roman" w:hAnsi="Times New Roman" w:cs="Times New Roman"/>
          <w:sz w:val="28"/>
          <w:szCs w:val="28"/>
        </w:rPr>
      </w:pPr>
      <w:r w:rsidRPr="001401A2">
        <w:rPr>
          <w:rFonts w:ascii="Times New Roman" w:eastAsia="Times New Roman" w:hAnsi="Times New Roman" w:cs="Times New Roman"/>
          <w:sz w:val="28"/>
          <w:szCs w:val="28"/>
        </w:rPr>
        <w:t>ГРС</w:t>
      </w:r>
      <w:r w:rsidRPr="001401A2">
        <w:rPr>
          <w:rFonts w:ascii="Times New Roman" w:eastAsia="Times New Roman" w:hAnsi="Times New Roman" w:cs="Times New Roman"/>
          <w:sz w:val="28"/>
          <w:szCs w:val="28"/>
        </w:rPr>
        <w:tab/>
      </w:r>
      <w:r w:rsidRPr="001401A2">
        <w:rPr>
          <w:rFonts w:ascii="Times New Roman" w:eastAsia="Times New Roman" w:hAnsi="Times New Roman" w:cs="Times New Roman"/>
          <w:sz w:val="28"/>
          <w:szCs w:val="28"/>
        </w:rPr>
        <w:tab/>
        <w:t>газораспределительная станция</w:t>
      </w:r>
    </w:p>
    <w:p w:rsidR="00B43E2D" w:rsidRPr="001401A2" w:rsidRDefault="00B43E2D" w:rsidP="004E7B01">
      <w:pPr>
        <w:rPr>
          <w:rFonts w:ascii="Times New Roman" w:eastAsia="Times New Roman" w:hAnsi="Times New Roman" w:cs="Times New Roman"/>
          <w:sz w:val="28"/>
          <w:szCs w:val="28"/>
        </w:rPr>
      </w:pPr>
      <w:r w:rsidRPr="001401A2">
        <w:rPr>
          <w:rFonts w:ascii="Times New Roman" w:eastAsia="Times New Roman" w:hAnsi="Times New Roman" w:cs="Times New Roman"/>
          <w:sz w:val="28"/>
          <w:szCs w:val="28"/>
        </w:rPr>
        <w:t>ТП</w:t>
      </w:r>
      <w:r w:rsidRPr="001401A2">
        <w:rPr>
          <w:rFonts w:ascii="Times New Roman" w:eastAsia="Times New Roman" w:hAnsi="Times New Roman" w:cs="Times New Roman"/>
          <w:sz w:val="28"/>
          <w:szCs w:val="28"/>
        </w:rPr>
        <w:tab/>
      </w:r>
      <w:r w:rsidRPr="001401A2">
        <w:rPr>
          <w:rFonts w:ascii="Times New Roman" w:eastAsia="Times New Roman" w:hAnsi="Times New Roman" w:cs="Times New Roman"/>
          <w:sz w:val="28"/>
          <w:szCs w:val="28"/>
        </w:rPr>
        <w:tab/>
        <w:t>трансформаторная подстанция</w:t>
      </w:r>
    </w:p>
    <w:p w:rsidR="00B43E2D" w:rsidRPr="00590FD2" w:rsidRDefault="00B43E2D" w:rsidP="004E7B01">
      <w:pPr>
        <w:rPr>
          <w:rFonts w:ascii="Times New Roman" w:eastAsia="Times New Roman" w:hAnsi="Times New Roman" w:cs="Times New Roman"/>
          <w:sz w:val="28"/>
          <w:szCs w:val="28"/>
        </w:rPr>
      </w:pPr>
    </w:p>
    <w:p w:rsidR="00B43E2D" w:rsidRPr="006302E1" w:rsidRDefault="00BC67DF" w:rsidP="006302E1">
      <w:pPr>
        <w:rPr>
          <w:rFonts w:ascii="Times New Roman" w:hAnsi="Times New Roman" w:cs="Times New Roman"/>
          <w:sz w:val="28"/>
          <w:szCs w:val="28"/>
        </w:rPr>
      </w:pPr>
      <w:r w:rsidRPr="00590FD2">
        <w:rPr>
          <w:rFonts w:ascii="Times New Roman" w:eastAsia="Times New Roman" w:hAnsi="Times New Roman" w:cs="Times New Roman"/>
        </w:rPr>
        <w:t> </w:t>
      </w:r>
      <w:r w:rsidR="00B43E2D" w:rsidRPr="00590FD2">
        <w:rPr>
          <w:rFonts w:ascii="Times New Roman" w:hAnsi="Times New Roman" w:cs="Times New Roman"/>
          <w:sz w:val="28"/>
          <w:szCs w:val="28"/>
        </w:rPr>
        <w:br w:type="page"/>
      </w:r>
    </w:p>
    <w:p w:rsidR="00E00749" w:rsidRPr="00590FD2" w:rsidRDefault="00E00749" w:rsidP="004E7B01">
      <w:pPr>
        <w:pStyle w:val="af6"/>
        <w:numPr>
          <w:ilvl w:val="0"/>
          <w:numId w:val="2"/>
        </w:numPr>
        <w:tabs>
          <w:tab w:val="left" w:pos="1276"/>
        </w:tabs>
        <w:spacing w:line="300" w:lineRule="auto"/>
        <w:ind w:left="0" w:firstLine="709"/>
        <w:jc w:val="left"/>
        <w:outlineLvl w:val="0"/>
        <w:rPr>
          <w:color w:val="auto"/>
        </w:rPr>
      </w:pPr>
      <w:bookmarkStart w:id="8" w:name="_Toc21089213"/>
      <w:bookmarkStart w:id="9" w:name="_Toc152937670"/>
      <w:r w:rsidRPr="00590FD2">
        <w:rPr>
          <w:color w:val="auto"/>
        </w:rPr>
        <w:t>ОБЩИЕ СВЕДЕНИЯ О МУНИЦИПАЛЬНОМ ОБРАЗОВАНИИ</w:t>
      </w:r>
      <w:bookmarkEnd w:id="3"/>
      <w:bookmarkEnd w:id="4"/>
      <w:bookmarkEnd w:id="8"/>
      <w:bookmarkEnd w:id="9"/>
    </w:p>
    <w:p w:rsidR="00E00749" w:rsidRPr="00590FD2" w:rsidRDefault="00E00749" w:rsidP="004E7B01">
      <w:pPr>
        <w:pStyle w:val="af8"/>
        <w:numPr>
          <w:ilvl w:val="1"/>
          <w:numId w:val="1"/>
        </w:numPr>
        <w:tabs>
          <w:tab w:val="left" w:pos="1276"/>
        </w:tabs>
        <w:spacing w:line="300" w:lineRule="auto"/>
        <w:ind w:left="0" w:firstLine="709"/>
        <w:jc w:val="left"/>
        <w:outlineLvl w:val="1"/>
      </w:pPr>
      <w:bookmarkStart w:id="10" w:name="_Toc9524866"/>
      <w:bookmarkStart w:id="11" w:name="_Toc268263623"/>
      <w:bookmarkStart w:id="12" w:name="_Toc342472302"/>
      <w:bookmarkStart w:id="13" w:name="_Toc509150238"/>
      <w:bookmarkStart w:id="14" w:name="_Toc21089214"/>
      <w:bookmarkStart w:id="15" w:name="_Toc152937671"/>
      <w:r w:rsidRPr="00590FD2">
        <w:t>Общие сведения</w:t>
      </w:r>
      <w:bookmarkEnd w:id="10"/>
      <w:bookmarkEnd w:id="11"/>
      <w:bookmarkEnd w:id="12"/>
      <w:bookmarkEnd w:id="13"/>
      <w:bookmarkEnd w:id="14"/>
      <w:bookmarkEnd w:id="15"/>
    </w:p>
    <w:p w:rsidR="003F6C24" w:rsidRPr="00327CF1" w:rsidRDefault="00E92506" w:rsidP="004E7B01">
      <w:pPr>
        <w:rPr>
          <w:rFonts w:ascii="Times New Roman" w:hAnsi="Times New Roman" w:cs="Times New Roman"/>
          <w:sz w:val="28"/>
          <w:szCs w:val="28"/>
        </w:rPr>
      </w:pPr>
      <w:r>
        <w:rPr>
          <w:rFonts w:ascii="Times New Roman" w:hAnsi="Times New Roman" w:cs="Times New Roman"/>
          <w:sz w:val="28"/>
          <w:szCs w:val="28"/>
          <w:shd w:val="clear" w:color="auto" w:fill="FFFFFF"/>
        </w:rPr>
        <w:t>Мироновское</w:t>
      </w:r>
      <w:r w:rsidR="00327CF1" w:rsidRPr="00327CF1">
        <w:rPr>
          <w:rFonts w:ascii="Times New Roman" w:hAnsi="Times New Roman" w:cs="Times New Roman"/>
          <w:sz w:val="28"/>
          <w:szCs w:val="28"/>
          <w:shd w:val="clear" w:color="auto" w:fill="FFFFFF"/>
        </w:rPr>
        <w:t xml:space="preserve"> муниципальное образование расположено в </w:t>
      </w:r>
      <w:r w:rsidR="00605BD2">
        <w:rPr>
          <w:rFonts w:ascii="Times New Roman" w:hAnsi="Times New Roman" w:cs="Times New Roman"/>
          <w:sz w:val="28"/>
          <w:szCs w:val="28"/>
          <w:shd w:val="clear" w:color="auto" w:fill="FFFFFF"/>
        </w:rPr>
        <w:t>центральной</w:t>
      </w:r>
      <w:r w:rsidR="00327CF1" w:rsidRPr="00327CF1">
        <w:rPr>
          <w:rFonts w:ascii="Times New Roman" w:hAnsi="Times New Roman" w:cs="Times New Roman"/>
          <w:sz w:val="28"/>
          <w:szCs w:val="28"/>
          <w:shd w:val="clear" w:color="auto" w:fill="FFFFFF"/>
        </w:rPr>
        <w:t xml:space="preserve"> части </w:t>
      </w:r>
      <w:r w:rsidR="00154345">
        <w:rPr>
          <w:rFonts w:ascii="Times New Roman" w:hAnsi="Times New Roman" w:cs="Times New Roman"/>
          <w:sz w:val="28"/>
          <w:szCs w:val="28"/>
          <w:shd w:val="clear" w:color="auto" w:fill="FFFFFF"/>
        </w:rPr>
        <w:t>Питерского</w:t>
      </w:r>
      <w:r w:rsidR="00327CF1" w:rsidRPr="00327CF1">
        <w:rPr>
          <w:rFonts w:ascii="Times New Roman" w:hAnsi="Times New Roman" w:cs="Times New Roman"/>
          <w:sz w:val="28"/>
          <w:szCs w:val="28"/>
          <w:shd w:val="clear" w:color="auto" w:fill="FFFFFF"/>
        </w:rPr>
        <w:t xml:space="preserve"> </w:t>
      </w:r>
      <w:r w:rsidR="00605BD2">
        <w:rPr>
          <w:rFonts w:ascii="Times New Roman" w:hAnsi="Times New Roman" w:cs="Times New Roman"/>
          <w:sz w:val="28"/>
          <w:szCs w:val="28"/>
          <w:shd w:val="clear" w:color="auto" w:fill="FFFFFF"/>
        </w:rPr>
        <w:t xml:space="preserve">района Саратовской области. </w:t>
      </w:r>
      <w:r>
        <w:rPr>
          <w:rFonts w:ascii="Times New Roman" w:hAnsi="Times New Roman" w:cs="Times New Roman"/>
          <w:sz w:val="28"/>
          <w:szCs w:val="28"/>
          <w:shd w:val="clear" w:color="auto" w:fill="FFFFFF"/>
        </w:rPr>
        <w:t>Мироновское</w:t>
      </w:r>
      <w:r w:rsidR="00327CF1" w:rsidRPr="00327CF1">
        <w:rPr>
          <w:rFonts w:ascii="Times New Roman" w:hAnsi="Times New Roman" w:cs="Times New Roman"/>
          <w:sz w:val="28"/>
          <w:szCs w:val="28"/>
          <w:shd w:val="clear" w:color="auto" w:fill="FFFFFF"/>
        </w:rPr>
        <w:t xml:space="preserve"> муниципальное образование граничит: на юге – с </w:t>
      </w:r>
      <w:r w:rsidR="00605BD2">
        <w:rPr>
          <w:rFonts w:ascii="Times New Roman" w:hAnsi="Times New Roman" w:cs="Times New Roman"/>
          <w:sz w:val="28"/>
          <w:szCs w:val="28"/>
          <w:shd w:val="clear" w:color="auto" w:fill="FFFFFF"/>
        </w:rPr>
        <w:t>Агафоновским</w:t>
      </w:r>
      <w:r w:rsidR="004702E1">
        <w:rPr>
          <w:rFonts w:ascii="Times New Roman" w:hAnsi="Times New Roman" w:cs="Times New Roman"/>
          <w:sz w:val="28"/>
          <w:szCs w:val="28"/>
          <w:shd w:val="clear" w:color="auto" w:fill="FFFFFF"/>
        </w:rPr>
        <w:t xml:space="preserve"> муниципальным </w:t>
      </w:r>
      <w:r w:rsidR="00605BD2">
        <w:rPr>
          <w:rFonts w:ascii="Times New Roman" w:hAnsi="Times New Roman" w:cs="Times New Roman"/>
          <w:sz w:val="28"/>
          <w:szCs w:val="28"/>
          <w:shd w:val="clear" w:color="auto" w:fill="FFFFFF"/>
        </w:rPr>
        <w:t>образованием</w:t>
      </w:r>
      <w:r w:rsidR="00327CF1" w:rsidRPr="00327CF1">
        <w:rPr>
          <w:rFonts w:ascii="Times New Roman" w:hAnsi="Times New Roman" w:cs="Times New Roman"/>
          <w:sz w:val="28"/>
          <w:szCs w:val="28"/>
          <w:shd w:val="clear" w:color="auto" w:fill="FFFFFF"/>
        </w:rPr>
        <w:t xml:space="preserve"> </w:t>
      </w:r>
      <w:r w:rsidR="004702E1">
        <w:rPr>
          <w:rFonts w:ascii="Times New Roman" w:hAnsi="Times New Roman" w:cs="Times New Roman"/>
          <w:sz w:val="28"/>
          <w:szCs w:val="28"/>
          <w:shd w:val="clear" w:color="auto" w:fill="FFFFFF"/>
        </w:rPr>
        <w:t>Питерского</w:t>
      </w:r>
      <w:r w:rsidR="004702E1" w:rsidRPr="00327CF1">
        <w:rPr>
          <w:rFonts w:ascii="Times New Roman" w:hAnsi="Times New Roman" w:cs="Times New Roman"/>
          <w:sz w:val="28"/>
          <w:szCs w:val="28"/>
          <w:shd w:val="clear" w:color="auto" w:fill="FFFFFF"/>
        </w:rPr>
        <w:t xml:space="preserve"> </w:t>
      </w:r>
      <w:r w:rsidR="004702E1">
        <w:rPr>
          <w:rFonts w:ascii="Times New Roman" w:hAnsi="Times New Roman" w:cs="Times New Roman"/>
          <w:sz w:val="28"/>
          <w:szCs w:val="28"/>
          <w:shd w:val="clear" w:color="auto" w:fill="FFFFFF"/>
        </w:rPr>
        <w:t>района</w:t>
      </w:r>
      <w:r w:rsidR="00327CF1" w:rsidRPr="00327CF1">
        <w:rPr>
          <w:rFonts w:ascii="Times New Roman" w:hAnsi="Times New Roman" w:cs="Times New Roman"/>
          <w:sz w:val="28"/>
          <w:szCs w:val="28"/>
          <w:shd w:val="clear" w:color="auto" w:fill="FFFFFF"/>
        </w:rPr>
        <w:t xml:space="preserve"> Саратовской области, на </w:t>
      </w:r>
      <w:r w:rsidR="004702E1">
        <w:rPr>
          <w:rFonts w:ascii="Times New Roman" w:hAnsi="Times New Roman" w:cs="Times New Roman"/>
          <w:sz w:val="28"/>
          <w:szCs w:val="28"/>
          <w:shd w:val="clear" w:color="auto" w:fill="FFFFFF"/>
        </w:rPr>
        <w:t>севере и востоке</w:t>
      </w:r>
      <w:r w:rsidR="00327CF1" w:rsidRPr="00327CF1">
        <w:rPr>
          <w:rFonts w:ascii="Times New Roman" w:hAnsi="Times New Roman" w:cs="Times New Roman"/>
          <w:sz w:val="28"/>
          <w:szCs w:val="28"/>
          <w:shd w:val="clear" w:color="auto" w:fill="FFFFFF"/>
        </w:rPr>
        <w:t xml:space="preserve"> – с </w:t>
      </w:r>
      <w:r w:rsidR="004702E1">
        <w:rPr>
          <w:rFonts w:ascii="Times New Roman" w:hAnsi="Times New Roman" w:cs="Times New Roman"/>
          <w:sz w:val="28"/>
          <w:szCs w:val="28"/>
          <w:shd w:val="clear" w:color="auto" w:fill="FFFFFF"/>
        </w:rPr>
        <w:t>Новотульским</w:t>
      </w:r>
      <w:r w:rsidR="00327CF1" w:rsidRPr="00327CF1">
        <w:rPr>
          <w:rFonts w:ascii="Times New Roman" w:hAnsi="Times New Roman" w:cs="Times New Roman"/>
          <w:sz w:val="28"/>
          <w:szCs w:val="28"/>
          <w:shd w:val="clear" w:color="auto" w:fill="FFFFFF"/>
        </w:rPr>
        <w:t xml:space="preserve"> </w:t>
      </w:r>
      <w:r w:rsidR="004702E1">
        <w:rPr>
          <w:rFonts w:ascii="Times New Roman" w:hAnsi="Times New Roman" w:cs="Times New Roman"/>
          <w:sz w:val="28"/>
          <w:szCs w:val="28"/>
          <w:shd w:val="clear" w:color="auto" w:fill="FFFFFF"/>
        </w:rPr>
        <w:t>муниципальным образованием</w:t>
      </w:r>
      <w:r w:rsidR="004702E1" w:rsidRPr="00327CF1">
        <w:rPr>
          <w:rFonts w:ascii="Times New Roman" w:hAnsi="Times New Roman" w:cs="Times New Roman"/>
          <w:sz w:val="28"/>
          <w:szCs w:val="28"/>
          <w:shd w:val="clear" w:color="auto" w:fill="FFFFFF"/>
        </w:rPr>
        <w:t xml:space="preserve"> </w:t>
      </w:r>
      <w:r w:rsidR="004702E1">
        <w:rPr>
          <w:rFonts w:ascii="Times New Roman" w:hAnsi="Times New Roman" w:cs="Times New Roman"/>
          <w:sz w:val="28"/>
          <w:szCs w:val="28"/>
          <w:shd w:val="clear" w:color="auto" w:fill="FFFFFF"/>
        </w:rPr>
        <w:t>Питерского</w:t>
      </w:r>
      <w:r w:rsidR="004702E1" w:rsidRPr="00327CF1">
        <w:rPr>
          <w:rFonts w:ascii="Times New Roman" w:hAnsi="Times New Roman" w:cs="Times New Roman"/>
          <w:sz w:val="28"/>
          <w:szCs w:val="28"/>
          <w:shd w:val="clear" w:color="auto" w:fill="FFFFFF"/>
        </w:rPr>
        <w:t xml:space="preserve"> </w:t>
      </w:r>
      <w:r w:rsidR="004702E1">
        <w:rPr>
          <w:rFonts w:ascii="Times New Roman" w:hAnsi="Times New Roman" w:cs="Times New Roman"/>
          <w:sz w:val="28"/>
          <w:szCs w:val="28"/>
          <w:shd w:val="clear" w:color="auto" w:fill="FFFFFF"/>
        </w:rPr>
        <w:t>района</w:t>
      </w:r>
      <w:r w:rsidR="004702E1" w:rsidRPr="00327CF1">
        <w:rPr>
          <w:rFonts w:ascii="Times New Roman" w:hAnsi="Times New Roman" w:cs="Times New Roman"/>
          <w:sz w:val="28"/>
          <w:szCs w:val="28"/>
          <w:shd w:val="clear" w:color="auto" w:fill="FFFFFF"/>
        </w:rPr>
        <w:t xml:space="preserve"> Саратовской области</w:t>
      </w:r>
      <w:r w:rsidR="00327CF1" w:rsidRPr="00327CF1">
        <w:rPr>
          <w:rFonts w:ascii="Times New Roman" w:hAnsi="Times New Roman" w:cs="Times New Roman"/>
          <w:sz w:val="28"/>
          <w:szCs w:val="28"/>
          <w:shd w:val="clear" w:color="auto" w:fill="FFFFFF"/>
        </w:rPr>
        <w:t xml:space="preserve">, на </w:t>
      </w:r>
      <w:r w:rsidR="004702E1">
        <w:rPr>
          <w:rFonts w:ascii="Times New Roman" w:hAnsi="Times New Roman" w:cs="Times New Roman"/>
          <w:sz w:val="28"/>
          <w:szCs w:val="28"/>
          <w:shd w:val="clear" w:color="auto" w:fill="FFFFFF"/>
        </w:rPr>
        <w:t>юго</w:t>
      </w:r>
      <w:r w:rsidR="00327CF1" w:rsidRPr="00327CF1">
        <w:rPr>
          <w:rFonts w:ascii="Times New Roman" w:hAnsi="Times New Roman" w:cs="Times New Roman"/>
          <w:sz w:val="28"/>
          <w:szCs w:val="28"/>
          <w:shd w:val="clear" w:color="auto" w:fill="FFFFFF"/>
        </w:rPr>
        <w:t xml:space="preserve">-западе – с </w:t>
      </w:r>
      <w:r w:rsidR="004702E1">
        <w:rPr>
          <w:rFonts w:ascii="Times New Roman" w:hAnsi="Times New Roman" w:cs="Times New Roman"/>
          <w:sz w:val="28"/>
          <w:szCs w:val="28"/>
          <w:shd w:val="clear" w:color="auto" w:fill="FFFFFF"/>
        </w:rPr>
        <w:t>Питерским</w:t>
      </w:r>
      <w:r w:rsidR="00327CF1" w:rsidRPr="00327CF1">
        <w:rPr>
          <w:rFonts w:ascii="Times New Roman" w:hAnsi="Times New Roman" w:cs="Times New Roman"/>
          <w:sz w:val="28"/>
          <w:szCs w:val="28"/>
          <w:shd w:val="clear" w:color="auto" w:fill="FFFFFF"/>
        </w:rPr>
        <w:t xml:space="preserve"> муниципальным образованием </w:t>
      </w:r>
      <w:r w:rsidR="00154345">
        <w:rPr>
          <w:rFonts w:ascii="Times New Roman" w:hAnsi="Times New Roman" w:cs="Times New Roman"/>
          <w:sz w:val="28"/>
          <w:szCs w:val="28"/>
          <w:shd w:val="clear" w:color="auto" w:fill="FFFFFF"/>
        </w:rPr>
        <w:t>Питерского</w:t>
      </w:r>
      <w:r w:rsidR="00327CF1" w:rsidRPr="00327CF1">
        <w:rPr>
          <w:rFonts w:ascii="Times New Roman" w:hAnsi="Times New Roman" w:cs="Times New Roman"/>
          <w:sz w:val="28"/>
          <w:szCs w:val="28"/>
          <w:shd w:val="clear" w:color="auto" w:fill="FFFFFF"/>
        </w:rPr>
        <w:t xml:space="preserve"> района, на </w:t>
      </w:r>
      <w:r w:rsidR="004702E1">
        <w:rPr>
          <w:rFonts w:ascii="Times New Roman" w:hAnsi="Times New Roman" w:cs="Times New Roman"/>
          <w:sz w:val="28"/>
          <w:szCs w:val="28"/>
          <w:shd w:val="clear" w:color="auto" w:fill="FFFFFF"/>
        </w:rPr>
        <w:t>западе</w:t>
      </w:r>
      <w:r w:rsidR="00327CF1" w:rsidRPr="00327CF1">
        <w:rPr>
          <w:rFonts w:ascii="Times New Roman" w:hAnsi="Times New Roman" w:cs="Times New Roman"/>
          <w:sz w:val="28"/>
          <w:szCs w:val="28"/>
          <w:shd w:val="clear" w:color="auto" w:fill="FFFFFF"/>
        </w:rPr>
        <w:t xml:space="preserve"> – с </w:t>
      </w:r>
      <w:r w:rsidR="004702E1">
        <w:rPr>
          <w:rFonts w:ascii="Times New Roman" w:hAnsi="Times New Roman" w:cs="Times New Roman"/>
          <w:sz w:val="28"/>
          <w:szCs w:val="28"/>
          <w:shd w:val="clear" w:color="auto" w:fill="FFFFFF"/>
        </w:rPr>
        <w:t>Краснокутским районом Саратовской области</w:t>
      </w:r>
      <w:r w:rsidR="00DA4910" w:rsidRPr="00327CF1">
        <w:rPr>
          <w:rFonts w:ascii="Times New Roman" w:hAnsi="Times New Roman" w:cs="Times New Roman"/>
          <w:sz w:val="28"/>
          <w:szCs w:val="28"/>
        </w:rPr>
        <w:t>.</w:t>
      </w:r>
    </w:p>
    <w:p w:rsidR="00DA4910" w:rsidRPr="00590FD2" w:rsidRDefault="00E00749" w:rsidP="004E7B01">
      <w:pPr>
        <w:ind w:firstLine="851"/>
        <w:rPr>
          <w:rFonts w:ascii="Times New Roman" w:hAnsi="Times New Roman"/>
          <w:sz w:val="28"/>
          <w:szCs w:val="28"/>
        </w:rPr>
      </w:pPr>
      <w:r w:rsidRPr="00590FD2">
        <w:rPr>
          <w:rFonts w:ascii="Times New Roman" w:hAnsi="Times New Roman" w:cs="Times New Roman"/>
          <w:sz w:val="28"/>
          <w:szCs w:val="28"/>
        </w:rPr>
        <w:t xml:space="preserve">В соответствии с </w:t>
      </w:r>
      <w:r w:rsidR="00DE2BC7" w:rsidRPr="00590FD2">
        <w:rPr>
          <w:rFonts w:ascii="Times New Roman" w:hAnsi="Times New Roman" w:cs="Times New Roman"/>
          <w:sz w:val="28"/>
          <w:szCs w:val="28"/>
        </w:rPr>
        <w:t>законом Саратовской области от 2</w:t>
      </w:r>
      <w:r w:rsidR="004702E1">
        <w:rPr>
          <w:rFonts w:ascii="Times New Roman" w:hAnsi="Times New Roman" w:cs="Times New Roman"/>
          <w:sz w:val="28"/>
          <w:szCs w:val="28"/>
        </w:rPr>
        <w:t>7</w:t>
      </w:r>
      <w:r w:rsidR="00314255" w:rsidRPr="00590FD2">
        <w:rPr>
          <w:rFonts w:ascii="Times New Roman" w:hAnsi="Times New Roman" w:cs="Times New Roman"/>
          <w:sz w:val="28"/>
          <w:szCs w:val="28"/>
        </w:rPr>
        <w:t xml:space="preserve">.12.2004 </w:t>
      </w:r>
      <w:r w:rsidR="00DE2BC7" w:rsidRPr="00590FD2">
        <w:rPr>
          <w:rFonts w:ascii="Times New Roman" w:hAnsi="Times New Roman" w:cs="Times New Roman"/>
          <w:sz w:val="28"/>
          <w:szCs w:val="28"/>
        </w:rPr>
        <w:t>№</w:t>
      </w:r>
      <w:r w:rsidR="00FE5920" w:rsidRPr="00590FD2">
        <w:rPr>
          <w:rFonts w:ascii="Times New Roman" w:hAnsi="Times New Roman" w:cs="Times New Roman"/>
          <w:sz w:val="28"/>
          <w:szCs w:val="28"/>
        </w:rPr>
        <w:t xml:space="preserve"> </w:t>
      </w:r>
      <w:r w:rsidR="004702E1">
        <w:rPr>
          <w:rFonts w:ascii="Times New Roman" w:hAnsi="Times New Roman" w:cs="Times New Roman"/>
          <w:sz w:val="28"/>
          <w:szCs w:val="28"/>
        </w:rPr>
        <w:t>91</w:t>
      </w:r>
      <w:r w:rsidR="00DE2BC7" w:rsidRPr="00590FD2">
        <w:rPr>
          <w:rFonts w:ascii="Times New Roman" w:hAnsi="Times New Roman" w:cs="Times New Roman"/>
          <w:sz w:val="28"/>
          <w:szCs w:val="28"/>
        </w:rPr>
        <w:t>-ЗС</w:t>
      </w:r>
      <w:r w:rsidR="0080224D" w:rsidRPr="00590FD2">
        <w:rPr>
          <w:rFonts w:ascii="Times New Roman" w:hAnsi="Times New Roman" w:cs="Times New Roman"/>
          <w:sz w:val="28"/>
          <w:szCs w:val="28"/>
        </w:rPr>
        <w:t>О</w:t>
      </w:r>
      <w:r w:rsidR="00DE2BC7" w:rsidRPr="00590FD2">
        <w:rPr>
          <w:rFonts w:ascii="Times New Roman" w:hAnsi="Times New Roman" w:cs="Times New Roman"/>
          <w:sz w:val="28"/>
          <w:szCs w:val="28"/>
        </w:rPr>
        <w:t xml:space="preserve"> «</w:t>
      </w:r>
      <w:r w:rsidR="0052450D" w:rsidRPr="00590FD2">
        <w:rPr>
          <w:rFonts w:ascii="Times New Roman" w:hAnsi="Times New Roman" w:cs="Times New Roman"/>
          <w:sz w:val="28"/>
          <w:szCs w:val="28"/>
        </w:rPr>
        <w:t xml:space="preserve">О муниципальных образованиях, входящих в состав </w:t>
      </w:r>
      <w:r w:rsidR="00154345">
        <w:rPr>
          <w:rFonts w:ascii="Times New Roman" w:hAnsi="Times New Roman" w:cs="Times New Roman"/>
          <w:sz w:val="28"/>
          <w:szCs w:val="28"/>
        </w:rPr>
        <w:t>Питерского</w:t>
      </w:r>
      <w:r w:rsidR="0052450D" w:rsidRPr="00590FD2">
        <w:rPr>
          <w:rFonts w:ascii="Times New Roman" w:hAnsi="Times New Roman" w:cs="Times New Roman"/>
          <w:sz w:val="28"/>
          <w:szCs w:val="28"/>
        </w:rPr>
        <w:t xml:space="preserve"> муниципального района</w:t>
      </w:r>
      <w:r w:rsidR="00DE2BC7" w:rsidRPr="00590FD2">
        <w:rPr>
          <w:rFonts w:ascii="Times New Roman" w:hAnsi="Times New Roman" w:cs="Times New Roman"/>
          <w:sz w:val="28"/>
          <w:szCs w:val="28"/>
        </w:rPr>
        <w:t xml:space="preserve">» </w:t>
      </w:r>
      <w:r w:rsidR="004D5FDF" w:rsidRPr="00590FD2">
        <w:rPr>
          <w:rFonts w:ascii="Times New Roman" w:hAnsi="Times New Roman"/>
          <w:sz w:val="28"/>
          <w:szCs w:val="28"/>
        </w:rPr>
        <w:t>в</w:t>
      </w:r>
      <w:r w:rsidR="00DA4910" w:rsidRPr="00590FD2">
        <w:rPr>
          <w:rFonts w:ascii="Times New Roman" w:hAnsi="Times New Roman"/>
          <w:sz w:val="28"/>
          <w:szCs w:val="28"/>
        </w:rPr>
        <w:t xml:space="preserve"> сос</w:t>
      </w:r>
      <w:r w:rsidR="00A41C3A">
        <w:rPr>
          <w:rFonts w:ascii="Times New Roman" w:hAnsi="Times New Roman"/>
          <w:sz w:val="28"/>
          <w:szCs w:val="28"/>
        </w:rPr>
        <w:t>т</w:t>
      </w:r>
      <w:r w:rsidR="009107ED">
        <w:rPr>
          <w:rFonts w:ascii="Times New Roman" w:hAnsi="Times New Roman"/>
          <w:sz w:val="28"/>
          <w:szCs w:val="28"/>
        </w:rPr>
        <w:t>ав сельского по</w:t>
      </w:r>
      <w:r w:rsidR="004702E1">
        <w:rPr>
          <w:rFonts w:ascii="Times New Roman" w:hAnsi="Times New Roman"/>
          <w:sz w:val="28"/>
          <w:szCs w:val="28"/>
        </w:rPr>
        <w:t>селения входит 7</w:t>
      </w:r>
      <w:r w:rsidR="003C11F1" w:rsidRPr="00590FD2">
        <w:rPr>
          <w:rFonts w:ascii="Times New Roman" w:hAnsi="Times New Roman"/>
          <w:sz w:val="28"/>
          <w:szCs w:val="28"/>
        </w:rPr>
        <w:t> </w:t>
      </w:r>
      <w:r w:rsidR="00DA4910" w:rsidRPr="00590FD2">
        <w:rPr>
          <w:rFonts w:ascii="Times New Roman" w:hAnsi="Times New Roman"/>
          <w:sz w:val="28"/>
          <w:szCs w:val="28"/>
        </w:rPr>
        <w:t>населенных пунктов (табл.1.1):</w:t>
      </w:r>
    </w:p>
    <w:p w:rsidR="00E00749" w:rsidRPr="00327CF1" w:rsidRDefault="002279F1" w:rsidP="00C56B24">
      <w:pPr>
        <w:pStyle w:val="a7"/>
        <w:numPr>
          <w:ilvl w:val="0"/>
          <w:numId w:val="19"/>
        </w:numPr>
        <w:tabs>
          <w:tab w:val="left" w:pos="1134"/>
        </w:tabs>
        <w:ind w:left="0" w:firstLine="709"/>
        <w:rPr>
          <w:rFonts w:ascii="Times New Roman" w:hAnsi="Times New Roman" w:cs="Times New Roman"/>
          <w:sz w:val="28"/>
          <w:szCs w:val="28"/>
        </w:rPr>
      </w:pPr>
      <w:r w:rsidRPr="00327CF1">
        <w:rPr>
          <w:rFonts w:ascii="Times New Roman" w:hAnsi="Times New Roman" w:cs="Times New Roman"/>
          <w:sz w:val="28"/>
          <w:szCs w:val="28"/>
        </w:rPr>
        <w:t xml:space="preserve">село </w:t>
      </w:r>
      <w:r w:rsidR="004702E1">
        <w:rPr>
          <w:rFonts w:ascii="Times New Roman" w:hAnsi="Times New Roman" w:cs="Times New Roman"/>
          <w:sz w:val="28"/>
          <w:szCs w:val="28"/>
        </w:rPr>
        <w:t>Мироновка</w:t>
      </w:r>
      <w:r w:rsidR="00DA4910" w:rsidRPr="00327CF1">
        <w:rPr>
          <w:rFonts w:ascii="Times New Roman" w:hAnsi="Times New Roman" w:cs="Times New Roman"/>
          <w:sz w:val="28"/>
          <w:szCs w:val="28"/>
        </w:rPr>
        <w:t>;</w:t>
      </w:r>
    </w:p>
    <w:p w:rsidR="00DA4910" w:rsidRPr="00327CF1" w:rsidRDefault="004702E1" w:rsidP="00C56B24">
      <w:pPr>
        <w:pStyle w:val="a7"/>
        <w:numPr>
          <w:ilvl w:val="0"/>
          <w:numId w:val="19"/>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поселок Зеленый Луг</w:t>
      </w:r>
      <w:r w:rsidR="00DA4910" w:rsidRPr="00327CF1">
        <w:rPr>
          <w:rFonts w:ascii="Times New Roman" w:hAnsi="Times New Roman" w:cs="Times New Roman"/>
          <w:sz w:val="28"/>
          <w:szCs w:val="28"/>
        </w:rPr>
        <w:t>;</w:t>
      </w:r>
    </w:p>
    <w:p w:rsidR="00DA4910" w:rsidRPr="00327CF1" w:rsidRDefault="004702E1" w:rsidP="00C56B24">
      <w:pPr>
        <w:pStyle w:val="a7"/>
        <w:numPr>
          <w:ilvl w:val="0"/>
          <w:numId w:val="19"/>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хутор Игнаткин</w:t>
      </w:r>
      <w:r w:rsidR="00DA4910" w:rsidRPr="00327CF1">
        <w:rPr>
          <w:rFonts w:ascii="Times New Roman" w:hAnsi="Times New Roman" w:cs="Times New Roman"/>
          <w:sz w:val="28"/>
          <w:szCs w:val="28"/>
        </w:rPr>
        <w:t>;</w:t>
      </w:r>
    </w:p>
    <w:p w:rsidR="00DA4910" w:rsidRPr="00327CF1" w:rsidRDefault="004702E1" w:rsidP="00C56B24">
      <w:pPr>
        <w:pStyle w:val="a7"/>
        <w:numPr>
          <w:ilvl w:val="0"/>
          <w:numId w:val="19"/>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хутор Мишакин</w:t>
      </w:r>
      <w:r w:rsidR="00DA4910" w:rsidRPr="00327CF1">
        <w:rPr>
          <w:rFonts w:ascii="Times New Roman" w:hAnsi="Times New Roman" w:cs="Times New Roman"/>
          <w:sz w:val="28"/>
          <w:szCs w:val="28"/>
        </w:rPr>
        <w:t>;</w:t>
      </w:r>
    </w:p>
    <w:p w:rsidR="00DA4910" w:rsidRPr="00327CF1" w:rsidRDefault="00327CF1" w:rsidP="00C56B24">
      <w:pPr>
        <w:pStyle w:val="a7"/>
        <w:numPr>
          <w:ilvl w:val="0"/>
          <w:numId w:val="19"/>
        </w:numPr>
        <w:tabs>
          <w:tab w:val="left" w:pos="1134"/>
        </w:tabs>
        <w:ind w:left="0" w:firstLine="709"/>
        <w:rPr>
          <w:rFonts w:ascii="Times New Roman" w:hAnsi="Times New Roman" w:cs="Times New Roman"/>
          <w:sz w:val="28"/>
          <w:szCs w:val="28"/>
        </w:rPr>
      </w:pPr>
      <w:r w:rsidRPr="00327CF1">
        <w:rPr>
          <w:rFonts w:ascii="Times New Roman" w:hAnsi="Times New Roman" w:cs="Times New Roman"/>
          <w:sz w:val="28"/>
          <w:szCs w:val="28"/>
        </w:rPr>
        <w:t xml:space="preserve">село </w:t>
      </w:r>
      <w:r w:rsidR="004702E1">
        <w:rPr>
          <w:rFonts w:ascii="Times New Roman" w:hAnsi="Times New Roman" w:cs="Times New Roman"/>
          <w:sz w:val="28"/>
          <w:szCs w:val="28"/>
        </w:rPr>
        <w:t>Моршанка</w:t>
      </w:r>
      <w:r w:rsidR="00DA4910" w:rsidRPr="00327CF1">
        <w:rPr>
          <w:rFonts w:ascii="Times New Roman" w:hAnsi="Times New Roman" w:cs="Times New Roman"/>
          <w:sz w:val="28"/>
          <w:szCs w:val="28"/>
        </w:rPr>
        <w:t>;</w:t>
      </w:r>
    </w:p>
    <w:p w:rsidR="00DA4910" w:rsidRPr="00327CF1" w:rsidRDefault="004702E1" w:rsidP="00C56B24">
      <w:pPr>
        <w:pStyle w:val="a7"/>
        <w:numPr>
          <w:ilvl w:val="0"/>
          <w:numId w:val="19"/>
        </w:numPr>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поселок Новореченский</w:t>
      </w:r>
      <w:r w:rsidR="00DA4910" w:rsidRPr="00327CF1">
        <w:rPr>
          <w:rFonts w:ascii="Times New Roman" w:hAnsi="Times New Roman" w:cs="Times New Roman"/>
          <w:sz w:val="28"/>
          <w:szCs w:val="28"/>
        </w:rPr>
        <w:t>;</w:t>
      </w:r>
    </w:p>
    <w:p w:rsidR="00327CF1" w:rsidRPr="004702E1" w:rsidRDefault="004702E1" w:rsidP="00C56B24">
      <w:pPr>
        <w:pStyle w:val="a7"/>
        <w:numPr>
          <w:ilvl w:val="0"/>
          <w:numId w:val="19"/>
        </w:numPr>
        <w:tabs>
          <w:tab w:val="left" w:pos="1134"/>
        </w:tabs>
        <w:ind w:left="709" w:firstLine="0"/>
        <w:rPr>
          <w:rFonts w:ascii="TimesNewRomanPSMT" w:hAnsi="TimesNewRomanPSMT" w:cs="TimesNewRomanPSMT"/>
          <w:sz w:val="28"/>
          <w:szCs w:val="28"/>
        </w:rPr>
      </w:pPr>
      <w:r w:rsidRPr="004702E1">
        <w:rPr>
          <w:rFonts w:ascii="Times New Roman" w:hAnsi="Times New Roman" w:cs="Times New Roman"/>
          <w:sz w:val="28"/>
          <w:szCs w:val="28"/>
        </w:rPr>
        <w:t>поселок Подмарев.</w:t>
      </w:r>
    </w:p>
    <w:p w:rsidR="00327CF1" w:rsidRDefault="00327CF1" w:rsidP="00327CF1">
      <w:pPr>
        <w:pStyle w:val="a7"/>
        <w:tabs>
          <w:tab w:val="left" w:pos="1134"/>
        </w:tabs>
        <w:ind w:left="709" w:firstLine="0"/>
        <w:rPr>
          <w:rFonts w:ascii="Times New Roman" w:hAnsi="Times New Roman" w:cs="Times New Roman"/>
          <w:sz w:val="28"/>
          <w:szCs w:val="28"/>
        </w:rPr>
      </w:pPr>
    </w:p>
    <w:p w:rsidR="00FB3FD9" w:rsidRPr="00D55EC5" w:rsidRDefault="00FB3FD9" w:rsidP="004E7B01">
      <w:pPr>
        <w:rPr>
          <w:rFonts w:ascii="Times New Roman" w:hAnsi="Times New Roman" w:cs="Times New Roman"/>
          <w:b/>
          <w:sz w:val="24"/>
          <w:szCs w:val="24"/>
        </w:rPr>
      </w:pPr>
      <w:r w:rsidRPr="00D55EC5">
        <w:rPr>
          <w:rFonts w:ascii="Times New Roman" w:hAnsi="Times New Roman" w:cs="Times New Roman"/>
          <w:b/>
          <w:sz w:val="24"/>
          <w:szCs w:val="24"/>
        </w:rPr>
        <w:t>Таблица 1.</w:t>
      </w:r>
      <w:r w:rsidR="004E647B" w:rsidRPr="00D55EC5">
        <w:rPr>
          <w:rFonts w:ascii="Times New Roman" w:hAnsi="Times New Roman" w:cs="Times New Roman"/>
          <w:b/>
          <w:sz w:val="24"/>
          <w:szCs w:val="24"/>
        </w:rPr>
        <w:t>1</w:t>
      </w:r>
      <w:r w:rsidR="00B952E8">
        <w:rPr>
          <w:rFonts w:ascii="Times New Roman" w:hAnsi="Times New Roman" w:cs="Times New Roman"/>
          <w:b/>
          <w:sz w:val="24"/>
          <w:szCs w:val="24"/>
        </w:rPr>
        <w:t>.1</w:t>
      </w:r>
      <w:r w:rsidRPr="00D55EC5">
        <w:rPr>
          <w:rFonts w:ascii="Times New Roman" w:hAnsi="Times New Roman" w:cs="Times New Roman"/>
          <w:b/>
          <w:sz w:val="24"/>
          <w:szCs w:val="24"/>
        </w:rPr>
        <w:t xml:space="preserve"> Населенные пункты </w:t>
      </w:r>
      <w:r w:rsidR="00154345">
        <w:rPr>
          <w:rFonts w:ascii="Times New Roman" w:hAnsi="Times New Roman" w:cs="Times New Roman"/>
          <w:b/>
          <w:sz w:val="24"/>
          <w:szCs w:val="24"/>
        </w:rPr>
        <w:t>Мироновского</w:t>
      </w:r>
      <w:r w:rsidR="00692E3D" w:rsidRPr="00D55EC5">
        <w:rPr>
          <w:rFonts w:ascii="Times New Roman" w:hAnsi="Times New Roman" w:cs="Times New Roman"/>
          <w:b/>
          <w:sz w:val="24"/>
          <w:szCs w:val="24"/>
        </w:rPr>
        <w:t xml:space="preserve"> </w:t>
      </w:r>
      <w:r w:rsidRPr="00D55EC5">
        <w:rPr>
          <w:rFonts w:ascii="Times New Roman" w:hAnsi="Times New Roman" w:cs="Times New Roman"/>
          <w:b/>
          <w:sz w:val="24"/>
          <w:szCs w:val="24"/>
        </w:rPr>
        <w:t xml:space="preserve">муниципального образования </w:t>
      </w:r>
    </w:p>
    <w:tbl>
      <w:tblPr>
        <w:tblStyle w:val="a6"/>
        <w:tblW w:w="0" w:type="auto"/>
        <w:jc w:val="center"/>
        <w:tblLook w:val="04A0" w:firstRow="1" w:lastRow="0" w:firstColumn="1" w:lastColumn="0" w:noHBand="0" w:noVBand="1"/>
      </w:tblPr>
      <w:tblGrid>
        <w:gridCol w:w="3957"/>
        <w:gridCol w:w="3339"/>
        <w:gridCol w:w="2885"/>
      </w:tblGrid>
      <w:tr w:rsidR="00D32F29" w:rsidRPr="00F164E8" w:rsidTr="00F164E8">
        <w:trPr>
          <w:jc w:val="center"/>
        </w:trPr>
        <w:tc>
          <w:tcPr>
            <w:tcW w:w="3957" w:type="dxa"/>
            <w:vAlign w:val="center"/>
          </w:tcPr>
          <w:p w:rsidR="00D32F29" w:rsidRPr="00F164E8" w:rsidRDefault="00D32F29" w:rsidP="00F164E8">
            <w:pPr>
              <w:spacing w:line="300" w:lineRule="auto"/>
              <w:ind w:firstLine="25"/>
              <w:jc w:val="center"/>
              <w:rPr>
                <w:rFonts w:ascii="Times New Roman" w:hAnsi="Times New Roman" w:cs="Times New Roman"/>
                <w:b/>
              </w:rPr>
            </w:pPr>
            <w:r w:rsidRPr="00F164E8">
              <w:rPr>
                <w:rFonts w:ascii="Times New Roman" w:hAnsi="Times New Roman" w:cs="Times New Roman"/>
                <w:b/>
              </w:rPr>
              <w:t>Населенный пункт</w:t>
            </w:r>
          </w:p>
        </w:tc>
        <w:tc>
          <w:tcPr>
            <w:tcW w:w="3339" w:type="dxa"/>
            <w:vAlign w:val="center"/>
          </w:tcPr>
          <w:p w:rsidR="00D32F29" w:rsidRPr="00347199" w:rsidRDefault="00D32F29" w:rsidP="00F164E8">
            <w:pPr>
              <w:spacing w:line="300" w:lineRule="auto"/>
              <w:ind w:firstLine="13"/>
              <w:jc w:val="center"/>
              <w:rPr>
                <w:rFonts w:ascii="Times New Roman" w:hAnsi="Times New Roman" w:cs="Times New Roman"/>
                <w:b/>
              </w:rPr>
            </w:pPr>
            <w:r w:rsidRPr="00347199">
              <w:rPr>
                <w:rFonts w:ascii="Times New Roman" w:hAnsi="Times New Roman" w:cs="Times New Roman"/>
                <w:b/>
              </w:rPr>
              <w:t>Год основания</w:t>
            </w:r>
          </w:p>
        </w:tc>
        <w:tc>
          <w:tcPr>
            <w:tcW w:w="2885" w:type="dxa"/>
            <w:vAlign w:val="center"/>
          </w:tcPr>
          <w:p w:rsidR="00D32F29" w:rsidRPr="00F164E8" w:rsidRDefault="00D32F29" w:rsidP="00F164E8">
            <w:pPr>
              <w:spacing w:line="300" w:lineRule="auto"/>
              <w:ind w:firstLine="0"/>
              <w:jc w:val="center"/>
              <w:rPr>
                <w:rFonts w:ascii="Times New Roman" w:hAnsi="Times New Roman" w:cs="Times New Roman"/>
                <w:b/>
              </w:rPr>
            </w:pPr>
            <w:r w:rsidRPr="00F164E8">
              <w:rPr>
                <w:rFonts w:ascii="Times New Roman" w:hAnsi="Times New Roman" w:cs="Times New Roman"/>
                <w:b/>
              </w:rPr>
              <w:t>Количество домов</w:t>
            </w:r>
          </w:p>
        </w:tc>
      </w:tr>
      <w:tr w:rsidR="00D32F29" w:rsidRPr="00F164E8" w:rsidTr="00F164E8">
        <w:trPr>
          <w:jc w:val="center"/>
        </w:trPr>
        <w:tc>
          <w:tcPr>
            <w:tcW w:w="3957" w:type="dxa"/>
            <w:vAlign w:val="center"/>
          </w:tcPr>
          <w:p w:rsidR="00D32F29" w:rsidRPr="00F164E8" w:rsidRDefault="004702E1" w:rsidP="00F164E8">
            <w:pPr>
              <w:spacing w:line="300" w:lineRule="auto"/>
              <w:ind w:firstLine="25"/>
              <w:jc w:val="center"/>
              <w:rPr>
                <w:rFonts w:ascii="Times New Roman" w:hAnsi="Times New Roman" w:cs="Times New Roman"/>
              </w:rPr>
            </w:pPr>
            <w:r w:rsidRPr="00F164E8">
              <w:rPr>
                <w:rFonts w:ascii="Times New Roman" w:hAnsi="Times New Roman" w:cs="Times New Roman"/>
              </w:rPr>
              <w:t>село Мироновка</w:t>
            </w:r>
          </w:p>
        </w:tc>
        <w:tc>
          <w:tcPr>
            <w:tcW w:w="3339" w:type="dxa"/>
            <w:vAlign w:val="center"/>
          </w:tcPr>
          <w:p w:rsidR="00D32F29" w:rsidRPr="00347199" w:rsidRDefault="00562505" w:rsidP="00F164E8">
            <w:pPr>
              <w:spacing w:line="300" w:lineRule="auto"/>
              <w:ind w:firstLine="13"/>
              <w:jc w:val="center"/>
              <w:rPr>
                <w:rFonts w:ascii="Times New Roman" w:hAnsi="Times New Roman" w:cs="Times New Roman"/>
              </w:rPr>
            </w:pPr>
            <w:r w:rsidRPr="00347199">
              <w:rPr>
                <w:rFonts w:ascii="Times New Roman" w:hAnsi="Times New Roman" w:cs="Times New Roman"/>
              </w:rPr>
              <w:t>1</w:t>
            </w:r>
            <w:r w:rsidR="004702E1" w:rsidRPr="00347199">
              <w:rPr>
                <w:rFonts w:ascii="Times New Roman" w:hAnsi="Times New Roman" w:cs="Times New Roman"/>
              </w:rPr>
              <w:t>830</w:t>
            </w:r>
          </w:p>
        </w:tc>
        <w:tc>
          <w:tcPr>
            <w:tcW w:w="2885" w:type="dxa"/>
            <w:vAlign w:val="center"/>
          </w:tcPr>
          <w:p w:rsidR="00D32F29" w:rsidRPr="00F164E8" w:rsidRDefault="00E143E0" w:rsidP="00F164E8">
            <w:pPr>
              <w:spacing w:line="300" w:lineRule="auto"/>
              <w:ind w:firstLine="0"/>
              <w:jc w:val="center"/>
              <w:rPr>
                <w:rFonts w:ascii="Times New Roman" w:hAnsi="Times New Roman" w:cs="Times New Roman"/>
              </w:rPr>
            </w:pPr>
            <w:r>
              <w:rPr>
                <w:rFonts w:ascii="Times New Roman" w:hAnsi="Times New Roman" w:cs="Times New Roman"/>
              </w:rPr>
              <w:t>453</w:t>
            </w:r>
          </w:p>
        </w:tc>
      </w:tr>
      <w:tr w:rsidR="00D32F29" w:rsidRPr="00F164E8" w:rsidTr="00F164E8">
        <w:trPr>
          <w:jc w:val="center"/>
        </w:trPr>
        <w:tc>
          <w:tcPr>
            <w:tcW w:w="3957" w:type="dxa"/>
            <w:vAlign w:val="center"/>
          </w:tcPr>
          <w:p w:rsidR="00D32F29" w:rsidRPr="00F164E8" w:rsidRDefault="004702E1" w:rsidP="00F164E8">
            <w:pPr>
              <w:spacing w:line="300" w:lineRule="auto"/>
              <w:ind w:firstLine="25"/>
              <w:jc w:val="center"/>
              <w:rPr>
                <w:rFonts w:ascii="Times New Roman" w:hAnsi="Times New Roman" w:cs="Times New Roman"/>
              </w:rPr>
            </w:pPr>
            <w:r w:rsidRPr="00F164E8">
              <w:rPr>
                <w:rFonts w:ascii="Times New Roman" w:hAnsi="Times New Roman" w:cs="Times New Roman"/>
              </w:rPr>
              <w:t>поселок Зеленый Луг</w:t>
            </w:r>
          </w:p>
        </w:tc>
        <w:tc>
          <w:tcPr>
            <w:tcW w:w="3339" w:type="dxa"/>
            <w:vAlign w:val="center"/>
          </w:tcPr>
          <w:p w:rsidR="00D32F29" w:rsidRPr="00347199" w:rsidRDefault="000363AC" w:rsidP="00F164E8">
            <w:pPr>
              <w:spacing w:line="300" w:lineRule="auto"/>
              <w:ind w:firstLine="13"/>
              <w:jc w:val="center"/>
              <w:rPr>
                <w:rFonts w:ascii="Times New Roman" w:hAnsi="Times New Roman" w:cs="Times New Roman"/>
              </w:rPr>
            </w:pPr>
            <w:r w:rsidRPr="00347199">
              <w:rPr>
                <w:rFonts w:ascii="Times New Roman" w:hAnsi="Times New Roman" w:cs="Times New Roman"/>
              </w:rPr>
              <w:t>1932</w:t>
            </w:r>
          </w:p>
        </w:tc>
        <w:tc>
          <w:tcPr>
            <w:tcW w:w="2885" w:type="dxa"/>
            <w:vAlign w:val="center"/>
          </w:tcPr>
          <w:p w:rsidR="00D32F29" w:rsidRPr="00F164E8" w:rsidRDefault="00E143E0" w:rsidP="00F164E8">
            <w:pPr>
              <w:spacing w:line="300" w:lineRule="auto"/>
              <w:ind w:firstLine="0"/>
              <w:jc w:val="center"/>
              <w:rPr>
                <w:rFonts w:ascii="Times New Roman" w:hAnsi="Times New Roman" w:cs="Times New Roman"/>
              </w:rPr>
            </w:pPr>
            <w:r>
              <w:rPr>
                <w:rFonts w:ascii="Times New Roman" w:hAnsi="Times New Roman" w:cs="Times New Roman"/>
              </w:rPr>
              <w:t>61</w:t>
            </w:r>
          </w:p>
        </w:tc>
      </w:tr>
      <w:tr w:rsidR="00D32F29" w:rsidRPr="00F164E8" w:rsidTr="00F164E8">
        <w:trPr>
          <w:jc w:val="center"/>
        </w:trPr>
        <w:tc>
          <w:tcPr>
            <w:tcW w:w="3957" w:type="dxa"/>
            <w:vAlign w:val="center"/>
          </w:tcPr>
          <w:p w:rsidR="00D32F29" w:rsidRPr="00F164E8" w:rsidRDefault="00F164E8" w:rsidP="00F164E8">
            <w:pPr>
              <w:spacing w:line="300" w:lineRule="auto"/>
              <w:ind w:firstLine="25"/>
              <w:jc w:val="center"/>
              <w:rPr>
                <w:rFonts w:ascii="Times New Roman" w:hAnsi="Times New Roman" w:cs="Times New Roman"/>
              </w:rPr>
            </w:pPr>
            <w:r w:rsidRPr="00F164E8">
              <w:rPr>
                <w:rFonts w:ascii="Times New Roman" w:hAnsi="Times New Roman" w:cs="Times New Roman"/>
              </w:rPr>
              <w:t>хутор Игнаткин</w:t>
            </w:r>
          </w:p>
        </w:tc>
        <w:tc>
          <w:tcPr>
            <w:tcW w:w="3339" w:type="dxa"/>
            <w:vAlign w:val="center"/>
          </w:tcPr>
          <w:p w:rsidR="00D32F29" w:rsidRPr="00347199" w:rsidRDefault="000363AC" w:rsidP="00F164E8">
            <w:pPr>
              <w:spacing w:line="300" w:lineRule="auto"/>
              <w:ind w:firstLine="13"/>
              <w:jc w:val="center"/>
              <w:rPr>
                <w:rFonts w:ascii="Times New Roman" w:hAnsi="Times New Roman" w:cs="Times New Roman"/>
              </w:rPr>
            </w:pPr>
            <w:r w:rsidRPr="00347199">
              <w:rPr>
                <w:rFonts w:ascii="Times New Roman" w:hAnsi="Times New Roman" w:cs="Times New Roman"/>
              </w:rPr>
              <w:t>1932</w:t>
            </w:r>
          </w:p>
        </w:tc>
        <w:tc>
          <w:tcPr>
            <w:tcW w:w="2885" w:type="dxa"/>
            <w:vAlign w:val="center"/>
          </w:tcPr>
          <w:p w:rsidR="00D32F29" w:rsidRPr="00F164E8" w:rsidRDefault="00E143E0" w:rsidP="00F164E8">
            <w:pPr>
              <w:spacing w:line="300" w:lineRule="auto"/>
              <w:ind w:firstLine="0"/>
              <w:jc w:val="center"/>
              <w:rPr>
                <w:rFonts w:ascii="Times New Roman" w:hAnsi="Times New Roman" w:cs="Times New Roman"/>
              </w:rPr>
            </w:pPr>
            <w:r>
              <w:rPr>
                <w:rFonts w:ascii="Times New Roman" w:hAnsi="Times New Roman" w:cs="Times New Roman"/>
              </w:rPr>
              <w:t>-</w:t>
            </w:r>
          </w:p>
        </w:tc>
      </w:tr>
      <w:tr w:rsidR="00D32F29" w:rsidRPr="00F164E8" w:rsidTr="00F164E8">
        <w:trPr>
          <w:jc w:val="center"/>
        </w:trPr>
        <w:tc>
          <w:tcPr>
            <w:tcW w:w="3957" w:type="dxa"/>
            <w:vAlign w:val="center"/>
          </w:tcPr>
          <w:p w:rsidR="00D32F29" w:rsidRPr="00F164E8" w:rsidRDefault="00F164E8" w:rsidP="00F164E8">
            <w:pPr>
              <w:spacing w:line="300" w:lineRule="auto"/>
              <w:ind w:firstLine="25"/>
              <w:jc w:val="center"/>
              <w:rPr>
                <w:rFonts w:ascii="Times New Roman" w:hAnsi="Times New Roman" w:cs="Times New Roman"/>
              </w:rPr>
            </w:pPr>
            <w:r w:rsidRPr="00F164E8">
              <w:rPr>
                <w:rFonts w:ascii="Times New Roman" w:hAnsi="Times New Roman" w:cs="Times New Roman"/>
              </w:rPr>
              <w:t>хутор Мишакин</w:t>
            </w:r>
          </w:p>
        </w:tc>
        <w:tc>
          <w:tcPr>
            <w:tcW w:w="3339" w:type="dxa"/>
            <w:vAlign w:val="center"/>
          </w:tcPr>
          <w:p w:rsidR="00D32F29" w:rsidRPr="00347199" w:rsidRDefault="000363AC" w:rsidP="00F164E8">
            <w:pPr>
              <w:spacing w:line="300" w:lineRule="auto"/>
              <w:ind w:firstLine="13"/>
              <w:jc w:val="center"/>
              <w:rPr>
                <w:rFonts w:ascii="Times New Roman" w:hAnsi="Times New Roman" w:cs="Times New Roman"/>
              </w:rPr>
            </w:pPr>
            <w:r w:rsidRPr="00347199">
              <w:rPr>
                <w:rFonts w:ascii="Times New Roman" w:hAnsi="Times New Roman" w:cs="Times New Roman"/>
              </w:rPr>
              <w:t>1932</w:t>
            </w:r>
          </w:p>
        </w:tc>
        <w:tc>
          <w:tcPr>
            <w:tcW w:w="2885" w:type="dxa"/>
            <w:vAlign w:val="center"/>
          </w:tcPr>
          <w:p w:rsidR="00D32F29" w:rsidRPr="00F164E8" w:rsidRDefault="00E143E0" w:rsidP="00F164E8">
            <w:pPr>
              <w:spacing w:line="300" w:lineRule="auto"/>
              <w:ind w:firstLine="0"/>
              <w:jc w:val="center"/>
              <w:rPr>
                <w:rFonts w:ascii="Times New Roman" w:hAnsi="Times New Roman" w:cs="Times New Roman"/>
              </w:rPr>
            </w:pPr>
            <w:r>
              <w:rPr>
                <w:rFonts w:ascii="Times New Roman" w:hAnsi="Times New Roman" w:cs="Times New Roman"/>
              </w:rPr>
              <w:t>-</w:t>
            </w:r>
          </w:p>
        </w:tc>
      </w:tr>
      <w:tr w:rsidR="00D32F29" w:rsidRPr="00F164E8" w:rsidTr="00F164E8">
        <w:trPr>
          <w:jc w:val="center"/>
        </w:trPr>
        <w:tc>
          <w:tcPr>
            <w:tcW w:w="3957" w:type="dxa"/>
            <w:vAlign w:val="center"/>
          </w:tcPr>
          <w:p w:rsidR="00D32F29" w:rsidRPr="00F164E8" w:rsidRDefault="00F164E8" w:rsidP="00F164E8">
            <w:pPr>
              <w:spacing w:line="300" w:lineRule="auto"/>
              <w:ind w:firstLine="25"/>
              <w:jc w:val="center"/>
              <w:rPr>
                <w:rFonts w:ascii="Times New Roman" w:hAnsi="Times New Roman" w:cs="Times New Roman"/>
              </w:rPr>
            </w:pPr>
            <w:r w:rsidRPr="00F164E8">
              <w:rPr>
                <w:rFonts w:ascii="Times New Roman" w:hAnsi="Times New Roman" w:cs="Times New Roman"/>
              </w:rPr>
              <w:t>село Моршанка</w:t>
            </w:r>
          </w:p>
        </w:tc>
        <w:tc>
          <w:tcPr>
            <w:tcW w:w="3339" w:type="dxa"/>
            <w:vAlign w:val="center"/>
          </w:tcPr>
          <w:p w:rsidR="00D32F29" w:rsidRPr="00347199" w:rsidRDefault="00F164E8" w:rsidP="00F164E8">
            <w:pPr>
              <w:spacing w:line="300" w:lineRule="auto"/>
              <w:ind w:firstLine="13"/>
              <w:jc w:val="center"/>
              <w:rPr>
                <w:rFonts w:ascii="Times New Roman" w:hAnsi="Times New Roman" w:cs="Times New Roman"/>
              </w:rPr>
            </w:pPr>
            <w:r w:rsidRPr="00347199">
              <w:rPr>
                <w:rFonts w:ascii="Times New Roman" w:hAnsi="Times New Roman" w:cs="Times New Roman"/>
              </w:rPr>
              <w:t>1840</w:t>
            </w:r>
          </w:p>
        </w:tc>
        <w:tc>
          <w:tcPr>
            <w:tcW w:w="2885" w:type="dxa"/>
            <w:vAlign w:val="center"/>
          </w:tcPr>
          <w:p w:rsidR="00D32F29" w:rsidRPr="00F164E8" w:rsidRDefault="00E143E0" w:rsidP="00F164E8">
            <w:pPr>
              <w:spacing w:line="300" w:lineRule="auto"/>
              <w:ind w:firstLine="0"/>
              <w:jc w:val="center"/>
              <w:rPr>
                <w:rFonts w:ascii="Times New Roman" w:hAnsi="Times New Roman" w:cs="Times New Roman"/>
              </w:rPr>
            </w:pPr>
            <w:r>
              <w:rPr>
                <w:rFonts w:ascii="Times New Roman" w:hAnsi="Times New Roman" w:cs="Times New Roman"/>
              </w:rPr>
              <w:t>351</w:t>
            </w:r>
          </w:p>
        </w:tc>
      </w:tr>
      <w:tr w:rsidR="00D32F29" w:rsidRPr="00F164E8" w:rsidTr="00F164E8">
        <w:trPr>
          <w:jc w:val="center"/>
        </w:trPr>
        <w:tc>
          <w:tcPr>
            <w:tcW w:w="3957" w:type="dxa"/>
            <w:vAlign w:val="center"/>
          </w:tcPr>
          <w:p w:rsidR="00D32F29" w:rsidRPr="00F164E8" w:rsidRDefault="00F164E8" w:rsidP="00F164E8">
            <w:pPr>
              <w:spacing w:line="300" w:lineRule="auto"/>
              <w:ind w:firstLine="25"/>
              <w:jc w:val="center"/>
              <w:rPr>
                <w:rFonts w:ascii="Times New Roman" w:hAnsi="Times New Roman" w:cs="Times New Roman"/>
              </w:rPr>
            </w:pPr>
            <w:r w:rsidRPr="00F164E8">
              <w:rPr>
                <w:rFonts w:ascii="Times New Roman" w:hAnsi="Times New Roman" w:cs="Times New Roman"/>
              </w:rPr>
              <w:t>поселок Новореченский</w:t>
            </w:r>
          </w:p>
        </w:tc>
        <w:tc>
          <w:tcPr>
            <w:tcW w:w="3339" w:type="dxa"/>
            <w:vAlign w:val="center"/>
          </w:tcPr>
          <w:p w:rsidR="00D32F29" w:rsidRPr="00347199" w:rsidRDefault="000363AC" w:rsidP="00F164E8">
            <w:pPr>
              <w:spacing w:line="300" w:lineRule="auto"/>
              <w:ind w:firstLine="13"/>
              <w:jc w:val="center"/>
              <w:rPr>
                <w:rFonts w:ascii="Times New Roman" w:hAnsi="Times New Roman" w:cs="Times New Roman"/>
              </w:rPr>
            </w:pPr>
            <w:r w:rsidRPr="00347199">
              <w:rPr>
                <w:rFonts w:ascii="Times New Roman" w:hAnsi="Times New Roman" w:cs="Times New Roman"/>
              </w:rPr>
              <w:t>1932</w:t>
            </w:r>
          </w:p>
        </w:tc>
        <w:tc>
          <w:tcPr>
            <w:tcW w:w="2885" w:type="dxa"/>
            <w:vAlign w:val="center"/>
          </w:tcPr>
          <w:p w:rsidR="00D32F29" w:rsidRPr="00F164E8" w:rsidRDefault="00E143E0" w:rsidP="00F164E8">
            <w:pPr>
              <w:spacing w:line="300" w:lineRule="auto"/>
              <w:ind w:firstLine="0"/>
              <w:jc w:val="center"/>
              <w:rPr>
                <w:rFonts w:ascii="Times New Roman" w:hAnsi="Times New Roman" w:cs="Times New Roman"/>
              </w:rPr>
            </w:pPr>
            <w:r>
              <w:rPr>
                <w:rFonts w:ascii="Times New Roman" w:hAnsi="Times New Roman" w:cs="Times New Roman"/>
              </w:rPr>
              <w:t>253</w:t>
            </w:r>
          </w:p>
        </w:tc>
      </w:tr>
      <w:tr w:rsidR="00D32F29" w:rsidRPr="00F164E8" w:rsidTr="00F164E8">
        <w:trPr>
          <w:jc w:val="center"/>
        </w:trPr>
        <w:tc>
          <w:tcPr>
            <w:tcW w:w="3957" w:type="dxa"/>
            <w:vAlign w:val="center"/>
          </w:tcPr>
          <w:p w:rsidR="00D32F29" w:rsidRPr="00F164E8" w:rsidRDefault="00F164E8" w:rsidP="00F164E8">
            <w:pPr>
              <w:spacing w:line="300" w:lineRule="auto"/>
              <w:ind w:firstLine="25"/>
              <w:jc w:val="center"/>
              <w:rPr>
                <w:rFonts w:ascii="Times New Roman" w:hAnsi="Times New Roman" w:cs="Times New Roman"/>
              </w:rPr>
            </w:pPr>
            <w:r w:rsidRPr="00F164E8">
              <w:rPr>
                <w:rFonts w:ascii="Times New Roman" w:hAnsi="Times New Roman" w:cs="Times New Roman"/>
              </w:rPr>
              <w:t>поселок Подмарев</w:t>
            </w:r>
          </w:p>
        </w:tc>
        <w:tc>
          <w:tcPr>
            <w:tcW w:w="3339" w:type="dxa"/>
            <w:vAlign w:val="center"/>
          </w:tcPr>
          <w:p w:rsidR="00D32F29" w:rsidRPr="00347199" w:rsidRDefault="00347199" w:rsidP="00F164E8">
            <w:pPr>
              <w:spacing w:line="300" w:lineRule="auto"/>
              <w:ind w:firstLine="13"/>
              <w:jc w:val="center"/>
              <w:rPr>
                <w:rFonts w:ascii="Times New Roman" w:hAnsi="Times New Roman" w:cs="Times New Roman"/>
              </w:rPr>
            </w:pPr>
            <w:r w:rsidRPr="00347199">
              <w:rPr>
                <w:rFonts w:ascii="Times New Roman" w:hAnsi="Times New Roman" w:cs="Times New Roman"/>
              </w:rPr>
              <w:t>1938</w:t>
            </w:r>
          </w:p>
        </w:tc>
        <w:tc>
          <w:tcPr>
            <w:tcW w:w="2885" w:type="dxa"/>
            <w:vAlign w:val="center"/>
          </w:tcPr>
          <w:p w:rsidR="00D32F29" w:rsidRPr="00F164E8" w:rsidRDefault="00E143E0" w:rsidP="00F164E8">
            <w:pPr>
              <w:spacing w:line="300" w:lineRule="auto"/>
              <w:ind w:firstLine="0"/>
              <w:jc w:val="center"/>
              <w:rPr>
                <w:rFonts w:ascii="Times New Roman" w:hAnsi="Times New Roman" w:cs="Times New Roman"/>
              </w:rPr>
            </w:pPr>
            <w:r>
              <w:rPr>
                <w:rFonts w:ascii="Times New Roman" w:hAnsi="Times New Roman" w:cs="Times New Roman"/>
              </w:rPr>
              <w:t>-</w:t>
            </w:r>
          </w:p>
        </w:tc>
      </w:tr>
      <w:tr w:rsidR="00D32F29" w:rsidRPr="00F164E8" w:rsidTr="00F164E8">
        <w:trPr>
          <w:jc w:val="center"/>
        </w:trPr>
        <w:tc>
          <w:tcPr>
            <w:tcW w:w="3957" w:type="dxa"/>
            <w:vAlign w:val="center"/>
          </w:tcPr>
          <w:p w:rsidR="00D32F29" w:rsidRPr="00F164E8" w:rsidRDefault="00D32F29" w:rsidP="00F164E8">
            <w:pPr>
              <w:spacing w:line="300" w:lineRule="auto"/>
              <w:ind w:firstLine="25"/>
              <w:jc w:val="center"/>
              <w:rPr>
                <w:rFonts w:ascii="Times New Roman" w:hAnsi="Times New Roman" w:cs="Times New Roman"/>
                <w:b/>
              </w:rPr>
            </w:pPr>
            <w:r w:rsidRPr="00F164E8">
              <w:rPr>
                <w:rFonts w:ascii="Times New Roman" w:hAnsi="Times New Roman" w:cs="Times New Roman"/>
                <w:b/>
              </w:rPr>
              <w:t>Всего</w:t>
            </w:r>
          </w:p>
        </w:tc>
        <w:tc>
          <w:tcPr>
            <w:tcW w:w="3339" w:type="dxa"/>
            <w:vAlign w:val="center"/>
          </w:tcPr>
          <w:p w:rsidR="00D32F29" w:rsidRPr="00F164E8" w:rsidRDefault="00D32F29" w:rsidP="00F164E8">
            <w:pPr>
              <w:spacing w:line="300" w:lineRule="auto"/>
              <w:ind w:firstLine="13"/>
              <w:jc w:val="center"/>
              <w:rPr>
                <w:rFonts w:ascii="Times New Roman" w:hAnsi="Times New Roman" w:cs="Times New Roman"/>
              </w:rPr>
            </w:pPr>
            <w:r w:rsidRPr="00F164E8">
              <w:rPr>
                <w:rFonts w:ascii="Times New Roman" w:hAnsi="Times New Roman" w:cs="Times New Roman"/>
              </w:rPr>
              <w:t>-</w:t>
            </w:r>
          </w:p>
        </w:tc>
        <w:tc>
          <w:tcPr>
            <w:tcW w:w="2885" w:type="dxa"/>
            <w:vAlign w:val="center"/>
          </w:tcPr>
          <w:p w:rsidR="00D32F29" w:rsidRPr="00F164E8" w:rsidRDefault="00E143E0" w:rsidP="00F164E8">
            <w:pPr>
              <w:spacing w:line="300" w:lineRule="auto"/>
              <w:ind w:firstLine="0"/>
              <w:jc w:val="center"/>
              <w:rPr>
                <w:rFonts w:ascii="Times New Roman" w:hAnsi="Times New Roman" w:cs="Times New Roman"/>
                <w:b/>
              </w:rPr>
            </w:pPr>
            <w:r>
              <w:rPr>
                <w:rFonts w:ascii="Times New Roman" w:hAnsi="Times New Roman" w:cs="Times New Roman"/>
                <w:b/>
              </w:rPr>
              <w:t>1118</w:t>
            </w:r>
          </w:p>
        </w:tc>
      </w:tr>
    </w:tbl>
    <w:p w:rsidR="00C132AF" w:rsidRPr="00952F3D" w:rsidRDefault="00A0710A" w:rsidP="00D55EC5">
      <w:pPr>
        <w:rPr>
          <w:rFonts w:ascii="Times New Roman" w:hAnsi="Times New Roman" w:cs="Times New Roman"/>
          <w:b/>
          <w:sz w:val="28"/>
          <w:szCs w:val="28"/>
        </w:rPr>
      </w:pPr>
      <w:r w:rsidRPr="00590FD2">
        <w:rPr>
          <w:rFonts w:ascii="Arial" w:hAnsi="Arial" w:cs="Arial"/>
          <w:sz w:val="21"/>
          <w:szCs w:val="21"/>
          <w:shd w:val="clear" w:color="auto" w:fill="FFFFFF"/>
        </w:rPr>
        <w:t xml:space="preserve"> </w:t>
      </w:r>
      <w:r w:rsidR="00E00749" w:rsidRPr="00590FD2">
        <w:rPr>
          <w:rFonts w:ascii="Times New Roman" w:hAnsi="Times New Roman" w:cs="Times New Roman"/>
          <w:sz w:val="28"/>
          <w:szCs w:val="28"/>
        </w:rPr>
        <w:t xml:space="preserve">Административным центром </w:t>
      </w:r>
      <w:r w:rsidR="004D5FDF" w:rsidRPr="00590FD2">
        <w:rPr>
          <w:rFonts w:ascii="Times New Roman" w:hAnsi="Times New Roman" w:cs="Times New Roman"/>
          <w:sz w:val="28"/>
          <w:szCs w:val="28"/>
        </w:rPr>
        <w:t>сельского поселения</w:t>
      </w:r>
      <w:r w:rsidR="0080224D" w:rsidRPr="00590FD2">
        <w:rPr>
          <w:rFonts w:ascii="Times New Roman" w:hAnsi="Times New Roman" w:cs="Times New Roman"/>
          <w:sz w:val="28"/>
          <w:szCs w:val="28"/>
        </w:rPr>
        <w:t xml:space="preserve"> является </w:t>
      </w:r>
      <w:r w:rsidR="00E60724">
        <w:rPr>
          <w:rFonts w:ascii="Times New Roman" w:hAnsi="Times New Roman" w:cs="Times New Roman"/>
          <w:sz w:val="28"/>
          <w:szCs w:val="28"/>
        </w:rPr>
        <w:t xml:space="preserve">село </w:t>
      </w:r>
      <w:r w:rsidR="00232392">
        <w:rPr>
          <w:rFonts w:ascii="Times New Roman" w:hAnsi="Times New Roman" w:cs="Times New Roman"/>
          <w:sz w:val="28"/>
          <w:szCs w:val="28"/>
        </w:rPr>
        <w:br/>
      </w:r>
      <w:r w:rsidR="004B3794">
        <w:rPr>
          <w:rFonts w:ascii="Times New Roman" w:hAnsi="Times New Roman" w:cs="Times New Roman"/>
          <w:sz w:val="28"/>
          <w:szCs w:val="28"/>
        </w:rPr>
        <w:t>Мироновка</w:t>
      </w:r>
      <w:r w:rsidR="00E00749" w:rsidRPr="00590FD2">
        <w:rPr>
          <w:rFonts w:ascii="Times New Roman" w:hAnsi="Times New Roman" w:cs="Times New Roman"/>
          <w:sz w:val="28"/>
          <w:szCs w:val="28"/>
        </w:rPr>
        <w:t xml:space="preserve">, </w:t>
      </w:r>
      <w:r w:rsidR="00232392" w:rsidRPr="00952F3D">
        <w:rPr>
          <w:rFonts w:ascii="Times New Roman" w:hAnsi="Times New Roman" w:cs="Times New Roman"/>
          <w:sz w:val="28"/>
          <w:szCs w:val="28"/>
        </w:rPr>
        <w:t>расположенное</w:t>
      </w:r>
      <w:r w:rsidR="004E1E11" w:rsidRPr="00952F3D">
        <w:rPr>
          <w:rFonts w:ascii="Times New Roman" w:hAnsi="Times New Roman" w:cs="Times New Roman"/>
          <w:b/>
          <w:sz w:val="28"/>
          <w:szCs w:val="28"/>
        </w:rPr>
        <w:t xml:space="preserve"> </w:t>
      </w:r>
      <w:r w:rsidR="004B3794" w:rsidRPr="004B3794">
        <w:rPr>
          <w:rFonts w:ascii="Times New Roman" w:hAnsi="Times New Roman" w:cs="Times New Roman"/>
          <w:sz w:val="28"/>
          <w:szCs w:val="28"/>
          <w:shd w:val="clear" w:color="auto" w:fill="FFFFFF"/>
        </w:rPr>
        <w:t>в центральной части района на левом берегу реки </w:t>
      </w:r>
      <w:hyperlink r:id="rId9" w:tooltip="Малый Узень (река)" w:history="1">
        <w:r w:rsidR="004B3794" w:rsidRPr="004B3794">
          <w:rPr>
            <w:rStyle w:val="a3"/>
            <w:rFonts w:ascii="Times New Roman" w:hAnsi="Times New Roman" w:cs="Times New Roman"/>
            <w:color w:val="auto"/>
            <w:sz w:val="28"/>
            <w:szCs w:val="28"/>
            <w:u w:val="none"/>
            <w:shd w:val="clear" w:color="auto" w:fill="FFFFFF"/>
          </w:rPr>
          <w:t>Малый Узень</w:t>
        </w:r>
      </w:hyperlink>
      <w:r w:rsidR="004B3794" w:rsidRPr="004B3794">
        <w:rPr>
          <w:rFonts w:ascii="Times New Roman" w:hAnsi="Times New Roman" w:cs="Times New Roman"/>
          <w:sz w:val="28"/>
          <w:szCs w:val="28"/>
          <w:shd w:val="clear" w:color="auto" w:fill="FFFFFF"/>
        </w:rPr>
        <w:t>, на противоположном берегу село </w:t>
      </w:r>
      <w:hyperlink r:id="rId10" w:tooltip="Моршанка" w:history="1">
        <w:r w:rsidR="004B3794" w:rsidRPr="004B3794">
          <w:rPr>
            <w:rStyle w:val="a3"/>
            <w:rFonts w:ascii="Times New Roman" w:hAnsi="Times New Roman" w:cs="Times New Roman"/>
            <w:color w:val="auto"/>
            <w:sz w:val="28"/>
            <w:szCs w:val="28"/>
            <w:u w:val="none"/>
            <w:shd w:val="clear" w:color="auto" w:fill="FFFFFF"/>
          </w:rPr>
          <w:t>Моршанка</w:t>
        </w:r>
      </w:hyperlink>
      <w:r w:rsidR="004B3794" w:rsidRPr="004B3794">
        <w:rPr>
          <w:rFonts w:ascii="Times New Roman" w:hAnsi="Times New Roman" w:cs="Times New Roman"/>
          <w:sz w:val="28"/>
          <w:szCs w:val="28"/>
          <w:shd w:val="clear" w:color="auto" w:fill="FFFFFF"/>
        </w:rPr>
        <w:t>. До районного центра (</w:t>
      </w:r>
      <w:hyperlink r:id="rId11" w:tooltip="Питерка" w:history="1">
        <w:r w:rsidR="004B3794" w:rsidRPr="004B3794">
          <w:rPr>
            <w:rStyle w:val="a3"/>
            <w:rFonts w:ascii="Times New Roman" w:hAnsi="Times New Roman" w:cs="Times New Roman"/>
            <w:color w:val="auto"/>
            <w:sz w:val="28"/>
            <w:szCs w:val="28"/>
            <w:u w:val="none"/>
            <w:shd w:val="clear" w:color="auto" w:fill="FFFFFF"/>
          </w:rPr>
          <w:t>Питерка</w:t>
        </w:r>
      </w:hyperlink>
      <w:r w:rsidR="004B3794" w:rsidRPr="004B3794">
        <w:rPr>
          <w:rFonts w:ascii="Times New Roman" w:hAnsi="Times New Roman" w:cs="Times New Roman"/>
          <w:sz w:val="28"/>
          <w:szCs w:val="28"/>
          <w:shd w:val="clear" w:color="auto" w:fill="FFFFFF"/>
        </w:rPr>
        <w:t>) </w:t>
      </w:r>
      <w:r w:rsidR="00E67F93">
        <w:rPr>
          <w:rFonts w:ascii="Times New Roman" w:hAnsi="Times New Roman" w:cs="Times New Roman"/>
          <w:sz w:val="28"/>
          <w:szCs w:val="28"/>
          <w:shd w:val="clear" w:color="auto" w:fill="FFFFFF"/>
        </w:rPr>
        <w:t>−</w:t>
      </w:r>
      <w:r w:rsidR="004B3794" w:rsidRPr="004B3794">
        <w:rPr>
          <w:rFonts w:ascii="Times New Roman" w:hAnsi="Times New Roman" w:cs="Times New Roman"/>
          <w:sz w:val="28"/>
          <w:szCs w:val="28"/>
          <w:shd w:val="clear" w:color="auto" w:fill="FFFFFF"/>
        </w:rPr>
        <w:t xml:space="preserve"> 9 км, до железнодорожной станции </w:t>
      </w:r>
      <w:hyperlink r:id="rId12" w:tooltip="Питерка (станция) (страница отсутствует)" w:history="1">
        <w:r w:rsidR="004B3794" w:rsidRPr="004B3794">
          <w:rPr>
            <w:rStyle w:val="a3"/>
            <w:rFonts w:ascii="Times New Roman" w:hAnsi="Times New Roman" w:cs="Times New Roman"/>
            <w:color w:val="auto"/>
            <w:sz w:val="28"/>
            <w:szCs w:val="28"/>
            <w:u w:val="none"/>
            <w:shd w:val="clear" w:color="auto" w:fill="FFFFFF"/>
          </w:rPr>
          <w:t>Питерка</w:t>
        </w:r>
      </w:hyperlink>
      <w:r w:rsidR="004B3794" w:rsidRPr="004B3794">
        <w:rPr>
          <w:rFonts w:ascii="Times New Roman" w:hAnsi="Times New Roman" w:cs="Times New Roman"/>
          <w:sz w:val="28"/>
          <w:szCs w:val="28"/>
          <w:shd w:val="clear" w:color="auto" w:fill="FFFFFF"/>
        </w:rPr>
        <w:t> </w:t>
      </w:r>
      <w:r w:rsidR="00E67F93">
        <w:rPr>
          <w:rFonts w:ascii="Times New Roman" w:hAnsi="Times New Roman" w:cs="Times New Roman"/>
          <w:sz w:val="28"/>
          <w:szCs w:val="28"/>
          <w:shd w:val="clear" w:color="auto" w:fill="FFFFFF"/>
        </w:rPr>
        <w:t>−</w:t>
      </w:r>
      <w:r w:rsidR="004B3794" w:rsidRPr="004B3794">
        <w:rPr>
          <w:rFonts w:ascii="Times New Roman" w:hAnsi="Times New Roman" w:cs="Times New Roman"/>
          <w:sz w:val="28"/>
          <w:szCs w:val="28"/>
          <w:shd w:val="clear" w:color="auto" w:fill="FFFFFF"/>
        </w:rPr>
        <w:t xml:space="preserve"> 19 км</w:t>
      </w:r>
      <w:r w:rsidR="00952F3D" w:rsidRPr="00952F3D">
        <w:rPr>
          <w:rFonts w:ascii="Times New Roman" w:hAnsi="Times New Roman" w:cs="Times New Roman"/>
          <w:sz w:val="28"/>
          <w:szCs w:val="28"/>
        </w:rPr>
        <w:t>.</w:t>
      </w:r>
    </w:p>
    <w:p w:rsidR="00BC1E6D" w:rsidRPr="00590FD2" w:rsidRDefault="00BC1E6D" w:rsidP="004E7B01">
      <w:pPr>
        <w:widowControl w:val="0"/>
        <w:rPr>
          <w:rFonts w:ascii="Times New Roman" w:hAnsi="Times New Roman" w:cs="Times New Roman"/>
          <w:sz w:val="28"/>
          <w:szCs w:val="28"/>
        </w:rPr>
      </w:pPr>
      <w:r w:rsidRPr="00590FD2">
        <w:rPr>
          <w:rFonts w:ascii="Times New Roman" w:hAnsi="Times New Roman" w:cs="Times New Roman"/>
          <w:sz w:val="28"/>
          <w:szCs w:val="28"/>
        </w:rPr>
        <w:t xml:space="preserve">Площадь территории муниципального образования в современных административных границах составляет </w:t>
      </w:r>
      <w:r w:rsidR="004B3794">
        <w:rPr>
          <w:rFonts w:ascii="Times New Roman" w:hAnsi="Times New Roman" w:cs="Times New Roman"/>
          <w:sz w:val="28"/>
          <w:szCs w:val="28"/>
        </w:rPr>
        <w:t>40219</w:t>
      </w:r>
      <w:r w:rsidR="00763278" w:rsidRPr="00590FD2">
        <w:rPr>
          <w:rFonts w:ascii="Times New Roman" w:hAnsi="Times New Roman" w:cs="Times New Roman"/>
          <w:sz w:val="28"/>
          <w:szCs w:val="28"/>
        </w:rPr>
        <w:t xml:space="preserve"> га (</w:t>
      </w:r>
      <w:r w:rsidR="004B3794">
        <w:rPr>
          <w:rFonts w:ascii="Times New Roman" w:hAnsi="Times New Roman" w:cs="Times New Roman"/>
          <w:sz w:val="28"/>
          <w:szCs w:val="28"/>
        </w:rPr>
        <w:t>402,19</w:t>
      </w:r>
      <w:r w:rsidR="00763278" w:rsidRPr="00590FD2">
        <w:rPr>
          <w:rFonts w:ascii="Times New Roman" w:hAnsi="Times New Roman" w:cs="Times New Roman"/>
          <w:sz w:val="28"/>
          <w:szCs w:val="28"/>
        </w:rPr>
        <w:t xml:space="preserve"> км</w:t>
      </w:r>
      <w:r w:rsidR="00763278" w:rsidRPr="00590FD2">
        <w:rPr>
          <w:rFonts w:ascii="Times New Roman" w:hAnsi="Times New Roman" w:cs="Times New Roman"/>
          <w:sz w:val="28"/>
          <w:szCs w:val="28"/>
          <w:vertAlign w:val="superscript"/>
        </w:rPr>
        <w:t>2</w:t>
      </w:r>
      <w:r w:rsidR="003F7C63">
        <w:rPr>
          <w:rFonts w:ascii="Times New Roman" w:hAnsi="Times New Roman" w:cs="Times New Roman"/>
          <w:sz w:val="28"/>
          <w:szCs w:val="28"/>
        </w:rPr>
        <w:t>)</w:t>
      </w:r>
      <w:r w:rsidR="008C3F78" w:rsidRPr="00590FD2">
        <w:rPr>
          <w:rFonts w:ascii="Times New Roman" w:hAnsi="Times New Roman" w:cs="Times New Roman"/>
          <w:sz w:val="28"/>
          <w:szCs w:val="28"/>
        </w:rPr>
        <w:t>.</w:t>
      </w:r>
    </w:p>
    <w:p w:rsidR="00E774E4" w:rsidRPr="00590FD2" w:rsidRDefault="00E00749" w:rsidP="004E7B01">
      <w:pPr>
        <w:rPr>
          <w:rFonts w:ascii="Times New Roman" w:hAnsi="Times New Roman" w:cs="Times New Roman"/>
          <w:sz w:val="28"/>
          <w:szCs w:val="28"/>
        </w:rPr>
      </w:pPr>
      <w:r w:rsidRPr="00590FD2">
        <w:rPr>
          <w:rFonts w:ascii="Times New Roman" w:hAnsi="Times New Roman" w:cs="Times New Roman"/>
          <w:sz w:val="28"/>
          <w:szCs w:val="28"/>
        </w:rPr>
        <w:t xml:space="preserve">Общая численность населения, проживающего в муниципальном образовании на </w:t>
      </w:r>
      <w:r w:rsidR="00000A69" w:rsidRPr="00590FD2">
        <w:rPr>
          <w:rFonts w:ascii="Times New Roman" w:hAnsi="Times New Roman" w:cs="Times New Roman"/>
          <w:sz w:val="28"/>
          <w:szCs w:val="28"/>
        </w:rPr>
        <w:t>начало 202</w:t>
      </w:r>
      <w:r w:rsidR="00C85903">
        <w:rPr>
          <w:rFonts w:ascii="Times New Roman" w:hAnsi="Times New Roman" w:cs="Times New Roman"/>
          <w:sz w:val="28"/>
          <w:szCs w:val="28"/>
        </w:rPr>
        <w:t>3</w:t>
      </w:r>
      <w:r w:rsidRPr="00590FD2">
        <w:rPr>
          <w:rFonts w:ascii="Times New Roman" w:hAnsi="Times New Roman" w:cs="Times New Roman"/>
          <w:sz w:val="28"/>
          <w:szCs w:val="28"/>
        </w:rPr>
        <w:t xml:space="preserve"> г. составляет </w:t>
      </w:r>
      <w:r w:rsidR="007F44E1">
        <w:rPr>
          <w:rFonts w:ascii="Times New Roman" w:hAnsi="Times New Roman" w:cs="Times New Roman"/>
          <w:sz w:val="28"/>
          <w:szCs w:val="28"/>
        </w:rPr>
        <w:t>2531</w:t>
      </w:r>
      <w:r w:rsidR="006A0192" w:rsidRPr="00590FD2">
        <w:rPr>
          <w:rFonts w:ascii="Times New Roman" w:hAnsi="Times New Roman" w:cs="Times New Roman"/>
          <w:sz w:val="28"/>
          <w:szCs w:val="28"/>
        </w:rPr>
        <w:t xml:space="preserve"> </w:t>
      </w:r>
      <w:r w:rsidR="00E774E4" w:rsidRPr="00590FD2">
        <w:rPr>
          <w:rFonts w:ascii="Times New Roman" w:hAnsi="Times New Roman" w:cs="Times New Roman"/>
          <w:sz w:val="28"/>
          <w:szCs w:val="28"/>
        </w:rPr>
        <w:t>человек</w:t>
      </w:r>
      <w:r w:rsidR="008C3F78" w:rsidRPr="00590FD2">
        <w:rPr>
          <w:rFonts w:ascii="Times New Roman" w:hAnsi="Times New Roman" w:cs="Times New Roman"/>
          <w:sz w:val="28"/>
          <w:szCs w:val="28"/>
        </w:rPr>
        <w:t xml:space="preserve">, </w:t>
      </w:r>
      <w:r w:rsidR="008C3F78" w:rsidRPr="00EA0523">
        <w:rPr>
          <w:rFonts w:ascii="Times New Roman" w:hAnsi="Times New Roman" w:cs="Times New Roman"/>
          <w:sz w:val="28"/>
          <w:szCs w:val="28"/>
        </w:rPr>
        <w:t xml:space="preserve">что составляет </w:t>
      </w:r>
      <w:r w:rsidR="007F44E1">
        <w:rPr>
          <w:rFonts w:ascii="Times New Roman" w:hAnsi="Times New Roman" w:cs="Times New Roman"/>
          <w:sz w:val="28"/>
          <w:szCs w:val="28"/>
        </w:rPr>
        <w:t>17,3</w:t>
      </w:r>
      <w:r w:rsidR="008C3F78" w:rsidRPr="00EA0523">
        <w:rPr>
          <w:rFonts w:ascii="Times New Roman" w:hAnsi="Times New Roman" w:cs="Times New Roman"/>
          <w:sz w:val="28"/>
          <w:szCs w:val="28"/>
        </w:rPr>
        <w:t>%</w:t>
      </w:r>
      <w:r w:rsidR="00021067" w:rsidRPr="00EA0523">
        <w:rPr>
          <w:rFonts w:ascii="Times New Roman" w:hAnsi="Times New Roman" w:cs="Times New Roman"/>
          <w:sz w:val="28"/>
          <w:szCs w:val="28"/>
        </w:rPr>
        <w:t xml:space="preserve"> и занимает </w:t>
      </w:r>
      <w:r w:rsidR="007F44E1">
        <w:rPr>
          <w:rFonts w:ascii="Times New Roman" w:hAnsi="Times New Roman" w:cs="Times New Roman"/>
          <w:sz w:val="28"/>
          <w:szCs w:val="28"/>
        </w:rPr>
        <w:t>второе</w:t>
      </w:r>
      <w:r w:rsidR="00021067" w:rsidRPr="00EA0523">
        <w:rPr>
          <w:rFonts w:ascii="Times New Roman" w:hAnsi="Times New Roman" w:cs="Times New Roman"/>
          <w:sz w:val="28"/>
          <w:szCs w:val="28"/>
        </w:rPr>
        <w:t xml:space="preserve"> место среди муниципальных образований района (табл. 1.</w:t>
      </w:r>
      <w:r w:rsidR="00FF516C">
        <w:rPr>
          <w:rFonts w:ascii="Times New Roman" w:hAnsi="Times New Roman" w:cs="Times New Roman"/>
          <w:sz w:val="28"/>
          <w:szCs w:val="28"/>
        </w:rPr>
        <w:t xml:space="preserve">2); по площади территории </w:t>
      </w:r>
      <w:r w:rsidR="00870E3C" w:rsidRPr="00EA0523">
        <w:rPr>
          <w:rFonts w:ascii="Times New Roman" w:hAnsi="Times New Roman" w:cs="Times New Roman"/>
          <w:sz w:val="28"/>
          <w:szCs w:val="28"/>
        </w:rPr>
        <w:t>муни</w:t>
      </w:r>
      <w:r w:rsidR="00FF516C">
        <w:rPr>
          <w:rFonts w:ascii="Times New Roman" w:hAnsi="Times New Roman" w:cs="Times New Roman"/>
          <w:sz w:val="28"/>
          <w:szCs w:val="28"/>
        </w:rPr>
        <w:t xml:space="preserve">ципальное образование занимает </w:t>
      </w:r>
      <w:r w:rsidR="004D1E51">
        <w:rPr>
          <w:rFonts w:ascii="Times New Roman" w:hAnsi="Times New Roman" w:cs="Times New Roman"/>
          <w:sz w:val="28"/>
          <w:szCs w:val="28"/>
        </w:rPr>
        <w:t>2</w:t>
      </w:r>
      <w:r w:rsidR="00870E3C" w:rsidRPr="00EA0523">
        <w:rPr>
          <w:rFonts w:ascii="Times New Roman" w:hAnsi="Times New Roman" w:cs="Times New Roman"/>
          <w:sz w:val="28"/>
          <w:szCs w:val="28"/>
        </w:rPr>
        <w:t xml:space="preserve">-е место среди МО </w:t>
      </w:r>
      <w:r w:rsidR="00154345">
        <w:rPr>
          <w:rFonts w:ascii="Times New Roman" w:hAnsi="Times New Roman" w:cs="Times New Roman"/>
          <w:sz w:val="28"/>
          <w:szCs w:val="28"/>
        </w:rPr>
        <w:t>Питерского</w:t>
      </w:r>
      <w:r w:rsidR="00870E3C" w:rsidRPr="00EA0523">
        <w:rPr>
          <w:rFonts w:ascii="Times New Roman" w:hAnsi="Times New Roman" w:cs="Times New Roman"/>
          <w:sz w:val="28"/>
          <w:szCs w:val="28"/>
        </w:rPr>
        <w:t xml:space="preserve"> района, что составляет </w:t>
      </w:r>
      <w:r w:rsidR="004D1E51">
        <w:rPr>
          <w:rFonts w:ascii="Times New Roman" w:hAnsi="Times New Roman" w:cs="Times New Roman"/>
          <w:sz w:val="28"/>
          <w:szCs w:val="28"/>
        </w:rPr>
        <w:t>15,6</w:t>
      </w:r>
      <w:r w:rsidR="00870E3C" w:rsidRPr="00EA0523">
        <w:rPr>
          <w:rFonts w:ascii="Times New Roman" w:hAnsi="Times New Roman" w:cs="Times New Roman"/>
          <w:sz w:val="28"/>
          <w:szCs w:val="28"/>
        </w:rPr>
        <w:t>%</w:t>
      </w:r>
      <w:r w:rsidR="006A0192" w:rsidRPr="00EA0523">
        <w:rPr>
          <w:rFonts w:ascii="Times New Roman" w:hAnsi="Times New Roman" w:cs="Times New Roman"/>
          <w:sz w:val="28"/>
          <w:szCs w:val="28"/>
        </w:rPr>
        <w:t xml:space="preserve"> (табл.1.3)</w:t>
      </w:r>
      <w:r w:rsidR="00870E3C" w:rsidRPr="00EA0523">
        <w:rPr>
          <w:rFonts w:ascii="Times New Roman" w:hAnsi="Times New Roman" w:cs="Times New Roman"/>
          <w:sz w:val="28"/>
          <w:szCs w:val="28"/>
        </w:rPr>
        <w:t>.</w:t>
      </w:r>
    </w:p>
    <w:p w:rsidR="00501716" w:rsidRDefault="00E00749" w:rsidP="004E7B01">
      <w:pPr>
        <w:rPr>
          <w:rFonts w:ascii="Times New Roman" w:hAnsi="Times New Roman"/>
          <w:b/>
          <w:sz w:val="24"/>
        </w:rPr>
      </w:pPr>
      <w:r w:rsidRPr="00590FD2">
        <w:rPr>
          <w:rFonts w:ascii="Times New Roman" w:hAnsi="Times New Roman" w:cs="Times New Roman"/>
          <w:sz w:val="28"/>
          <w:szCs w:val="28"/>
        </w:rPr>
        <w:t>Плотность населения муниципального образования составляет</w:t>
      </w:r>
      <w:r w:rsidR="00D26A8C" w:rsidRPr="00590FD2">
        <w:rPr>
          <w:rFonts w:ascii="Times New Roman" w:hAnsi="Times New Roman" w:cs="Times New Roman"/>
          <w:sz w:val="28"/>
          <w:szCs w:val="28"/>
        </w:rPr>
        <w:t xml:space="preserve"> </w:t>
      </w:r>
      <w:r w:rsidR="00A43442">
        <w:rPr>
          <w:rFonts w:ascii="Times New Roman" w:hAnsi="Times New Roman" w:cs="Times New Roman"/>
          <w:sz w:val="28"/>
          <w:szCs w:val="28"/>
        </w:rPr>
        <w:t>6,3</w:t>
      </w:r>
      <w:r w:rsidR="00D26A8C" w:rsidRPr="00590FD2">
        <w:rPr>
          <w:rFonts w:ascii="Times New Roman" w:hAnsi="Times New Roman" w:cs="Times New Roman"/>
          <w:sz w:val="28"/>
          <w:szCs w:val="28"/>
        </w:rPr>
        <w:t xml:space="preserve"> </w:t>
      </w:r>
      <w:r w:rsidRPr="00590FD2">
        <w:rPr>
          <w:rFonts w:ascii="Times New Roman" w:hAnsi="Times New Roman" w:cs="Times New Roman"/>
          <w:sz w:val="28"/>
          <w:szCs w:val="28"/>
        </w:rPr>
        <w:t>чел</w:t>
      </w:r>
      <w:r w:rsidR="00820F9D" w:rsidRPr="00590FD2">
        <w:rPr>
          <w:rFonts w:ascii="Times New Roman" w:hAnsi="Times New Roman" w:cs="Times New Roman"/>
          <w:sz w:val="28"/>
          <w:szCs w:val="28"/>
        </w:rPr>
        <w:t>.</w:t>
      </w:r>
      <w:r w:rsidRPr="00590FD2">
        <w:rPr>
          <w:rFonts w:ascii="Times New Roman" w:hAnsi="Times New Roman" w:cs="Times New Roman"/>
          <w:sz w:val="28"/>
          <w:szCs w:val="28"/>
        </w:rPr>
        <w:t>/км</w:t>
      </w:r>
      <w:r w:rsidRPr="00590FD2">
        <w:rPr>
          <w:rFonts w:ascii="Times New Roman" w:hAnsi="Times New Roman" w:cs="Times New Roman"/>
          <w:sz w:val="28"/>
          <w:szCs w:val="28"/>
          <w:vertAlign w:val="superscript"/>
        </w:rPr>
        <w:t>2</w:t>
      </w:r>
      <w:r w:rsidR="006A0192" w:rsidRPr="00590FD2">
        <w:rPr>
          <w:rFonts w:ascii="Times New Roman" w:hAnsi="Times New Roman" w:cs="Times New Roman"/>
          <w:sz w:val="28"/>
          <w:szCs w:val="28"/>
        </w:rPr>
        <w:t xml:space="preserve">, что </w:t>
      </w:r>
      <w:r w:rsidR="00A43442">
        <w:rPr>
          <w:rFonts w:ascii="Times New Roman" w:hAnsi="Times New Roman" w:cs="Times New Roman"/>
          <w:sz w:val="28"/>
          <w:szCs w:val="28"/>
        </w:rPr>
        <w:t>выше</w:t>
      </w:r>
      <w:r w:rsidR="006A0192" w:rsidRPr="00590FD2">
        <w:rPr>
          <w:rFonts w:ascii="Times New Roman" w:hAnsi="Times New Roman" w:cs="Times New Roman"/>
          <w:sz w:val="28"/>
          <w:szCs w:val="28"/>
        </w:rPr>
        <w:t xml:space="preserve"> данного</w:t>
      </w:r>
      <w:r w:rsidR="00021067" w:rsidRPr="00590FD2">
        <w:rPr>
          <w:rFonts w:ascii="Times New Roman" w:hAnsi="Times New Roman" w:cs="Times New Roman"/>
          <w:sz w:val="28"/>
          <w:szCs w:val="28"/>
        </w:rPr>
        <w:t xml:space="preserve"> показател</w:t>
      </w:r>
      <w:r w:rsidR="006A0192" w:rsidRPr="00590FD2">
        <w:rPr>
          <w:rFonts w:ascii="Times New Roman" w:hAnsi="Times New Roman" w:cs="Times New Roman"/>
          <w:sz w:val="28"/>
          <w:szCs w:val="28"/>
        </w:rPr>
        <w:t>я по</w:t>
      </w:r>
      <w:r w:rsidR="00CA163C">
        <w:rPr>
          <w:rFonts w:ascii="Times New Roman" w:hAnsi="Times New Roman" w:cs="Times New Roman"/>
          <w:sz w:val="28"/>
          <w:szCs w:val="28"/>
        </w:rPr>
        <w:t xml:space="preserve"> всему району в целом - </w:t>
      </w:r>
      <w:r w:rsidR="00A43442">
        <w:rPr>
          <w:rFonts w:ascii="Times New Roman" w:hAnsi="Times New Roman" w:cs="Times New Roman"/>
          <w:sz w:val="28"/>
          <w:szCs w:val="28"/>
        </w:rPr>
        <w:t>5,67</w:t>
      </w:r>
      <w:r w:rsidR="002947A8" w:rsidRPr="00590FD2">
        <w:rPr>
          <w:rFonts w:ascii="Times New Roman" w:hAnsi="Times New Roman" w:cs="Times New Roman"/>
          <w:sz w:val="28"/>
          <w:szCs w:val="28"/>
        </w:rPr>
        <w:t> </w:t>
      </w:r>
      <w:r w:rsidR="00021067" w:rsidRPr="00590FD2">
        <w:rPr>
          <w:rFonts w:ascii="Times New Roman" w:hAnsi="Times New Roman" w:cs="Times New Roman"/>
          <w:sz w:val="28"/>
          <w:szCs w:val="28"/>
        </w:rPr>
        <w:t>чел</w:t>
      </w:r>
      <w:r w:rsidR="00357CA3" w:rsidRPr="00590FD2">
        <w:rPr>
          <w:rFonts w:ascii="Times New Roman" w:hAnsi="Times New Roman" w:cs="Times New Roman"/>
          <w:sz w:val="28"/>
          <w:szCs w:val="28"/>
        </w:rPr>
        <w:t>.</w:t>
      </w:r>
      <w:r w:rsidR="00021067" w:rsidRPr="00590FD2">
        <w:rPr>
          <w:rFonts w:ascii="Times New Roman" w:hAnsi="Times New Roman" w:cs="Times New Roman"/>
          <w:sz w:val="28"/>
          <w:szCs w:val="28"/>
        </w:rPr>
        <w:t>/км</w:t>
      </w:r>
      <w:r w:rsidR="00021067" w:rsidRPr="00590FD2">
        <w:rPr>
          <w:rFonts w:ascii="Times New Roman" w:hAnsi="Times New Roman" w:cs="Times New Roman"/>
          <w:sz w:val="28"/>
          <w:szCs w:val="28"/>
          <w:vertAlign w:val="superscript"/>
        </w:rPr>
        <w:t>2</w:t>
      </w:r>
      <w:r w:rsidR="00021067" w:rsidRPr="00590FD2">
        <w:rPr>
          <w:rFonts w:ascii="Times New Roman" w:hAnsi="Times New Roman" w:cs="Times New Roman"/>
          <w:sz w:val="28"/>
          <w:szCs w:val="28"/>
        </w:rPr>
        <w:t>.</w:t>
      </w:r>
    </w:p>
    <w:p w:rsidR="004E647B" w:rsidRDefault="00B952E8" w:rsidP="004E7B01">
      <w:pPr>
        <w:rPr>
          <w:rFonts w:ascii="Times New Roman" w:hAnsi="Times New Roman" w:cs="Times New Roman"/>
          <w:sz w:val="28"/>
          <w:szCs w:val="28"/>
        </w:rPr>
      </w:pPr>
      <w:r>
        <w:rPr>
          <w:rFonts w:ascii="Times New Roman" w:hAnsi="Times New Roman"/>
          <w:b/>
          <w:sz w:val="24"/>
        </w:rPr>
        <w:t>Таблица 1.1.2</w:t>
      </w:r>
      <w:r w:rsidR="004E647B" w:rsidRPr="00590FD2">
        <w:rPr>
          <w:rFonts w:ascii="Times New Roman" w:hAnsi="Times New Roman"/>
          <w:b/>
          <w:sz w:val="24"/>
        </w:rPr>
        <w:t xml:space="preserve"> Численность населения </w:t>
      </w:r>
      <w:r w:rsidR="00154345">
        <w:rPr>
          <w:rFonts w:ascii="Times New Roman" w:hAnsi="Times New Roman"/>
          <w:b/>
          <w:sz w:val="24"/>
        </w:rPr>
        <w:t>Питерского</w:t>
      </w:r>
      <w:r w:rsidR="004E647B" w:rsidRPr="00590FD2">
        <w:rPr>
          <w:rFonts w:ascii="Times New Roman" w:hAnsi="Times New Roman"/>
          <w:b/>
          <w:sz w:val="24"/>
        </w:rPr>
        <w:t xml:space="preserve"> муниципального района по образованиям на 202</w:t>
      </w:r>
      <w:r w:rsidR="007E3D53">
        <w:rPr>
          <w:rFonts w:ascii="Times New Roman" w:hAnsi="Times New Roman"/>
          <w:b/>
          <w:sz w:val="24"/>
        </w:rPr>
        <w:t>3</w:t>
      </w:r>
      <w:r w:rsidR="004E647B" w:rsidRPr="00590FD2">
        <w:rPr>
          <w:rFonts w:ascii="Times New Roman" w:hAnsi="Times New Roman"/>
          <w:b/>
          <w:sz w:val="24"/>
        </w:rPr>
        <w:t xml:space="preserve">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9"/>
        <w:gridCol w:w="5412"/>
        <w:gridCol w:w="3355"/>
      </w:tblGrid>
      <w:tr w:rsidR="006E00E5" w:rsidRPr="00590FD2" w:rsidTr="00501716">
        <w:trPr>
          <w:tblHeader/>
          <w:jc w:val="center"/>
        </w:trPr>
        <w:tc>
          <w:tcPr>
            <w:tcW w:w="1399" w:type="dxa"/>
            <w:tcBorders>
              <w:bottom w:val="single" w:sz="4" w:space="0" w:color="000000"/>
            </w:tcBorders>
            <w:vAlign w:val="center"/>
          </w:tcPr>
          <w:p w:rsidR="006E00E5" w:rsidRPr="00590FD2" w:rsidRDefault="006E00E5" w:rsidP="00501716">
            <w:pPr>
              <w:ind w:firstLine="0"/>
              <w:jc w:val="center"/>
              <w:rPr>
                <w:rFonts w:ascii="Times New Roman" w:hAnsi="Times New Roman" w:cs="Times New Roman"/>
                <w:b/>
              </w:rPr>
            </w:pPr>
            <w:r w:rsidRPr="00590FD2">
              <w:rPr>
                <w:rFonts w:ascii="Times New Roman" w:hAnsi="Times New Roman" w:cs="Times New Roman"/>
                <w:b/>
              </w:rPr>
              <w:t>Номер п/п</w:t>
            </w:r>
          </w:p>
        </w:tc>
        <w:tc>
          <w:tcPr>
            <w:tcW w:w="5412" w:type="dxa"/>
            <w:tcBorders>
              <w:bottom w:val="single" w:sz="4" w:space="0" w:color="000000"/>
            </w:tcBorders>
            <w:vAlign w:val="center"/>
          </w:tcPr>
          <w:p w:rsidR="006E00E5" w:rsidRPr="00590FD2" w:rsidRDefault="006E00E5" w:rsidP="00501716">
            <w:pPr>
              <w:ind w:firstLine="0"/>
              <w:jc w:val="center"/>
              <w:rPr>
                <w:rFonts w:ascii="Times New Roman" w:hAnsi="Times New Roman" w:cs="Times New Roman"/>
                <w:b/>
              </w:rPr>
            </w:pPr>
            <w:r w:rsidRPr="00590FD2">
              <w:rPr>
                <w:rFonts w:ascii="Times New Roman" w:hAnsi="Times New Roman" w:cs="Times New Roman"/>
                <w:b/>
              </w:rPr>
              <w:t>Наименование МО</w:t>
            </w:r>
          </w:p>
        </w:tc>
        <w:tc>
          <w:tcPr>
            <w:tcW w:w="3355" w:type="dxa"/>
            <w:tcBorders>
              <w:bottom w:val="single" w:sz="4" w:space="0" w:color="000000"/>
            </w:tcBorders>
            <w:vAlign w:val="center"/>
          </w:tcPr>
          <w:p w:rsidR="006E00E5" w:rsidRPr="00590FD2" w:rsidRDefault="006E00E5" w:rsidP="00501716">
            <w:pPr>
              <w:ind w:firstLine="0"/>
              <w:jc w:val="center"/>
              <w:rPr>
                <w:rFonts w:ascii="Times New Roman" w:hAnsi="Times New Roman" w:cs="Times New Roman"/>
                <w:b/>
              </w:rPr>
            </w:pPr>
            <w:r w:rsidRPr="00590FD2">
              <w:rPr>
                <w:rFonts w:ascii="Times New Roman" w:hAnsi="Times New Roman" w:cs="Times New Roman"/>
                <w:b/>
              </w:rPr>
              <w:t>Численность населения, чел.</w:t>
            </w:r>
          </w:p>
        </w:tc>
      </w:tr>
      <w:tr w:rsidR="006E00E5" w:rsidRPr="00590FD2" w:rsidTr="002F1BE6">
        <w:trPr>
          <w:jc w:val="center"/>
        </w:trPr>
        <w:tc>
          <w:tcPr>
            <w:tcW w:w="1399" w:type="dxa"/>
            <w:tcBorders>
              <w:bottom w:val="single" w:sz="4" w:space="0" w:color="000000"/>
            </w:tcBorders>
            <w:shd w:val="clear" w:color="auto" w:fill="FFFFFF" w:themeFill="background1"/>
            <w:vAlign w:val="center"/>
          </w:tcPr>
          <w:p w:rsidR="006E00E5" w:rsidRPr="00590FD2" w:rsidRDefault="006E00E5" w:rsidP="004E7B01">
            <w:pPr>
              <w:ind w:firstLine="25"/>
              <w:jc w:val="center"/>
              <w:rPr>
                <w:rFonts w:ascii="Times New Roman" w:hAnsi="Times New Roman" w:cs="Times New Roman"/>
              </w:rPr>
            </w:pPr>
            <w:r w:rsidRPr="00590FD2">
              <w:rPr>
                <w:rFonts w:ascii="Times New Roman" w:hAnsi="Times New Roman" w:cs="Times New Roman"/>
              </w:rPr>
              <w:t>1</w:t>
            </w:r>
          </w:p>
        </w:tc>
        <w:tc>
          <w:tcPr>
            <w:tcW w:w="5412" w:type="dxa"/>
            <w:tcBorders>
              <w:bottom w:val="single" w:sz="4" w:space="0" w:color="000000"/>
            </w:tcBorders>
            <w:shd w:val="clear" w:color="auto" w:fill="FFFFFF" w:themeFill="background1"/>
            <w:vAlign w:val="center"/>
          </w:tcPr>
          <w:p w:rsidR="006E00E5" w:rsidRPr="00590FD2" w:rsidRDefault="002F1BE6" w:rsidP="00501716">
            <w:pPr>
              <w:jc w:val="center"/>
              <w:rPr>
                <w:rFonts w:ascii="Times New Roman" w:hAnsi="Times New Roman" w:cs="Times New Roman"/>
              </w:rPr>
            </w:pPr>
            <w:r>
              <w:rPr>
                <w:rFonts w:ascii="Times New Roman" w:hAnsi="Times New Roman" w:cs="Times New Roman"/>
              </w:rPr>
              <w:t>Питерское</w:t>
            </w:r>
          </w:p>
        </w:tc>
        <w:tc>
          <w:tcPr>
            <w:tcW w:w="3355" w:type="dxa"/>
            <w:tcBorders>
              <w:bottom w:val="single" w:sz="4" w:space="0" w:color="000000"/>
            </w:tcBorders>
            <w:shd w:val="clear" w:color="auto" w:fill="FFFFFF" w:themeFill="background1"/>
            <w:vAlign w:val="center"/>
          </w:tcPr>
          <w:p w:rsidR="006E00E5" w:rsidRPr="00590FD2" w:rsidRDefault="002F1BE6" w:rsidP="00501716">
            <w:pPr>
              <w:ind w:firstLine="0"/>
              <w:jc w:val="center"/>
              <w:rPr>
                <w:rFonts w:ascii="Times New Roman" w:hAnsi="Times New Roman" w:cs="Times New Roman"/>
              </w:rPr>
            </w:pPr>
            <w:r>
              <w:rPr>
                <w:rFonts w:ascii="Times New Roman" w:hAnsi="Times New Roman" w:cs="Times New Roman"/>
              </w:rPr>
              <w:t>4797</w:t>
            </w:r>
          </w:p>
        </w:tc>
      </w:tr>
      <w:tr w:rsidR="006E00E5" w:rsidRPr="00590FD2" w:rsidTr="002F1BE6">
        <w:trPr>
          <w:jc w:val="center"/>
        </w:trPr>
        <w:tc>
          <w:tcPr>
            <w:tcW w:w="1399" w:type="dxa"/>
            <w:tcBorders>
              <w:bottom w:val="single" w:sz="4" w:space="0" w:color="000000"/>
            </w:tcBorders>
            <w:shd w:val="clear" w:color="auto" w:fill="00B0F0"/>
            <w:vAlign w:val="center"/>
          </w:tcPr>
          <w:p w:rsidR="006E00E5" w:rsidRPr="00590FD2" w:rsidRDefault="006E00E5" w:rsidP="004E7B01">
            <w:pPr>
              <w:ind w:firstLine="25"/>
              <w:jc w:val="center"/>
              <w:rPr>
                <w:rFonts w:ascii="Times New Roman" w:hAnsi="Times New Roman" w:cs="Times New Roman"/>
              </w:rPr>
            </w:pPr>
            <w:r w:rsidRPr="00590FD2">
              <w:rPr>
                <w:rFonts w:ascii="Times New Roman" w:hAnsi="Times New Roman" w:cs="Times New Roman"/>
              </w:rPr>
              <w:t>2</w:t>
            </w:r>
          </w:p>
        </w:tc>
        <w:tc>
          <w:tcPr>
            <w:tcW w:w="5412" w:type="dxa"/>
            <w:tcBorders>
              <w:bottom w:val="single" w:sz="4" w:space="0" w:color="000000"/>
            </w:tcBorders>
            <w:shd w:val="clear" w:color="auto" w:fill="00B0F0"/>
            <w:vAlign w:val="center"/>
          </w:tcPr>
          <w:p w:rsidR="006E00E5" w:rsidRPr="00590FD2" w:rsidRDefault="002F1BE6" w:rsidP="00501716">
            <w:pPr>
              <w:jc w:val="center"/>
              <w:rPr>
                <w:rFonts w:ascii="Times New Roman" w:hAnsi="Times New Roman" w:cs="Times New Roman"/>
              </w:rPr>
            </w:pPr>
            <w:r>
              <w:rPr>
                <w:rFonts w:ascii="Times New Roman" w:hAnsi="Times New Roman" w:cs="Times New Roman"/>
              </w:rPr>
              <w:t>Мироновское</w:t>
            </w:r>
          </w:p>
        </w:tc>
        <w:tc>
          <w:tcPr>
            <w:tcW w:w="3355" w:type="dxa"/>
            <w:tcBorders>
              <w:bottom w:val="single" w:sz="4" w:space="0" w:color="000000"/>
            </w:tcBorders>
            <w:shd w:val="clear" w:color="auto" w:fill="00B0F0"/>
            <w:vAlign w:val="center"/>
          </w:tcPr>
          <w:p w:rsidR="006E00E5" w:rsidRPr="00590FD2" w:rsidRDefault="002F1BE6" w:rsidP="00501716">
            <w:pPr>
              <w:ind w:firstLine="0"/>
              <w:jc w:val="center"/>
              <w:rPr>
                <w:rFonts w:ascii="Times New Roman" w:hAnsi="Times New Roman" w:cs="Times New Roman"/>
              </w:rPr>
            </w:pPr>
            <w:r>
              <w:rPr>
                <w:rFonts w:ascii="Times New Roman" w:hAnsi="Times New Roman" w:cs="Times New Roman"/>
              </w:rPr>
              <w:t>2531</w:t>
            </w:r>
          </w:p>
        </w:tc>
      </w:tr>
      <w:tr w:rsidR="00794238" w:rsidRPr="00590FD2" w:rsidTr="002F1BE6">
        <w:trPr>
          <w:jc w:val="center"/>
        </w:trPr>
        <w:tc>
          <w:tcPr>
            <w:tcW w:w="1399" w:type="dxa"/>
            <w:tcBorders>
              <w:bottom w:val="single" w:sz="4" w:space="0" w:color="000000"/>
            </w:tcBorders>
            <w:shd w:val="clear" w:color="auto" w:fill="FFFFFF" w:themeFill="background1"/>
            <w:vAlign w:val="center"/>
          </w:tcPr>
          <w:p w:rsidR="00794238" w:rsidRPr="00590FD2" w:rsidRDefault="00794238" w:rsidP="004E7B01">
            <w:pPr>
              <w:ind w:firstLine="25"/>
              <w:jc w:val="center"/>
              <w:rPr>
                <w:rFonts w:ascii="Times New Roman" w:hAnsi="Times New Roman" w:cs="Times New Roman"/>
              </w:rPr>
            </w:pPr>
            <w:r w:rsidRPr="00590FD2">
              <w:rPr>
                <w:rFonts w:ascii="Times New Roman" w:hAnsi="Times New Roman" w:cs="Times New Roman"/>
              </w:rPr>
              <w:t>3</w:t>
            </w:r>
          </w:p>
        </w:tc>
        <w:tc>
          <w:tcPr>
            <w:tcW w:w="5412" w:type="dxa"/>
            <w:tcBorders>
              <w:bottom w:val="single" w:sz="4" w:space="0" w:color="000000"/>
            </w:tcBorders>
            <w:shd w:val="clear" w:color="auto" w:fill="FFFFFF" w:themeFill="background1"/>
            <w:vAlign w:val="center"/>
          </w:tcPr>
          <w:p w:rsidR="00794238" w:rsidRPr="00590FD2" w:rsidRDefault="002F1BE6" w:rsidP="00501716">
            <w:pPr>
              <w:jc w:val="center"/>
              <w:rPr>
                <w:rFonts w:ascii="Times New Roman" w:hAnsi="Times New Roman" w:cs="Times New Roman"/>
              </w:rPr>
            </w:pPr>
            <w:r>
              <w:rPr>
                <w:rFonts w:ascii="Times New Roman" w:hAnsi="Times New Roman" w:cs="Times New Roman"/>
              </w:rPr>
              <w:t>Новотульское</w:t>
            </w:r>
          </w:p>
        </w:tc>
        <w:tc>
          <w:tcPr>
            <w:tcW w:w="3355" w:type="dxa"/>
            <w:tcBorders>
              <w:bottom w:val="single" w:sz="4" w:space="0" w:color="000000"/>
            </w:tcBorders>
            <w:shd w:val="clear" w:color="auto" w:fill="FFFFFF" w:themeFill="background1"/>
            <w:vAlign w:val="center"/>
          </w:tcPr>
          <w:p w:rsidR="00794238" w:rsidRPr="00590FD2" w:rsidRDefault="002F1BE6" w:rsidP="00501716">
            <w:pPr>
              <w:ind w:firstLine="0"/>
              <w:jc w:val="center"/>
              <w:rPr>
                <w:rFonts w:ascii="Times New Roman" w:hAnsi="Times New Roman" w:cs="Times New Roman"/>
              </w:rPr>
            </w:pPr>
            <w:r>
              <w:rPr>
                <w:rFonts w:ascii="Times New Roman" w:hAnsi="Times New Roman" w:cs="Times New Roman"/>
              </w:rPr>
              <w:t>2241</w:t>
            </w:r>
          </w:p>
        </w:tc>
      </w:tr>
      <w:tr w:rsidR="00794238" w:rsidRPr="00590FD2" w:rsidTr="002F1BE6">
        <w:trPr>
          <w:jc w:val="center"/>
        </w:trPr>
        <w:tc>
          <w:tcPr>
            <w:tcW w:w="1399" w:type="dxa"/>
            <w:shd w:val="clear" w:color="auto" w:fill="FFFFFF" w:themeFill="background1"/>
            <w:vAlign w:val="center"/>
          </w:tcPr>
          <w:p w:rsidR="00794238" w:rsidRPr="00590FD2" w:rsidRDefault="00794238" w:rsidP="004E7B01">
            <w:pPr>
              <w:ind w:firstLine="25"/>
              <w:jc w:val="center"/>
              <w:rPr>
                <w:rFonts w:ascii="Times New Roman" w:hAnsi="Times New Roman" w:cs="Times New Roman"/>
              </w:rPr>
            </w:pPr>
            <w:r w:rsidRPr="00590FD2">
              <w:rPr>
                <w:rFonts w:ascii="Times New Roman" w:hAnsi="Times New Roman" w:cs="Times New Roman"/>
              </w:rPr>
              <w:t>4</w:t>
            </w:r>
          </w:p>
        </w:tc>
        <w:tc>
          <w:tcPr>
            <w:tcW w:w="5412" w:type="dxa"/>
            <w:shd w:val="clear" w:color="auto" w:fill="FFFFFF" w:themeFill="background1"/>
            <w:vAlign w:val="center"/>
          </w:tcPr>
          <w:p w:rsidR="00794238" w:rsidRPr="00590FD2" w:rsidRDefault="002F1BE6" w:rsidP="00501716">
            <w:pPr>
              <w:jc w:val="center"/>
              <w:rPr>
                <w:rFonts w:ascii="Times New Roman" w:hAnsi="Times New Roman" w:cs="Times New Roman"/>
              </w:rPr>
            </w:pPr>
            <w:r>
              <w:rPr>
                <w:rFonts w:ascii="Times New Roman" w:hAnsi="Times New Roman" w:cs="Times New Roman"/>
              </w:rPr>
              <w:t>Агафоновское</w:t>
            </w:r>
          </w:p>
        </w:tc>
        <w:tc>
          <w:tcPr>
            <w:tcW w:w="3355" w:type="dxa"/>
            <w:shd w:val="clear" w:color="auto" w:fill="FFFFFF" w:themeFill="background1"/>
            <w:vAlign w:val="center"/>
          </w:tcPr>
          <w:p w:rsidR="00794238" w:rsidRPr="00590FD2" w:rsidRDefault="002F1BE6" w:rsidP="00501716">
            <w:pPr>
              <w:ind w:firstLine="0"/>
              <w:jc w:val="center"/>
              <w:rPr>
                <w:rFonts w:ascii="Times New Roman" w:hAnsi="Times New Roman" w:cs="Times New Roman"/>
              </w:rPr>
            </w:pPr>
            <w:r>
              <w:rPr>
                <w:rFonts w:ascii="Times New Roman" w:hAnsi="Times New Roman" w:cs="Times New Roman"/>
              </w:rPr>
              <w:t>1642</w:t>
            </w:r>
          </w:p>
        </w:tc>
      </w:tr>
      <w:tr w:rsidR="00794238" w:rsidRPr="00590FD2" w:rsidTr="00501716">
        <w:trPr>
          <w:jc w:val="center"/>
        </w:trPr>
        <w:tc>
          <w:tcPr>
            <w:tcW w:w="1399" w:type="dxa"/>
            <w:tcBorders>
              <w:bottom w:val="single" w:sz="4" w:space="0" w:color="000000"/>
            </w:tcBorders>
            <w:vAlign w:val="center"/>
          </w:tcPr>
          <w:p w:rsidR="00794238" w:rsidRPr="00590FD2" w:rsidRDefault="00794238" w:rsidP="004E7B01">
            <w:pPr>
              <w:ind w:firstLine="25"/>
              <w:jc w:val="center"/>
              <w:rPr>
                <w:rFonts w:ascii="Times New Roman" w:hAnsi="Times New Roman" w:cs="Times New Roman"/>
              </w:rPr>
            </w:pPr>
            <w:r w:rsidRPr="00590FD2">
              <w:rPr>
                <w:rFonts w:ascii="Times New Roman" w:hAnsi="Times New Roman" w:cs="Times New Roman"/>
              </w:rPr>
              <w:t>5</w:t>
            </w:r>
          </w:p>
        </w:tc>
        <w:tc>
          <w:tcPr>
            <w:tcW w:w="5412" w:type="dxa"/>
            <w:tcBorders>
              <w:bottom w:val="single" w:sz="4" w:space="0" w:color="000000"/>
            </w:tcBorders>
            <w:vAlign w:val="center"/>
          </w:tcPr>
          <w:p w:rsidR="00794238" w:rsidRPr="00590FD2" w:rsidRDefault="002F1BE6" w:rsidP="00501716">
            <w:pPr>
              <w:jc w:val="center"/>
              <w:rPr>
                <w:rFonts w:ascii="Times New Roman" w:hAnsi="Times New Roman" w:cs="Times New Roman"/>
              </w:rPr>
            </w:pPr>
            <w:r>
              <w:rPr>
                <w:rFonts w:ascii="Times New Roman" w:hAnsi="Times New Roman" w:cs="Times New Roman"/>
              </w:rPr>
              <w:t>Малоузенское</w:t>
            </w:r>
          </w:p>
        </w:tc>
        <w:tc>
          <w:tcPr>
            <w:tcW w:w="3355" w:type="dxa"/>
            <w:tcBorders>
              <w:bottom w:val="single" w:sz="4" w:space="0" w:color="000000"/>
            </w:tcBorders>
            <w:vAlign w:val="center"/>
          </w:tcPr>
          <w:p w:rsidR="00794238" w:rsidRPr="00590FD2" w:rsidRDefault="002F1BE6" w:rsidP="00501716">
            <w:pPr>
              <w:ind w:firstLine="0"/>
              <w:jc w:val="center"/>
              <w:rPr>
                <w:rFonts w:ascii="Times New Roman" w:hAnsi="Times New Roman" w:cs="Times New Roman"/>
              </w:rPr>
            </w:pPr>
            <w:r>
              <w:rPr>
                <w:rFonts w:ascii="Times New Roman" w:hAnsi="Times New Roman" w:cs="Times New Roman"/>
              </w:rPr>
              <w:t>1082</w:t>
            </w:r>
          </w:p>
        </w:tc>
      </w:tr>
      <w:tr w:rsidR="00794238" w:rsidRPr="00590FD2" w:rsidTr="002F1BE6">
        <w:trPr>
          <w:jc w:val="center"/>
        </w:trPr>
        <w:tc>
          <w:tcPr>
            <w:tcW w:w="1399" w:type="dxa"/>
            <w:shd w:val="clear" w:color="auto" w:fill="FFFFFF" w:themeFill="background1"/>
            <w:vAlign w:val="center"/>
          </w:tcPr>
          <w:p w:rsidR="00794238" w:rsidRPr="00590FD2" w:rsidRDefault="00794238" w:rsidP="004E7B01">
            <w:pPr>
              <w:ind w:firstLine="25"/>
              <w:jc w:val="center"/>
              <w:rPr>
                <w:rFonts w:ascii="Times New Roman" w:hAnsi="Times New Roman" w:cs="Times New Roman"/>
              </w:rPr>
            </w:pPr>
            <w:r w:rsidRPr="00590FD2">
              <w:rPr>
                <w:rFonts w:ascii="Times New Roman" w:hAnsi="Times New Roman" w:cs="Times New Roman"/>
              </w:rPr>
              <w:t>6</w:t>
            </w:r>
          </w:p>
        </w:tc>
        <w:tc>
          <w:tcPr>
            <w:tcW w:w="5412" w:type="dxa"/>
            <w:shd w:val="clear" w:color="auto" w:fill="FFFFFF" w:themeFill="background1"/>
            <w:vAlign w:val="center"/>
          </w:tcPr>
          <w:p w:rsidR="00794238" w:rsidRPr="00590FD2" w:rsidRDefault="002F1BE6" w:rsidP="00501716">
            <w:pPr>
              <w:jc w:val="center"/>
              <w:rPr>
                <w:rFonts w:ascii="Times New Roman" w:hAnsi="Times New Roman" w:cs="Times New Roman"/>
              </w:rPr>
            </w:pPr>
            <w:r>
              <w:rPr>
                <w:rFonts w:ascii="Times New Roman" w:hAnsi="Times New Roman" w:cs="Times New Roman"/>
              </w:rPr>
              <w:t>Алексашинское</w:t>
            </w:r>
          </w:p>
        </w:tc>
        <w:tc>
          <w:tcPr>
            <w:tcW w:w="3355" w:type="dxa"/>
            <w:shd w:val="clear" w:color="auto" w:fill="FFFFFF" w:themeFill="background1"/>
            <w:vAlign w:val="center"/>
          </w:tcPr>
          <w:p w:rsidR="00794238" w:rsidRPr="00590FD2" w:rsidRDefault="002F1BE6" w:rsidP="00501716">
            <w:pPr>
              <w:ind w:firstLine="0"/>
              <w:jc w:val="center"/>
              <w:rPr>
                <w:rFonts w:ascii="Times New Roman" w:hAnsi="Times New Roman" w:cs="Times New Roman"/>
              </w:rPr>
            </w:pPr>
            <w:r>
              <w:rPr>
                <w:rFonts w:ascii="Times New Roman" w:hAnsi="Times New Roman" w:cs="Times New Roman"/>
              </w:rPr>
              <w:t>944</w:t>
            </w:r>
          </w:p>
        </w:tc>
      </w:tr>
      <w:tr w:rsidR="002F1BE6" w:rsidRPr="00590FD2" w:rsidTr="002F1BE6">
        <w:trPr>
          <w:jc w:val="center"/>
        </w:trPr>
        <w:tc>
          <w:tcPr>
            <w:tcW w:w="1399" w:type="dxa"/>
            <w:shd w:val="clear" w:color="auto" w:fill="FFFFFF" w:themeFill="background1"/>
            <w:vAlign w:val="center"/>
          </w:tcPr>
          <w:p w:rsidR="002F1BE6" w:rsidRPr="00590FD2" w:rsidRDefault="002F1BE6" w:rsidP="004E7B01">
            <w:pPr>
              <w:ind w:firstLine="25"/>
              <w:jc w:val="center"/>
              <w:rPr>
                <w:rFonts w:ascii="Times New Roman" w:hAnsi="Times New Roman" w:cs="Times New Roman"/>
              </w:rPr>
            </w:pPr>
            <w:r>
              <w:rPr>
                <w:rFonts w:ascii="Times New Roman" w:hAnsi="Times New Roman" w:cs="Times New Roman"/>
              </w:rPr>
              <w:t>7</w:t>
            </w:r>
          </w:p>
        </w:tc>
        <w:tc>
          <w:tcPr>
            <w:tcW w:w="5412" w:type="dxa"/>
            <w:shd w:val="clear" w:color="auto" w:fill="FFFFFF" w:themeFill="background1"/>
            <w:vAlign w:val="center"/>
          </w:tcPr>
          <w:p w:rsidR="002F1BE6" w:rsidRDefault="002F1BE6" w:rsidP="00501716">
            <w:pPr>
              <w:jc w:val="center"/>
              <w:rPr>
                <w:rFonts w:ascii="Times New Roman" w:hAnsi="Times New Roman" w:cs="Times New Roman"/>
              </w:rPr>
            </w:pPr>
            <w:r>
              <w:rPr>
                <w:rFonts w:ascii="Times New Roman" w:hAnsi="Times New Roman" w:cs="Times New Roman"/>
              </w:rPr>
              <w:t>Нивское</w:t>
            </w:r>
          </w:p>
        </w:tc>
        <w:tc>
          <w:tcPr>
            <w:tcW w:w="3355" w:type="dxa"/>
            <w:shd w:val="clear" w:color="auto" w:fill="FFFFFF" w:themeFill="background1"/>
            <w:vAlign w:val="center"/>
          </w:tcPr>
          <w:p w:rsidR="002F1BE6" w:rsidRDefault="002F1BE6" w:rsidP="00501716">
            <w:pPr>
              <w:ind w:firstLine="0"/>
              <w:jc w:val="center"/>
              <w:rPr>
                <w:rFonts w:ascii="Times New Roman" w:hAnsi="Times New Roman" w:cs="Times New Roman"/>
              </w:rPr>
            </w:pPr>
            <w:r>
              <w:rPr>
                <w:rFonts w:ascii="Times New Roman" w:hAnsi="Times New Roman" w:cs="Times New Roman"/>
              </w:rPr>
              <w:t>849</w:t>
            </w:r>
          </w:p>
        </w:tc>
      </w:tr>
      <w:tr w:rsidR="002F1BE6" w:rsidRPr="00590FD2" w:rsidTr="00501716">
        <w:trPr>
          <w:jc w:val="center"/>
        </w:trPr>
        <w:tc>
          <w:tcPr>
            <w:tcW w:w="1399" w:type="dxa"/>
            <w:tcBorders>
              <w:bottom w:val="single" w:sz="4" w:space="0" w:color="000000"/>
            </w:tcBorders>
            <w:shd w:val="clear" w:color="auto" w:fill="FFFFFF" w:themeFill="background1"/>
            <w:vAlign w:val="center"/>
          </w:tcPr>
          <w:p w:rsidR="002F1BE6" w:rsidRPr="00590FD2" w:rsidRDefault="002F1BE6" w:rsidP="004E7B01">
            <w:pPr>
              <w:ind w:firstLine="25"/>
              <w:jc w:val="center"/>
              <w:rPr>
                <w:rFonts w:ascii="Times New Roman" w:hAnsi="Times New Roman" w:cs="Times New Roman"/>
              </w:rPr>
            </w:pPr>
            <w:r>
              <w:rPr>
                <w:rFonts w:ascii="Times New Roman" w:hAnsi="Times New Roman" w:cs="Times New Roman"/>
              </w:rPr>
              <w:t>8</w:t>
            </w:r>
          </w:p>
        </w:tc>
        <w:tc>
          <w:tcPr>
            <w:tcW w:w="5412" w:type="dxa"/>
            <w:tcBorders>
              <w:bottom w:val="single" w:sz="4" w:space="0" w:color="000000"/>
            </w:tcBorders>
            <w:shd w:val="clear" w:color="auto" w:fill="FFFFFF" w:themeFill="background1"/>
            <w:vAlign w:val="center"/>
          </w:tcPr>
          <w:p w:rsidR="002F1BE6" w:rsidRDefault="002F1BE6" w:rsidP="00501716">
            <w:pPr>
              <w:jc w:val="center"/>
              <w:rPr>
                <w:rFonts w:ascii="Times New Roman" w:hAnsi="Times New Roman" w:cs="Times New Roman"/>
              </w:rPr>
            </w:pPr>
            <w:r>
              <w:rPr>
                <w:rFonts w:ascii="Times New Roman" w:hAnsi="Times New Roman" w:cs="Times New Roman"/>
              </w:rPr>
              <w:t>Орошаемое</w:t>
            </w:r>
          </w:p>
        </w:tc>
        <w:tc>
          <w:tcPr>
            <w:tcW w:w="3355" w:type="dxa"/>
            <w:tcBorders>
              <w:bottom w:val="single" w:sz="4" w:space="0" w:color="000000"/>
            </w:tcBorders>
            <w:shd w:val="clear" w:color="auto" w:fill="FFFFFF" w:themeFill="background1"/>
            <w:vAlign w:val="center"/>
          </w:tcPr>
          <w:p w:rsidR="002F1BE6" w:rsidRDefault="002F1BE6" w:rsidP="00501716">
            <w:pPr>
              <w:ind w:firstLine="0"/>
              <w:jc w:val="center"/>
              <w:rPr>
                <w:rFonts w:ascii="Times New Roman" w:hAnsi="Times New Roman" w:cs="Times New Roman"/>
              </w:rPr>
            </w:pPr>
            <w:r>
              <w:rPr>
                <w:rFonts w:ascii="Times New Roman" w:hAnsi="Times New Roman" w:cs="Times New Roman"/>
              </w:rPr>
              <w:t>560</w:t>
            </w:r>
          </w:p>
        </w:tc>
      </w:tr>
    </w:tbl>
    <w:p w:rsidR="006E00E5" w:rsidRPr="00590FD2" w:rsidRDefault="006E00E5" w:rsidP="004E7B01">
      <w:pPr>
        <w:rPr>
          <w:rFonts w:ascii="Times New Roman" w:hAnsi="Times New Roman" w:cs="Times New Roman"/>
          <w:sz w:val="28"/>
          <w:szCs w:val="28"/>
        </w:rPr>
      </w:pPr>
    </w:p>
    <w:p w:rsidR="001B379B" w:rsidRPr="00784B7D" w:rsidRDefault="001B379B" w:rsidP="004E7B01">
      <w:pPr>
        <w:rPr>
          <w:rFonts w:ascii="Times New Roman" w:hAnsi="Times New Roman"/>
          <w:sz w:val="24"/>
          <w:szCs w:val="24"/>
        </w:rPr>
      </w:pPr>
      <w:r w:rsidRPr="00784B7D">
        <w:rPr>
          <w:rFonts w:ascii="Times New Roman" w:hAnsi="Times New Roman"/>
          <w:b/>
          <w:sz w:val="24"/>
          <w:szCs w:val="24"/>
        </w:rPr>
        <w:t>Таблица 1.</w:t>
      </w:r>
      <w:r w:rsidR="00B952E8">
        <w:rPr>
          <w:rFonts w:ascii="Times New Roman" w:hAnsi="Times New Roman"/>
          <w:b/>
          <w:sz w:val="24"/>
          <w:szCs w:val="24"/>
        </w:rPr>
        <w:t>1.</w:t>
      </w:r>
      <w:r w:rsidR="004E647B" w:rsidRPr="00784B7D">
        <w:rPr>
          <w:rFonts w:ascii="Times New Roman" w:hAnsi="Times New Roman"/>
          <w:b/>
          <w:sz w:val="24"/>
          <w:szCs w:val="24"/>
        </w:rPr>
        <w:t>3</w:t>
      </w:r>
      <w:r w:rsidRPr="00784B7D">
        <w:rPr>
          <w:rFonts w:ascii="Times New Roman" w:hAnsi="Times New Roman"/>
          <w:b/>
          <w:sz w:val="24"/>
          <w:szCs w:val="24"/>
        </w:rPr>
        <w:t xml:space="preserve"> Площадь территории </w:t>
      </w:r>
      <w:r w:rsidR="00154345">
        <w:rPr>
          <w:rFonts w:ascii="Times New Roman" w:hAnsi="Times New Roman"/>
          <w:b/>
          <w:sz w:val="24"/>
          <w:szCs w:val="24"/>
        </w:rPr>
        <w:t>Питерского</w:t>
      </w:r>
      <w:r w:rsidRPr="00784B7D">
        <w:rPr>
          <w:rFonts w:ascii="Times New Roman" w:hAnsi="Times New Roman"/>
          <w:b/>
          <w:sz w:val="24"/>
          <w:szCs w:val="24"/>
        </w:rPr>
        <w:t xml:space="preserve"> муниципального района по </w:t>
      </w:r>
      <w:r w:rsidR="00473870" w:rsidRPr="00784B7D">
        <w:rPr>
          <w:rFonts w:ascii="Times New Roman" w:hAnsi="Times New Roman"/>
          <w:b/>
          <w:sz w:val="24"/>
          <w:szCs w:val="24"/>
        </w:rPr>
        <w:t xml:space="preserve">муниципальным </w:t>
      </w:r>
      <w:r w:rsidRPr="00784B7D">
        <w:rPr>
          <w:rFonts w:ascii="Times New Roman" w:hAnsi="Times New Roman"/>
          <w:b/>
          <w:sz w:val="24"/>
          <w:szCs w:val="24"/>
        </w:rPr>
        <w:t>образованиям</w:t>
      </w:r>
      <w:r w:rsidR="00DB2339" w:rsidRPr="00784B7D">
        <w:rPr>
          <w:rFonts w:ascii="Times New Roman" w:hAnsi="Times New Roman"/>
          <w:b/>
          <w:sz w:val="24"/>
          <w:szCs w:val="24"/>
        </w:rPr>
        <w:t xml:space="preserve"> на 202</w:t>
      </w:r>
      <w:r w:rsidR="00D442E3" w:rsidRPr="00784B7D">
        <w:rPr>
          <w:rFonts w:ascii="Times New Roman" w:hAnsi="Times New Roman"/>
          <w:b/>
          <w:sz w:val="24"/>
          <w:szCs w:val="24"/>
        </w:rPr>
        <w:t>1</w:t>
      </w:r>
      <w:r w:rsidR="00DB2339" w:rsidRPr="00784B7D">
        <w:rPr>
          <w:rFonts w:ascii="Times New Roman" w:hAnsi="Times New Roman"/>
          <w:b/>
          <w:sz w:val="24"/>
          <w:szCs w:val="24"/>
        </w:rPr>
        <w:t xml:space="preserve">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4"/>
        <w:gridCol w:w="5386"/>
        <w:gridCol w:w="3376"/>
      </w:tblGrid>
      <w:tr w:rsidR="00794238" w:rsidRPr="00590FD2" w:rsidTr="002F1BE6">
        <w:trPr>
          <w:jc w:val="center"/>
        </w:trPr>
        <w:tc>
          <w:tcPr>
            <w:tcW w:w="1394" w:type="dxa"/>
            <w:tcBorders>
              <w:bottom w:val="single" w:sz="4" w:space="0" w:color="000000"/>
            </w:tcBorders>
            <w:vAlign w:val="center"/>
          </w:tcPr>
          <w:p w:rsidR="00794238" w:rsidRPr="00590FD2" w:rsidRDefault="00794238" w:rsidP="00501716">
            <w:pPr>
              <w:ind w:firstLine="0"/>
              <w:jc w:val="center"/>
              <w:rPr>
                <w:rFonts w:ascii="Times New Roman" w:hAnsi="Times New Roman"/>
                <w:b/>
              </w:rPr>
            </w:pPr>
            <w:r w:rsidRPr="00590FD2">
              <w:rPr>
                <w:rFonts w:ascii="Times New Roman" w:hAnsi="Times New Roman"/>
                <w:b/>
              </w:rPr>
              <w:t>Номер п/п</w:t>
            </w:r>
          </w:p>
        </w:tc>
        <w:tc>
          <w:tcPr>
            <w:tcW w:w="5386" w:type="dxa"/>
            <w:tcBorders>
              <w:bottom w:val="single" w:sz="4" w:space="0" w:color="000000"/>
            </w:tcBorders>
            <w:vAlign w:val="center"/>
          </w:tcPr>
          <w:p w:rsidR="00794238" w:rsidRPr="00590FD2" w:rsidRDefault="00794238" w:rsidP="00501716">
            <w:pPr>
              <w:ind w:firstLine="0"/>
              <w:jc w:val="center"/>
              <w:rPr>
                <w:rFonts w:ascii="Times New Roman" w:hAnsi="Times New Roman"/>
                <w:b/>
              </w:rPr>
            </w:pPr>
            <w:r w:rsidRPr="00590FD2">
              <w:rPr>
                <w:rFonts w:ascii="Times New Roman" w:hAnsi="Times New Roman"/>
                <w:b/>
              </w:rPr>
              <w:t>Наименование МО</w:t>
            </w:r>
          </w:p>
        </w:tc>
        <w:tc>
          <w:tcPr>
            <w:tcW w:w="3376" w:type="dxa"/>
            <w:tcBorders>
              <w:bottom w:val="single" w:sz="4" w:space="0" w:color="000000"/>
            </w:tcBorders>
            <w:vAlign w:val="center"/>
          </w:tcPr>
          <w:p w:rsidR="00794238" w:rsidRPr="00590FD2" w:rsidRDefault="00794238" w:rsidP="00501716">
            <w:pPr>
              <w:ind w:firstLine="0"/>
              <w:jc w:val="center"/>
              <w:rPr>
                <w:rFonts w:ascii="Times New Roman" w:hAnsi="Times New Roman"/>
                <w:b/>
              </w:rPr>
            </w:pPr>
            <w:r w:rsidRPr="00590FD2">
              <w:rPr>
                <w:rFonts w:ascii="Times New Roman" w:hAnsi="Times New Roman"/>
                <w:b/>
              </w:rPr>
              <w:t>Площадь, га</w:t>
            </w:r>
          </w:p>
        </w:tc>
      </w:tr>
      <w:tr w:rsidR="00794238" w:rsidRPr="00590FD2" w:rsidTr="002F1BE6">
        <w:trPr>
          <w:jc w:val="center"/>
        </w:trPr>
        <w:tc>
          <w:tcPr>
            <w:tcW w:w="1394" w:type="dxa"/>
            <w:tcBorders>
              <w:bottom w:val="single" w:sz="4" w:space="0" w:color="000000"/>
            </w:tcBorders>
            <w:shd w:val="clear" w:color="auto" w:fill="FFFFFF" w:themeFill="background1"/>
            <w:vAlign w:val="center"/>
          </w:tcPr>
          <w:p w:rsidR="00794238" w:rsidRPr="00590FD2" w:rsidRDefault="00794238" w:rsidP="00501716">
            <w:pPr>
              <w:ind w:firstLine="0"/>
              <w:jc w:val="center"/>
              <w:rPr>
                <w:rFonts w:ascii="Times New Roman" w:hAnsi="Times New Roman"/>
              </w:rPr>
            </w:pPr>
            <w:r w:rsidRPr="00590FD2">
              <w:rPr>
                <w:rFonts w:ascii="Times New Roman" w:hAnsi="Times New Roman"/>
              </w:rPr>
              <w:t>1</w:t>
            </w:r>
          </w:p>
        </w:tc>
        <w:tc>
          <w:tcPr>
            <w:tcW w:w="5386" w:type="dxa"/>
            <w:tcBorders>
              <w:bottom w:val="single" w:sz="4" w:space="0" w:color="000000"/>
            </w:tcBorders>
            <w:shd w:val="clear" w:color="auto" w:fill="FFFFFF" w:themeFill="background1"/>
            <w:vAlign w:val="center"/>
          </w:tcPr>
          <w:p w:rsidR="00794238" w:rsidRPr="00590FD2" w:rsidRDefault="002F1BE6" w:rsidP="00501716">
            <w:pPr>
              <w:ind w:firstLine="0"/>
              <w:jc w:val="center"/>
              <w:rPr>
                <w:rFonts w:ascii="Times New Roman" w:hAnsi="Times New Roman" w:cs="Times New Roman"/>
              </w:rPr>
            </w:pPr>
            <w:r>
              <w:rPr>
                <w:rFonts w:ascii="Times New Roman" w:hAnsi="Times New Roman" w:cs="Times New Roman"/>
              </w:rPr>
              <w:t>Новотульское</w:t>
            </w:r>
          </w:p>
        </w:tc>
        <w:tc>
          <w:tcPr>
            <w:tcW w:w="3376" w:type="dxa"/>
            <w:tcBorders>
              <w:bottom w:val="single" w:sz="4" w:space="0" w:color="000000"/>
            </w:tcBorders>
            <w:shd w:val="clear" w:color="auto" w:fill="FFFFFF" w:themeFill="background1"/>
            <w:vAlign w:val="center"/>
          </w:tcPr>
          <w:p w:rsidR="00794238" w:rsidRPr="00590FD2" w:rsidRDefault="002F1BE6" w:rsidP="00501716">
            <w:pPr>
              <w:ind w:firstLine="0"/>
              <w:jc w:val="center"/>
              <w:rPr>
                <w:rFonts w:ascii="Times New Roman" w:hAnsi="Times New Roman"/>
              </w:rPr>
            </w:pPr>
            <w:r>
              <w:rPr>
                <w:rFonts w:ascii="Times New Roman" w:hAnsi="Times New Roman"/>
              </w:rPr>
              <w:t>56693</w:t>
            </w:r>
          </w:p>
        </w:tc>
      </w:tr>
      <w:tr w:rsidR="002F1BE6" w:rsidRPr="00590FD2" w:rsidTr="002F1BE6">
        <w:trPr>
          <w:jc w:val="center"/>
        </w:trPr>
        <w:tc>
          <w:tcPr>
            <w:tcW w:w="1394" w:type="dxa"/>
            <w:tcBorders>
              <w:bottom w:val="single" w:sz="4" w:space="0" w:color="000000"/>
            </w:tcBorders>
            <w:shd w:val="clear" w:color="auto" w:fill="00B0F0"/>
            <w:vAlign w:val="center"/>
          </w:tcPr>
          <w:p w:rsidR="002F1BE6" w:rsidRPr="00590FD2" w:rsidRDefault="002F1BE6" w:rsidP="00501716">
            <w:pPr>
              <w:ind w:firstLine="0"/>
              <w:jc w:val="center"/>
              <w:rPr>
                <w:rFonts w:ascii="Times New Roman" w:hAnsi="Times New Roman"/>
              </w:rPr>
            </w:pPr>
            <w:r w:rsidRPr="00590FD2">
              <w:rPr>
                <w:rFonts w:ascii="Times New Roman" w:hAnsi="Times New Roman"/>
              </w:rPr>
              <w:t>2</w:t>
            </w:r>
          </w:p>
        </w:tc>
        <w:tc>
          <w:tcPr>
            <w:tcW w:w="5386" w:type="dxa"/>
            <w:tcBorders>
              <w:bottom w:val="single" w:sz="4" w:space="0" w:color="000000"/>
            </w:tcBorders>
            <w:shd w:val="clear" w:color="auto" w:fill="00B0F0"/>
            <w:vAlign w:val="center"/>
          </w:tcPr>
          <w:p w:rsidR="002F1BE6" w:rsidRPr="00590FD2" w:rsidRDefault="002F1BE6" w:rsidP="001A166F">
            <w:pPr>
              <w:ind w:firstLine="0"/>
              <w:jc w:val="center"/>
              <w:rPr>
                <w:rFonts w:ascii="Times New Roman" w:hAnsi="Times New Roman" w:cs="Times New Roman"/>
              </w:rPr>
            </w:pPr>
            <w:r>
              <w:rPr>
                <w:rFonts w:ascii="Times New Roman" w:hAnsi="Times New Roman" w:cs="Times New Roman"/>
              </w:rPr>
              <w:t>Мироновское</w:t>
            </w:r>
          </w:p>
        </w:tc>
        <w:tc>
          <w:tcPr>
            <w:tcW w:w="3376" w:type="dxa"/>
            <w:tcBorders>
              <w:bottom w:val="single" w:sz="4" w:space="0" w:color="000000"/>
            </w:tcBorders>
            <w:shd w:val="clear" w:color="auto" w:fill="00B0F0"/>
            <w:vAlign w:val="center"/>
          </w:tcPr>
          <w:p w:rsidR="002F1BE6" w:rsidRPr="00590FD2" w:rsidRDefault="002F1BE6" w:rsidP="00501716">
            <w:pPr>
              <w:ind w:firstLine="0"/>
              <w:jc w:val="center"/>
              <w:rPr>
                <w:rFonts w:ascii="Times New Roman" w:hAnsi="Times New Roman"/>
              </w:rPr>
            </w:pPr>
            <w:r>
              <w:rPr>
                <w:rFonts w:ascii="Times New Roman" w:hAnsi="Times New Roman"/>
              </w:rPr>
              <w:t>40219</w:t>
            </w:r>
          </w:p>
        </w:tc>
      </w:tr>
      <w:tr w:rsidR="002F1BE6" w:rsidRPr="00590FD2" w:rsidTr="00501716">
        <w:trPr>
          <w:jc w:val="center"/>
        </w:trPr>
        <w:tc>
          <w:tcPr>
            <w:tcW w:w="1394" w:type="dxa"/>
            <w:tcBorders>
              <w:bottom w:val="single" w:sz="4" w:space="0" w:color="000000"/>
            </w:tcBorders>
            <w:shd w:val="clear" w:color="auto" w:fill="FFFFFF" w:themeFill="background1"/>
            <w:vAlign w:val="center"/>
          </w:tcPr>
          <w:p w:rsidR="002F1BE6" w:rsidRPr="00590FD2" w:rsidRDefault="002F1BE6" w:rsidP="00501716">
            <w:pPr>
              <w:ind w:firstLine="0"/>
              <w:jc w:val="center"/>
              <w:rPr>
                <w:rFonts w:ascii="Times New Roman" w:hAnsi="Times New Roman"/>
              </w:rPr>
            </w:pPr>
            <w:r w:rsidRPr="00590FD2">
              <w:rPr>
                <w:rFonts w:ascii="Times New Roman" w:hAnsi="Times New Roman"/>
              </w:rPr>
              <w:t>3</w:t>
            </w:r>
          </w:p>
        </w:tc>
        <w:tc>
          <w:tcPr>
            <w:tcW w:w="5386" w:type="dxa"/>
            <w:tcBorders>
              <w:bottom w:val="single" w:sz="4" w:space="0" w:color="000000"/>
            </w:tcBorders>
            <w:shd w:val="clear" w:color="auto" w:fill="FFFFFF" w:themeFill="background1"/>
            <w:vAlign w:val="center"/>
          </w:tcPr>
          <w:p w:rsidR="002F1BE6" w:rsidRPr="00590FD2" w:rsidRDefault="002F1BE6" w:rsidP="001A166F">
            <w:pPr>
              <w:ind w:firstLine="0"/>
              <w:jc w:val="center"/>
              <w:rPr>
                <w:rFonts w:ascii="Times New Roman" w:hAnsi="Times New Roman" w:cs="Times New Roman"/>
              </w:rPr>
            </w:pPr>
            <w:r>
              <w:rPr>
                <w:rFonts w:ascii="Times New Roman" w:hAnsi="Times New Roman" w:cs="Times New Roman"/>
              </w:rPr>
              <w:t>Нивское</w:t>
            </w:r>
          </w:p>
        </w:tc>
        <w:tc>
          <w:tcPr>
            <w:tcW w:w="3376" w:type="dxa"/>
            <w:tcBorders>
              <w:bottom w:val="single" w:sz="4" w:space="0" w:color="000000"/>
            </w:tcBorders>
            <w:shd w:val="clear" w:color="auto" w:fill="FFFFFF" w:themeFill="background1"/>
            <w:vAlign w:val="center"/>
          </w:tcPr>
          <w:p w:rsidR="002F1BE6" w:rsidRPr="00590FD2" w:rsidRDefault="002F1BE6" w:rsidP="00501716">
            <w:pPr>
              <w:ind w:firstLine="0"/>
              <w:jc w:val="center"/>
              <w:rPr>
                <w:rFonts w:ascii="Times New Roman" w:hAnsi="Times New Roman"/>
              </w:rPr>
            </w:pPr>
            <w:r>
              <w:rPr>
                <w:rFonts w:ascii="Times New Roman" w:hAnsi="Times New Roman"/>
              </w:rPr>
              <w:t>34926</w:t>
            </w:r>
          </w:p>
        </w:tc>
      </w:tr>
      <w:tr w:rsidR="00465BB6" w:rsidRPr="00590FD2" w:rsidTr="00501716">
        <w:trPr>
          <w:jc w:val="center"/>
        </w:trPr>
        <w:tc>
          <w:tcPr>
            <w:tcW w:w="1394" w:type="dxa"/>
            <w:tcBorders>
              <w:bottom w:val="single" w:sz="4" w:space="0" w:color="000000"/>
            </w:tcBorders>
            <w:shd w:val="clear" w:color="auto" w:fill="FFFFFF" w:themeFill="background1"/>
            <w:vAlign w:val="center"/>
          </w:tcPr>
          <w:p w:rsidR="00465BB6" w:rsidRPr="00590FD2" w:rsidRDefault="00465BB6" w:rsidP="00501716">
            <w:pPr>
              <w:ind w:firstLine="0"/>
              <w:jc w:val="center"/>
              <w:rPr>
                <w:rFonts w:ascii="Times New Roman" w:hAnsi="Times New Roman"/>
              </w:rPr>
            </w:pPr>
            <w:r w:rsidRPr="00590FD2">
              <w:rPr>
                <w:rFonts w:ascii="Times New Roman" w:hAnsi="Times New Roman"/>
              </w:rPr>
              <w:t>4</w:t>
            </w:r>
          </w:p>
        </w:tc>
        <w:tc>
          <w:tcPr>
            <w:tcW w:w="5386" w:type="dxa"/>
            <w:tcBorders>
              <w:bottom w:val="single" w:sz="4" w:space="0" w:color="000000"/>
            </w:tcBorders>
            <w:shd w:val="clear" w:color="auto" w:fill="FFFFFF" w:themeFill="background1"/>
            <w:vAlign w:val="center"/>
          </w:tcPr>
          <w:p w:rsidR="00465BB6" w:rsidRPr="00590FD2" w:rsidRDefault="002F1BE6" w:rsidP="00501716">
            <w:pPr>
              <w:ind w:firstLine="0"/>
              <w:jc w:val="center"/>
              <w:rPr>
                <w:rFonts w:ascii="Times New Roman" w:hAnsi="Times New Roman" w:cs="Times New Roman"/>
              </w:rPr>
            </w:pPr>
            <w:r>
              <w:rPr>
                <w:rFonts w:ascii="Times New Roman" w:hAnsi="Times New Roman" w:cs="Times New Roman"/>
              </w:rPr>
              <w:t>Малоузенское</w:t>
            </w:r>
          </w:p>
        </w:tc>
        <w:tc>
          <w:tcPr>
            <w:tcW w:w="3376" w:type="dxa"/>
            <w:tcBorders>
              <w:bottom w:val="single" w:sz="4" w:space="0" w:color="000000"/>
            </w:tcBorders>
            <w:shd w:val="clear" w:color="auto" w:fill="FFFFFF" w:themeFill="background1"/>
            <w:vAlign w:val="center"/>
          </w:tcPr>
          <w:p w:rsidR="00465BB6" w:rsidRPr="00590FD2" w:rsidRDefault="002F1BE6" w:rsidP="00501716">
            <w:pPr>
              <w:ind w:firstLine="0"/>
              <w:jc w:val="center"/>
              <w:rPr>
                <w:rFonts w:ascii="Times New Roman" w:hAnsi="Times New Roman"/>
              </w:rPr>
            </w:pPr>
            <w:r>
              <w:rPr>
                <w:rFonts w:ascii="Times New Roman" w:hAnsi="Times New Roman"/>
              </w:rPr>
              <w:t>27764</w:t>
            </w:r>
          </w:p>
        </w:tc>
      </w:tr>
      <w:tr w:rsidR="00794238" w:rsidRPr="00590FD2" w:rsidTr="00252661">
        <w:trPr>
          <w:jc w:val="center"/>
        </w:trPr>
        <w:tc>
          <w:tcPr>
            <w:tcW w:w="1394" w:type="dxa"/>
            <w:tcBorders>
              <w:bottom w:val="single" w:sz="4" w:space="0" w:color="000000"/>
            </w:tcBorders>
            <w:shd w:val="clear" w:color="auto" w:fill="FFFFFF" w:themeFill="background1"/>
            <w:vAlign w:val="center"/>
          </w:tcPr>
          <w:p w:rsidR="00794238" w:rsidRPr="00590FD2" w:rsidRDefault="00794238" w:rsidP="00501716">
            <w:pPr>
              <w:ind w:firstLine="0"/>
              <w:jc w:val="center"/>
              <w:rPr>
                <w:rFonts w:ascii="Times New Roman" w:hAnsi="Times New Roman"/>
              </w:rPr>
            </w:pPr>
            <w:r w:rsidRPr="00590FD2">
              <w:rPr>
                <w:rFonts w:ascii="Times New Roman" w:hAnsi="Times New Roman"/>
              </w:rPr>
              <w:t>5</w:t>
            </w:r>
          </w:p>
        </w:tc>
        <w:tc>
          <w:tcPr>
            <w:tcW w:w="5386" w:type="dxa"/>
            <w:tcBorders>
              <w:bottom w:val="single" w:sz="4" w:space="0" w:color="000000"/>
            </w:tcBorders>
            <w:shd w:val="clear" w:color="auto" w:fill="FFFFFF" w:themeFill="background1"/>
            <w:vAlign w:val="center"/>
          </w:tcPr>
          <w:p w:rsidR="00794238" w:rsidRPr="00590FD2" w:rsidRDefault="002F1BE6" w:rsidP="00501716">
            <w:pPr>
              <w:ind w:firstLine="0"/>
              <w:jc w:val="center"/>
              <w:rPr>
                <w:rFonts w:ascii="Times New Roman" w:hAnsi="Times New Roman" w:cs="Times New Roman"/>
              </w:rPr>
            </w:pPr>
            <w:r>
              <w:rPr>
                <w:rFonts w:ascii="Times New Roman" w:hAnsi="Times New Roman" w:cs="Times New Roman"/>
              </w:rPr>
              <w:t>Питерское</w:t>
            </w:r>
          </w:p>
        </w:tc>
        <w:tc>
          <w:tcPr>
            <w:tcW w:w="3376" w:type="dxa"/>
            <w:tcBorders>
              <w:bottom w:val="single" w:sz="4" w:space="0" w:color="000000"/>
            </w:tcBorders>
            <w:shd w:val="clear" w:color="auto" w:fill="FFFFFF" w:themeFill="background1"/>
            <w:vAlign w:val="center"/>
          </w:tcPr>
          <w:p w:rsidR="00794238" w:rsidRPr="00590FD2" w:rsidRDefault="002F1BE6" w:rsidP="00501716">
            <w:pPr>
              <w:ind w:firstLine="0"/>
              <w:jc w:val="center"/>
              <w:rPr>
                <w:rFonts w:ascii="Times New Roman" w:hAnsi="Times New Roman"/>
              </w:rPr>
            </w:pPr>
            <w:r>
              <w:rPr>
                <w:rFonts w:ascii="Times New Roman" w:hAnsi="Times New Roman"/>
              </w:rPr>
              <w:t>26562</w:t>
            </w:r>
          </w:p>
        </w:tc>
      </w:tr>
      <w:tr w:rsidR="00465BB6" w:rsidRPr="00590FD2" w:rsidTr="002F1BE6">
        <w:trPr>
          <w:jc w:val="center"/>
        </w:trPr>
        <w:tc>
          <w:tcPr>
            <w:tcW w:w="1394" w:type="dxa"/>
            <w:shd w:val="clear" w:color="auto" w:fill="FFFFFF" w:themeFill="background1"/>
            <w:vAlign w:val="center"/>
          </w:tcPr>
          <w:p w:rsidR="00465BB6" w:rsidRPr="00590FD2" w:rsidRDefault="00465BB6" w:rsidP="00501716">
            <w:pPr>
              <w:ind w:firstLine="0"/>
              <w:jc w:val="center"/>
              <w:rPr>
                <w:rFonts w:ascii="Times New Roman" w:hAnsi="Times New Roman"/>
              </w:rPr>
            </w:pPr>
            <w:r w:rsidRPr="00590FD2">
              <w:rPr>
                <w:rFonts w:ascii="Times New Roman" w:hAnsi="Times New Roman"/>
              </w:rPr>
              <w:t>6</w:t>
            </w:r>
          </w:p>
        </w:tc>
        <w:tc>
          <w:tcPr>
            <w:tcW w:w="5386" w:type="dxa"/>
            <w:shd w:val="clear" w:color="auto" w:fill="FFFFFF" w:themeFill="background1"/>
            <w:vAlign w:val="center"/>
          </w:tcPr>
          <w:p w:rsidR="00465BB6" w:rsidRPr="00590FD2" w:rsidRDefault="002F1BE6" w:rsidP="00501716">
            <w:pPr>
              <w:ind w:firstLine="0"/>
              <w:jc w:val="center"/>
              <w:rPr>
                <w:rFonts w:ascii="Times New Roman" w:hAnsi="Times New Roman" w:cs="Times New Roman"/>
              </w:rPr>
            </w:pPr>
            <w:r>
              <w:rPr>
                <w:rFonts w:ascii="Times New Roman" w:hAnsi="Times New Roman" w:cs="Times New Roman"/>
              </w:rPr>
              <w:t>Агафоновское</w:t>
            </w:r>
          </w:p>
        </w:tc>
        <w:tc>
          <w:tcPr>
            <w:tcW w:w="3376" w:type="dxa"/>
            <w:shd w:val="clear" w:color="auto" w:fill="FFFFFF" w:themeFill="background1"/>
            <w:vAlign w:val="center"/>
          </w:tcPr>
          <w:p w:rsidR="00465BB6" w:rsidRPr="00590FD2" w:rsidRDefault="002F1BE6" w:rsidP="00501716">
            <w:pPr>
              <w:ind w:firstLine="0"/>
              <w:jc w:val="center"/>
              <w:rPr>
                <w:rFonts w:ascii="Times New Roman" w:hAnsi="Times New Roman"/>
              </w:rPr>
            </w:pPr>
            <w:r>
              <w:rPr>
                <w:rFonts w:ascii="Times New Roman" w:hAnsi="Times New Roman"/>
              </w:rPr>
              <w:t>25985</w:t>
            </w:r>
          </w:p>
        </w:tc>
      </w:tr>
      <w:tr w:rsidR="002F1BE6" w:rsidRPr="00590FD2" w:rsidTr="002F1BE6">
        <w:trPr>
          <w:jc w:val="center"/>
        </w:trPr>
        <w:tc>
          <w:tcPr>
            <w:tcW w:w="1394" w:type="dxa"/>
            <w:shd w:val="clear" w:color="auto" w:fill="FFFFFF" w:themeFill="background1"/>
            <w:vAlign w:val="center"/>
          </w:tcPr>
          <w:p w:rsidR="002F1BE6" w:rsidRPr="00590FD2" w:rsidRDefault="002F1BE6" w:rsidP="00501716">
            <w:pPr>
              <w:ind w:firstLine="0"/>
              <w:jc w:val="center"/>
              <w:rPr>
                <w:rFonts w:ascii="Times New Roman" w:hAnsi="Times New Roman"/>
              </w:rPr>
            </w:pPr>
            <w:r>
              <w:rPr>
                <w:rFonts w:ascii="Times New Roman" w:hAnsi="Times New Roman"/>
              </w:rPr>
              <w:t>7</w:t>
            </w:r>
          </w:p>
        </w:tc>
        <w:tc>
          <w:tcPr>
            <w:tcW w:w="5386" w:type="dxa"/>
            <w:shd w:val="clear" w:color="auto" w:fill="FFFFFF" w:themeFill="background1"/>
            <w:vAlign w:val="center"/>
          </w:tcPr>
          <w:p w:rsidR="002F1BE6" w:rsidRPr="00590FD2" w:rsidRDefault="002F1BE6" w:rsidP="00501716">
            <w:pPr>
              <w:ind w:firstLine="0"/>
              <w:jc w:val="center"/>
              <w:rPr>
                <w:rFonts w:ascii="Times New Roman" w:hAnsi="Times New Roman" w:cs="Times New Roman"/>
              </w:rPr>
            </w:pPr>
            <w:r>
              <w:rPr>
                <w:rFonts w:ascii="Times New Roman" w:hAnsi="Times New Roman" w:cs="Times New Roman"/>
              </w:rPr>
              <w:t>Орошаемое</w:t>
            </w:r>
          </w:p>
        </w:tc>
        <w:tc>
          <w:tcPr>
            <w:tcW w:w="3376" w:type="dxa"/>
            <w:shd w:val="clear" w:color="auto" w:fill="FFFFFF" w:themeFill="background1"/>
            <w:vAlign w:val="center"/>
          </w:tcPr>
          <w:p w:rsidR="002F1BE6" w:rsidRPr="00590FD2" w:rsidRDefault="002F1BE6" w:rsidP="00501716">
            <w:pPr>
              <w:ind w:firstLine="0"/>
              <w:jc w:val="center"/>
              <w:rPr>
                <w:rFonts w:ascii="Times New Roman" w:hAnsi="Times New Roman"/>
              </w:rPr>
            </w:pPr>
            <w:r>
              <w:rPr>
                <w:rFonts w:ascii="Times New Roman" w:hAnsi="Times New Roman"/>
              </w:rPr>
              <w:t>24352</w:t>
            </w:r>
          </w:p>
        </w:tc>
      </w:tr>
      <w:tr w:rsidR="002F1BE6" w:rsidRPr="00590FD2" w:rsidTr="00252661">
        <w:trPr>
          <w:jc w:val="center"/>
        </w:trPr>
        <w:tc>
          <w:tcPr>
            <w:tcW w:w="1394" w:type="dxa"/>
            <w:tcBorders>
              <w:bottom w:val="single" w:sz="4" w:space="0" w:color="000000"/>
            </w:tcBorders>
            <w:shd w:val="clear" w:color="auto" w:fill="FFFFFF" w:themeFill="background1"/>
            <w:vAlign w:val="center"/>
          </w:tcPr>
          <w:p w:rsidR="002F1BE6" w:rsidRPr="00590FD2" w:rsidRDefault="002F1BE6" w:rsidP="00501716">
            <w:pPr>
              <w:ind w:firstLine="0"/>
              <w:jc w:val="center"/>
              <w:rPr>
                <w:rFonts w:ascii="Times New Roman" w:hAnsi="Times New Roman"/>
              </w:rPr>
            </w:pPr>
            <w:r>
              <w:rPr>
                <w:rFonts w:ascii="Times New Roman" w:hAnsi="Times New Roman"/>
              </w:rPr>
              <w:t>8</w:t>
            </w:r>
          </w:p>
        </w:tc>
        <w:tc>
          <w:tcPr>
            <w:tcW w:w="5386" w:type="dxa"/>
            <w:tcBorders>
              <w:bottom w:val="single" w:sz="4" w:space="0" w:color="000000"/>
            </w:tcBorders>
            <w:shd w:val="clear" w:color="auto" w:fill="FFFFFF" w:themeFill="background1"/>
            <w:vAlign w:val="center"/>
          </w:tcPr>
          <w:p w:rsidR="002F1BE6" w:rsidRPr="00590FD2" w:rsidRDefault="002F1BE6" w:rsidP="00501716">
            <w:pPr>
              <w:ind w:firstLine="0"/>
              <w:jc w:val="center"/>
              <w:rPr>
                <w:rFonts w:ascii="Times New Roman" w:hAnsi="Times New Roman" w:cs="Times New Roman"/>
              </w:rPr>
            </w:pPr>
            <w:r>
              <w:rPr>
                <w:rFonts w:ascii="Times New Roman" w:hAnsi="Times New Roman" w:cs="Times New Roman"/>
              </w:rPr>
              <w:t>Алексашинское</w:t>
            </w:r>
          </w:p>
        </w:tc>
        <w:tc>
          <w:tcPr>
            <w:tcW w:w="3376" w:type="dxa"/>
            <w:tcBorders>
              <w:bottom w:val="single" w:sz="4" w:space="0" w:color="000000"/>
            </w:tcBorders>
            <w:shd w:val="clear" w:color="auto" w:fill="FFFFFF" w:themeFill="background1"/>
            <w:vAlign w:val="center"/>
          </w:tcPr>
          <w:p w:rsidR="002F1BE6" w:rsidRPr="00590FD2" w:rsidRDefault="002F1BE6" w:rsidP="00501716">
            <w:pPr>
              <w:ind w:firstLine="0"/>
              <w:jc w:val="center"/>
              <w:rPr>
                <w:rFonts w:ascii="Times New Roman" w:hAnsi="Times New Roman"/>
              </w:rPr>
            </w:pPr>
            <w:r>
              <w:rPr>
                <w:rFonts w:ascii="Times New Roman" w:hAnsi="Times New Roman"/>
              </w:rPr>
              <w:t>21849</w:t>
            </w:r>
          </w:p>
        </w:tc>
      </w:tr>
    </w:tbl>
    <w:p w:rsidR="00794238" w:rsidRPr="00590FD2" w:rsidRDefault="00794238" w:rsidP="004E7B01">
      <w:pPr>
        <w:rPr>
          <w:rFonts w:ascii="Times New Roman" w:hAnsi="Times New Roman"/>
          <w:sz w:val="28"/>
          <w:szCs w:val="28"/>
        </w:rPr>
      </w:pPr>
    </w:p>
    <w:p w:rsidR="00DB2339" w:rsidRPr="00590FD2" w:rsidRDefault="00870E3C" w:rsidP="004E7B01">
      <w:pPr>
        <w:rPr>
          <w:rFonts w:ascii="Times New Roman" w:hAnsi="Times New Roman"/>
          <w:sz w:val="28"/>
          <w:szCs w:val="28"/>
        </w:rPr>
      </w:pPr>
      <w:r w:rsidRPr="00590FD2">
        <w:rPr>
          <w:rFonts w:ascii="Times New Roman" w:hAnsi="Times New Roman" w:cs="Times New Roman"/>
          <w:sz w:val="28"/>
          <w:szCs w:val="28"/>
        </w:rPr>
        <w:t>Транспортная инфраструктура интегрирована в транспортную сеть муниципального района, которая в свою очередь интегрирована в транспортную сеть Саратовской области и европейской части России, и представлена автомобильным транспортом.</w:t>
      </w:r>
    </w:p>
    <w:p w:rsidR="00DB2339" w:rsidRDefault="00DB2339" w:rsidP="004E7B01">
      <w:pPr>
        <w:rPr>
          <w:rFonts w:ascii="Times New Roman" w:hAnsi="Times New Roman"/>
          <w:sz w:val="28"/>
          <w:szCs w:val="28"/>
        </w:rPr>
      </w:pPr>
      <w:r w:rsidRPr="00590FD2">
        <w:rPr>
          <w:rFonts w:ascii="Times New Roman" w:hAnsi="Times New Roman"/>
          <w:sz w:val="28"/>
          <w:szCs w:val="28"/>
        </w:rPr>
        <w:t>На территории муниципального образования осуществляется местное самоуправлен</w:t>
      </w:r>
      <w:r w:rsidR="00A00046">
        <w:rPr>
          <w:rFonts w:ascii="Times New Roman" w:hAnsi="Times New Roman"/>
          <w:sz w:val="28"/>
          <w:szCs w:val="28"/>
        </w:rPr>
        <w:t>ие, принят Устав, действуют выб</w:t>
      </w:r>
      <w:r w:rsidRPr="00590FD2">
        <w:rPr>
          <w:rFonts w:ascii="Times New Roman" w:hAnsi="Times New Roman"/>
          <w:sz w:val="28"/>
          <w:szCs w:val="28"/>
        </w:rPr>
        <w:t>р</w:t>
      </w:r>
      <w:r w:rsidR="00A00046">
        <w:rPr>
          <w:rFonts w:ascii="Times New Roman" w:hAnsi="Times New Roman"/>
          <w:sz w:val="28"/>
          <w:szCs w:val="28"/>
        </w:rPr>
        <w:t>ан</w:t>
      </w:r>
      <w:r w:rsidRPr="00590FD2">
        <w:rPr>
          <w:rFonts w:ascii="Times New Roman" w:hAnsi="Times New Roman"/>
          <w:sz w:val="28"/>
          <w:szCs w:val="28"/>
        </w:rPr>
        <w:t xml:space="preserve">ные всеобщим голосованием граждан, проживающих на территории </w:t>
      </w:r>
      <w:r w:rsidR="00A00046">
        <w:rPr>
          <w:rFonts w:ascii="Times New Roman" w:hAnsi="Times New Roman"/>
          <w:sz w:val="28"/>
          <w:szCs w:val="28"/>
        </w:rPr>
        <w:t>сельского</w:t>
      </w:r>
      <w:r w:rsidRPr="00590FD2">
        <w:rPr>
          <w:rFonts w:ascii="Times New Roman" w:hAnsi="Times New Roman"/>
          <w:sz w:val="28"/>
          <w:szCs w:val="28"/>
        </w:rPr>
        <w:t xml:space="preserve"> поселения, органы исполнительной и представительной власти.</w:t>
      </w:r>
    </w:p>
    <w:p w:rsidR="00D459FE" w:rsidRDefault="00D459FE" w:rsidP="004E7B01">
      <w:pPr>
        <w:rPr>
          <w:rFonts w:ascii="Times New Roman" w:hAnsi="Times New Roman"/>
          <w:sz w:val="28"/>
          <w:szCs w:val="28"/>
        </w:rPr>
      </w:pPr>
    </w:p>
    <w:p w:rsidR="00E67F93" w:rsidRDefault="00E67F93" w:rsidP="004E7B01">
      <w:pPr>
        <w:rPr>
          <w:rFonts w:ascii="Times New Roman" w:hAnsi="Times New Roman"/>
          <w:sz w:val="28"/>
          <w:szCs w:val="28"/>
        </w:rPr>
      </w:pPr>
    </w:p>
    <w:p w:rsidR="00E67F93" w:rsidRPr="00590FD2" w:rsidRDefault="00E67F93" w:rsidP="004E7B01">
      <w:pPr>
        <w:rPr>
          <w:rFonts w:ascii="Times New Roman" w:hAnsi="Times New Roman"/>
          <w:sz w:val="28"/>
          <w:szCs w:val="28"/>
        </w:rPr>
      </w:pPr>
    </w:p>
    <w:p w:rsidR="005504E3" w:rsidRPr="00DF2696" w:rsidRDefault="005504E3" w:rsidP="004E7B01">
      <w:pPr>
        <w:pStyle w:val="af8"/>
        <w:numPr>
          <w:ilvl w:val="1"/>
          <w:numId w:val="1"/>
        </w:numPr>
        <w:tabs>
          <w:tab w:val="left" w:pos="1276"/>
        </w:tabs>
        <w:spacing w:line="300" w:lineRule="auto"/>
        <w:ind w:left="0" w:firstLine="709"/>
        <w:jc w:val="left"/>
        <w:outlineLvl w:val="1"/>
      </w:pPr>
      <w:bookmarkStart w:id="16" w:name="_Toc21089215"/>
      <w:bookmarkStart w:id="17" w:name="_Toc152937672"/>
      <w:r w:rsidRPr="00DF2696">
        <w:t>Историческая справка</w:t>
      </w:r>
      <w:bookmarkEnd w:id="16"/>
      <w:bookmarkEnd w:id="17"/>
    </w:p>
    <w:p w:rsidR="005716FE" w:rsidRP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С</w:t>
      </w:r>
      <w:r w:rsidR="00F35D7D">
        <w:rPr>
          <w:rFonts w:ascii="Times New Roman" w:eastAsia="Times New Roman" w:hAnsi="Times New Roman" w:cs="Times New Roman"/>
          <w:sz w:val="28"/>
          <w:szCs w:val="28"/>
        </w:rPr>
        <w:t xml:space="preserve">ело </w:t>
      </w:r>
      <w:r w:rsidRPr="005716FE">
        <w:rPr>
          <w:rFonts w:ascii="Times New Roman" w:eastAsia="Times New Roman" w:hAnsi="Times New Roman" w:cs="Times New Roman"/>
          <w:sz w:val="28"/>
          <w:szCs w:val="28"/>
        </w:rPr>
        <w:t>Мироновка основано в 1830 году. Первыми переселенцами были казенные крестьяне, которые по царскому указу Екатерины II селились на безлюдных территориях. Первыми поселенцами были крестьяне из Рязанской губернии. Позже к первым поселенцам присоединились переселенцы из других губерний: Владимирской, Нижегородской, Пензенской.</w:t>
      </w:r>
    </w:p>
    <w:p w:rsidR="005716FE" w:rsidRP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В 1907 году был возведен каменный храм в честь иконы Казанской Божьей Матери. При церкви была открыта церковно-приходская школа. В то время в Мироновке проживало 1700 человек. В селе работало</w:t>
      </w:r>
      <w:r>
        <w:rPr>
          <w:rFonts w:ascii="Times New Roman" w:eastAsia="Times New Roman" w:hAnsi="Times New Roman" w:cs="Times New Roman"/>
          <w:sz w:val="28"/>
          <w:szCs w:val="28"/>
        </w:rPr>
        <w:t xml:space="preserve"> </w:t>
      </w:r>
      <w:r w:rsidRPr="005716FE">
        <w:rPr>
          <w:rFonts w:ascii="Times New Roman" w:eastAsia="Times New Roman" w:hAnsi="Times New Roman" w:cs="Times New Roman"/>
          <w:sz w:val="28"/>
          <w:szCs w:val="28"/>
        </w:rPr>
        <w:t>18 ветряных мельниц. Основными землевладельцами были зажиточные крестьянские семьи: Петряковы, Агафоновы, Рябовы, Головачевы. Удобной надельной земли у крестьян было 8616 десятин, неудобной – 4928. Ржи сеяли вдвое больше пшеницы, доля посева прочих зерновых оставалась небольшой. Главным рынком сбыта был Красный Кут. В хозяйстве начали активно использовать верблюдов, которых насчитывалось 950. Лошадей было 823, волов – 433, коров – 434, телят – 200, овец – 296, свиней – 55.</w:t>
      </w:r>
    </w:p>
    <w:p w:rsidR="005716FE" w:rsidRP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Достопримечательностью с</w:t>
      </w:r>
      <w:r w:rsidR="00F35D7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Мироновка являются памятник «Павшим односельчанам». Открытие памятника состоялось в 1969 году. По бокам от постамента стоят две плиты. На оборотных сторонах этих плит в алфавитном порядке высечены фамилии и инициалы павших односельчан. Домой с Великой отечественной войны в с</w:t>
      </w:r>
      <w:r w:rsidR="00F35D7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Мироновку и </w:t>
      </w:r>
      <w:r w:rsidR="00F35D7D">
        <w:rPr>
          <w:rFonts w:ascii="Times New Roman" w:eastAsia="Times New Roman" w:hAnsi="Times New Roman" w:cs="Times New Roman"/>
          <w:sz w:val="28"/>
          <w:szCs w:val="28"/>
        </w:rPr>
        <w:t xml:space="preserve">с. </w:t>
      </w:r>
      <w:r w:rsidRPr="005716FE">
        <w:rPr>
          <w:rFonts w:ascii="Times New Roman" w:eastAsia="Times New Roman" w:hAnsi="Times New Roman" w:cs="Times New Roman"/>
          <w:sz w:val="28"/>
          <w:szCs w:val="28"/>
        </w:rPr>
        <w:t>Моршанку их н</w:t>
      </w:r>
      <w:r>
        <w:rPr>
          <w:rFonts w:ascii="Times New Roman" w:eastAsia="Times New Roman" w:hAnsi="Times New Roman" w:cs="Times New Roman"/>
          <w:sz w:val="28"/>
          <w:szCs w:val="28"/>
        </w:rPr>
        <w:t>е вернулось 361 человек. Главный</w:t>
      </w:r>
      <w:r w:rsidRPr="005716FE">
        <w:rPr>
          <w:rFonts w:ascii="Times New Roman" w:eastAsia="Times New Roman" w:hAnsi="Times New Roman" w:cs="Times New Roman"/>
          <w:sz w:val="28"/>
          <w:szCs w:val="28"/>
        </w:rPr>
        <w:t xml:space="preserve"> архитектор памятника Николай Григорьевич Дмитриев. Он родился в </w:t>
      </w:r>
      <w:r w:rsidR="00F35D7D">
        <w:rPr>
          <w:rFonts w:ascii="Times New Roman" w:eastAsia="Times New Roman" w:hAnsi="Times New Roman" w:cs="Times New Roman"/>
          <w:sz w:val="28"/>
          <w:szCs w:val="28"/>
        </w:rPr>
        <w:br/>
      </w:r>
      <w:r w:rsidRPr="005716FE">
        <w:rPr>
          <w:rFonts w:ascii="Times New Roman" w:eastAsia="Times New Roman" w:hAnsi="Times New Roman" w:cs="Times New Roman"/>
          <w:sz w:val="28"/>
          <w:szCs w:val="28"/>
        </w:rPr>
        <w:t>с</w:t>
      </w:r>
      <w:r w:rsidR="00F35D7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Мироновка в 1933 году. Окончив пять классов Мироновской школы, Николай Григорьевич, в связи с жизненными трудностями, пош</w:t>
      </w:r>
      <w:r w:rsidR="00502791">
        <w:rPr>
          <w:rFonts w:ascii="Times New Roman" w:eastAsia="Times New Roman" w:hAnsi="Times New Roman" w:cs="Times New Roman"/>
          <w:sz w:val="28"/>
          <w:szCs w:val="28"/>
        </w:rPr>
        <w:t>е</w:t>
      </w:r>
      <w:r w:rsidRPr="005716FE">
        <w:rPr>
          <w:rFonts w:ascii="Times New Roman" w:eastAsia="Times New Roman" w:hAnsi="Times New Roman" w:cs="Times New Roman"/>
          <w:sz w:val="28"/>
          <w:szCs w:val="28"/>
        </w:rPr>
        <w:t>л работать пастухом. Но тяга к знаниям сохранилась, и он окончил фабрично-заводское обучение. Затем был призван в армию. Отслужив, Николай Дмитриевич уехал в Москву к своей сестре. Там он поступил в художественное училище, так как хорошо рисовал. Позже закончил институт им. Гнесиных, совершенствуя сво</w:t>
      </w:r>
      <w:r w:rsidR="00502791">
        <w:rPr>
          <w:rFonts w:ascii="Times New Roman" w:eastAsia="Times New Roman" w:hAnsi="Times New Roman" w:cs="Times New Roman"/>
          <w:sz w:val="28"/>
          <w:szCs w:val="28"/>
        </w:rPr>
        <w:t>е</w:t>
      </w:r>
      <w:r w:rsidRPr="005716FE">
        <w:rPr>
          <w:rFonts w:ascii="Times New Roman" w:eastAsia="Times New Roman" w:hAnsi="Times New Roman" w:cs="Times New Roman"/>
          <w:sz w:val="28"/>
          <w:szCs w:val="28"/>
        </w:rPr>
        <w:t xml:space="preserve"> художественное творчество. Участвовал в различных художественных выставках. Некоторые его картины украшают с</w:t>
      </w:r>
      <w:r>
        <w:rPr>
          <w:rFonts w:ascii="Times New Roman" w:eastAsia="Times New Roman" w:hAnsi="Times New Roman" w:cs="Times New Roman"/>
          <w:sz w:val="28"/>
          <w:szCs w:val="28"/>
        </w:rPr>
        <w:t>тены родной Мироновской школы. В</w:t>
      </w:r>
      <w:r w:rsidRPr="005716FE">
        <w:rPr>
          <w:rFonts w:ascii="Times New Roman" w:eastAsia="Times New Roman" w:hAnsi="Times New Roman" w:cs="Times New Roman"/>
          <w:sz w:val="28"/>
          <w:szCs w:val="28"/>
        </w:rPr>
        <w:t xml:space="preserve"> 1967 году в с</w:t>
      </w:r>
      <w:r w:rsidR="00F35D7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Мироновка был открыт новый Дом культуры.</w:t>
      </w:r>
    </w:p>
    <w:p w:rsidR="005716FE" w:rsidRP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На берегу р</w:t>
      </w:r>
      <w:r w:rsidR="00F35D7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Малый Узень в с</w:t>
      </w:r>
      <w:r w:rsidR="00F35D7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Мироновка стоит школа, которую посещают дети с</w:t>
      </w:r>
      <w:r w:rsidR="00F35D7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Мироновка и</w:t>
      </w:r>
      <w:r w:rsidR="00F35D7D">
        <w:rPr>
          <w:rFonts w:ascii="Times New Roman" w:eastAsia="Times New Roman" w:hAnsi="Times New Roman" w:cs="Times New Roman"/>
          <w:sz w:val="28"/>
          <w:szCs w:val="28"/>
        </w:rPr>
        <w:t xml:space="preserve"> с.</w:t>
      </w:r>
      <w:r w:rsidRPr="005716FE">
        <w:rPr>
          <w:rFonts w:ascii="Times New Roman" w:eastAsia="Times New Roman" w:hAnsi="Times New Roman" w:cs="Times New Roman"/>
          <w:sz w:val="28"/>
          <w:szCs w:val="28"/>
        </w:rPr>
        <w:t xml:space="preserve"> Моршанка.</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С</w:t>
      </w:r>
      <w:r w:rsidR="00F35D7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Моршанка (Морша) основано православными крестьянами в 1840 году. Жители деревни были выходцами из Пензенской и Т</w:t>
      </w:r>
      <w:r>
        <w:rPr>
          <w:rFonts w:ascii="Times New Roman" w:eastAsia="Times New Roman" w:hAnsi="Times New Roman" w:cs="Times New Roman"/>
          <w:sz w:val="28"/>
          <w:szCs w:val="28"/>
        </w:rPr>
        <w:t>амбовской губерний</w:t>
      </w:r>
      <w:r w:rsidRPr="005716FE">
        <w:rPr>
          <w:rFonts w:ascii="Times New Roman" w:eastAsia="Times New Roman" w:hAnsi="Times New Roman" w:cs="Times New Roman"/>
          <w:sz w:val="28"/>
          <w:szCs w:val="28"/>
        </w:rPr>
        <w:t>, на момент отмены крепостного права в Моршанке насчитывалось 110 дворов, 525 мужчин и 571 женщина. Чуть восточнее проходил почтовый</w:t>
      </w:r>
      <w:r>
        <w:rPr>
          <w:rFonts w:ascii="Times New Roman" w:eastAsia="Times New Roman" w:hAnsi="Times New Roman" w:cs="Times New Roman"/>
          <w:sz w:val="28"/>
          <w:szCs w:val="28"/>
        </w:rPr>
        <w:t xml:space="preserve"> тракт из Новоузенска в Саратов</w:t>
      </w:r>
      <w:r w:rsidRPr="005716FE">
        <w:rPr>
          <w:rFonts w:ascii="Times New Roman" w:eastAsia="Times New Roman" w:hAnsi="Times New Roman" w:cs="Times New Roman"/>
          <w:sz w:val="28"/>
          <w:szCs w:val="28"/>
        </w:rPr>
        <w:t xml:space="preserve">, административно деревня была центром Моршанской волости Новоузенского уезда </w:t>
      </w:r>
      <w:r>
        <w:rPr>
          <w:rFonts w:ascii="Times New Roman" w:eastAsia="Times New Roman" w:hAnsi="Times New Roman" w:cs="Times New Roman"/>
          <w:sz w:val="28"/>
          <w:szCs w:val="28"/>
        </w:rPr>
        <w:t>Самарской губернии</w:t>
      </w:r>
      <w:r w:rsidRPr="005716FE">
        <w:rPr>
          <w:rFonts w:ascii="Times New Roman" w:eastAsia="Times New Roman" w:hAnsi="Times New Roman" w:cs="Times New Roman"/>
          <w:sz w:val="28"/>
          <w:szCs w:val="28"/>
        </w:rPr>
        <w:t>. Крестьяне возделывали суглинистые земли с ж</w:t>
      </w:r>
      <w:r w:rsidR="00502791">
        <w:rPr>
          <w:rFonts w:ascii="Times New Roman" w:eastAsia="Times New Roman" w:hAnsi="Times New Roman" w:cs="Times New Roman"/>
          <w:sz w:val="28"/>
          <w:szCs w:val="28"/>
        </w:rPr>
        <w:t>е</w:t>
      </w:r>
      <w:r w:rsidRPr="005716FE">
        <w:rPr>
          <w:rFonts w:ascii="Times New Roman" w:eastAsia="Times New Roman" w:hAnsi="Times New Roman" w:cs="Times New Roman"/>
          <w:sz w:val="28"/>
          <w:szCs w:val="28"/>
        </w:rPr>
        <w:t>лтой глиной в подпочве, на которых сеяли пшеницу и (вчетверо меньше) рожь, а также в</w:t>
      </w:r>
      <w:r>
        <w:rPr>
          <w:rFonts w:ascii="Times New Roman" w:eastAsia="Times New Roman" w:hAnsi="Times New Roman" w:cs="Times New Roman"/>
          <w:sz w:val="28"/>
          <w:szCs w:val="28"/>
        </w:rPr>
        <w:t xml:space="preserve"> </w:t>
      </w:r>
      <w:r w:rsidRPr="005716FE">
        <w:rPr>
          <w:rFonts w:ascii="Times New Roman" w:eastAsia="Times New Roman" w:hAnsi="Times New Roman" w:cs="Times New Roman"/>
          <w:sz w:val="28"/>
          <w:szCs w:val="28"/>
        </w:rPr>
        <w:t xml:space="preserve">небольших количествах прочие хлеба. </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xml:space="preserve">В деревне имелся один сад, работали 20 торгово-промышленных заведений и три трактира. </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xml:space="preserve">В начале XX века в Моршанке насчитывалось до 2300 жителей, работали волостное правление, школа, лечебница и пять лавок. Ежегодная ярмарка с оборотом до семи тысяч рублей проводилась 15–28 января. </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xml:space="preserve">С начала 1895 года при волостном правлении работала бесплатная библиотека-читальня. </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xml:space="preserve">В 1904 году тщанием прихожан в Моршанке была возведена церковь во имя Покрова Пресвятой Богородицы. В том же году при церкви открылась приходская школа, в 1909 году была выстроена церковная сторожка. </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xml:space="preserve">В 1910 году в Моршанке насчитывалось 401 домохозяйство, 1226 мужчин и 1283 женщины. Работали церковь, волостное правление, библиотека-читальня и церковная библиотека, земская и приходская школы, кредитное товарищество, сельскохозяйственное общество, 9 ветряных мельниц и одна с нефтяным двигателем. Базары проводились по вторникам, на январской ярмарке торговали мануфактурными, кожевенными и прочими товарами, а также скотом. </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xml:space="preserve">Летом предреволюционного 1916 года на фоне Первой мировой войны и неудержимого роста цен в селах имел место крестьянский бунт с попытками погромов местных магазинов. </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xml:space="preserve">В гражданскую войну народные волнения в селах продолжились в атмосфере недовольства политикой Советов </w:t>
      </w:r>
      <w:r>
        <w:rPr>
          <w:rFonts w:ascii="Times New Roman" w:eastAsia="Times New Roman" w:hAnsi="Times New Roman" w:cs="Times New Roman"/>
          <w:sz w:val="28"/>
          <w:szCs w:val="28"/>
        </w:rPr>
        <w:t>и активизации зел</w:t>
      </w:r>
      <w:r w:rsidR="00502791">
        <w:rPr>
          <w:rFonts w:ascii="Times New Roman" w:eastAsia="Times New Roman" w:hAnsi="Times New Roman" w:cs="Times New Roman"/>
          <w:sz w:val="28"/>
          <w:szCs w:val="28"/>
        </w:rPr>
        <w:t>е</w:t>
      </w:r>
      <w:r>
        <w:rPr>
          <w:rFonts w:ascii="Times New Roman" w:eastAsia="Times New Roman" w:hAnsi="Times New Roman" w:cs="Times New Roman"/>
          <w:sz w:val="28"/>
          <w:szCs w:val="28"/>
        </w:rPr>
        <w:t>ного движения</w:t>
      </w:r>
      <w:r w:rsidRPr="005716FE">
        <w:rPr>
          <w:rFonts w:ascii="Times New Roman" w:eastAsia="Times New Roman" w:hAnsi="Times New Roman" w:cs="Times New Roman"/>
          <w:sz w:val="28"/>
          <w:szCs w:val="28"/>
        </w:rPr>
        <w:t xml:space="preserve">. </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В марте 1921 года в с</w:t>
      </w:r>
      <w:r w:rsidR="008F63A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Моршанка и </w:t>
      </w:r>
      <w:r w:rsidR="008F63AD">
        <w:rPr>
          <w:rFonts w:ascii="Times New Roman" w:eastAsia="Times New Roman" w:hAnsi="Times New Roman" w:cs="Times New Roman"/>
          <w:sz w:val="28"/>
          <w:szCs w:val="28"/>
        </w:rPr>
        <w:t xml:space="preserve">с. </w:t>
      </w:r>
      <w:r w:rsidRPr="005716FE">
        <w:rPr>
          <w:rFonts w:ascii="Times New Roman" w:eastAsia="Times New Roman" w:hAnsi="Times New Roman" w:cs="Times New Roman"/>
          <w:sz w:val="28"/>
          <w:szCs w:val="28"/>
        </w:rPr>
        <w:t>Мироновка произош</w:t>
      </w:r>
      <w:r w:rsidR="00502791">
        <w:rPr>
          <w:rFonts w:ascii="Times New Roman" w:eastAsia="Times New Roman" w:hAnsi="Times New Roman" w:cs="Times New Roman"/>
          <w:sz w:val="28"/>
          <w:szCs w:val="28"/>
        </w:rPr>
        <w:t>е</w:t>
      </w:r>
      <w:r w:rsidRPr="005716FE">
        <w:rPr>
          <w:rFonts w:ascii="Times New Roman" w:eastAsia="Times New Roman" w:hAnsi="Times New Roman" w:cs="Times New Roman"/>
          <w:sz w:val="28"/>
          <w:szCs w:val="28"/>
        </w:rPr>
        <w:t xml:space="preserve">л антисоветский мятеж, в ходе которого повстанцы разграбили склады хлеба и семян. </w:t>
      </w:r>
    </w:p>
    <w:p w:rsidR="005716FE" w:rsidRP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С наступлением мирного времени жизнь в селах начала меняться: школы были реорганизованы, крестьян объединили в колхоз, Покровскую церковь и Храм Казанской Божьей Матери закрыли и впоследствии разрушили. Советская история с</w:t>
      </w:r>
      <w:r w:rsidR="008F63AD">
        <w:rPr>
          <w:rFonts w:ascii="Times New Roman" w:eastAsia="Times New Roman" w:hAnsi="Times New Roman" w:cs="Times New Roman"/>
          <w:sz w:val="28"/>
          <w:szCs w:val="28"/>
        </w:rPr>
        <w:t>.</w:t>
      </w:r>
      <w:r w:rsidRPr="005716FE">
        <w:rPr>
          <w:rFonts w:ascii="Times New Roman" w:eastAsia="Times New Roman" w:hAnsi="Times New Roman" w:cs="Times New Roman"/>
          <w:sz w:val="28"/>
          <w:szCs w:val="28"/>
        </w:rPr>
        <w:t xml:space="preserve"> Моршанки и </w:t>
      </w:r>
      <w:r w:rsidR="008F63AD">
        <w:rPr>
          <w:rFonts w:ascii="Times New Roman" w:eastAsia="Times New Roman" w:hAnsi="Times New Roman" w:cs="Times New Roman"/>
          <w:sz w:val="28"/>
          <w:szCs w:val="28"/>
        </w:rPr>
        <w:t xml:space="preserve">с. </w:t>
      </w:r>
      <w:r w:rsidRPr="005716FE">
        <w:rPr>
          <w:rFonts w:ascii="Times New Roman" w:eastAsia="Times New Roman" w:hAnsi="Times New Roman" w:cs="Times New Roman"/>
          <w:sz w:val="28"/>
          <w:szCs w:val="28"/>
        </w:rPr>
        <w:t>Мироновки тесно связана между собой, в последствии образовался Моршано-Мироновский сельсовет. Колхоз в Моршанке был свой и носил название "Красный партизан". В Мироновке после коллективизации образовалось два колхоза им. Калинина и им. Молотова.</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xml:space="preserve">  Главной достопримечательностью Моршанки и Питерского района является расположенная у южного выезда из села старая деревянная мельница, построенная первопоселенцем И. И. Дудиным в 1840 году. </w:t>
      </w:r>
    </w:p>
    <w:p w:rsid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xml:space="preserve">Материалы для строительства в село везли из Новоузенска на лошадях и быках, жернова были изготовлены в Англии, центральная ось – в Москве. Собиралась мельница без единого гвоздя. В советские годы вековая мельница была передана колхозу и продолжала исправно работать. </w:t>
      </w:r>
    </w:p>
    <w:p w:rsidR="005716FE" w:rsidRP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В настоящее время моршанская мельница является единственной в сво</w:t>
      </w:r>
      <w:r w:rsidR="00502791">
        <w:rPr>
          <w:rFonts w:ascii="Times New Roman" w:eastAsia="Times New Roman" w:hAnsi="Times New Roman" w:cs="Times New Roman"/>
          <w:sz w:val="28"/>
          <w:szCs w:val="28"/>
        </w:rPr>
        <w:t>е</w:t>
      </w:r>
      <w:r w:rsidRPr="005716FE">
        <w:rPr>
          <w:rFonts w:ascii="Times New Roman" w:eastAsia="Times New Roman" w:hAnsi="Times New Roman" w:cs="Times New Roman"/>
          <w:sz w:val="28"/>
          <w:szCs w:val="28"/>
        </w:rPr>
        <w:t>м роде во всей области, именно она изображена на гербе Питерского района. Другим примечательным историческим объектом является памятник убитым белыми в 1920 году коммунистам Н. Чапаеву и А. Домнышеву, расположенный на южной окраине села.</w:t>
      </w:r>
    </w:p>
    <w:p w:rsidR="005716FE" w:rsidRPr="005716FE" w:rsidRDefault="005716FE" w:rsidP="005716FE">
      <w:pPr>
        <w:shd w:val="clear" w:color="auto" w:fill="FFFFFF"/>
        <w:rPr>
          <w:rFonts w:ascii="Times New Roman" w:eastAsia="Times New Roman" w:hAnsi="Times New Roman" w:cs="Times New Roman"/>
          <w:sz w:val="28"/>
          <w:szCs w:val="28"/>
        </w:rPr>
      </w:pPr>
      <w:r w:rsidRPr="005716FE">
        <w:rPr>
          <w:rFonts w:ascii="Times New Roman" w:eastAsia="Times New Roman" w:hAnsi="Times New Roman" w:cs="Times New Roman"/>
          <w:sz w:val="28"/>
          <w:szCs w:val="28"/>
        </w:rPr>
        <w:t>  Уроженцем Моршанки является участник Великой Отечественной войны, Герой Советского Союза Алексей Яковлевич Ломакин.</w:t>
      </w:r>
    </w:p>
    <w:p w:rsidR="003C11F1" w:rsidRPr="00590FD2" w:rsidRDefault="005716FE" w:rsidP="005716FE">
      <w:pPr>
        <w:shd w:val="clear" w:color="auto" w:fill="FFFFFF"/>
        <w:tabs>
          <w:tab w:val="left" w:pos="3990"/>
        </w:tabs>
        <w:rPr>
          <w:rFonts w:ascii="Times New Roman" w:eastAsia="Times New Roman" w:hAnsi="Times New Roman" w:cs="Times New Roman"/>
          <w:sz w:val="28"/>
          <w:szCs w:val="21"/>
        </w:rPr>
      </w:pPr>
      <w:r>
        <w:rPr>
          <w:rFonts w:ascii="Times New Roman" w:eastAsia="Times New Roman" w:hAnsi="Times New Roman" w:cs="Times New Roman"/>
          <w:sz w:val="28"/>
          <w:szCs w:val="21"/>
        </w:rPr>
        <w:tab/>
      </w:r>
    </w:p>
    <w:p w:rsidR="005504E3" w:rsidRPr="00590FD2" w:rsidRDefault="002C7CF3" w:rsidP="004E7B01">
      <w:pPr>
        <w:pStyle w:val="af8"/>
        <w:numPr>
          <w:ilvl w:val="1"/>
          <w:numId w:val="1"/>
        </w:numPr>
        <w:tabs>
          <w:tab w:val="left" w:pos="1276"/>
        </w:tabs>
        <w:spacing w:line="300" w:lineRule="auto"/>
        <w:ind w:left="0" w:firstLine="709"/>
        <w:jc w:val="left"/>
        <w:outlineLvl w:val="1"/>
      </w:pPr>
      <w:bookmarkStart w:id="18" w:name="_Toc21089216"/>
      <w:bookmarkStart w:id="19" w:name="_Toc152937673"/>
      <w:r w:rsidRPr="00590FD2">
        <w:t>Особенности экономико-географического положения</w:t>
      </w:r>
      <w:bookmarkEnd w:id="18"/>
      <w:bookmarkEnd w:id="19"/>
    </w:p>
    <w:p w:rsidR="000B2029" w:rsidRPr="00320823" w:rsidRDefault="000B2029" w:rsidP="00320823">
      <w:pPr>
        <w:rPr>
          <w:rFonts w:ascii="Times New Roman" w:hAnsi="Times New Roman" w:cs="Times New Roman"/>
          <w:sz w:val="28"/>
          <w:szCs w:val="28"/>
        </w:rPr>
      </w:pPr>
      <w:r w:rsidRPr="00320823">
        <w:rPr>
          <w:rFonts w:ascii="Times New Roman" w:hAnsi="Times New Roman" w:cs="Times New Roman"/>
          <w:sz w:val="28"/>
          <w:szCs w:val="28"/>
        </w:rPr>
        <w:t xml:space="preserve">Экономико-географическое положение района </w:t>
      </w:r>
      <w:r w:rsidR="00502791">
        <w:rPr>
          <w:rFonts w:ascii="Times New Roman" w:hAnsi="Times New Roman" w:cs="Times New Roman"/>
          <w:sz w:val="28"/>
          <w:szCs w:val="28"/>
        </w:rPr>
        <w:t>‒</w:t>
      </w:r>
      <w:r w:rsidRPr="00320823">
        <w:rPr>
          <w:rFonts w:ascii="Times New Roman" w:hAnsi="Times New Roman" w:cs="Times New Roman"/>
          <w:sz w:val="28"/>
          <w:szCs w:val="28"/>
        </w:rPr>
        <w:t xml:space="preserve"> в первую очередь, его положение по отношению к другим районам области и страны и удобство осуществления транспортных связей с ними </w:t>
      </w:r>
      <w:r w:rsidR="00502791">
        <w:rPr>
          <w:rFonts w:ascii="Times New Roman" w:hAnsi="Times New Roman" w:cs="Times New Roman"/>
          <w:sz w:val="28"/>
          <w:szCs w:val="28"/>
        </w:rPr>
        <w:t>‒</w:t>
      </w:r>
      <w:r w:rsidRPr="00320823">
        <w:rPr>
          <w:rFonts w:ascii="Times New Roman" w:hAnsi="Times New Roman" w:cs="Times New Roman"/>
          <w:sz w:val="28"/>
          <w:szCs w:val="28"/>
        </w:rPr>
        <w:t xml:space="preserve"> одно из главнейших условий развития территории, то есть ее основной нематериальный актив.</w:t>
      </w:r>
    </w:p>
    <w:p w:rsidR="000B2029" w:rsidRPr="00320823" w:rsidRDefault="000B2029" w:rsidP="00320823">
      <w:pPr>
        <w:rPr>
          <w:rFonts w:ascii="Times New Roman" w:hAnsi="Times New Roman" w:cs="Times New Roman"/>
          <w:sz w:val="28"/>
          <w:szCs w:val="28"/>
        </w:rPr>
      </w:pPr>
      <w:r w:rsidRPr="00320823">
        <w:rPr>
          <w:rFonts w:ascii="Times New Roman" w:hAnsi="Times New Roman" w:cs="Times New Roman"/>
          <w:sz w:val="28"/>
          <w:szCs w:val="28"/>
        </w:rPr>
        <w:t>Именно экономико-географическое положение определяет темпы и масштабы развития территории, а также, в значительной мере, отраслевую направленность ее хозяйства в части тех отраслей, которые в той или иной мере участвуют в составе региональных или более широких хозяйственных связей.</w:t>
      </w:r>
    </w:p>
    <w:p w:rsidR="000B2029" w:rsidRPr="00320823" w:rsidRDefault="000B2029" w:rsidP="00320823">
      <w:pPr>
        <w:rPr>
          <w:rFonts w:ascii="Times New Roman" w:hAnsi="Times New Roman" w:cs="Times New Roman"/>
          <w:sz w:val="28"/>
          <w:szCs w:val="28"/>
        </w:rPr>
      </w:pPr>
      <w:r w:rsidRPr="00320823">
        <w:rPr>
          <w:rFonts w:ascii="Times New Roman" w:hAnsi="Times New Roman" w:cs="Times New Roman"/>
          <w:sz w:val="28"/>
          <w:szCs w:val="28"/>
        </w:rPr>
        <w:t xml:space="preserve">В этом отношении </w:t>
      </w:r>
      <w:r w:rsidR="0002641D">
        <w:rPr>
          <w:rFonts w:ascii="Times New Roman" w:hAnsi="Times New Roman" w:cs="Times New Roman"/>
          <w:sz w:val="28"/>
          <w:szCs w:val="28"/>
        </w:rPr>
        <w:t>район и МО</w:t>
      </w:r>
      <w:r w:rsidRPr="00320823">
        <w:rPr>
          <w:rFonts w:ascii="Times New Roman" w:hAnsi="Times New Roman" w:cs="Times New Roman"/>
          <w:sz w:val="28"/>
          <w:szCs w:val="28"/>
        </w:rPr>
        <w:t xml:space="preserve"> находится в благоприятных условиях:</w:t>
      </w:r>
    </w:p>
    <w:p w:rsidR="0002641D" w:rsidRPr="0002641D" w:rsidRDefault="0002641D" w:rsidP="00791462">
      <w:pPr>
        <w:pStyle w:val="ae"/>
        <w:numPr>
          <w:ilvl w:val="0"/>
          <w:numId w:val="15"/>
        </w:numPr>
        <w:tabs>
          <w:tab w:val="left" w:pos="1134"/>
        </w:tabs>
        <w:spacing w:after="0"/>
        <w:ind w:left="0" w:firstLine="709"/>
        <w:rPr>
          <w:rFonts w:ascii="Times New Roman" w:hAnsi="Times New Roman" w:cs="Times New Roman"/>
          <w:sz w:val="28"/>
          <w:szCs w:val="28"/>
        </w:rPr>
      </w:pPr>
      <w:r w:rsidRPr="0002641D">
        <w:rPr>
          <w:rFonts w:ascii="Times New Roman" w:hAnsi="Times New Roman" w:cs="Times New Roman"/>
          <w:sz w:val="28"/>
          <w:szCs w:val="28"/>
        </w:rPr>
        <w:t>расположен на стыке Сыртовой равнины и Прикаспийской низменности, главным образом в бассейне р. Малый Узень;</w:t>
      </w:r>
    </w:p>
    <w:p w:rsidR="0002641D" w:rsidRPr="0002641D" w:rsidRDefault="0002641D" w:rsidP="00791462">
      <w:pPr>
        <w:pStyle w:val="ae"/>
        <w:numPr>
          <w:ilvl w:val="0"/>
          <w:numId w:val="15"/>
        </w:numPr>
        <w:tabs>
          <w:tab w:val="left" w:pos="1134"/>
        </w:tabs>
        <w:spacing w:after="0"/>
        <w:ind w:left="0" w:firstLine="709"/>
        <w:rPr>
          <w:rFonts w:ascii="Times New Roman" w:hAnsi="Times New Roman" w:cs="Times New Roman"/>
          <w:sz w:val="28"/>
          <w:szCs w:val="28"/>
        </w:rPr>
      </w:pPr>
      <w:r w:rsidRPr="0002641D">
        <w:rPr>
          <w:rFonts w:ascii="Times New Roman" w:hAnsi="Times New Roman" w:cs="Times New Roman"/>
          <w:sz w:val="28"/>
          <w:szCs w:val="28"/>
        </w:rPr>
        <w:t>имеет удобные сложившиеся связи с другими, в т.ч. соседними, районами области;</w:t>
      </w:r>
    </w:p>
    <w:p w:rsidR="00995930" w:rsidRPr="0002641D" w:rsidRDefault="0002641D" w:rsidP="00C56B24">
      <w:pPr>
        <w:pStyle w:val="a7"/>
        <w:numPr>
          <w:ilvl w:val="0"/>
          <w:numId w:val="15"/>
        </w:numPr>
        <w:tabs>
          <w:tab w:val="left" w:pos="1134"/>
        </w:tabs>
        <w:ind w:left="0" w:firstLine="709"/>
        <w:rPr>
          <w:rFonts w:ascii="Times New Roman" w:hAnsi="Times New Roman" w:cs="Times New Roman"/>
          <w:sz w:val="28"/>
          <w:szCs w:val="28"/>
        </w:rPr>
      </w:pPr>
      <w:r w:rsidRPr="0002641D">
        <w:rPr>
          <w:rFonts w:ascii="Times New Roman" w:hAnsi="Times New Roman" w:cs="Times New Roman"/>
          <w:sz w:val="28"/>
          <w:szCs w:val="28"/>
        </w:rPr>
        <w:t xml:space="preserve">через Питерский муниципальный район проходит железная дорога Урбах </w:t>
      </w:r>
      <w:r>
        <w:rPr>
          <w:rFonts w:ascii="Times New Roman" w:hAnsi="Times New Roman" w:cs="Times New Roman"/>
          <w:sz w:val="28"/>
          <w:szCs w:val="28"/>
        </w:rPr>
        <w:t>-</w:t>
      </w:r>
      <w:r w:rsidRPr="0002641D">
        <w:rPr>
          <w:rFonts w:ascii="Times New Roman" w:hAnsi="Times New Roman" w:cs="Times New Roman"/>
          <w:sz w:val="28"/>
          <w:szCs w:val="28"/>
        </w:rPr>
        <w:t>Астрахань, и тупиковое ответвление от этой дороги на Новоузенск и Александров Гай</w:t>
      </w:r>
      <w:r>
        <w:rPr>
          <w:rFonts w:ascii="Times New Roman" w:hAnsi="Times New Roman" w:cs="Times New Roman"/>
          <w:sz w:val="28"/>
          <w:szCs w:val="28"/>
        </w:rPr>
        <w:t>.</w:t>
      </w:r>
    </w:p>
    <w:p w:rsidR="0002641D" w:rsidRPr="0002641D" w:rsidRDefault="0002641D" w:rsidP="0002641D">
      <w:pPr>
        <w:pStyle w:val="ae"/>
        <w:spacing w:after="0"/>
        <w:ind w:firstLine="709"/>
        <w:rPr>
          <w:rFonts w:ascii="Times New Roman" w:hAnsi="Times New Roman" w:cs="Times New Roman"/>
          <w:sz w:val="28"/>
          <w:szCs w:val="28"/>
        </w:rPr>
      </w:pPr>
      <w:bookmarkStart w:id="20" w:name="_Toc21089217"/>
      <w:bookmarkStart w:id="21" w:name="_Toc21089232"/>
      <w:bookmarkStart w:id="22" w:name="_Toc21089234"/>
      <w:r w:rsidRPr="0002641D">
        <w:rPr>
          <w:rFonts w:ascii="Times New Roman" w:hAnsi="Times New Roman" w:cs="Times New Roman"/>
          <w:sz w:val="28"/>
          <w:szCs w:val="28"/>
        </w:rPr>
        <w:t>Транспортная сеть района имеет линейно-лучевой характер со стержнем субмеридианального направления в его центральной части. Через район проходит автотрасса областного значения, которая дает выход транспорту в северные, восточные, западные и центральные районы области и за ее пределы.</w:t>
      </w:r>
    </w:p>
    <w:p w:rsidR="0002641D" w:rsidRPr="0002641D" w:rsidRDefault="0002641D" w:rsidP="0002641D">
      <w:pPr>
        <w:pStyle w:val="ae"/>
        <w:spacing w:after="0"/>
        <w:ind w:firstLine="709"/>
        <w:rPr>
          <w:rFonts w:ascii="Times New Roman" w:hAnsi="Times New Roman" w:cs="Times New Roman"/>
          <w:sz w:val="28"/>
          <w:szCs w:val="28"/>
        </w:rPr>
      </w:pPr>
      <w:r w:rsidRPr="0002641D">
        <w:rPr>
          <w:rFonts w:ascii="Times New Roman" w:hAnsi="Times New Roman" w:cs="Times New Roman"/>
          <w:sz w:val="28"/>
          <w:szCs w:val="28"/>
        </w:rPr>
        <w:t>Приведенные характеристики географического положения района позволяют оценить его, в основном, как благоприятное для последующего развития в нем отраслей экономики, ориентированных на транспортный фактор, а также для развития традиционных отраслей местного агропромышленного комплекса.</w:t>
      </w:r>
    </w:p>
    <w:p w:rsidR="0002641D" w:rsidRPr="0002641D" w:rsidRDefault="0002641D" w:rsidP="0002641D">
      <w:pPr>
        <w:pStyle w:val="ae"/>
        <w:spacing w:after="0"/>
        <w:ind w:firstLine="709"/>
        <w:rPr>
          <w:rFonts w:ascii="Times New Roman" w:hAnsi="Times New Roman" w:cs="Times New Roman"/>
          <w:sz w:val="28"/>
          <w:szCs w:val="28"/>
        </w:rPr>
      </w:pPr>
      <w:r w:rsidRPr="0002641D">
        <w:rPr>
          <w:rFonts w:ascii="Times New Roman" w:hAnsi="Times New Roman" w:cs="Times New Roman"/>
          <w:sz w:val="28"/>
          <w:szCs w:val="28"/>
        </w:rPr>
        <w:t xml:space="preserve">В целом, экономико-географическое положение района имеет возможности к улучшению, что обусловливается усилением экономических и социально-политических связей РФ с Казахстаном и государствами Средней Азии, в связи с предполагаемой реализацией давно существующего проекта строительства железной дороги Александров Гай </w:t>
      </w:r>
      <w:r w:rsidR="00502791">
        <w:rPr>
          <w:rFonts w:ascii="Times New Roman" w:hAnsi="Times New Roman" w:cs="Times New Roman"/>
          <w:sz w:val="28"/>
          <w:szCs w:val="28"/>
        </w:rPr>
        <w:t>‒</w:t>
      </w:r>
      <w:r w:rsidRPr="0002641D">
        <w:rPr>
          <w:rFonts w:ascii="Times New Roman" w:hAnsi="Times New Roman" w:cs="Times New Roman"/>
          <w:sz w:val="28"/>
          <w:szCs w:val="28"/>
        </w:rPr>
        <w:t xml:space="preserve"> Макат.</w:t>
      </w:r>
    </w:p>
    <w:p w:rsidR="0002641D" w:rsidRPr="0002641D" w:rsidRDefault="0002641D" w:rsidP="0002641D">
      <w:pPr>
        <w:pStyle w:val="ae"/>
        <w:spacing w:after="0"/>
        <w:ind w:firstLine="709"/>
        <w:rPr>
          <w:rFonts w:ascii="Times New Roman" w:hAnsi="Times New Roman" w:cs="Times New Roman"/>
          <w:sz w:val="28"/>
          <w:szCs w:val="28"/>
        </w:rPr>
      </w:pPr>
      <w:r w:rsidRPr="0002641D">
        <w:rPr>
          <w:rFonts w:ascii="Times New Roman" w:hAnsi="Times New Roman" w:cs="Times New Roman"/>
          <w:sz w:val="28"/>
          <w:szCs w:val="28"/>
        </w:rPr>
        <w:t>В результате, в перспективе, Питерский муниципальный район должен стать важным транзитером на среднеазиатском субмеридиональном направлении, что повлечет за собой трансформацию сети транспортной инфраструктуры (формирование инфраструктурного коридора) и явится стимулом развития всей экономики территории.</w:t>
      </w:r>
    </w:p>
    <w:p w:rsidR="00502791" w:rsidRDefault="00502791">
      <w:pPr>
        <w:rPr>
          <w:rFonts w:ascii="Trebuchet MS" w:hAnsi="Trebuchet MS"/>
        </w:rPr>
      </w:pPr>
      <w:r>
        <w:rPr>
          <w:rFonts w:ascii="Trebuchet MS" w:hAnsi="Trebuchet MS"/>
        </w:rPr>
        <w:br w:type="page"/>
      </w:r>
    </w:p>
    <w:p w:rsidR="009316FA" w:rsidRPr="00590FD2" w:rsidRDefault="009316FA" w:rsidP="004E7B01">
      <w:pPr>
        <w:pStyle w:val="af6"/>
        <w:numPr>
          <w:ilvl w:val="0"/>
          <w:numId w:val="2"/>
        </w:numPr>
        <w:tabs>
          <w:tab w:val="left" w:pos="1276"/>
        </w:tabs>
        <w:spacing w:line="300" w:lineRule="auto"/>
        <w:ind w:left="0" w:firstLine="709"/>
        <w:jc w:val="left"/>
        <w:outlineLvl w:val="0"/>
        <w:rPr>
          <w:color w:val="auto"/>
        </w:rPr>
      </w:pPr>
      <w:bookmarkStart w:id="23" w:name="_Toc152937674"/>
      <w:r w:rsidRPr="00590FD2">
        <w:rPr>
          <w:color w:val="auto"/>
        </w:rPr>
        <w:t>ПРИРОДНЫЕ РЕСУРСЫ</w:t>
      </w:r>
      <w:r w:rsidR="00366DCC" w:rsidRPr="00590FD2">
        <w:rPr>
          <w:color w:val="auto"/>
        </w:rPr>
        <w:t xml:space="preserve"> </w:t>
      </w:r>
      <w:r w:rsidRPr="00590FD2">
        <w:rPr>
          <w:color w:val="auto"/>
        </w:rPr>
        <w:t>И</w:t>
      </w:r>
      <w:r w:rsidR="00366DCC" w:rsidRPr="00590FD2">
        <w:rPr>
          <w:color w:val="auto"/>
        </w:rPr>
        <w:t xml:space="preserve"> </w:t>
      </w:r>
      <w:r w:rsidRPr="00590FD2">
        <w:rPr>
          <w:color w:val="auto"/>
        </w:rPr>
        <w:t>УСЛОВИЯ</w:t>
      </w:r>
      <w:bookmarkEnd w:id="20"/>
      <w:bookmarkEnd w:id="23"/>
    </w:p>
    <w:p w:rsidR="00A32E92" w:rsidRPr="00590FD2" w:rsidRDefault="00A32E92" w:rsidP="004E7B01">
      <w:pPr>
        <w:pStyle w:val="a7"/>
        <w:numPr>
          <w:ilvl w:val="0"/>
          <w:numId w:val="1"/>
        </w:numPr>
        <w:tabs>
          <w:tab w:val="left" w:pos="1701"/>
        </w:tabs>
        <w:ind w:left="0" w:firstLine="709"/>
        <w:contextualSpacing w:val="0"/>
        <w:outlineLvl w:val="1"/>
        <w:rPr>
          <w:rFonts w:ascii="Times New Roman" w:hAnsi="Times New Roman" w:cs="Times New Roman"/>
          <w:b/>
          <w:vanish/>
          <w:sz w:val="28"/>
          <w:szCs w:val="28"/>
        </w:rPr>
      </w:pPr>
      <w:bookmarkStart w:id="24" w:name="_Toc70579006"/>
      <w:bookmarkStart w:id="25" w:name="_Toc70579100"/>
      <w:bookmarkStart w:id="26" w:name="_Toc70579187"/>
      <w:bookmarkStart w:id="27" w:name="_Toc70579267"/>
      <w:bookmarkStart w:id="28" w:name="_Toc99539797"/>
      <w:bookmarkStart w:id="29" w:name="_Toc144364267"/>
      <w:bookmarkStart w:id="30" w:name="_Toc144364335"/>
      <w:bookmarkStart w:id="31" w:name="_Toc147496194"/>
      <w:bookmarkStart w:id="32" w:name="_Toc147499305"/>
      <w:bookmarkStart w:id="33" w:name="_Toc147499369"/>
      <w:bookmarkStart w:id="34" w:name="_Toc147731726"/>
      <w:bookmarkStart w:id="35" w:name="_Toc147731896"/>
      <w:bookmarkStart w:id="36" w:name="_Toc148684666"/>
      <w:bookmarkStart w:id="37" w:name="_Toc220407137"/>
      <w:bookmarkStart w:id="38" w:name="_Toc152937675"/>
      <w:bookmarkEnd w:id="21"/>
      <w:bookmarkEnd w:id="24"/>
      <w:bookmarkEnd w:id="25"/>
      <w:bookmarkEnd w:id="26"/>
      <w:bookmarkEnd w:id="27"/>
      <w:bookmarkEnd w:id="28"/>
      <w:bookmarkEnd w:id="29"/>
      <w:bookmarkEnd w:id="30"/>
      <w:bookmarkEnd w:id="31"/>
      <w:bookmarkEnd w:id="32"/>
      <w:bookmarkEnd w:id="33"/>
      <w:bookmarkEnd w:id="34"/>
      <w:bookmarkEnd w:id="35"/>
      <w:bookmarkEnd w:id="36"/>
      <w:bookmarkEnd w:id="38"/>
    </w:p>
    <w:p w:rsidR="00A32E92" w:rsidRDefault="00A32E92" w:rsidP="004E7B01">
      <w:pPr>
        <w:pStyle w:val="af8"/>
        <w:numPr>
          <w:ilvl w:val="1"/>
          <w:numId w:val="1"/>
        </w:numPr>
        <w:tabs>
          <w:tab w:val="left" w:pos="1276"/>
        </w:tabs>
        <w:spacing w:line="300" w:lineRule="auto"/>
        <w:ind w:left="0" w:firstLine="709"/>
        <w:jc w:val="left"/>
        <w:outlineLvl w:val="1"/>
      </w:pPr>
      <w:bookmarkStart w:id="39" w:name="_Toc152937676"/>
      <w:r w:rsidRPr="00590FD2">
        <w:t>Климат</w:t>
      </w:r>
      <w:bookmarkEnd w:id="37"/>
      <w:bookmarkEnd w:id="39"/>
    </w:p>
    <w:p w:rsidR="00CC2A2B" w:rsidRPr="00CA6633" w:rsidRDefault="00E92506" w:rsidP="00CA6633">
      <w:pPr>
        <w:pStyle w:val="31"/>
        <w:spacing w:after="0" w:line="300" w:lineRule="auto"/>
        <w:ind w:left="0"/>
        <w:rPr>
          <w:sz w:val="28"/>
          <w:szCs w:val="28"/>
        </w:rPr>
      </w:pPr>
      <w:r>
        <w:rPr>
          <w:sz w:val="28"/>
          <w:szCs w:val="28"/>
        </w:rPr>
        <w:t>Мироновское</w:t>
      </w:r>
      <w:r w:rsidR="00CC2A2B" w:rsidRPr="00CA6633">
        <w:rPr>
          <w:sz w:val="28"/>
          <w:szCs w:val="28"/>
        </w:rPr>
        <w:t xml:space="preserve"> муниципальное образование входит в состав </w:t>
      </w:r>
      <w:r w:rsidR="00154345">
        <w:rPr>
          <w:sz w:val="28"/>
          <w:szCs w:val="28"/>
        </w:rPr>
        <w:t>Питерского</w:t>
      </w:r>
      <w:r w:rsidR="00CC2A2B" w:rsidRPr="00CA6633">
        <w:rPr>
          <w:sz w:val="28"/>
          <w:szCs w:val="28"/>
        </w:rPr>
        <w:t xml:space="preserve"> муниципального района </w:t>
      </w:r>
      <w:r w:rsidR="00ED4AE0">
        <w:rPr>
          <w:sz w:val="28"/>
          <w:szCs w:val="28"/>
        </w:rPr>
        <w:t>Левобережья</w:t>
      </w:r>
      <w:r w:rsidR="00CC2A2B" w:rsidRPr="00CA6633">
        <w:rPr>
          <w:sz w:val="28"/>
          <w:szCs w:val="28"/>
        </w:rPr>
        <w:t xml:space="preserve"> Саратовской области. </w:t>
      </w:r>
    </w:p>
    <w:p w:rsidR="00565CA0" w:rsidRPr="00ED4AE0" w:rsidRDefault="00987812" w:rsidP="00ED4AE0">
      <w:pPr>
        <w:pStyle w:val="31"/>
        <w:suppressAutoHyphens/>
        <w:spacing w:after="0" w:line="300" w:lineRule="auto"/>
        <w:ind w:left="0"/>
        <w:rPr>
          <w:sz w:val="28"/>
          <w:szCs w:val="28"/>
        </w:rPr>
      </w:pPr>
      <w:r w:rsidRPr="00ED4AE0">
        <w:rPr>
          <w:sz w:val="28"/>
          <w:szCs w:val="28"/>
        </w:rPr>
        <w:t xml:space="preserve">Для МО характерен </w:t>
      </w:r>
      <w:r w:rsidR="00ED4AE0" w:rsidRPr="00ED4AE0">
        <w:rPr>
          <w:sz w:val="28"/>
          <w:szCs w:val="28"/>
        </w:rPr>
        <w:t>континентальный климат с холодной, малоснежной зимой и продолжительным жарким сухим летом. Весна короткая, осень теплая и ясная.</w:t>
      </w:r>
    </w:p>
    <w:p w:rsidR="00ED4AE0" w:rsidRPr="00ED4AE0" w:rsidRDefault="00ED4AE0" w:rsidP="00ED4AE0">
      <w:pPr>
        <w:pStyle w:val="31"/>
        <w:suppressAutoHyphens/>
        <w:spacing w:after="0" w:line="300" w:lineRule="auto"/>
        <w:ind w:left="0"/>
        <w:rPr>
          <w:sz w:val="28"/>
          <w:szCs w:val="28"/>
        </w:rPr>
      </w:pPr>
      <w:r w:rsidRPr="00ED4AE0">
        <w:rPr>
          <w:sz w:val="28"/>
          <w:szCs w:val="28"/>
        </w:rPr>
        <w:t>Равнинный рельеф способствует проникновению на территорию различных воздушных масс. Зимой сюда приходит холодный, сухой, континентальный воздух сибирского антициклона и усиливает суровость климата.</w:t>
      </w:r>
    </w:p>
    <w:p w:rsidR="00ED4AE0" w:rsidRPr="00ED4AE0" w:rsidRDefault="00ED4AE0" w:rsidP="00ED4AE0">
      <w:pPr>
        <w:pStyle w:val="31"/>
        <w:suppressAutoHyphens/>
        <w:spacing w:after="0" w:line="300" w:lineRule="auto"/>
        <w:ind w:left="0"/>
        <w:rPr>
          <w:sz w:val="28"/>
          <w:szCs w:val="28"/>
        </w:rPr>
      </w:pPr>
      <w:r w:rsidRPr="00ED4AE0">
        <w:rPr>
          <w:sz w:val="28"/>
          <w:szCs w:val="28"/>
        </w:rPr>
        <w:t>Летом наблюдается приток воздушных масс с Атлантического океана, однако, пройдя над разогретой поверхностью Русской равнины, они теряют свойства морского воздуха, нагреваются и мало влияют на снижение летней жары.</w:t>
      </w:r>
    </w:p>
    <w:p w:rsidR="00ED4AE0" w:rsidRPr="00ED4AE0" w:rsidRDefault="00ED4AE0" w:rsidP="00ED4AE0">
      <w:pPr>
        <w:pStyle w:val="31"/>
        <w:suppressAutoHyphens/>
        <w:spacing w:after="0" w:line="300" w:lineRule="auto"/>
        <w:ind w:left="0"/>
        <w:rPr>
          <w:sz w:val="28"/>
          <w:szCs w:val="28"/>
        </w:rPr>
      </w:pPr>
      <w:r w:rsidRPr="00ED4AE0">
        <w:rPr>
          <w:sz w:val="28"/>
          <w:szCs w:val="28"/>
        </w:rPr>
        <w:t xml:space="preserve">В течение всего года не исключается возможность проникновения арктического воздуха с севера. Зимой он еще более усиливает мороз, летом приносит прохладу, а весной и ранней осенью </w:t>
      </w:r>
      <w:r w:rsidR="00502791">
        <w:rPr>
          <w:sz w:val="28"/>
          <w:szCs w:val="28"/>
        </w:rPr>
        <w:t>‒</w:t>
      </w:r>
      <w:r w:rsidRPr="00ED4AE0">
        <w:rPr>
          <w:sz w:val="28"/>
          <w:szCs w:val="28"/>
        </w:rPr>
        <w:t xml:space="preserve"> заморозки.</w:t>
      </w:r>
    </w:p>
    <w:p w:rsidR="00ED4AE0" w:rsidRPr="00ED4AE0" w:rsidRDefault="00ED4AE0" w:rsidP="00ED4AE0">
      <w:pPr>
        <w:pStyle w:val="31"/>
        <w:suppressAutoHyphens/>
        <w:spacing w:after="0" w:line="300" w:lineRule="auto"/>
        <w:ind w:left="0"/>
        <w:rPr>
          <w:sz w:val="28"/>
          <w:szCs w:val="28"/>
        </w:rPr>
      </w:pPr>
      <w:r w:rsidRPr="00ED4AE0">
        <w:rPr>
          <w:sz w:val="28"/>
          <w:szCs w:val="28"/>
        </w:rPr>
        <w:t>С Атлантического океана и Средиземного моря приходят циклоны. Чаще они бывают зимой, поэтому погода в этот сезон более изменчива. Летом часто вторгаются сухие горячие массы воздуха из Казахстана, и тогда устанавливается жаркая погода с температурой воздуха +38 +40°С.</w:t>
      </w:r>
    </w:p>
    <w:p w:rsidR="00ED4AE0" w:rsidRPr="00ED4AE0" w:rsidRDefault="00ED4AE0" w:rsidP="00ED4AE0">
      <w:pPr>
        <w:pStyle w:val="31"/>
        <w:suppressAutoHyphens/>
        <w:spacing w:after="0" w:line="300" w:lineRule="auto"/>
        <w:ind w:left="0"/>
        <w:rPr>
          <w:sz w:val="28"/>
          <w:szCs w:val="28"/>
        </w:rPr>
      </w:pPr>
      <w:r w:rsidRPr="00ED4AE0">
        <w:rPr>
          <w:sz w:val="28"/>
          <w:szCs w:val="28"/>
        </w:rPr>
        <w:t xml:space="preserve">В результате континентальности климата наблюдаются резкие суточные и сезонные колебания температуры воздуха. Средняя годовая амплитуда равна 35,7°С. Наиболее низкие температуры отмечаются в январе месяце от –12,3°С до –14,9°С, высокие в июле </w:t>
      </w:r>
      <w:r w:rsidR="00502791">
        <w:rPr>
          <w:sz w:val="28"/>
          <w:szCs w:val="28"/>
        </w:rPr>
        <w:t>‒</w:t>
      </w:r>
      <w:r w:rsidRPr="00ED4AE0">
        <w:rPr>
          <w:sz w:val="28"/>
          <w:szCs w:val="28"/>
        </w:rPr>
        <w:t xml:space="preserve"> +23,4°С. Среднегодовая температура воздуха по многолетним данным метеостанции с.</w:t>
      </w:r>
      <w:r w:rsidRPr="00ED4AE0">
        <w:rPr>
          <w:sz w:val="28"/>
          <w:szCs w:val="28"/>
          <w:lang w:val="en-US"/>
        </w:rPr>
        <w:t> </w:t>
      </w:r>
      <w:r w:rsidRPr="00ED4AE0">
        <w:rPr>
          <w:sz w:val="28"/>
          <w:szCs w:val="28"/>
        </w:rPr>
        <w:t>Малый Узень равна 5,6°С. Абсолютный годовой максимум +43°С, абсолютный годовой минимум –43°С.</w:t>
      </w:r>
    </w:p>
    <w:p w:rsidR="00ED4AE0" w:rsidRPr="00ED4AE0" w:rsidRDefault="00ED4AE0" w:rsidP="00ED4AE0">
      <w:pPr>
        <w:pStyle w:val="31"/>
        <w:suppressAutoHyphens/>
        <w:spacing w:after="0" w:line="300" w:lineRule="auto"/>
        <w:ind w:left="0"/>
        <w:rPr>
          <w:sz w:val="28"/>
          <w:szCs w:val="28"/>
        </w:rPr>
      </w:pPr>
      <w:r w:rsidRPr="00ED4AE0">
        <w:rPr>
          <w:sz w:val="28"/>
          <w:szCs w:val="28"/>
        </w:rPr>
        <w:t>Период активной вегетации (период со среднесуточной температурой более 10°С) равен 160 дням. Он начинается в конце апреля и заканчивается в четвертой декаде сентября. Сумма температур выше +10°С составляет более 3000°. Заморозки осенью начинаются в начале октября и заканчиваются в конце апреля – начале мая. Средняя продолжительность безморозного периода 151 день. Устойчивое промерзание верхних слоев почвы наступает в начале декабря. Средняя глубина промерзания почвы 29-</w:t>
      </w:r>
      <w:smartTag w:uri="urn:schemas-microsoft-com:office:smarttags" w:element="metricconverter">
        <w:smartTagPr>
          <w:attr w:name="ProductID" w:val="80 см"/>
        </w:smartTagPr>
        <w:r w:rsidRPr="00ED4AE0">
          <w:rPr>
            <w:sz w:val="28"/>
            <w:szCs w:val="28"/>
          </w:rPr>
          <w:t>80 см</w:t>
        </w:r>
      </w:smartTag>
      <w:r w:rsidRPr="00ED4AE0">
        <w:rPr>
          <w:sz w:val="28"/>
          <w:szCs w:val="28"/>
        </w:rPr>
        <w:t xml:space="preserve">. Наибольшая глубина – </w:t>
      </w:r>
      <w:smartTag w:uri="urn:schemas-microsoft-com:office:smarttags" w:element="metricconverter">
        <w:smartTagPr>
          <w:attr w:name="ProductID" w:val="150 см"/>
        </w:smartTagPr>
        <w:r w:rsidRPr="00ED4AE0">
          <w:rPr>
            <w:sz w:val="28"/>
            <w:szCs w:val="28"/>
          </w:rPr>
          <w:t>150 см</w:t>
        </w:r>
      </w:smartTag>
      <w:r w:rsidRPr="00ED4AE0">
        <w:rPr>
          <w:sz w:val="28"/>
          <w:szCs w:val="28"/>
        </w:rPr>
        <w:t>. В начале апреля начинается оттаивание почвы.</w:t>
      </w:r>
    </w:p>
    <w:p w:rsidR="00ED4AE0" w:rsidRPr="00ED4AE0" w:rsidRDefault="00ED4AE0" w:rsidP="00ED4AE0">
      <w:pPr>
        <w:pStyle w:val="31"/>
        <w:suppressAutoHyphens/>
        <w:spacing w:after="0" w:line="300" w:lineRule="auto"/>
        <w:ind w:left="0"/>
        <w:rPr>
          <w:sz w:val="28"/>
          <w:szCs w:val="28"/>
        </w:rPr>
      </w:pPr>
      <w:r w:rsidRPr="00ED4AE0">
        <w:rPr>
          <w:sz w:val="28"/>
          <w:szCs w:val="28"/>
        </w:rPr>
        <w:t xml:space="preserve">Территория </w:t>
      </w:r>
      <w:r w:rsidR="00B52604">
        <w:rPr>
          <w:sz w:val="28"/>
          <w:szCs w:val="28"/>
        </w:rPr>
        <w:t>МО</w:t>
      </w:r>
      <w:r w:rsidRPr="00ED4AE0">
        <w:rPr>
          <w:sz w:val="28"/>
          <w:szCs w:val="28"/>
        </w:rPr>
        <w:t xml:space="preserve"> расположена в зоне слабого увлажнения. Годовое количество осадков составляет от 275 до </w:t>
      </w:r>
      <w:smartTag w:uri="urn:schemas-microsoft-com:office:smarttags" w:element="metricconverter">
        <w:smartTagPr>
          <w:attr w:name="ProductID" w:val="350 мм"/>
        </w:smartTagPr>
        <w:r w:rsidRPr="00ED4AE0">
          <w:rPr>
            <w:sz w:val="28"/>
            <w:szCs w:val="28"/>
          </w:rPr>
          <w:t>350</w:t>
        </w:r>
        <w:r w:rsidRPr="00ED4AE0">
          <w:rPr>
            <w:sz w:val="28"/>
            <w:szCs w:val="28"/>
            <w:lang w:val="en-US"/>
          </w:rPr>
          <w:t> </w:t>
        </w:r>
        <w:r w:rsidRPr="00ED4AE0">
          <w:rPr>
            <w:sz w:val="28"/>
            <w:szCs w:val="28"/>
          </w:rPr>
          <w:t>мм</w:t>
        </w:r>
      </w:smartTag>
      <w:r w:rsidRPr="00ED4AE0">
        <w:rPr>
          <w:sz w:val="28"/>
          <w:szCs w:val="28"/>
        </w:rPr>
        <w:t>, из них более половины приходится на теплый период, остальная часть на холодный.</w:t>
      </w:r>
    </w:p>
    <w:p w:rsidR="00ED4AE0" w:rsidRPr="00ED4AE0" w:rsidRDefault="00ED4AE0" w:rsidP="00ED4AE0">
      <w:pPr>
        <w:pStyle w:val="31"/>
        <w:suppressAutoHyphens/>
        <w:spacing w:after="0" w:line="300" w:lineRule="auto"/>
        <w:ind w:left="0"/>
        <w:rPr>
          <w:sz w:val="28"/>
          <w:szCs w:val="28"/>
        </w:rPr>
      </w:pPr>
      <w:r w:rsidRPr="00ED4AE0">
        <w:rPr>
          <w:sz w:val="28"/>
          <w:szCs w:val="28"/>
        </w:rPr>
        <w:t xml:space="preserve">Относительная влажность воздуха меняется в широких пределах: в январе </w:t>
      </w:r>
      <w:r w:rsidR="00502791">
        <w:rPr>
          <w:sz w:val="28"/>
          <w:szCs w:val="28"/>
        </w:rPr>
        <w:t>‒</w:t>
      </w:r>
      <w:r w:rsidRPr="00ED4AE0">
        <w:rPr>
          <w:sz w:val="28"/>
          <w:szCs w:val="28"/>
        </w:rPr>
        <w:t xml:space="preserve"> 85%, в июле </w:t>
      </w:r>
      <w:r w:rsidR="00502791">
        <w:rPr>
          <w:sz w:val="28"/>
          <w:szCs w:val="28"/>
        </w:rPr>
        <w:t>‒</w:t>
      </w:r>
      <w:r w:rsidRPr="00ED4AE0">
        <w:rPr>
          <w:sz w:val="28"/>
          <w:szCs w:val="28"/>
        </w:rPr>
        <w:t xml:space="preserve"> 50%. Гидротермический коэффициент равен 0,4–0,6. Средняя высота снежного покрова 20–30 см. Устойчивый снежный покров образуется в III декаде ноября </w:t>
      </w:r>
      <w:r w:rsidR="00502791">
        <w:rPr>
          <w:sz w:val="28"/>
          <w:szCs w:val="28"/>
        </w:rPr>
        <w:t>‒</w:t>
      </w:r>
      <w:r w:rsidRPr="00ED4AE0">
        <w:rPr>
          <w:sz w:val="28"/>
          <w:szCs w:val="28"/>
        </w:rPr>
        <w:t xml:space="preserve"> I</w:t>
      </w:r>
      <w:r w:rsidRPr="00ED4AE0">
        <w:rPr>
          <w:sz w:val="28"/>
          <w:szCs w:val="28"/>
          <w:lang w:val="en-US"/>
        </w:rPr>
        <w:t> </w:t>
      </w:r>
      <w:r w:rsidRPr="00ED4AE0">
        <w:rPr>
          <w:sz w:val="28"/>
          <w:szCs w:val="28"/>
        </w:rPr>
        <w:t xml:space="preserve">декаде декабря. Число дней со снежным покровом составляет 116-123, зимой нередко наблюдаются оттепели и дожди, уничтожающие снежный покров. За время метелей, число которых в году колеблется в пределах 15-26 дней, снег сносится с полей в пониженные части рельефа </w:t>
      </w:r>
      <w:r w:rsidR="00502791">
        <w:rPr>
          <w:sz w:val="28"/>
          <w:szCs w:val="28"/>
        </w:rPr>
        <w:t>‒</w:t>
      </w:r>
      <w:r w:rsidRPr="00ED4AE0">
        <w:rPr>
          <w:sz w:val="28"/>
          <w:szCs w:val="28"/>
        </w:rPr>
        <w:t xml:space="preserve"> балки и овраги. В районе преобладают ветры восточного, юго-западного и северного направлений, средняя скорость 4,1-5,5 м/с, максимальная скорость достигает 15 м/с. Сильные ветры приносят большой вред сельскому хозяйству. Число дней с суховеями </w:t>
      </w:r>
      <w:r w:rsidR="00502791">
        <w:rPr>
          <w:sz w:val="28"/>
          <w:szCs w:val="28"/>
        </w:rPr>
        <w:t>‒</w:t>
      </w:r>
      <w:r w:rsidRPr="00ED4AE0">
        <w:rPr>
          <w:sz w:val="28"/>
          <w:szCs w:val="28"/>
        </w:rPr>
        <w:t xml:space="preserve"> 49,8 из них слабых по интенсивности </w:t>
      </w:r>
      <w:r w:rsidR="00502791">
        <w:rPr>
          <w:sz w:val="28"/>
          <w:szCs w:val="28"/>
        </w:rPr>
        <w:t>‒</w:t>
      </w:r>
      <w:r w:rsidRPr="00ED4AE0">
        <w:rPr>
          <w:sz w:val="28"/>
          <w:szCs w:val="28"/>
        </w:rPr>
        <w:t xml:space="preserve"> 36,9, интенсивных — 10,8, очень интенсивных </w:t>
      </w:r>
      <w:r w:rsidR="00502791">
        <w:rPr>
          <w:sz w:val="28"/>
          <w:szCs w:val="28"/>
        </w:rPr>
        <w:t>‒</w:t>
      </w:r>
      <w:r w:rsidRPr="00ED4AE0">
        <w:rPr>
          <w:sz w:val="28"/>
          <w:szCs w:val="28"/>
        </w:rPr>
        <w:t xml:space="preserve"> 2,1.</w:t>
      </w:r>
    </w:p>
    <w:p w:rsidR="00ED4AE0" w:rsidRPr="00ED4AE0" w:rsidRDefault="00ED4AE0" w:rsidP="00ED4AE0">
      <w:pPr>
        <w:pStyle w:val="31"/>
        <w:suppressAutoHyphens/>
        <w:spacing w:after="0" w:line="300" w:lineRule="auto"/>
        <w:ind w:left="0"/>
        <w:rPr>
          <w:sz w:val="28"/>
          <w:szCs w:val="28"/>
        </w:rPr>
      </w:pPr>
      <w:r w:rsidRPr="00ED4AE0">
        <w:rPr>
          <w:sz w:val="28"/>
          <w:szCs w:val="28"/>
        </w:rPr>
        <w:t>Зима малоснежная, с резкими холодными ветрами, преимущественно северо-восточных и восточных направлений. Самый холодный месяц – январь, среднемесячные температуры которого -12,2-12,5°C.</w:t>
      </w:r>
    </w:p>
    <w:p w:rsidR="00ED4AE0" w:rsidRPr="00ED4AE0" w:rsidRDefault="00ED4AE0" w:rsidP="00ED4AE0">
      <w:pPr>
        <w:pStyle w:val="31"/>
        <w:suppressAutoHyphens/>
        <w:spacing w:after="0" w:line="300" w:lineRule="auto"/>
        <w:ind w:left="0"/>
        <w:rPr>
          <w:sz w:val="28"/>
          <w:szCs w:val="28"/>
        </w:rPr>
      </w:pPr>
      <w:r w:rsidRPr="00ED4AE0">
        <w:rPr>
          <w:sz w:val="28"/>
          <w:szCs w:val="28"/>
        </w:rPr>
        <w:t>Зимой нередки туманы, во время которых на проводах, ветвях деревьев осаждается изморозь, иней. Туман затрудняет работу транспорта, т.к. видимость уменьшается до 50-</w:t>
      </w:r>
      <w:smartTag w:uri="urn:schemas-microsoft-com:office:smarttags" w:element="metricconverter">
        <w:smartTagPr>
          <w:attr w:name="ProductID" w:val="100 м"/>
        </w:smartTagPr>
        <w:r w:rsidRPr="00ED4AE0">
          <w:rPr>
            <w:sz w:val="28"/>
            <w:szCs w:val="28"/>
          </w:rPr>
          <w:t>100 м</w:t>
        </w:r>
      </w:smartTag>
      <w:r w:rsidRPr="00ED4AE0">
        <w:rPr>
          <w:sz w:val="28"/>
          <w:szCs w:val="28"/>
        </w:rPr>
        <w:t>.</w:t>
      </w:r>
    </w:p>
    <w:p w:rsidR="00ED4AE0" w:rsidRPr="00ED4AE0" w:rsidRDefault="00ED4AE0" w:rsidP="00ED4AE0">
      <w:pPr>
        <w:pStyle w:val="31"/>
        <w:suppressAutoHyphens/>
        <w:spacing w:after="0" w:line="300" w:lineRule="auto"/>
        <w:ind w:left="0"/>
        <w:rPr>
          <w:sz w:val="28"/>
          <w:szCs w:val="28"/>
        </w:rPr>
      </w:pPr>
      <w:r w:rsidRPr="00ED4AE0">
        <w:rPr>
          <w:sz w:val="28"/>
          <w:szCs w:val="28"/>
        </w:rPr>
        <w:t xml:space="preserve">Для зимнего сезона характерно непостоянство погоды: морозная, ясная и сухая сменяется, с приходом южных циклонов резким потеплением. При этом процессе температура может изменится с -15 </w:t>
      </w:r>
      <w:smartTag w:uri="urn:schemas-microsoft-com:office:smarttags" w:element="metricconverter">
        <w:smartTagPr>
          <w:attr w:name="ProductID" w:val="-20ﾰC"/>
        </w:smartTagPr>
        <w:r w:rsidRPr="00ED4AE0">
          <w:rPr>
            <w:sz w:val="28"/>
            <w:szCs w:val="28"/>
          </w:rPr>
          <w:t>-</w:t>
        </w:r>
        <w:smartTag w:uri="urn:schemas-microsoft-com:office:smarttags" w:element="metricconverter">
          <w:smartTagPr>
            <w:attr w:name="ProductID" w:val="20ﾰC"/>
          </w:smartTagPr>
          <w:r w:rsidRPr="00ED4AE0">
            <w:rPr>
              <w:sz w:val="28"/>
              <w:szCs w:val="28"/>
            </w:rPr>
            <w:t>20°C</w:t>
          </w:r>
        </w:smartTag>
      </w:smartTag>
      <w:r w:rsidRPr="00ED4AE0">
        <w:rPr>
          <w:sz w:val="28"/>
          <w:szCs w:val="28"/>
        </w:rPr>
        <w:t xml:space="preserve"> до 1-</w:t>
      </w:r>
      <w:smartTag w:uri="urn:schemas-microsoft-com:office:smarttags" w:element="metricconverter">
        <w:smartTagPr>
          <w:attr w:name="ProductID" w:val="3ﾰC"/>
        </w:smartTagPr>
        <w:r w:rsidRPr="00ED4AE0">
          <w:rPr>
            <w:sz w:val="28"/>
            <w:szCs w:val="28"/>
          </w:rPr>
          <w:t>3°C</w:t>
        </w:r>
      </w:smartTag>
      <w:r w:rsidRPr="00ED4AE0">
        <w:rPr>
          <w:sz w:val="28"/>
          <w:szCs w:val="28"/>
        </w:rPr>
        <w:t>, т.е. наступает оттепель.</w:t>
      </w:r>
    </w:p>
    <w:p w:rsidR="00ED4AE0" w:rsidRPr="00ED4AE0" w:rsidRDefault="00ED4AE0" w:rsidP="00ED4AE0">
      <w:pPr>
        <w:pStyle w:val="31"/>
        <w:suppressAutoHyphens/>
        <w:spacing w:after="0" w:line="300" w:lineRule="auto"/>
        <w:ind w:left="0"/>
        <w:rPr>
          <w:sz w:val="28"/>
          <w:szCs w:val="28"/>
        </w:rPr>
      </w:pPr>
      <w:r w:rsidRPr="00ED4AE0">
        <w:rPr>
          <w:sz w:val="28"/>
          <w:szCs w:val="28"/>
        </w:rPr>
        <w:t xml:space="preserve">В течение зимы бывают частые оттепели. Оттепель способствует как выпреванию, так и вымерзанию озимых культур. Выпревание начинается чаще в конце зимы, при длительных положительных температурах, но при наличии снега или ледяной корки на полях. После таяния снега часто наблюдается вторжение холодного арктического воздуха, и тогда озимые подмерзают. Смена оттепелей холодной погодой вызывает близкие по своей природе явления </w:t>
      </w:r>
      <w:r w:rsidR="00502791">
        <w:rPr>
          <w:sz w:val="28"/>
          <w:szCs w:val="28"/>
        </w:rPr>
        <w:t>‒</w:t>
      </w:r>
      <w:r w:rsidRPr="00ED4AE0">
        <w:rPr>
          <w:sz w:val="28"/>
          <w:szCs w:val="28"/>
        </w:rPr>
        <w:t xml:space="preserve"> гололед и гололедицу. Гололед и гололедица приносят большой вред: вызывают обрыв проводов, мешают движению автомобильного транспорта, не пропускают в землю воздух и этим ухудшают состояние озимых культур на полях.</w:t>
      </w:r>
    </w:p>
    <w:p w:rsidR="00ED4AE0" w:rsidRPr="00ED4AE0" w:rsidRDefault="00ED4AE0" w:rsidP="00ED4AE0">
      <w:pPr>
        <w:pStyle w:val="31"/>
        <w:suppressAutoHyphens/>
        <w:spacing w:after="0" w:line="300" w:lineRule="auto"/>
        <w:ind w:left="0"/>
        <w:rPr>
          <w:sz w:val="28"/>
          <w:szCs w:val="28"/>
        </w:rPr>
      </w:pPr>
      <w:r w:rsidRPr="00ED4AE0">
        <w:rPr>
          <w:sz w:val="28"/>
          <w:szCs w:val="28"/>
        </w:rPr>
        <w:t>Зимой часто бывают снежные метели, появление которых связано с прохождением атмосферных фронтов, когда усиливается ветер и выпадает снег. Они заносят дороги, населенные пункты. При сильных метелях вместе со снегом переносятся частички почвы, повреждаются озимые культуры.</w:t>
      </w:r>
    </w:p>
    <w:p w:rsidR="00ED4AE0" w:rsidRPr="00ED4AE0" w:rsidRDefault="00ED4AE0" w:rsidP="00ED4AE0">
      <w:pPr>
        <w:pStyle w:val="31"/>
        <w:suppressAutoHyphens/>
        <w:spacing w:after="0" w:line="300" w:lineRule="auto"/>
        <w:ind w:left="0"/>
        <w:rPr>
          <w:sz w:val="28"/>
          <w:szCs w:val="28"/>
        </w:rPr>
      </w:pPr>
      <w:r w:rsidRPr="00ED4AE0">
        <w:rPr>
          <w:sz w:val="28"/>
          <w:szCs w:val="28"/>
        </w:rPr>
        <w:t xml:space="preserve">Весна </w:t>
      </w:r>
      <w:r w:rsidR="00502791">
        <w:rPr>
          <w:sz w:val="28"/>
          <w:szCs w:val="28"/>
        </w:rPr>
        <w:t>‒</w:t>
      </w:r>
      <w:r w:rsidRPr="00ED4AE0">
        <w:rPr>
          <w:sz w:val="28"/>
          <w:szCs w:val="28"/>
        </w:rPr>
        <w:t xml:space="preserve"> самое короткое время года. Она наступает в конце марта, когда среднесуточная температура воздуха поднимается выше </w:t>
      </w:r>
      <w:smartTag w:uri="urn:schemas-microsoft-com:office:smarttags" w:element="metricconverter">
        <w:smartTagPr>
          <w:attr w:name="ProductID" w:val="0ﾰC"/>
        </w:smartTagPr>
        <w:r w:rsidRPr="00ED4AE0">
          <w:rPr>
            <w:sz w:val="28"/>
            <w:szCs w:val="28"/>
          </w:rPr>
          <w:t>0°C</w:t>
        </w:r>
      </w:smartTag>
      <w:r w:rsidRPr="00ED4AE0">
        <w:rPr>
          <w:sz w:val="28"/>
          <w:szCs w:val="28"/>
        </w:rPr>
        <w:t xml:space="preserve"> и сходит снег. В первой половине апреля среднесуточная температура переходит через +5°С, и начинается вегетационный период. Протекает весна бурно: быстро повышается температура, увеличивается число ясных дней; снег тает, талые воды стремительно скатываются в овраги и балки. Во второй половине весны устанавливается жаркая погода, иногда бывают засухи.</w:t>
      </w:r>
    </w:p>
    <w:p w:rsidR="00ED4AE0" w:rsidRPr="00ED4AE0" w:rsidRDefault="00ED4AE0" w:rsidP="00ED4AE0">
      <w:pPr>
        <w:pStyle w:val="31"/>
        <w:suppressAutoHyphens/>
        <w:spacing w:after="0" w:line="300" w:lineRule="auto"/>
        <w:ind w:left="0"/>
        <w:rPr>
          <w:sz w:val="28"/>
          <w:szCs w:val="28"/>
        </w:rPr>
      </w:pPr>
      <w:r w:rsidRPr="00ED4AE0">
        <w:rPr>
          <w:sz w:val="28"/>
          <w:szCs w:val="28"/>
        </w:rPr>
        <w:t>Но нередко приток арктического воздуха вызывает возврат холодов, заморозки, которые, как и пыльные бури, случаются в начале мая. В отдельные годы отмечаются очень поздние весенне-летние заморозки, вызывающие массовую гибель овощных и бахчевых культур.</w:t>
      </w:r>
    </w:p>
    <w:p w:rsidR="00ED4AE0" w:rsidRPr="00ED4AE0" w:rsidRDefault="00ED4AE0" w:rsidP="00ED4AE0">
      <w:pPr>
        <w:pStyle w:val="31"/>
        <w:suppressAutoHyphens/>
        <w:spacing w:after="0" w:line="300" w:lineRule="auto"/>
        <w:ind w:left="0"/>
        <w:rPr>
          <w:sz w:val="28"/>
          <w:szCs w:val="28"/>
        </w:rPr>
      </w:pPr>
      <w:r w:rsidRPr="00ED4AE0">
        <w:rPr>
          <w:sz w:val="28"/>
          <w:szCs w:val="28"/>
        </w:rPr>
        <w:t>Пыльные бури возникают в длительные периоды отсутствия дождей при усилении скорости ветра до 10-15 м/с, выдувая верхний плодородный слой почвы, оголяя семена и корни растений.</w:t>
      </w:r>
    </w:p>
    <w:p w:rsidR="00ED4AE0" w:rsidRPr="00ED4AE0" w:rsidRDefault="00ED4AE0" w:rsidP="00ED4AE0">
      <w:pPr>
        <w:pStyle w:val="31"/>
        <w:suppressAutoHyphens/>
        <w:spacing w:after="0" w:line="300" w:lineRule="auto"/>
        <w:ind w:left="0"/>
        <w:rPr>
          <w:sz w:val="28"/>
          <w:szCs w:val="28"/>
        </w:rPr>
      </w:pPr>
      <w:r w:rsidRPr="00ED4AE0">
        <w:rPr>
          <w:sz w:val="28"/>
          <w:szCs w:val="28"/>
        </w:rPr>
        <w:t xml:space="preserve">Лето – наиболее продолжительное время года. Лето жаркое и сухое. В эти месяцы преобладают ясные знойные дни, воздух значительно запылен. Самый жаркий месяц </w:t>
      </w:r>
      <w:r w:rsidR="00502791">
        <w:rPr>
          <w:sz w:val="28"/>
          <w:szCs w:val="28"/>
        </w:rPr>
        <w:t>‒</w:t>
      </w:r>
      <w:r w:rsidRPr="00ED4AE0">
        <w:rPr>
          <w:sz w:val="28"/>
          <w:szCs w:val="28"/>
        </w:rPr>
        <w:t xml:space="preserve"> июль, средние температуры которого от +23 до +24°С. Абсолютный максимум достигает +43°С. Летом преобладают ветры северо-западных направлений. С приходом циклонов устанавливается более прохладная, облачная с осадками погода. Летом осадки выпадают чаще в виде кратковременных ливней с грозами, нередко сопровождающихся градом, который порой выбивает посевы, наносит вред фруктовым садам, огородам.</w:t>
      </w:r>
    </w:p>
    <w:p w:rsidR="00ED4AE0" w:rsidRPr="00ED4AE0" w:rsidRDefault="00ED4AE0" w:rsidP="00ED4AE0">
      <w:pPr>
        <w:pStyle w:val="31"/>
        <w:suppressAutoHyphens/>
        <w:spacing w:after="0" w:line="300" w:lineRule="auto"/>
        <w:ind w:left="0"/>
        <w:rPr>
          <w:sz w:val="28"/>
          <w:szCs w:val="28"/>
        </w:rPr>
      </w:pPr>
      <w:r w:rsidRPr="00ED4AE0">
        <w:rPr>
          <w:sz w:val="28"/>
          <w:szCs w:val="28"/>
        </w:rPr>
        <w:t>Засуха – характерное и наиболее тяжелое природное явление летнего сезона. В этот период наблюдается большой недостаток влаги в атмосфере и почве. Главная причина – длительное отсутствие дождей и суховеи, горячие сухие юго-восточные ветры, которые приносят сильно нагретый континентальный тропический воздух, резко повышают температуру и сухость. В это время растения начинают быстро испарять влагу, корневая система не успевает подавать воду надземным частям, и они, страдая от недостатка влаги, засыхают. Сильнейшие засухи поразили Питерский район в 1972, 1975, 1984 и 1998 годы.</w:t>
      </w:r>
    </w:p>
    <w:p w:rsidR="00ED4AE0" w:rsidRPr="00ED4AE0" w:rsidRDefault="00ED4AE0" w:rsidP="00ED4AE0">
      <w:pPr>
        <w:pStyle w:val="31"/>
        <w:suppressAutoHyphens/>
        <w:spacing w:after="0" w:line="300" w:lineRule="auto"/>
        <w:ind w:left="0"/>
        <w:rPr>
          <w:sz w:val="28"/>
          <w:szCs w:val="28"/>
        </w:rPr>
      </w:pPr>
      <w:r w:rsidRPr="00ED4AE0">
        <w:rPr>
          <w:sz w:val="28"/>
          <w:szCs w:val="28"/>
        </w:rPr>
        <w:t>Засухи, суховеи, пыльные бури – это опасные метеорологические явления, приносящие большой ущерб земледелию в районе. С ними ведется активная борьба: применяется безотвальная с сохранением стерни обработка почвы, совершенствуется структура севооборота, задерживается снег на полях, высаживаются лесные полосы, строятся оросительные системы. Эти меры направлены на сохранение и более экономное расходование влаги, что позволяет повысить урожайность сельскохозяйственных культур.</w:t>
      </w:r>
    </w:p>
    <w:p w:rsidR="00ED4AE0" w:rsidRPr="00ED4AE0" w:rsidRDefault="00ED4AE0" w:rsidP="00ED4AE0">
      <w:pPr>
        <w:pStyle w:val="31"/>
        <w:suppressAutoHyphens/>
        <w:spacing w:after="0" w:line="300" w:lineRule="auto"/>
        <w:ind w:left="0"/>
        <w:rPr>
          <w:sz w:val="28"/>
          <w:szCs w:val="28"/>
        </w:rPr>
      </w:pPr>
      <w:r w:rsidRPr="00ED4AE0">
        <w:rPr>
          <w:sz w:val="28"/>
          <w:szCs w:val="28"/>
        </w:rPr>
        <w:t>Осень наступает во второй половине сентября. В это время среднесуточная температура воздуха понижается и переходит через отметку +</w:t>
      </w:r>
      <w:smartTag w:uri="urn:schemas-microsoft-com:office:smarttags" w:element="metricconverter">
        <w:smartTagPr>
          <w:attr w:name="ProductID" w:val="15ﾰC"/>
        </w:smartTagPr>
        <w:r w:rsidRPr="00ED4AE0">
          <w:rPr>
            <w:sz w:val="28"/>
            <w:szCs w:val="28"/>
          </w:rPr>
          <w:t>15°C</w:t>
        </w:r>
      </w:smartTag>
      <w:r w:rsidRPr="00ED4AE0">
        <w:rPr>
          <w:sz w:val="28"/>
          <w:szCs w:val="28"/>
        </w:rPr>
        <w:t>. Осень теплая и продолжительная. В сентябре еще удерживается ясная, сухая летняя погода, в конце месяца, в основном, прекращается уборка сельскохозяйственных культур. В октябре отмечаются заморозки, возрастает число пасмурных дней, чаще выпадают дожди, но иногда бывают осенние возвраты тепла.</w:t>
      </w:r>
    </w:p>
    <w:p w:rsidR="00ED4AE0" w:rsidRPr="00ED4AE0" w:rsidRDefault="00ED4AE0" w:rsidP="00ED4AE0">
      <w:pPr>
        <w:pStyle w:val="31"/>
        <w:suppressAutoHyphens/>
        <w:spacing w:after="0" w:line="300" w:lineRule="auto"/>
        <w:ind w:left="0"/>
        <w:rPr>
          <w:sz w:val="28"/>
          <w:szCs w:val="28"/>
        </w:rPr>
      </w:pPr>
      <w:r w:rsidRPr="00ED4AE0">
        <w:rPr>
          <w:sz w:val="28"/>
          <w:szCs w:val="28"/>
        </w:rPr>
        <w:t>В ноябре много пасмурных дней, часто идут моросящие дожди, наступает пора осенних туманов. В конце месяца бывают снегопады, морозы.</w:t>
      </w:r>
    </w:p>
    <w:p w:rsidR="00ED4AE0" w:rsidRPr="00ED4AE0" w:rsidRDefault="00ED4AE0" w:rsidP="00ED4AE0">
      <w:pPr>
        <w:pStyle w:val="31"/>
        <w:suppressAutoHyphens/>
        <w:spacing w:after="0" w:line="300" w:lineRule="auto"/>
        <w:ind w:left="0"/>
        <w:rPr>
          <w:sz w:val="28"/>
          <w:szCs w:val="28"/>
        </w:rPr>
      </w:pPr>
      <w:r w:rsidRPr="00ED4AE0">
        <w:rPr>
          <w:sz w:val="28"/>
          <w:szCs w:val="28"/>
        </w:rPr>
        <w:t xml:space="preserve">Таким образом, по агроклиматическому районированию Саратовской области Питерский район относится к очень засушливому району и имеет ряд отрицательных сторон, такие как засушливость и сухость климата с испаряемостью </w:t>
      </w:r>
      <w:smartTag w:uri="urn:schemas-microsoft-com:office:smarttags" w:element="metricconverter">
        <w:smartTagPr>
          <w:attr w:name="ProductID" w:val="1000 мм"/>
        </w:smartTagPr>
        <w:r w:rsidRPr="00ED4AE0">
          <w:rPr>
            <w:sz w:val="28"/>
            <w:szCs w:val="28"/>
          </w:rPr>
          <w:t>1000 мм</w:t>
        </w:r>
      </w:smartTag>
      <w:r w:rsidRPr="00ED4AE0">
        <w:rPr>
          <w:sz w:val="28"/>
          <w:szCs w:val="28"/>
        </w:rPr>
        <w:t>. Для получения хороших урожаев зерновых, кормовых культур и овощей требуется обязательное проведени</w:t>
      </w:r>
      <w:r w:rsidR="001A166F">
        <w:rPr>
          <w:sz w:val="28"/>
          <w:szCs w:val="28"/>
        </w:rPr>
        <w:t>е</w:t>
      </w:r>
      <w:r w:rsidRPr="00ED4AE0">
        <w:rPr>
          <w:sz w:val="28"/>
          <w:szCs w:val="28"/>
        </w:rPr>
        <w:t xml:space="preserve"> мероприятий по накоплению и сохранению влаги и переброска воды с р. Волги для орошения.</w:t>
      </w:r>
    </w:p>
    <w:p w:rsidR="00ED4AE0" w:rsidRPr="00ED4AE0" w:rsidRDefault="00ED4AE0" w:rsidP="00ED4AE0">
      <w:pPr>
        <w:pStyle w:val="31"/>
        <w:suppressAutoHyphens/>
        <w:spacing w:after="0" w:line="300" w:lineRule="auto"/>
        <w:ind w:left="0"/>
        <w:rPr>
          <w:sz w:val="28"/>
          <w:szCs w:val="28"/>
        </w:rPr>
      </w:pPr>
      <w:r w:rsidRPr="00ED4AE0">
        <w:rPr>
          <w:sz w:val="28"/>
          <w:szCs w:val="28"/>
        </w:rPr>
        <w:t>Только при таких условиях район будет ограниченно-благопрятным по агроклиматическим условиям для сельскохозяйственного производства.</w:t>
      </w:r>
    </w:p>
    <w:p w:rsidR="00565CA0" w:rsidRPr="00590FD2" w:rsidRDefault="00565CA0" w:rsidP="00565CA0">
      <w:pPr>
        <w:pStyle w:val="31"/>
        <w:suppressAutoHyphens/>
        <w:spacing w:after="0" w:line="300" w:lineRule="auto"/>
        <w:ind w:left="0"/>
        <w:rPr>
          <w:sz w:val="28"/>
          <w:szCs w:val="28"/>
        </w:rPr>
      </w:pPr>
    </w:p>
    <w:p w:rsidR="00A32E92" w:rsidRPr="00590FD2" w:rsidRDefault="00A32E92" w:rsidP="004E7B01">
      <w:pPr>
        <w:pStyle w:val="af8"/>
        <w:numPr>
          <w:ilvl w:val="1"/>
          <w:numId w:val="1"/>
        </w:numPr>
        <w:tabs>
          <w:tab w:val="left" w:pos="1276"/>
        </w:tabs>
        <w:spacing w:line="300" w:lineRule="auto"/>
        <w:ind w:left="0" w:firstLine="709"/>
        <w:jc w:val="left"/>
        <w:outlineLvl w:val="1"/>
      </w:pPr>
      <w:bookmarkStart w:id="40" w:name="_Toc152937677"/>
      <w:r w:rsidRPr="00590FD2">
        <w:t>Геологическое строение</w:t>
      </w:r>
      <w:bookmarkEnd w:id="40"/>
    </w:p>
    <w:p w:rsidR="007B2C21" w:rsidRPr="007B2C21" w:rsidRDefault="007B2C21" w:rsidP="007B2C21">
      <w:pPr>
        <w:pStyle w:val="31"/>
        <w:suppressAutoHyphens/>
        <w:spacing w:after="0" w:line="300" w:lineRule="auto"/>
        <w:ind w:left="0"/>
        <w:rPr>
          <w:sz w:val="28"/>
          <w:szCs w:val="28"/>
        </w:rPr>
      </w:pPr>
      <w:bookmarkStart w:id="41" w:name="_Toc164778274"/>
      <w:r w:rsidRPr="007B2C21">
        <w:rPr>
          <w:sz w:val="28"/>
          <w:szCs w:val="28"/>
        </w:rPr>
        <w:t>В геологическом строении Мироновского МО принимают уча</w:t>
      </w:r>
      <w:r w:rsidR="00E7435C">
        <w:rPr>
          <w:sz w:val="28"/>
          <w:szCs w:val="28"/>
        </w:rPr>
        <w:t xml:space="preserve">стие породы от палеозойского до </w:t>
      </w:r>
      <w:r w:rsidRPr="007B2C21">
        <w:rPr>
          <w:sz w:val="28"/>
          <w:szCs w:val="28"/>
        </w:rPr>
        <w:t>четвертичного возрастов. Наибольшее распространение получили неогеновые (акчагыльский и апшеронский ярусы) и четвертичные отложения.</w:t>
      </w:r>
    </w:p>
    <w:p w:rsidR="007B2C21" w:rsidRPr="007B2C21" w:rsidRDefault="007B2C21" w:rsidP="007B2C21">
      <w:pPr>
        <w:pStyle w:val="31"/>
        <w:suppressAutoHyphens/>
        <w:spacing w:after="0" w:line="300" w:lineRule="auto"/>
        <w:ind w:left="0"/>
        <w:rPr>
          <w:sz w:val="28"/>
          <w:szCs w:val="28"/>
        </w:rPr>
      </w:pPr>
      <w:r w:rsidRPr="007B2C21">
        <w:rPr>
          <w:sz w:val="28"/>
          <w:szCs w:val="28"/>
        </w:rPr>
        <w:t>Акчагыльский ярус представляют морские по генезису отложения. На территории района они развиты повсеместно. Глубина залегания кровли отложений 32-</w:t>
      </w:r>
      <w:smartTag w:uri="urn:schemas-microsoft-com:office:smarttags" w:element="metricconverter">
        <w:smartTagPr>
          <w:attr w:name="ProductID" w:val="66 м"/>
        </w:smartTagPr>
        <w:r w:rsidRPr="007B2C21">
          <w:rPr>
            <w:sz w:val="28"/>
            <w:szCs w:val="28"/>
          </w:rPr>
          <w:t>66 м</w:t>
        </w:r>
      </w:smartTag>
      <w:r w:rsidRPr="007B2C21">
        <w:rPr>
          <w:sz w:val="28"/>
          <w:szCs w:val="28"/>
        </w:rPr>
        <w:t xml:space="preserve">, подошвы </w:t>
      </w:r>
      <w:r w:rsidR="00502791">
        <w:rPr>
          <w:sz w:val="28"/>
          <w:szCs w:val="28"/>
        </w:rPr>
        <w:t>‒</w:t>
      </w:r>
      <w:r w:rsidRPr="007B2C21">
        <w:rPr>
          <w:sz w:val="28"/>
          <w:szCs w:val="28"/>
        </w:rPr>
        <w:t xml:space="preserve"> 350-</w:t>
      </w:r>
      <w:smartTag w:uri="urn:schemas-microsoft-com:office:smarttags" w:element="metricconverter">
        <w:smartTagPr>
          <w:attr w:name="ProductID" w:val="400 м"/>
        </w:smartTagPr>
        <w:r w:rsidRPr="007B2C21">
          <w:rPr>
            <w:sz w:val="28"/>
            <w:szCs w:val="28"/>
          </w:rPr>
          <w:t>400 м</w:t>
        </w:r>
      </w:smartTag>
      <w:r w:rsidRPr="007B2C21">
        <w:rPr>
          <w:sz w:val="28"/>
          <w:szCs w:val="28"/>
        </w:rPr>
        <w:t xml:space="preserve">. Отложения представлены двумя толщами: верхняя глинистая, нижняя </w:t>
      </w:r>
      <w:r w:rsidR="00502791">
        <w:rPr>
          <w:sz w:val="28"/>
          <w:szCs w:val="28"/>
        </w:rPr>
        <w:t>‒</w:t>
      </w:r>
      <w:r w:rsidRPr="007B2C21">
        <w:rPr>
          <w:sz w:val="28"/>
          <w:szCs w:val="28"/>
        </w:rPr>
        <w:t xml:space="preserve"> песчанистая. Мощность верхней толщи изменяется от 40-</w:t>
      </w:r>
      <w:smartTag w:uri="urn:schemas-microsoft-com:office:smarttags" w:element="metricconverter">
        <w:smartTagPr>
          <w:attr w:name="ProductID" w:val="50 м"/>
        </w:smartTagPr>
        <w:r w:rsidRPr="007B2C21">
          <w:rPr>
            <w:sz w:val="28"/>
            <w:szCs w:val="28"/>
          </w:rPr>
          <w:t>50 м</w:t>
        </w:r>
      </w:smartTag>
      <w:r w:rsidRPr="007B2C21">
        <w:rPr>
          <w:sz w:val="28"/>
          <w:szCs w:val="28"/>
        </w:rPr>
        <w:t xml:space="preserve"> на севере до 60-</w:t>
      </w:r>
      <w:smartTag w:uri="urn:schemas-microsoft-com:office:smarttags" w:element="metricconverter">
        <w:smartTagPr>
          <w:attr w:name="ProductID" w:val="70 м"/>
        </w:smartTagPr>
        <w:r w:rsidRPr="007B2C21">
          <w:rPr>
            <w:sz w:val="28"/>
            <w:szCs w:val="28"/>
          </w:rPr>
          <w:t>70 м</w:t>
        </w:r>
      </w:smartTag>
      <w:r w:rsidRPr="007B2C21">
        <w:rPr>
          <w:sz w:val="28"/>
          <w:szCs w:val="28"/>
        </w:rPr>
        <w:t xml:space="preserve"> на юге. Мощность нижней толщи </w:t>
      </w:r>
      <w:r w:rsidR="00502791">
        <w:rPr>
          <w:sz w:val="28"/>
          <w:szCs w:val="28"/>
        </w:rPr>
        <w:t>‒</w:t>
      </w:r>
      <w:r w:rsidRPr="007B2C21">
        <w:rPr>
          <w:sz w:val="28"/>
          <w:szCs w:val="28"/>
        </w:rPr>
        <w:t xml:space="preserve"> 60-</w:t>
      </w:r>
      <w:smartTag w:uri="urn:schemas-microsoft-com:office:smarttags" w:element="metricconverter">
        <w:smartTagPr>
          <w:attr w:name="ProductID" w:val="100 м"/>
        </w:smartTagPr>
        <w:r w:rsidRPr="007B2C21">
          <w:rPr>
            <w:sz w:val="28"/>
            <w:szCs w:val="28"/>
          </w:rPr>
          <w:t>100 м</w:t>
        </w:r>
      </w:smartTag>
      <w:r w:rsidRPr="007B2C21">
        <w:rPr>
          <w:sz w:val="28"/>
          <w:szCs w:val="28"/>
        </w:rPr>
        <w:t>.</w:t>
      </w:r>
    </w:p>
    <w:p w:rsidR="007B2C21" w:rsidRPr="007B2C21" w:rsidRDefault="007B2C21" w:rsidP="007B2C21">
      <w:pPr>
        <w:pStyle w:val="31"/>
        <w:suppressAutoHyphens/>
        <w:spacing w:after="0" w:line="300" w:lineRule="auto"/>
        <w:ind w:left="0"/>
        <w:rPr>
          <w:sz w:val="28"/>
          <w:szCs w:val="28"/>
        </w:rPr>
      </w:pPr>
      <w:r w:rsidRPr="007B2C21">
        <w:rPr>
          <w:sz w:val="28"/>
          <w:szCs w:val="28"/>
        </w:rPr>
        <w:t xml:space="preserve">В нижней части отложений </w:t>
      </w:r>
      <w:r w:rsidR="00502791">
        <w:rPr>
          <w:sz w:val="28"/>
          <w:szCs w:val="28"/>
        </w:rPr>
        <w:t>‒</w:t>
      </w:r>
      <w:r w:rsidRPr="007B2C21">
        <w:rPr>
          <w:sz w:val="28"/>
          <w:szCs w:val="28"/>
        </w:rPr>
        <w:t xml:space="preserve"> песок желтовато-серый, слабоглинистый. В средней части в песчаном разрезе имеются глинистые прослои. Верхняя часть разреза </w:t>
      </w:r>
      <w:r w:rsidR="00502791">
        <w:rPr>
          <w:sz w:val="28"/>
          <w:szCs w:val="28"/>
        </w:rPr>
        <w:t>‒</w:t>
      </w:r>
      <w:r w:rsidRPr="007B2C21">
        <w:rPr>
          <w:sz w:val="28"/>
          <w:szCs w:val="28"/>
        </w:rPr>
        <w:t xml:space="preserve"> глины т</w:t>
      </w:r>
      <w:r w:rsidR="00502791">
        <w:rPr>
          <w:sz w:val="28"/>
          <w:szCs w:val="28"/>
        </w:rPr>
        <w:t>е</w:t>
      </w:r>
      <w:r w:rsidRPr="007B2C21">
        <w:rPr>
          <w:sz w:val="28"/>
          <w:szCs w:val="28"/>
        </w:rPr>
        <w:t>мно-серые, местами комковатые, алевритистые.</w:t>
      </w:r>
    </w:p>
    <w:p w:rsidR="007B2C21" w:rsidRPr="007B2C21" w:rsidRDefault="007B2C21" w:rsidP="007B2C21">
      <w:pPr>
        <w:pStyle w:val="31"/>
        <w:suppressAutoHyphens/>
        <w:spacing w:after="0" w:line="300" w:lineRule="auto"/>
        <w:ind w:left="0"/>
        <w:rPr>
          <w:sz w:val="28"/>
          <w:szCs w:val="28"/>
        </w:rPr>
      </w:pPr>
      <w:r w:rsidRPr="007B2C21">
        <w:rPr>
          <w:sz w:val="28"/>
          <w:szCs w:val="28"/>
        </w:rPr>
        <w:t>Апшеронские отложения представлены континентальными и морскими образованиями и на большей части территории выходят на поверхность.</w:t>
      </w:r>
    </w:p>
    <w:p w:rsidR="007B2C21" w:rsidRPr="007B2C21" w:rsidRDefault="007B2C21" w:rsidP="007B2C21">
      <w:pPr>
        <w:pStyle w:val="31"/>
        <w:suppressAutoHyphens/>
        <w:spacing w:after="0" w:line="300" w:lineRule="auto"/>
        <w:ind w:left="0"/>
        <w:rPr>
          <w:sz w:val="28"/>
          <w:szCs w:val="28"/>
        </w:rPr>
      </w:pPr>
      <w:r w:rsidRPr="007B2C21">
        <w:rPr>
          <w:sz w:val="28"/>
          <w:szCs w:val="28"/>
        </w:rPr>
        <w:t>В основании отложений залегают «подсыртовые» пески которые выдержаны по площади, за исключением крайней западной части района. Пески светло-ж</w:t>
      </w:r>
      <w:r w:rsidR="00502791">
        <w:rPr>
          <w:sz w:val="28"/>
          <w:szCs w:val="28"/>
        </w:rPr>
        <w:t>е</w:t>
      </w:r>
      <w:r w:rsidRPr="007B2C21">
        <w:rPr>
          <w:sz w:val="28"/>
          <w:szCs w:val="28"/>
        </w:rPr>
        <w:t>лтые с прослоями коричнево-бурых глин. Глубина залегания песков 10-</w:t>
      </w:r>
      <w:smartTag w:uri="urn:schemas-microsoft-com:office:smarttags" w:element="metricconverter">
        <w:smartTagPr>
          <w:attr w:name="ProductID" w:val="49 м"/>
        </w:smartTagPr>
        <w:r w:rsidRPr="007B2C21">
          <w:rPr>
            <w:sz w:val="28"/>
            <w:szCs w:val="28"/>
          </w:rPr>
          <w:t>49 м</w:t>
        </w:r>
      </w:smartTag>
      <w:r w:rsidRPr="007B2C21">
        <w:rPr>
          <w:sz w:val="28"/>
          <w:szCs w:val="28"/>
        </w:rPr>
        <w:t>.</w:t>
      </w:r>
    </w:p>
    <w:p w:rsidR="007B2C21" w:rsidRPr="007B2C21" w:rsidRDefault="007B2C21" w:rsidP="007B2C21">
      <w:pPr>
        <w:pStyle w:val="31"/>
        <w:suppressAutoHyphens/>
        <w:spacing w:after="0" w:line="300" w:lineRule="auto"/>
        <w:ind w:left="0"/>
        <w:rPr>
          <w:sz w:val="28"/>
          <w:szCs w:val="28"/>
        </w:rPr>
      </w:pPr>
      <w:r w:rsidRPr="007B2C21">
        <w:rPr>
          <w:sz w:val="28"/>
          <w:szCs w:val="28"/>
        </w:rPr>
        <w:t xml:space="preserve">Верхняя часть разреза сложена континентальными образованиями, представленными «сыртовыми» коричнево-бурыми и серовато-бурыми, слабопесчанистыми глинами с прослоями и линзами песка и суглинка. Мощность изменяется от </w:t>
      </w:r>
      <w:smartTag w:uri="urn:schemas-microsoft-com:office:smarttags" w:element="metricconverter">
        <w:smartTagPr>
          <w:attr w:name="ProductID" w:val="0 м"/>
        </w:smartTagPr>
        <w:r w:rsidRPr="007B2C21">
          <w:rPr>
            <w:sz w:val="28"/>
            <w:szCs w:val="28"/>
          </w:rPr>
          <w:t>0 м</w:t>
        </w:r>
      </w:smartTag>
      <w:r w:rsidRPr="007B2C21">
        <w:rPr>
          <w:sz w:val="28"/>
          <w:szCs w:val="28"/>
        </w:rPr>
        <w:t xml:space="preserve"> в долинах рек до </w:t>
      </w:r>
      <w:smartTag w:uri="urn:schemas-microsoft-com:office:smarttags" w:element="metricconverter">
        <w:smartTagPr>
          <w:attr w:name="ProductID" w:val="47 м"/>
        </w:smartTagPr>
        <w:r w:rsidRPr="007B2C21">
          <w:rPr>
            <w:sz w:val="28"/>
            <w:szCs w:val="28"/>
          </w:rPr>
          <w:t>47 м</w:t>
        </w:r>
      </w:smartTag>
      <w:r w:rsidRPr="007B2C21">
        <w:rPr>
          <w:sz w:val="28"/>
          <w:szCs w:val="28"/>
        </w:rPr>
        <w:t xml:space="preserve"> на водоразделах. Общая мощность апшеронских отложений </w:t>
      </w:r>
      <w:r w:rsidR="00502791">
        <w:rPr>
          <w:sz w:val="28"/>
          <w:szCs w:val="28"/>
        </w:rPr>
        <w:t>‒</w:t>
      </w:r>
      <w:r w:rsidRPr="007B2C21">
        <w:rPr>
          <w:sz w:val="28"/>
          <w:szCs w:val="28"/>
        </w:rPr>
        <w:t xml:space="preserve"> 12-</w:t>
      </w:r>
      <w:smartTag w:uri="urn:schemas-microsoft-com:office:smarttags" w:element="metricconverter">
        <w:smartTagPr>
          <w:attr w:name="ProductID" w:val="73 м"/>
        </w:smartTagPr>
        <w:r w:rsidRPr="007B2C21">
          <w:rPr>
            <w:sz w:val="28"/>
            <w:szCs w:val="28"/>
          </w:rPr>
          <w:t>73 м</w:t>
        </w:r>
      </w:smartTag>
      <w:r w:rsidRPr="007B2C21">
        <w:rPr>
          <w:sz w:val="28"/>
          <w:szCs w:val="28"/>
        </w:rPr>
        <w:t>.</w:t>
      </w:r>
    </w:p>
    <w:p w:rsidR="007B2C21" w:rsidRPr="007B2C21" w:rsidRDefault="007B2C21" w:rsidP="007B2C21">
      <w:pPr>
        <w:pStyle w:val="31"/>
        <w:suppressAutoHyphens/>
        <w:spacing w:after="0" w:line="300" w:lineRule="auto"/>
        <w:ind w:left="0"/>
        <w:rPr>
          <w:sz w:val="28"/>
          <w:szCs w:val="28"/>
        </w:rPr>
      </w:pPr>
      <w:r w:rsidRPr="007B2C21">
        <w:rPr>
          <w:sz w:val="28"/>
          <w:szCs w:val="28"/>
        </w:rPr>
        <w:t>Четвертичная система представлена аллювиальными, озерно-аллювиальными и делювиальными образованиями.</w:t>
      </w:r>
    </w:p>
    <w:p w:rsidR="007B2C21" w:rsidRPr="007B2C21" w:rsidRDefault="007B2C21" w:rsidP="007B2C21">
      <w:pPr>
        <w:pStyle w:val="31"/>
        <w:suppressAutoHyphens/>
        <w:spacing w:after="0" w:line="300" w:lineRule="auto"/>
        <w:ind w:left="0"/>
        <w:rPr>
          <w:sz w:val="28"/>
          <w:szCs w:val="28"/>
        </w:rPr>
      </w:pPr>
      <w:r w:rsidRPr="007B2C21">
        <w:rPr>
          <w:sz w:val="28"/>
          <w:szCs w:val="28"/>
        </w:rPr>
        <w:t>Наибольшее значение из них как по мощности, так и по площадному распространению получили аллювиальные отложения. Они слагают преимущественно террасы рек и представлены песчано-глинистыми отложениями с преобладанием глинистой фракции.</w:t>
      </w:r>
    </w:p>
    <w:p w:rsidR="007B2C21" w:rsidRPr="007B2C21" w:rsidRDefault="007B2C21" w:rsidP="007B2C21">
      <w:pPr>
        <w:pStyle w:val="31"/>
        <w:suppressAutoHyphens/>
        <w:spacing w:after="0" w:line="300" w:lineRule="auto"/>
        <w:ind w:left="0"/>
        <w:rPr>
          <w:sz w:val="28"/>
          <w:szCs w:val="28"/>
        </w:rPr>
      </w:pPr>
      <w:r w:rsidRPr="007B2C21">
        <w:rPr>
          <w:sz w:val="28"/>
          <w:szCs w:val="28"/>
        </w:rPr>
        <w:t>Максимальная мощность аллювия прослеживается в долине р. Малый Узень и составляет 30-</w:t>
      </w:r>
      <w:smartTag w:uri="urn:schemas-microsoft-com:office:smarttags" w:element="metricconverter">
        <w:smartTagPr>
          <w:attr w:name="ProductID" w:val="40 м"/>
        </w:smartTagPr>
        <w:r w:rsidRPr="007B2C21">
          <w:rPr>
            <w:sz w:val="28"/>
            <w:szCs w:val="28"/>
          </w:rPr>
          <w:t>40 м</w:t>
        </w:r>
      </w:smartTag>
      <w:r w:rsidRPr="007B2C21">
        <w:rPr>
          <w:sz w:val="28"/>
          <w:szCs w:val="28"/>
        </w:rPr>
        <w:t>. здесь же можно наблюдать лиманно-морские отложения иловатые, слабо-глинистые, слюдистые пески, которые выше переходят в пористые супеси и суглинки.</w:t>
      </w:r>
    </w:p>
    <w:p w:rsidR="007B2C21" w:rsidRPr="007B2C21" w:rsidRDefault="007B2C21" w:rsidP="007B2C21">
      <w:pPr>
        <w:pStyle w:val="31"/>
        <w:suppressAutoHyphens/>
        <w:spacing w:after="0" w:line="300" w:lineRule="auto"/>
        <w:ind w:left="0"/>
        <w:rPr>
          <w:sz w:val="28"/>
          <w:szCs w:val="28"/>
        </w:rPr>
      </w:pPr>
      <w:r w:rsidRPr="007B2C21">
        <w:rPr>
          <w:sz w:val="28"/>
          <w:szCs w:val="28"/>
        </w:rPr>
        <w:t>Водоразделы с поверхности перекрыты аллювиально-делювиальными образованиями.</w:t>
      </w:r>
    </w:p>
    <w:p w:rsidR="007B2C21" w:rsidRPr="007B2C21" w:rsidRDefault="007B2C21" w:rsidP="007B2C21">
      <w:pPr>
        <w:pStyle w:val="31"/>
        <w:suppressAutoHyphens/>
        <w:spacing w:after="0" w:line="300" w:lineRule="auto"/>
        <w:ind w:left="0"/>
        <w:rPr>
          <w:sz w:val="28"/>
          <w:szCs w:val="28"/>
        </w:rPr>
      </w:pPr>
      <w:r w:rsidRPr="007B2C21">
        <w:rPr>
          <w:sz w:val="28"/>
          <w:szCs w:val="28"/>
        </w:rPr>
        <w:t>Общая мощность четвертичных отложений составляет 35-</w:t>
      </w:r>
      <w:smartTag w:uri="urn:schemas-microsoft-com:office:smarttags" w:element="metricconverter">
        <w:smartTagPr>
          <w:attr w:name="ProductID" w:val="40 м"/>
        </w:smartTagPr>
        <w:r w:rsidRPr="007B2C21">
          <w:rPr>
            <w:sz w:val="28"/>
            <w:szCs w:val="28"/>
          </w:rPr>
          <w:t>40 м</w:t>
        </w:r>
      </w:smartTag>
      <w:r w:rsidRPr="007B2C21">
        <w:rPr>
          <w:sz w:val="28"/>
          <w:szCs w:val="28"/>
        </w:rPr>
        <w:t>. Мощность отложений увеличивается от водораздела к речным долинам.</w:t>
      </w:r>
    </w:p>
    <w:p w:rsidR="007B2C21" w:rsidRPr="007B2C21" w:rsidRDefault="007B2C21" w:rsidP="007B2C21">
      <w:pPr>
        <w:pStyle w:val="31"/>
        <w:suppressAutoHyphens/>
        <w:spacing w:after="0" w:line="300" w:lineRule="auto"/>
        <w:ind w:left="0"/>
        <w:rPr>
          <w:sz w:val="28"/>
          <w:szCs w:val="28"/>
        </w:rPr>
      </w:pPr>
      <w:r w:rsidRPr="007B2C21">
        <w:rPr>
          <w:sz w:val="28"/>
          <w:szCs w:val="28"/>
        </w:rPr>
        <w:t>В тальвегах многочисленных оврагов и балок сформировались аллювиально-делювиальные суглинки и супеси.</w:t>
      </w:r>
    </w:p>
    <w:bookmarkEnd w:id="41"/>
    <w:p w:rsidR="00A32E92" w:rsidRPr="00590FD2" w:rsidRDefault="00A32E92" w:rsidP="004E7B01">
      <w:pPr>
        <w:rPr>
          <w:rFonts w:ascii="Times New Roman" w:hAnsi="Times New Roman" w:cs="Times New Roman"/>
          <w:sz w:val="28"/>
          <w:szCs w:val="28"/>
        </w:rPr>
      </w:pPr>
    </w:p>
    <w:p w:rsidR="00A32E92" w:rsidRPr="00DA23AA" w:rsidRDefault="00A32E92" w:rsidP="004E7B01">
      <w:pPr>
        <w:pStyle w:val="af8"/>
        <w:numPr>
          <w:ilvl w:val="1"/>
          <w:numId w:val="1"/>
        </w:numPr>
        <w:tabs>
          <w:tab w:val="left" w:pos="1276"/>
        </w:tabs>
        <w:spacing w:line="300" w:lineRule="auto"/>
        <w:ind w:left="0" w:firstLine="709"/>
        <w:jc w:val="left"/>
        <w:outlineLvl w:val="1"/>
      </w:pPr>
      <w:bookmarkStart w:id="42" w:name="_Toc152937678"/>
      <w:r w:rsidRPr="00DA23AA">
        <w:t>Рельеф</w:t>
      </w:r>
      <w:bookmarkEnd w:id="42"/>
    </w:p>
    <w:p w:rsidR="00DA23AA" w:rsidRPr="00DA23AA" w:rsidRDefault="00DA23AA" w:rsidP="00DA23AA">
      <w:pPr>
        <w:pStyle w:val="31"/>
        <w:suppressAutoHyphens/>
        <w:spacing w:after="0" w:line="300" w:lineRule="auto"/>
        <w:ind w:left="0"/>
        <w:rPr>
          <w:sz w:val="28"/>
          <w:szCs w:val="28"/>
        </w:rPr>
      </w:pPr>
      <w:r w:rsidRPr="00DA23AA">
        <w:rPr>
          <w:sz w:val="28"/>
          <w:szCs w:val="28"/>
        </w:rPr>
        <w:t xml:space="preserve">Расположение </w:t>
      </w:r>
      <w:r w:rsidR="00CF324F">
        <w:rPr>
          <w:sz w:val="28"/>
          <w:szCs w:val="28"/>
        </w:rPr>
        <w:t>Мироновского</w:t>
      </w:r>
      <w:r w:rsidRPr="00DA23AA">
        <w:rPr>
          <w:sz w:val="28"/>
          <w:szCs w:val="28"/>
        </w:rPr>
        <w:t xml:space="preserve"> МО в зоне сочленения Сыртовой равнины и Прикаспийской низменности с четким абразионным «предсыртовым» уступом между ними определяет специфические особенности рельефа территории.</w:t>
      </w:r>
    </w:p>
    <w:p w:rsidR="00DA23AA" w:rsidRPr="00DA23AA" w:rsidRDefault="00DA23AA" w:rsidP="00DA23AA">
      <w:pPr>
        <w:pStyle w:val="31"/>
        <w:suppressAutoHyphens/>
        <w:spacing w:after="0" w:line="300" w:lineRule="auto"/>
        <w:ind w:left="0"/>
        <w:rPr>
          <w:sz w:val="28"/>
          <w:szCs w:val="28"/>
        </w:rPr>
      </w:pPr>
      <w:r w:rsidRPr="00DA23AA">
        <w:rPr>
          <w:sz w:val="28"/>
          <w:szCs w:val="28"/>
        </w:rPr>
        <w:t>«Предсыртовый уступ», имеет форму прямого склона шириной 50-</w:t>
      </w:r>
      <w:smartTag w:uri="urn:schemas-microsoft-com:office:smarttags" w:element="metricconverter">
        <w:smartTagPr>
          <w:attr w:name="ProductID" w:val="80 м"/>
        </w:smartTagPr>
        <w:r w:rsidRPr="00DA23AA">
          <w:rPr>
            <w:sz w:val="28"/>
            <w:szCs w:val="28"/>
          </w:rPr>
          <w:t>80 м</w:t>
        </w:r>
      </w:smartTag>
      <w:r w:rsidRPr="00DA23AA">
        <w:rPr>
          <w:sz w:val="28"/>
          <w:szCs w:val="28"/>
        </w:rPr>
        <w:t xml:space="preserve"> и высотой 5-</w:t>
      </w:r>
      <w:smartTag w:uri="urn:schemas-microsoft-com:office:smarttags" w:element="metricconverter">
        <w:smartTagPr>
          <w:attr w:name="ProductID" w:val="10 м"/>
        </w:smartTagPr>
        <w:r w:rsidRPr="00DA23AA">
          <w:rPr>
            <w:sz w:val="28"/>
            <w:szCs w:val="28"/>
          </w:rPr>
          <w:t>10 м</w:t>
        </w:r>
      </w:smartTag>
      <w:r w:rsidRPr="00DA23AA">
        <w:rPr>
          <w:sz w:val="28"/>
          <w:szCs w:val="28"/>
        </w:rPr>
        <w:t>. Сыртовая равнина представляет выровненную слабовозвышенную поверхность, слаборасчлененную сетью речных долин, оврагов и балок.</w:t>
      </w:r>
    </w:p>
    <w:p w:rsidR="00DA23AA" w:rsidRPr="00DA23AA" w:rsidRDefault="00DA23AA" w:rsidP="00DA23AA">
      <w:pPr>
        <w:pStyle w:val="31"/>
        <w:suppressAutoHyphens/>
        <w:spacing w:after="0" w:line="300" w:lineRule="auto"/>
        <w:ind w:left="0"/>
        <w:rPr>
          <w:sz w:val="28"/>
          <w:szCs w:val="28"/>
        </w:rPr>
      </w:pPr>
      <w:r w:rsidRPr="00DA23AA">
        <w:rPr>
          <w:sz w:val="28"/>
          <w:szCs w:val="28"/>
        </w:rPr>
        <w:t>Согласно геоморфологическому районированию территории Саратовской области Питерский район расположен в южной части низменной Сыртовой равнины. Здесь она имеет выровненную поверхность слаборасчлененную сетью речных долин, оврагов и балок.</w:t>
      </w:r>
    </w:p>
    <w:p w:rsidR="00DA23AA" w:rsidRPr="00DA23AA" w:rsidRDefault="00DA23AA" w:rsidP="00DA23AA">
      <w:pPr>
        <w:pStyle w:val="31"/>
        <w:suppressAutoHyphens/>
        <w:spacing w:after="0" w:line="300" w:lineRule="auto"/>
        <w:ind w:left="0"/>
        <w:rPr>
          <w:sz w:val="28"/>
          <w:szCs w:val="28"/>
        </w:rPr>
      </w:pPr>
      <w:r w:rsidRPr="00DA23AA">
        <w:rPr>
          <w:sz w:val="28"/>
          <w:szCs w:val="28"/>
        </w:rPr>
        <w:t>Южная часть Сыртовой равнины рассечена долинами рек на два крупных водораздела. Наибольшие абсолютные отметки (35-</w:t>
      </w:r>
      <w:smartTag w:uri="urn:schemas-microsoft-com:office:smarttags" w:element="metricconverter">
        <w:smartTagPr>
          <w:attr w:name="ProductID" w:val="100 м"/>
        </w:smartTagPr>
        <w:r w:rsidRPr="00DA23AA">
          <w:rPr>
            <w:sz w:val="28"/>
            <w:szCs w:val="28"/>
          </w:rPr>
          <w:t>100 м</w:t>
        </w:r>
      </w:smartTag>
      <w:r w:rsidR="00B52604">
        <w:rPr>
          <w:sz w:val="28"/>
          <w:szCs w:val="28"/>
        </w:rPr>
        <w:t>) наблюдаются на водоразделе р.</w:t>
      </w:r>
      <w:r w:rsidRPr="00DA23AA">
        <w:rPr>
          <w:sz w:val="28"/>
          <w:szCs w:val="28"/>
        </w:rPr>
        <w:t xml:space="preserve"> Малый Узень и </w:t>
      </w:r>
      <w:r w:rsidR="00B52604">
        <w:rPr>
          <w:sz w:val="28"/>
          <w:szCs w:val="28"/>
        </w:rPr>
        <w:t xml:space="preserve">р. </w:t>
      </w:r>
      <w:r w:rsidRPr="00DA23AA">
        <w:rPr>
          <w:sz w:val="28"/>
          <w:szCs w:val="28"/>
        </w:rPr>
        <w:t xml:space="preserve">Солянка, наименьшие высоты от 35 до </w:t>
      </w:r>
      <w:smartTag w:uri="urn:schemas-microsoft-com:office:smarttags" w:element="metricconverter">
        <w:smartTagPr>
          <w:attr w:name="ProductID" w:val="55 м"/>
        </w:smartTagPr>
        <w:r w:rsidRPr="00DA23AA">
          <w:rPr>
            <w:sz w:val="28"/>
            <w:szCs w:val="28"/>
          </w:rPr>
          <w:t>55 м</w:t>
        </w:r>
      </w:smartTag>
      <w:r w:rsidRPr="00DA23AA">
        <w:rPr>
          <w:sz w:val="28"/>
          <w:szCs w:val="28"/>
        </w:rPr>
        <w:t xml:space="preserve"> отмечаются в долинах рек и балок. Средняя высота водораздельных пространств — 75-</w:t>
      </w:r>
      <w:smartTag w:uri="urn:schemas-microsoft-com:office:smarttags" w:element="metricconverter">
        <w:smartTagPr>
          <w:attr w:name="ProductID" w:val="90 м"/>
        </w:smartTagPr>
        <w:r w:rsidRPr="00DA23AA">
          <w:rPr>
            <w:sz w:val="28"/>
            <w:szCs w:val="28"/>
          </w:rPr>
          <w:t>90 м</w:t>
        </w:r>
      </w:smartTag>
      <w:r w:rsidRPr="00DA23AA">
        <w:rPr>
          <w:sz w:val="28"/>
          <w:szCs w:val="28"/>
        </w:rPr>
        <w:t>.</w:t>
      </w:r>
    </w:p>
    <w:p w:rsidR="00DA23AA" w:rsidRPr="00DA23AA" w:rsidRDefault="00DA23AA" w:rsidP="00DA23AA">
      <w:pPr>
        <w:pStyle w:val="31"/>
        <w:suppressAutoHyphens/>
        <w:spacing w:after="0" w:line="300" w:lineRule="auto"/>
        <w:ind w:left="0"/>
        <w:rPr>
          <w:sz w:val="28"/>
          <w:szCs w:val="28"/>
        </w:rPr>
      </w:pPr>
      <w:r w:rsidRPr="00DA23AA">
        <w:rPr>
          <w:sz w:val="28"/>
          <w:szCs w:val="28"/>
        </w:rPr>
        <w:t>Общий уклон территории происходит с севера на юг. Уклоны варьируют в пределах 0,5-1,5%.</w:t>
      </w:r>
    </w:p>
    <w:p w:rsidR="00DA23AA" w:rsidRPr="00DA23AA" w:rsidRDefault="00DA23AA" w:rsidP="00DA23AA">
      <w:pPr>
        <w:pStyle w:val="31"/>
        <w:suppressAutoHyphens/>
        <w:spacing w:after="0" w:line="300" w:lineRule="auto"/>
        <w:ind w:left="0"/>
        <w:rPr>
          <w:sz w:val="28"/>
          <w:szCs w:val="28"/>
        </w:rPr>
      </w:pPr>
      <w:r w:rsidRPr="00DA23AA">
        <w:rPr>
          <w:sz w:val="28"/>
          <w:szCs w:val="28"/>
        </w:rPr>
        <w:t>Восточная часть района расположена на водоразделе р</w:t>
      </w:r>
      <w:r w:rsidR="00B52604">
        <w:rPr>
          <w:sz w:val="28"/>
          <w:szCs w:val="28"/>
        </w:rPr>
        <w:t>.</w:t>
      </w:r>
      <w:r w:rsidRPr="00DA23AA">
        <w:rPr>
          <w:sz w:val="28"/>
          <w:szCs w:val="28"/>
        </w:rPr>
        <w:t xml:space="preserve"> Малый Узень и </w:t>
      </w:r>
      <w:r w:rsidR="00B52604">
        <w:rPr>
          <w:sz w:val="28"/>
          <w:szCs w:val="28"/>
        </w:rPr>
        <w:br/>
        <w:t xml:space="preserve">р. </w:t>
      </w:r>
      <w:r w:rsidRPr="00DA23AA">
        <w:rPr>
          <w:sz w:val="28"/>
          <w:szCs w:val="28"/>
        </w:rPr>
        <w:t>Большой Узень, имеющем юго-западное направление. Поверхность водораздела представляет собой довольно широкую пологоволнистую равнину, постепенно сливающуюся с межбалочными водоразделами.</w:t>
      </w:r>
    </w:p>
    <w:p w:rsidR="00DA23AA" w:rsidRPr="00DA23AA" w:rsidRDefault="00DA23AA" w:rsidP="00DA23AA">
      <w:pPr>
        <w:pStyle w:val="31"/>
        <w:suppressAutoHyphens/>
        <w:spacing w:after="0" w:line="300" w:lineRule="auto"/>
        <w:ind w:left="0"/>
        <w:rPr>
          <w:sz w:val="28"/>
          <w:szCs w:val="28"/>
        </w:rPr>
      </w:pPr>
      <w:r w:rsidRPr="00DA23AA">
        <w:rPr>
          <w:sz w:val="28"/>
          <w:szCs w:val="28"/>
        </w:rPr>
        <w:t>Западная часть района располагается на водоразделе р</w:t>
      </w:r>
      <w:r w:rsidR="00B52604">
        <w:rPr>
          <w:sz w:val="28"/>
          <w:szCs w:val="28"/>
        </w:rPr>
        <w:t>.</w:t>
      </w:r>
      <w:r w:rsidRPr="00DA23AA">
        <w:rPr>
          <w:sz w:val="28"/>
          <w:szCs w:val="28"/>
        </w:rPr>
        <w:t xml:space="preserve"> Малый Узень и </w:t>
      </w:r>
      <w:r w:rsidR="00B52604">
        <w:rPr>
          <w:sz w:val="28"/>
          <w:szCs w:val="28"/>
        </w:rPr>
        <w:br/>
        <w:t xml:space="preserve">р. </w:t>
      </w:r>
      <w:r w:rsidRPr="00DA23AA">
        <w:rPr>
          <w:sz w:val="28"/>
          <w:szCs w:val="28"/>
        </w:rPr>
        <w:t>Еруслан, имеющем юго-восточное направление. Водораздел представлен неширокими слабоволнистыми равнинами извилистой формы. Склоны водоразделов обычно длинные, слабо пологие или пологие с уклоном 0,5-2%, рассеч</w:t>
      </w:r>
      <w:r w:rsidR="00502791">
        <w:rPr>
          <w:sz w:val="28"/>
          <w:szCs w:val="28"/>
        </w:rPr>
        <w:t>е</w:t>
      </w:r>
      <w:r w:rsidRPr="00DA23AA">
        <w:rPr>
          <w:sz w:val="28"/>
          <w:szCs w:val="28"/>
        </w:rPr>
        <w:t>нные потяжинами, ложбинами и балками.</w:t>
      </w:r>
    </w:p>
    <w:p w:rsidR="00DA23AA" w:rsidRPr="00DA23AA" w:rsidRDefault="00DA23AA" w:rsidP="00DA23AA">
      <w:pPr>
        <w:pStyle w:val="31"/>
        <w:suppressAutoHyphens/>
        <w:spacing w:after="0" w:line="300" w:lineRule="auto"/>
        <w:ind w:left="0"/>
        <w:rPr>
          <w:sz w:val="28"/>
          <w:szCs w:val="28"/>
        </w:rPr>
      </w:pPr>
      <w:r w:rsidRPr="00DA23AA">
        <w:rPr>
          <w:sz w:val="28"/>
          <w:szCs w:val="28"/>
        </w:rPr>
        <w:t>Микрорельеф на водоразделах представлен в виде небольших слабовыраженных повышений и понижений, а также образованных землероями небольших холмиков высотой 30-</w:t>
      </w:r>
      <w:smartTag w:uri="urn:schemas-microsoft-com:office:smarttags" w:element="metricconverter">
        <w:smartTagPr>
          <w:attr w:name="ProductID" w:val="40 см"/>
        </w:smartTagPr>
        <w:r w:rsidRPr="00DA23AA">
          <w:rPr>
            <w:sz w:val="28"/>
            <w:szCs w:val="28"/>
          </w:rPr>
          <w:t>40 см</w:t>
        </w:r>
      </w:smartTag>
      <w:r w:rsidRPr="00DA23AA">
        <w:rPr>
          <w:sz w:val="28"/>
          <w:szCs w:val="28"/>
        </w:rPr>
        <w:t>.</w:t>
      </w:r>
    </w:p>
    <w:p w:rsidR="00DA23AA" w:rsidRPr="00DA23AA" w:rsidRDefault="00DA23AA" w:rsidP="00DA23AA">
      <w:pPr>
        <w:pStyle w:val="31"/>
        <w:suppressAutoHyphens/>
        <w:spacing w:after="0" w:line="300" w:lineRule="auto"/>
        <w:ind w:left="0"/>
        <w:rPr>
          <w:sz w:val="28"/>
          <w:szCs w:val="28"/>
        </w:rPr>
      </w:pPr>
      <w:r w:rsidRPr="00DA23AA">
        <w:rPr>
          <w:sz w:val="28"/>
          <w:szCs w:val="28"/>
        </w:rPr>
        <w:t>Овражно-балочная сеть на территории района выражена слабо. Вершины балок представляют собой веерообразные расходящиеся потяжины, которые переходят в широкие плоские понижения значительной протяж</w:t>
      </w:r>
      <w:r w:rsidR="00502791">
        <w:rPr>
          <w:sz w:val="28"/>
          <w:szCs w:val="28"/>
        </w:rPr>
        <w:t>е</w:t>
      </w:r>
      <w:r w:rsidRPr="00DA23AA">
        <w:rPr>
          <w:sz w:val="28"/>
          <w:szCs w:val="28"/>
        </w:rPr>
        <w:t>нности. От пологих понижений формируется тальвег водотока, который на склонах переходит в глубокие и плоские долины с размывами по дну, а затем в балки. Балки, как правило, неглубокие, широкие с пологими или покатыми скатами, скаты и днища хорошо задернованы.</w:t>
      </w:r>
    </w:p>
    <w:p w:rsidR="00DA23AA" w:rsidRPr="00DA23AA" w:rsidRDefault="00DA23AA" w:rsidP="00DA23AA">
      <w:pPr>
        <w:pStyle w:val="31"/>
        <w:suppressAutoHyphens/>
        <w:spacing w:after="0" w:line="300" w:lineRule="auto"/>
        <w:ind w:left="0"/>
        <w:rPr>
          <w:sz w:val="28"/>
          <w:szCs w:val="28"/>
        </w:rPr>
      </w:pPr>
      <w:r w:rsidRPr="00DA23AA">
        <w:rPr>
          <w:sz w:val="28"/>
          <w:szCs w:val="28"/>
        </w:rPr>
        <w:t>Расчлененность территории овражно-балочной и речной сетью, наличие склонов как элементов рельефа в слабой степени обусловили развитие водной эрозии.</w:t>
      </w:r>
    </w:p>
    <w:p w:rsidR="00DA23AA" w:rsidRPr="00DA23AA" w:rsidRDefault="00DA23AA" w:rsidP="00DA23AA">
      <w:pPr>
        <w:pStyle w:val="31"/>
        <w:suppressAutoHyphens/>
        <w:spacing w:after="0" w:line="300" w:lineRule="auto"/>
        <w:ind w:left="0"/>
        <w:rPr>
          <w:sz w:val="28"/>
          <w:szCs w:val="28"/>
        </w:rPr>
      </w:pPr>
      <w:r w:rsidRPr="00DA23AA">
        <w:rPr>
          <w:sz w:val="28"/>
          <w:szCs w:val="28"/>
        </w:rPr>
        <w:t>Р</w:t>
      </w:r>
      <w:r w:rsidR="00502791">
        <w:rPr>
          <w:sz w:val="28"/>
          <w:szCs w:val="28"/>
        </w:rPr>
        <w:t>ека</w:t>
      </w:r>
      <w:r w:rsidRPr="00DA23AA">
        <w:rPr>
          <w:sz w:val="28"/>
          <w:szCs w:val="28"/>
        </w:rPr>
        <w:t xml:space="preserve"> Малый Узень, протекающая по территории района и дренирующая е</w:t>
      </w:r>
      <w:r w:rsidR="00502791">
        <w:rPr>
          <w:sz w:val="28"/>
          <w:szCs w:val="28"/>
        </w:rPr>
        <w:t>е</w:t>
      </w:r>
      <w:r w:rsidRPr="00DA23AA">
        <w:rPr>
          <w:sz w:val="28"/>
          <w:szCs w:val="28"/>
        </w:rPr>
        <w:t xml:space="preserve"> в субмеридиональном направлении, имеет хорошо разработанную долину. Пойменная терраса развита слабо и не повсеместно, преимущественно, в излучине реки небольшими участками. Она представляет собой высокую, большей частью остепн</w:t>
      </w:r>
      <w:r w:rsidR="00502791">
        <w:rPr>
          <w:sz w:val="28"/>
          <w:szCs w:val="28"/>
        </w:rPr>
        <w:t>е</w:t>
      </w:r>
      <w:r w:rsidRPr="00DA23AA">
        <w:rPr>
          <w:sz w:val="28"/>
          <w:szCs w:val="28"/>
        </w:rPr>
        <w:t>нную пойму, вышедшую из зоны затопления паводковыми водами и имеет слабоволнистую поверхность с заметно выраженными элементами микрорельефа в виде блюдцеобразных понижений, гривок, падин и бугорков.</w:t>
      </w:r>
    </w:p>
    <w:p w:rsidR="00DA23AA" w:rsidRPr="00DA23AA" w:rsidRDefault="00DA23AA" w:rsidP="00DA23AA">
      <w:pPr>
        <w:pStyle w:val="31"/>
        <w:suppressAutoHyphens/>
        <w:spacing w:after="0" w:line="300" w:lineRule="auto"/>
        <w:ind w:left="0"/>
        <w:rPr>
          <w:sz w:val="28"/>
          <w:szCs w:val="28"/>
        </w:rPr>
      </w:pPr>
      <w:r w:rsidRPr="00DA23AA">
        <w:rPr>
          <w:sz w:val="28"/>
          <w:szCs w:val="28"/>
        </w:rPr>
        <w:t>Надпойменные террасы развиты хорошо, особенно первая, ширина которой достигает 3-</w:t>
      </w:r>
      <w:smartTag w:uri="urn:schemas-microsoft-com:office:smarttags" w:element="metricconverter">
        <w:smartTagPr>
          <w:attr w:name="ProductID" w:val="5 км"/>
        </w:smartTagPr>
        <w:r w:rsidRPr="00DA23AA">
          <w:rPr>
            <w:sz w:val="28"/>
            <w:szCs w:val="28"/>
          </w:rPr>
          <w:t>5 км</w:t>
        </w:r>
      </w:smartTag>
      <w:r w:rsidRPr="00DA23AA">
        <w:rPr>
          <w:sz w:val="28"/>
          <w:szCs w:val="28"/>
        </w:rPr>
        <w:t>. В прирусловой части она круто обрывается непосредственно к руслу реки, а с противоположной стороны прерывистым уступом переходит во вторую надпойменную террасу.</w:t>
      </w:r>
    </w:p>
    <w:p w:rsidR="00DA23AA" w:rsidRPr="00DA23AA" w:rsidRDefault="00DA23AA" w:rsidP="00DA23AA">
      <w:pPr>
        <w:pStyle w:val="31"/>
        <w:suppressAutoHyphens/>
        <w:spacing w:after="0" w:line="300" w:lineRule="auto"/>
        <w:ind w:left="0"/>
        <w:rPr>
          <w:sz w:val="28"/>
          <w:szCs w:val="28"/>
        </w:rPr>
      </w:pPr>
      <w:r w:rsidRPr="00DA23AA">
        <w:rPr>
          <w:sz w:val="28"/>
          <w:szCs w:val="28"/>
        </w:rPr>
        <w:t>Вторая надпойменная терраса прослеживается не везде, и часто теряется в склонах сыртов.</w:t>
      </w:r>
    </w:p>
    <w:p w:rsidR="00A32E92" w:rsidRPr="00590FD2" w:rsidRDefault="00A32E92" w:rsidP="00651986">
      <w:pPr>
        <w:rPr>
          <w:rFonts w:ascii="Times New Roman" w:hAnsi="Times New Roman" w:cs="Times New Roman"/>
          <w:sz w:val="28"/>
          <w:szCs w:val="28"/>
        </w:rPr>
      </w:pPr>
    </w:p>
    <w:p w:rsidR="00A32E92" w:rsidRDefault="00A32E92" w:rsidP="004E7B01">
      <w:pPr>
        <w:pStyle w:val="af8"/>
        <w:numPr>
          <w:ilvl w:val="1"/>
          <w:numId w:val="1"/>
        </w:numPr>
        <w:tabs>
          <w:tab w:val="left" w:pos="1276"/>
        </w:tabs>
        <w:spacing w:line="300" w:lineRule="auto"/>
        <w:ind w:left="0" w:firstLine="709"/>
        <w:jc w:val="left"/>
        <w:outlineLvl w:val="1"/>
      </w:pPr>
      <w:bookmarkStart w:id="43" w:name="_Toc152937679"/>
      <w:r w:rsidRPr="00590FD2">
        <w:t>Полезные ископаемые</w:t>
      </w:r>
      <w:bookmarkEnd w:id="43"/>
    </w:p>
    <w:p w:rsidR="0046297C" w:rsidRPr="003C1C5F" w:rsidRDefault="0046297C" w:rsidP="003C1C5F">
      <w:pPr>
        <w:pStyle w:val="31"/>
        <w:suppressAutoHyphens/>
        <w:spacing w:after="0" w:line="300" w:lineRule="auto"/>
        <w:ind w:left="0"/>
        <w:rPr>
          <w:sz w:val="28"/>
          <w:szCs w:val="28"/>
        </w:rPr>
      </w:pPr>
      <w:r w:rsidRPr="003C1C5F">
        <w:rPr>
          <w:sz w:val="28"/>
          <w:szCs w:val="28"/>
        </w:rPr>
        <w:t>Запасы и ресурсы полезных ископаемых являются одним из ключевых элементов природно-ресурсного потенциала любого района.</w:t>
      </w:r>
    </w:p>
    <w:p w:rsidR="0046297C" w:rsidRPr="003C1C5F" w:rsidRDefault="0046297C" w:rsidP="003C1C5F">
      <w:pPr>
        <w:pStyle w:val="31"/>
        <w:suppressAutoHyphens/>
        <w:spacing w:after="0" w:line="300" w:lineRule="auto"/>
        <w:ind w:left="0"/>
        <w:rPr>
          <w:sz w:val="28"/>
          <w:szCs w:val="28"/>
        </w:rPr>
      </w:pPr>
      <w:r w:rsidRPr="003C1C5F">
        <w:rPr>
          <w:sz w:val="28"/>
          <w:szCs w:val="28"/>
        </w:rPr>
        <w:t>Для достижения рациональной территориальной организации производства, обеспечивающей наибольший экономический эффект должны учитываться специфические особенности района, касающиеся, в частности, выбора сырьевых баз, а также определения экономических показателей их освоения.</w:t>
      </w:r>
    </w:p>
    <w:p w:rsidR="002E4D7D" w:rsidRPr="003C1C5F" w:rsidRDefault="0046297C" w:rsidP="003C1C5F">
      <w:pPr>
        <w:rPr>
          <w:rFonts w:ascii="Times New Roman" w:hAnsi="Times New Roman" w:cs="Times New Roman"/>
          <w:sz w:val="28"/>
          <w:szCs w:val="28"/>
        </w:rPr>
      </w:pPr>
      <w:r w:rsidRPr="003C1C5F">
        <w:rPr>
          <w:rFonts w:ascii="Times New Roman" w:hAnsi="Times New Roman" w:cs="Times New Roman"/>
          <w:sz w:val="28"/>
          <w:szCs w:val="28"/>
        </w:rPr>
        <w:t xml:space="preserve">На территории Мироновского МО </w:t>
      </w:r>
      <w:r w:rsidR="003C1C5F" w:rsidRPr="003C1C5F">
        <w:rPr>
          <w:rFonts w:ascii="Times New Roman" w:hAnsi="Times New Roman" w:cs="Times New Roman"/>
          <w:sz w:val="28"/>
          <w:szCs w:val="28"/>
        </w:rPr>
        <w:t>отсутствуют запасы полезных ископаемых.</w:t>
      </w:r>
    </w:p>
    <w:p w:rsidR="0046297C" w:rsidRPr="00590FD2" w:rsidRDefault="0046297C" w:rsidP="0046297C">
      <w:pPr>
        <w:rPr>
          <w:rFonts w:ascii="Times New Roman" w:hAnsi="Times New Roman" w:cs="Times New Roman"/>
          <w:sz w:val="28"/>
          <w:szCs w:val="28"/>
        </w:rPr>
      </w:pPr>
    </w:p>
    <w:p w:rsidR="00A32E92" w:rsidRDefault="00A32E92" w:rsidP="004E7B01">
      <w:pPr>
        <w:pStyle w:val="af8"/>
        <w:numPr>
          <w:ilvl w:val="1"/>
          <w:numId w:val="1"/>
        </w:numPr>
        <w:tabs>
          <w:tab w:val="left" w:pos="1276"/>
        </w:tabs>
        <w:spacing w:line="300" w:lineRule="auto"/>
        <w:ind w:left="0" w:firstLine="709"/>
        <w:jc w:val="left"/>
        <w:outlineLvl w:val="1"/>
      </w:pPr>
      <w:bookmarkStart w:id="44" w:name="_Toc152937680"/>
      <w:r w:rsidRPr="00590FD2">
        <w:t>Поверхностные и подземные воды</w:t>
      </w:r>
      <w:bookmarkEnd w:id="44"/>
    </w:p>
    <w:p w:rsidR="003A2AD2" w:rsidRPr="00DE61FA" w:rsidRDefault="003A2AD2" w:rsidP="00DE61FA">
      <w:pPr>
        <w:pStyle w:val="31"/>
        <w:spacing w:after="0" w:line="300" w:lineRule="auto"/>
        <w:ind w:left="0"/>
        <w:rPr>
          <w:sz w:val="28"/>
          <w:szCs w:val="28"/>
        </w:rPr>
      </w:pPr>
      <w:r w:rsidRPr="00DE61FA">
        <w:rPr>
          <w:sz w:val="28"/>
          <w:szCs w:val="28"/>
        </w:rPr>
        <w:t>Гидрографическая сеть Питерского района представлена реками Малый Узень, Солянка, Таловка, а также системой балок и оврагов, впадающих в них. По гидрологическому режиму реки района относятся к типу степных и питаются главным образом за счет атмосферных осадков, во время таяния снега и выпадения дождей в весенний и осенний периоды.</w:t>
      </w:r>
    </w:p>
    <w:p w:rsidR="0084747C" w:rsidRPr="00DE61FA" w:rsidRDefault="0084747C" w:rsidP="00DE61FA">
      <w:pPr>
        <w:pStyle w:val="31"/>
        <w:spacing w:after="0" w:line="300" w:lineRule="auto"/>
        <w:ind w:left="0"/>
        <w:rPr>
          <w:sz w:val="28"/>
          <w:szCs w:val="28"/>
        </w:rPr>
      </w:pPr>
      <w:r w:rsidRPr="00DE61FA">
        <w:rPr>
          <w:sz w:val="28"/>
          <w:szCs w:val="28"/>
        </w:rPr>
        <w:t>По территории МО протекае</w:t>
      </w:r>
      <w:r w:rsidR="00244516" w:rsidRPr="00DE61FA">
        <w:rPr>
          <w:sz w:val="28"/>
          <w:szCs w:val="28"/>
        </w:rPr>
        <w:t>т р</w:t>
      </w:r>
      <w:r w:rsidR="00B52604">
        <w:rPr>
          <w:sz w:val="28"/>
          <w:szCs w:val="28"/>
        </w:rPr>
        <w:t>.</w:t>
      </w:r>
      <w:r w:rsidR="00244516" w:rsidRPr="00DE61FA">
        <w:rPr>
          <w:sz w:val="28"/>
          <w:szCs w:val="28"/>
        </w:rPr>
        <w:t xml:space="preserve"> </w:t>
      </w:r>
      <w:r w:rsidR="003A2AD2" w:rsidRPr="00DE61FA">
        <w:rPr>
          <w:sz w:val="28"/>
          <w:szCs w:val="28"/>
        </w:rPr>
        <w:t>Малый Узень</w:t>
      </w:r>
      <w:r w:rsidR="00133C92" w:rsidRPr="00DE61FA">
        <w:rPr>
          <w:sz w:val="28"/>
          <w:szCs w:val="28"/>
        </w:rPr>
        <w:t>, р</w:t>
      </w:r>
      <w:r w:rsidR="00B52604">
        <w:rPr>
          <w:sz w:val="28"/>
          <w:szCs w:val="28"/>
        </w:rPr>
        <w:t>.</w:t>
      </w:r>
      <w:r w:rsidR="00133C92" w:rsidRPr="00DE61FA">
        <w:rPr>
          <w:sz w:val="28"/>
          <w:szCs w:val="28"/>
        </w:rPr>
        <w:t xml:space="preserve"> </w:t>
      </w:r>
      <w:r w:rsidR="003A2AD2" w:rsidRPr="00DE61FA">
        <w:rPr>
          <w:sz w:val="28"/>
          <w:szCs w:val="28"/>
        </w:rPr>
        <w:t>Солянка</w:t>
      </w:r>
      <w:r w:rsidRPr="00DE61FA">
        <w:rPr>
          <w:sz w:val="28"/>
          <w:szCs w:val="28"/>
        </w:rPr>
        <w:t>.</w:t>
      </w:r>
    </w:p>
    <w:p w:rsidR="003A2AD2" w:rsidRPr="00DE61FA" w:rsidRDefault="003A2AD2" w:rsidP="00DE61FA">
      <w:pPr>
        <w:pStyle w:val="31"/>
        <w:suppressAutoHyphens/>
        <w:spacing w:after="0" w:line="300" w:lineRule="auto"/>
        <w:ind w:left="0"/>
        <w:rPr>
          <w:sz w:val="28"/>
          <w:szCs w:val="28"/>
        </w:rPr>
      </w:pPr>
      <w:r w:rsidRPr="00DE61FA">
        <w:rPr>
          <w:sz w:val="28"/>
          <w:szCs w:val="28"/>
        </w:rPr>
        <w:t>Реки, протекая по равнине, имеют спокойное течение, извилистые русла, перекаты, чередующиеся с плесами. Скорость течения колеблется от 0,1 до 1 м/с и изменяется по сезонам года. Наибольшей она бывает весной, когда реки становятся более полноводными, наименьшей – летом и зимой.</w:t>
      </w:r>
    </w:p>
    <w:p w:rsidR="003A2AD2" w:rsidRPr="00DE61FA" w:rsidRDefault="003A2AD2" w:rsidP="00DE61FA">
      <w:pPr>
        <w:pStyle w:val="31"/>
        <w:suppressAutoHyphens/>
        <w:spacing w:after="0" w:line="300" w:lineRule="auto"/>
        <w:ind w:left="0"/>
        <w:rPr>
          <w:sz w:val="28"/>
          <w:szCs w:val="28"/>
        </w:rPr>
      </w:pPr>
      <w:r w:rsidRPr="00DE61FA">
        <w:rPr>
          <w:sz w:val="28"/>
          <w:szCs w:val="28"/>
        </w:rPr>
        <w:t>Режим рек отражает особенности континентального и засушливого климата Саратовского Заволжья с холодной зимой, короткой дружно наступающей весной и жарким, сухим летом. Реки имеют преимущественно снеговое питание, меньшую долю составляет дождевое и грунтовое. Весной в долины поступает много талой снеговой воды и начинается половодье, реки широко разливаются и затопляют пойму. В это время через их русла проходит до 90–100% величины годового стока.</w:t>
      </w:r>
    </w:p>
    <w:p w:rsidR="003A2AD2" w:rsidRPr="00DE61FA" w:rsidRDefault="003A2AD2" w:rsidP="00DE61FA">
      <w:pPr>
        <w:pStyle w:val="31"/>
        <w:suppressAutoHyphens/>
        <w:spacing w:after="0" w:line="300" w:lineRule="auto"/>
        <w:ind w:left="0"/>
        <w:rPr>
          <w:sz w:val="28"/>
          <w:szCs w:val="28"/>
        </w:rPr>
      </w:pPr>
      <w:r w:rsidRPr="00DE61FA">
        <w:rPr>
          <w:sz w:val="28"/>
          <w:szCs w:val="28"/>
        </w:rPr>
        <w:t>Летом атмосферные осадки испаряются или впитываются в почву, поэтому питание происходит в основном за счет грунтовых вод, небольшие речки мелеют, превращаясь порой в цепочку озер или совсем пересыхают. На малых реках летом могут быть небольшие кратковременные паводки от сильных ливней.</w:t>
      </w:r>
    </w:p>
    <w:p w:rsidR="003A2AD2" w:rsidRPr="00DE61FA" w:rsidRDefault="003A2AD2" w:rsidP="00DE61FA">
      <w:pPr>
        <w:pStyle w:val="31"/>
        <w:suppressAutoHyphens/>
        <w:spacing w:after="0" w:line="300" w:lineRule="auto"/>
        <w:ind w:left="0"/>
        <w:rPr>
          <w:sz w:val="28"/>
          <w:szCs w:val="28"/>
        </w:rPr>
      </w:pPr>
      <w:r w:rsidRPr="00DE61FA">
        <w:rPr>
          <w:sz w:val="28"/>
          <w:szCs w:val="28"/>
        </w:rPr>
        <w:t>Подъем воды в реках колеблется по годам и зависит от количества выпавшего снега и от характера весны: при малоснежной и затяжной весне половодье не особенно большое, а при дружной весне бывает значительным. Зимой реки замерзают, ледостав обычно наступает в конце ноября – начале декабря, а заканчивается в начале апреля. Продолжительность его 3-4 месяца.</w:t>
      </w:r>
    </w:p>
    <w:p w:rsidR="003A2AD2" w:rsidRPr="00DE61FA" w:rsidRDefault="003A2AD2" w:rsidP="00DE61FA">
      <w:pPr>
        <w:pStyle w:val="31"/>
        <w:suppressAutoHyphens/>
        <w:spacing w:after="0" w:line="300" w:lineRule="auto"/>
        <w:ind w:left="0"/>
        <w:rPr>
          <w:sz w:val="28"/>
          <w:szCs w:val="28"/>
        </w:rPr>
      </w:pPr>
      <w:r w:rsidRPr="00DE61FA">
        <w:rPr>
          <w:sz w:val="28"/>
          <w:szCs w:val="28"/>
        </w:rPr>
        <w:t xml:space="preserve">Постоянного течения реки не имеют, вода в летнее время сохраняется лишь в плесах, за исключением р. Малый Узень. С вводом в эксплуатацию в </w:t>
      </w:r>
      <w:smartTag w:uri="urn:schemas-microsoft-com:office:smarttags" w:element="metricconverter">
        <w:smartTagPr>
          <w:attr w:name="ProductID" w:val="1972 г"/>
        </w:smartTagPr>
        <w:r w:rsidRPr="00DE61FA">
          <w:rPr>
            <w:sz w:val="28"/>
            <w:szCs w:val="28"/>
          </w:rPr>
          <w:t>1972 г</w:t>
        </w:r>
      </w:smartTag>
      <w:r w:rsidRPr="00DE61FA">
        <w:rPr>
          <w:sz w:val="28"/>
          <w:szCs w:val="28"/>
        </w:rPr>
        <w:t>. Саратовского оросительного канала в р. Малый Узень стала поступать волжская вода, с приходом которой установилось постоянное течение. Суммарный водозабор волжской воды в реку составлял 238,15 млн. м</w:t>
      </w:r>
      <w:r w:rsidRPr="00DE61FA">
        <w:rPr>
          <w:sz w:val="28"/>
          <w:szCs w:val="28"/>
          <w:vertAlign w:val="superscript"/>
        </w:rPr>
        <w:t>3</w:t>
      </w:r>
      <w:r w:rsidRPr="00DE61FA">
        <w:rPr>
          <w:sz w:val="28"/>
          <w:szCs w:val="28"/>
        </w:rPr>
        <w:t>.</w:t>
      </w:r>
    </w:p>
    <w:p w:rsidR="003A2AD2" w:rsidRPr="00DE61FA" w:rsidRDefault="003A2AD2" w:rsidP="00DE61FA">
      <w:pPr>
        <w:pStyle w:val="31"/>
        <w:suppressAutoHyphens/>
        <w:spacing w:after="0" w:line="300" w:lineRule="auto"/>
        <w:ind w:left="0"/>
        <w:rPr>
          <w:sz w:val="28"/>
          <w:szCs w:val="28"/>
        </w:rPr>
      </w:pPr>
      <w:r w:rsidRPr="00DE61FA">
        <w:rPr>
          <w:sz w:val="28"/>
          <w:szCs w:val="28"/>
        </w:rPr>
        <w:t xml:space="preserve">При поступлении волжской воды в реке изменилась минерализация вод. Если до поступления волжской воды она составляла 0,3-0,8 г/л в период половодья и до 1,0 г/л и более </w:t>
      </w:r>
      <w:r w:rsidR="00502791">
        <w:rPr>
          <w:sz w:val="28"/>
          <w:szCs w:val="28"/>
        </w:rPr>
        <w:t>‒</w:t>
      </w:r>
      <w:r w:rsidRPr="00DE61FA">
        <w:rPr>
          <w:sz w:val="28"/>
          <w:szCs w:val="28"/>
        </w:rPr>
        <w:t xml:space="preserve"> в летнее время, то в настоящее время вода стала слабоминерализованной и пригодной для орошения, водопоя скота и других хозяйственных нужд.</w:t>
      </w:r>
    </w:p>
    <w:p w:rsidR="003A2AD2" w:rsidRPr="00DE61FA" w:rsidRDefault="003A2AD2" w:rsidP="00DE61FA">
      <w:pPr>
        <w:pStyle w:val="31"/>
        <w:suppressAutoHyphens/>
        <w:spacing w:after="0" w:line="300" w:lineRule="auto"/>
        <w:ind w:left="0"/>
        <w:rPr>
          <w:sz w:val="28"/>
          <w:szCs w:val="28"/>
        </w:rPr>
      </w:pPr>
      <w:r w:rsidRPr="00DE61FA">
        <w:rPr>
          <w:sz w:val="28"/>
          <w:szCs w:val="28"/>
        </w:rPr>
        <w:t>Наиболее крупной рекой является р. Малый Узень, протяж</w:t>
      </w:r>
      <w:r w:rsidR="00502791">
        <w:rPr>
          <w:sz w:val="28"/>
          <w:szCs w:val="28"/>
        </w:rPr>
        <w:t>е</w:t>
      </w:r>
      <w:r w:rsidRPr="00DE61FA">
        <w:rPr>
          <w:sz w:val="28"/>
          <w:szCs w:val="28"/>
        </w:rPr>
        <w:t xml:space="preserve">нность которой по территории Питерского района составляет более </w:t>
      </w:r>
      <w:smartTag w:uri="urn:schemas-microsoft-com:office:smarttags" w:element="metricconverter">
        <w:smartTagPr>
          <w:attr w:name="ProductID" w:val="100 км"/>
        </w:smartTagPr>
        <w:r w:rsidRPr="00DE61FA">
          <w:rPr>
            <w:sz w:val="28"/>
            <w:szCs w:val="28"/>
          </w:rPr>
          <w:t>100 км</w:t>
        </w:r>
      </w:smartTag>
      <w:r w:rsidRPr="00DE61FA">
        <w:rPr>
          <w:sz w:val="28"/>
          <w:szCs w:val="28"/>
        </w:rPr>
        <w:t>.</w:t>
      </w:r>
    </w:p>
    <w:p w:rsidR="003A2AD2" w:rsidRPr="00DE61FA" w:rsidRDefault="003A2AD2" w:rsidP="00DE61FA">
      <w:pPr>
        <w:pStyle w:val="31"/>
        <w:suppressAutoHyphens/>
        <w:spacing w:after="0" w:line="300" w:lineRule="auto"/>
        <w:ind w:left="0"/>
        <w:rPr>
          <w:sz w:val="28"/>
          <w:szCs w:val="28"/>
        </w:rPr>
      </w:pPr>
      <w:r w:rsidRPr="00DE61FA">
        <w:rPr>
          <w:sz w:val="28"/>
          <w:szCs w:val="28"/>
        </w:rPr>
        <w:t>Река, дренирующая территорию в субмеридиональном направлении, протекает по однообразной, полого-волнистой равнине, расчлененной системой многочисленных речных долин, балок и оврагов на отдельные возвышенности (сырты).</w:t>
      </w:r>
    </w:p>
    <w:p w:rsidR="003A2AD2" w:rsidRPr="00DE61FA" w:rsidRDefault="003A2AD2" w:rsidP="00DE61FA">
      <w:pPr>
        <w:pStyle w:val="31"/>
        <w:suppressAutoHyphens/>
        <w:spacing w:after="0" w:line="300" w:lineRule="auto"/>
        <w:ind w:left="0"/>
        <w:rPr>
          <w:sz w:val="28"/>
          <w:szCs w:val="28"/>
        </w:rPr>
      </w:pPr>
      <w:r w:rsidRPr="00DE61FA">
        <w:rPr>
          <w:sz w:val="28"/>
          <w:szCs w:val="28"/>
        </w:rPr>
        <w:t>Долина Малого Узеня извилистая, неясно выраженной формы. В пойме встречаются лиманы, на некоторых участках берега обвалованы. Русло реки извилистое, шириной 20-</w:t>
      </w:r>
      <w:smartTag w:uri="urn:schemas-microsoft-com:office:smarttags" w:element="metricconverter">
        <w:smartTagPr>
          <w:attr w:name="ProductID" w:val="30 м"/>
        </w:smartTagPr>
        <w:r w:rsidRPr="00DE61FA">
          <w:rPr>
            <w:sz w:val="28"/>
            <w:szCs w:val="28"/>
          </w:rPr>
          <w:t>30 м</w:t>
        </w:r>
      </w:smartTag>
      <w:r w:rsidRPr="00DE61FA">
        <w:rPr>
          <w:sz w:val="28"/>
          <w:szCs w:val="28"/>
        </w:rPr>
        <w:t>, в некоторых местах заросшее водной растительностью. При небольшом уклоне течение медленное, скорость составляет 0,7-1,2 м/с. Глубина 1-</w:t>
      </w:r>
      <w:smartTag w:uri="urn:schemas-microsoft-com:office:smarttags" w:element="metricconverter">
        <w:smartTagPr>
          <w:attr w:name="ProductID" w:val="3 м"/>
        </w:smartTagPr>
        <w:r w:rsidRPr="00DE61FA">
          <w:rPr>
            <w:sz w:val="28"/>
            <w:szCs w:val="28"/>
          </w:rPr>
          <w:t>3 м</w:t>
        </w:r>
      </w:smartTag>
      <w:r w:rsidRPr="00DE61FA">
        <w:rPr>
          <w:sz w:val="28"/>
          <w:szCs w:val="28"/>
        </w:rPr>
        <w:t>. Берега реки преимущественно крутые, высотой 2-</w:t>
      </w:r>
      <w:smartTag w:uri="urn:schemas-microsoft-com:office:smarttags" w:element="metricconverter">
        <w:smartTagPr>
          <w:attr w:name="ProductID" w:val="10 м"/>
        </w:smartTagPr>
        <w:r w:rsidRPr="00DE61FA">
          <w:rPr>
            <w:sz w:val="28"/>
            <w:szCs w:val="28"/>
          </w:rPr>
          <w:t>10 м</w:t>
        </w:r>
      </w:smartTag>
      <w:r w:rsidRPr="00DE61FA">
        <w:rPr>
          <w:sz w:val="28"/>
          <w:szCs w:val="28"/>
        </w:rPr>
        <w:t xml:space="preserve">, поросшие редкой травой, частично кустарником. Уровень воды во время половодья в среднем поднимается от 2 до </w:t>
      </w:r>
      <w:smartTag w:uri="urn:schemas-microsoft-com:office:smarttags" w:element="metricconverter">
        <w:smartTagPr>
          <w:attr w:name="ProductID" w:val="8 м"/>
        </w:smartTagPr>
        <w:r w:rsidRPr="00DE61FA">
          <w:rPr>
            <w:sz w:val="28"/>
            <w:szCs w:val="28"/>
          </w:rPr>
          <w:t>8 м</w:t>
        </w:r>
      </w:smartTag>
      <w:r w:rsidRPr="00DE61FA">
        <w:rPr>
          <w:sz w:val="28"/>
          <w:szCs w:val="28"/>
        </w:rPr>
        <w:t xml:space="preserve">. Ледоход проходит на высоких уровнях и продолжается 1-2 дня. С наступлением межени сток на реке прекращается. С </w:t>
      </w:r>
      <w:smartTag w:uri="urn:schemas-microsoft-com:office:smarttags" w:element="metricconverter">
        <w:smartTagPr>
          <w:attr w:name="ProductID" w:val="1973 г"/>
        </w:smartTagPr>
        <w:r w:rsidRPr="00DE61FA">
          <w:rPr>
            <w:sz w:val="28"/>
            <w:szCs w:val="28"/>
          </w:rPr>
          <w:t>1973 г</w:t>
        </w:r>
      </w:smartTag>
      <w:r w:rsidRPr="00DE61FA">
        <w:rPr>
          <w:sz w:val="28"/>
          <w:szCs w:val="28"/>
        </w:rPr>
        <w:t>. в исток реки из Саратовского канала подается волжская вода, что коренным образом изменило режим Малого Узеня.</w:t>
      </w:r>
    </w:p>
    <w:p w:rsidR="003A2AD2" w:rsidRPr="00DE61FA" w:rsidRDefault="003A2AD2" w:rsidP="00DE61FA">
      <w:pPr>
        <w:pStyle w:val="31"/>
        <w:suppressAutoHyphens/>
        <w:spacing w:after="0" w:line="300" w:lineRule="auto"/>
        <w:ind w:left="0"/>
        <w:rPr>
          <w:sz w:val="28"/>
          <w:szCs w:val="28"/>
        </w:rPr>
      </w:pPr>
      <w:r w:rsidRPr="00DE61FA">
        <w:rPr>
          <w:sz w:val="28"/>
          <w:szCs w:val="28"/>
        </w:rPr>
        <w:t>Р</w:t>
      </w:r>
      <w:r w:rsidR="00CE4AAE">
        <w:rPr>
          <w:sz w:val="28"/>
          <w:szCs w:val="28"/>
        </w:rPr>
        <w:t>.</w:t>
      </w:r>
      <w:r w:rsidRPr="00DE61FA">
        <w:rPr>
          <w:sz w:val="28"/>
          <w:szCs w:val="28"/>
        </w:rPr>
        <w:t xml:space="preserve"> Малый Узень, протекая по территории района, принимает притоки: Таловка, Солянка, Кладовая, Солянка. Эти реки не имеют ясно очерченных форм элементов долины, кроме того, не имеют постоянного течения, а в летнее время мелеют и местами пересыхают.</w:t>
      </w:r>
    </w:p>
    <w:p w:rsidR="003A2AD2" w:rsidRPr="00DE61FA" w:rsidRDefault="003A2AD2" w:rsidP="00DE61FA">
      <w:pPr>
        <w:pStyle w:val="31"/>
        <w:suppressAutoHyphens/>
        <w:spacing w:after="0" w:line="300" w:lineRule="auto"/>
        <w:ind w:left="0"/>
        <w:rPr>
          <w:sz w:val="28"/>
          <w:szCs w:val="28"/>
        </w:rPr>
      </w:pPr>
      <w:r w:rsidRPr="00DE61FA">
        <w:rPr>
          <w:sz w:val="28"/>
          <w:szCs w:val="28"/>
        </w:rPr>
        <w:t xml:space="preserve">Зимний режим рек характеризуется устойчивым ледяным покровом. Ледостав обычно устанавливается в конце первой и начале второй декад ноября, средняя его продолжительность составляет 133-138 дней. Толщина льда во время ледостава колеблется от 40 до </w:t>
      </w:r>
      <w:smartTag w:uri="urn:schemas-microsoft-com:office:smarttags" w:element="metricconverter">
        <w:smartTagPr>
          <w:attr w:name="ProductID" w:val="55 см"/>
        </w:smartTagPr>
        <w:r w:rsidRPr="00DE61FA">
          <w:rPr>
            <w:sz w:val="28"/>
            <w:szCs w:val="28"/>
          </w:rPr>
          <w:t>55 см</w:t>
        </w:r>
      </w:smartTag>
      <w:r w:rsidRPr="00DE61FA">
        <w:rPr>
          <w:sz w:val="28"/>
          <w:szCs w:val="28"/>
        </w:rPr>
        <w:t>. средняя месячная температура воды в реке в июле–августе колеблется от +20,6 до +22,7°С.</w:t>
      </w:r>
    </w:p>
    <w:p w:rsidR="00DE61FA" w:rsidRPr="00DE61FA" w:rsidRDefault="00CE4AAE" w:rsidP="00DE61FA">
      <w:pPr>
        <w:pStyle w:val="31"/>
        <w:suppressAutoHyphens/>
        <w:spacing w:after="0" w:line="300" w:lineRule="auto"/>
        <w:ind w:left="0"/>
        <w:rPr>
          <w:sz w:val="28"/>
          <w:szCs w:val="28"/>
        </w:rPr>
      </w:pPr>
      <w:r>
        <w:rPr>
          <w:sz w:val="28"/>
          <w:szCs w:val="28"/>
        </w:rPr>
        <w:t>На территории МО</w:t>
      </w:r>
      <w:r w:rsidR="00DE61FA" w:rsidRPr="00DE61FA">
        <w:rPr>
          <w:sz w:val="28"/>
          <w:szCs w:val="28"/>
        </w:rPr>
        <w:t xml:space="preserve"> расположены пруд Новый, пруд Удельная Солянка, пруд Околкин.</w:t>
      </w:r>
    </w:p>
    <w:p w:rsidR="00DE61FA" w:rsidRPr="00DE61FA" w:rsidRDefault="00DE61FA" w:rsidP="00DE61FA">
      <w:pPr>
        <w:pStyle w:val="31"/>
        <w:suppressAutoHyphens/>
        <w:spacing w:after="0" w:line="300" w:lineRule="auto"/>
        <w:ind w:left="0"/>
        <w:rPr>
          <w:sz w:val="28"/>
          <w:szCs w:val="28"/>
        </w:rPr>
      </w:pPr>
      <w:r w:rsidRPr="00DE61FA">
        <w:rPr>
          <w:sz w:val="28"/>
          <w:szCs w:val="28"/>
        </w:rPr>
        <w:t>Питание прудов в основном осуществляется за счет весенних талых вод и атмосферных осадков.</w:t>
      </w:r>
    </w:p>
    <w:p w:rsidR="00DE61FA" w:rsidRPr="00D33DD4" w:rsidRDefault="00DE61FA" w:rsidP="003A2AD2">
      <w:pPr>
        <w:pStyle w:val="31"/>
        <w:suppressAutoHyphens/>
        <w:spacing w:after="0" w:line="288" w:lineRule="auto"/>
        <w:ind w:left="0" w:firstLine="567"/>
        <w:rPr>
          <w:rFonts w:ascii="Trebuchet MS" w:hAnsi="Trebuchet MS"/>
          <w:sz w:val="24"/>
          <w:szCs w:val="24"/>
        </w:rPr>
      </w:pPr>
    </w:p>
    <w:p w:rsidR="001E0ECB" w:rsidRDefault="001E0ECB" w:rsidP="004E7B01">
      <w:pPr>
        <w:pStyle w:val="af8"/>
        <w:numPr>
          <w:ilvl w:val="1"/>
          <w:numId w:val="1"/>
        </w:numPr>
        <w:tabs>
          <w:tab w:val="left" w:pos="1276"/>
        </w:tabs>
        <w:spacing w:line="300" w:lineRule="auto"/>
        <w:ind w:left="0" w:firstLine="709"/>
        <w:jc w:val="left"/>
        <w:outlineLvl w:val="1"/>
      </w:pPr>
      <w:bookmarkStart w:id="45" w:name="_Toc152937681"/>
      <w:r w:rsidRPr="00590FD2">
        <w:t>Гидрогеологические условия</w:t>
      </w:r>
      <w:bookmarkEnd w:id="45"/>
    </w:p>
    <w:p w:rsidR="005932BC" w:rsidRPr="00C95102" w:rsidRDefault="005932BC" w:rsidP="00C95102">
      <w:pPr>
        <w:pStyle w:val="31"/>
        <w:suppressAutoHyphens/>
        <w:spacing w:after="0" w:line="300" w:lineRule="auto"/>
        <w:ind w:left="0"/>
        <w:rPr>
          <w:sz w:val="28"/>
          <w:szCs w:val="28"/>
        </w:rPr>
      </w:pPr>
      <w:r w:rsidRPr="00C95102">
        <w:rPr>
          <w:sz w:val="28"/>
          <w:szCs w:val="28"/>
        </w:rPr>
        <w:t xml:space="preserve">По гидрогеологическому районированию территория </w:t>
      </w:r>
      <w:r w:rsidR="00CF324F" w:rsidRPr="00C95102">
        <w:rPr>
          <w:sz w:val="28"/>
          <w:szCs w:val="28"/>
        </w:rPr>
        <w:t>Мироновского МО</w:t>
      </w:r>
      <w:r w:rsidRPr="00C95102">
        <w:rPr>
          <w:sz w:val="28"/>
          <w:szCs w:val="28"/>
        </w:rPr>
        <w:t xml:space="preserve"> располагается в северной части Прикаспийского артезианского бассейна и характеризуется региональным распространением как солоноватых, так и пресных вод различного химического состава.</w:t>
      </w:r>
    </w:p>
    <w:p w:rsidR="00C95102" w:rsidRPr="00C95102" w:rsidRDefault="00C95102" w:rsidP="00C95102">
      <w:pPr>
        <w:pStyle w:val="31"/>
        <w:suppressAutoHyphens/>
        <w:spacing w:after="0" w:line="300" w:lineRule="auto"/>
        <w:ind w:left="0"/>
        <w:rPr>
          <w:sz w:val="28"/>
          <w:szCs w:val="28"/>
        </w:rPr>
      </w:pPr>
      <w:r w:rsidRPr="00C95102">
        <w:rPr>
          <w:sz w:val="28"/>
          <w:szCs w:val="28"/>
        </w:rPr>
        <w:t>Гидрогеологический разрез на территории района представлен двумя комплексами четвертичных и акчагыльских отложений и одним водоносным горизонтом слабопроницаемой глинистой толщи апшерона.</w:t>
      </w:r>
    </w:p>
    <w:p w:rsidR="00C95102" w:rsidRPr="00C95102" w:rsidRDefault="00C95102" w:rsidP="00C95102">
      <w:pPr>
        <w:pStyle w:val="31"/>
        <w:suppressAutoHyphens/>
        <w:spacing w:after="0" w:line="300" w:lineRule="auto"/>
        <w:ind w:left="0"/>
        <w:rPr>
          <w:sz w:val="28"/>
          <w:szCs w:val="28"/>
        </w:rPr>
      </w:pPr>
      <w:r w:rsidRPr="00C95102">
        <w:rPr>
          <w:sz w:val="28"/>
          <w:szCs w:val="28"/>
        </w:rPr>
        <w:t>Подземные воды на территории района приурочены только к водоносному горизонту апшеронских отложений. Распространены на отдельных участках в долинах Малого Узеня, Солянки, и в балках в юго-западной, центральной и северо-восточной частях района. Участки вытянуты вдоль рек и балок. Протяж</w:t>
      </w:r>
      <w:r w:rsidR="00502791">
        <w:rPr>
          <w:sz w:val="28"/>
          <w:szCs w:val="28"/>
        </w:rPr>
        <w:t>е</w:t>
      </w:r>
      <w:r w:rsidRPr="00C95102">
        <w:rPr>
          <w:sz w:val="28"/>
          <w:szCs w:val="28"/>
        </w:rPr>
        <w:t xml:space="preserve">нность их составляет от 1 до </w:t>
      </w:r>
      <w:smartTag w:uri="urn:schemas-microsoft-com:office:smarttags" w:element="metricconverter">
        <w:smartTagPr>
          <w:attr w:name="ProductID" w:val="10 км"/>
        </w:smartTagPr>
        <w:r w:rsidRPr="00C95102">
          <w:rPr>
            <w:sz w:val="28"/>
            <w:szCs w:val="28"/>
          </w:rPr>
          <w:t>10 км</w:t>
        </w:r>
      </w:smartTag>
      <w:r w:rsidRPr="00C95102">
        <w:rPr>
          <w:sz w:val="28"/>
          <w:szCs w:val="28"/>
        </w:rPr>
        <w:t>, ширина от 0,5 до 2,5 км. Выявленные зоны имеют большую практическую ценность, т.к. они могут быть использованы для целей водоснабжения близлежащих насел</w:t>
      </w:r>
      <w:r w:rsidR="00502791">
        <w:rPr>
          <w:sz w:val="28"/>
          <w:szCs w:val="28"/>
        </w:rPr>
        <w:t>е</w:t>
      </w:r>
      <w:r w:rsidRPr="00C95102">
        <w:rPr>
          <w:sz w:val="28"/>
          <w:szCs w:val="28"/>
        </w:rPr>
        <w:t>нных пунктов. Суммарная величина естественных ресурсов составляет 2094,9 м</w:t>
      </w:r>
      <w:r w:rsidRPr="00C95102">
        <w:rPr>
          <w:sz w:val="28"/>
          <w:szCs w:val="28"/>
          <w:vertAlign w:val="superscript"/>
        </w:rPr>
        <w:t>3</w:t>
      </w:r>
      <w:r w:rsidRPr="00C95102">
        <w:rPr>
          <w:sz w:val="28"/>
          <w:szCs w:val="28"/>
        </w:rPr>
        <w:t>/сут., запасов 57,025 млн. м</w:t>
      </w:r>
      <w:r w:rsidRPr="00C95102">
        <w:rPr>
          <w:sz w:val="28"/>
          <w:szCs w:val="28"/>
          <w:vertAlign w:val="superscript"/>
        </w:rPr>
        <w:t>3</w:t>
      </w:r>
      <w:r w:rsidRPr="00C95102">
        <w:rPr>
          <w:sz w:val="28"/>
          <w:szCs w:val="28"/>
        </w:rPr>
        <w:t>.</w:t>
      </w:r>
    </w:p>
    <w:p w:rsidR="00C95102" w:rsidRPr="00C95102" w:rsidRDefault="00C95102" w:rsidP="00C95102">
      <w:pPr>
        <w:pStyle w:val="31"/>
        <w:suppressAutoHyphens/>
        <w:spacing w:after="0" w:line="300" w:lineRule="auto"/>
        <w:ind w:left="0"/>
        <w:rPr>
          <w:sz w:val="28"/>
          <w:szCs w:val="28"/>
        </w:rPr>
      </w:pPr>
      <w:r w:rsidRPr="00C95102">
        <w:rPr>
          <w:sz w:val="28"/>
          <w:szCs w:val="28"/>
        </w:rPr>
        <w:t>Достаточно хорошо распространены на территории подземные воды с минерализацией от 1,5 до 3 г/л. Они приурочены к апшеронскому горизонту и акчагыльскому водоносному комплексу. Площадь их распространения составляет 259,75 км</w:t>
      </w:r>
      <w:r w:rsidRPr="00C95102">
        <w:rPr>
          <w:sz w:val="28"/>
          <w:szCs w:val="28"/>
          <w:vertAlign w:val="superscript"/>
        </w:rPr>
        <w:t>2</w:t>
      </w:r>
      <w:r w:rsidRPr="00C95102">
        <w:rPr>
          <w:sz w:val="28"/>
          <w:szCs w:val="28"/>
        </w:rPr>
        <w:t>. Суммарные естественные запасы оцениваются в количестве 1136,7 млн. м</w:t>
      </w:r>
      <w:r w:rsidRPr="00C95102">
        <w:rPr>
          <w:sz w:val="28"/>
          <w:szCs w:val="28"/>
          <w:vertAlign w:val="superscript"/>
        </w:rPr>
        <w:t>3</w:t>
      </w:r>
      <w:r w:rsidRPr="00C95102">
        <w:rPr>
          <w:sz w:val="28"/>
          <w:szCs w:val="28"/>
        </w:rPr>
        <w:t xml:space="preserve">, естественные ресурсы </w:t>
      </w:r>
      <w:r w:rsidR="00502791">
        <w:rPr>
          <w:sz w:val="28"/>
          <w:szCs w:val="28"/>
        </w:rPr>
        <w:t>‒</w:t>
      </w:r>
      <w:r w:rsidRPr="00C95102">
        <w:rPr>
          <w:sz w:val="28"/>
          <w:szCs w:val="28"/>
        </w:rPr>
        <w:t xml:space="preserve"> 15880,6</w:t>
      </w:r>
      <w:r w:rsidRPr="00C95102">
        <w:rPr>
          <w:sz w:val="28"/>
          <w:szCs w:val="28"/>
          <w:lang w:val="en-US"/>
        </w:rPr>
        <w:t> </w:t>
      </w:r>
      <w:r w:rsidRPr="00C95102">
        <w:rPr>
          <w:sz w:val="28"/>
          <w:szCs w:val="28"/>
        </w:rPr>
        <w:t>м</w:t>
      </w:r>
      <w:r w:rsidRPr="00C95102">
        <w:rPr>
          <w:sz w:val="28"/>
          <w:szCs w:val="28"/>
          <w:vertAlign w:val="superscript"/>
        </w:rPr>
        <w:t>3</w:t>
      </w:r>
      <w:r w:rsidRPr="00C95102">
        <w:rPr>
          <w:sz w:val="28"/>
          <w:szCs w:val="28"/>
        </w:rPr>
        <w:t>/сут.</w:t>
      </w:r>
    </w:p>
    <w:p w:rsidR="00C95102" w:rsidRPr="00C95102" w:rsidRDefault="00C95102" w:rsidP="00C95102">
      <w:pPr>
        <w:pStyle w:val="31"/>
        <w:suppressAutoHyphens/>
        <w:spacing w:after="0" w:line="300" w:lineRule="auto"/>
        <w:ind w:left="0"/>
        <w:rPr>
          <w:sz w:val="28"/>
          <w:szCs w:val="28"/>
        </w:rPr>
      </w:pPr>
      <w:r w:rsidRPr="00C95102">
        <w:rPr>
          <w:sz w:val="28"/>
          <w:szCs w:val="28"/>
        </w:rPr>
        <w:t xml:space="preserve">Большая часть населения сосредоточена в </w:t>
      </w:r>
      <w:r w:rsidR="00502791" w:rsidRPr="00C95102">
        <w:rPr>
          <w:sz w:val="28"/>
          <w:szCs w:val="28"/>
        </w:rPr>
        <w:t>насел</w:t>
      </w:r>
      <w:r w:rsidR="00502791">
        <w:rPr>
          <w:sz w:val="28"/>
          <w:szCs w:val="28"/>
        </w:rPr>
        <w:t>е</w:t>
      </w:r>
      <w:r w:rsidR="00502791" w:rsidRPr="00C95102">
        <w:rPr>
          <w:sz w:val="28"/>
          <w:szCs w:val="28"/>
        </w:rPr>
        <w:t>нных пунктах,</w:t>
      </w:r>
      <w:r w:rsidRPr="00C95102">
        <w:rPr>
          <w:sz w:val="28"/>
          <w:szCs w:val="28"/>
        </w:rPr>
        <w:t xml:space="preserve"> расположенных по долине р.</w:t>
      </w:r>
      <w:r w:rsidRPr="00C95102">
        <w:rPr>
          <w:sz w:val="28"/>
          <w:szCs w:val="28"/>
          <w:lang w:val="en-US"/>
        </w:rPr>
        <w:t> </w:t>
      </w:r>
      <w:r w:rsidRPr="00C95102">
        <w:rPr>
          <w:sz w:val="28"/>
          <w:szCs w:val="28"/>
        </w:rPr>
        <w:t>Малый Узень. Для хозяйственно-питьевого водоснабжения населения Питерского района потребность воды составляет около 3300</w:t>
      </w:r>
      <w:r w:rsidRPr="00C95102">
        <w:rPr>
          <w:sz w:val="28"/>
          <w:szCs w:val="28"/>
          <w:lang w:val="en-US"/>
        </w:rPr>
        <w:t> </w:t>
      </w:r>
      <w:r w:rsidRPr="00C95102">
        <w:rPr>
          <w:sz w:val="28"/>
          <w:szCs w:val="28"/>
        </w:rPr>
        <w:t>м</w:t>
      </w:r>
      <w:r w:rsidRPr="00C95102">
        <w:rPr>
          <w:sz w:val="28"/>
          <w:szCs w:val="28"/>
          <w:vertAlign w:val="superscript"/>
        </w:rPr>
        <w:t>3</w:t>
      </w:r>
      <w:r w:rsidRPr="00C95102">
        <w:rPr>
          <w:sz w:val="28"/>
          <w:szCs w:val="28"/>
        </w:rPr>
        <w:t>/сут. Естественные же запасы и ресурсы подземных вод, пригодных для хозяйственно-питьевого водоснабжения (минерализацией до 1,5</w:t>
      </w:r>
      <w:r w:rsidRPr="00C95102">
        <w:rPr>
          <w:sz w:val="28"/>
          <w:szCs w:val="28"/>
          <w:lang w:val="en-US"/>
        </w:rPr>
        <w:t> </w:t>
      </w:r>
      <w:r w:rsidRPr="00C95102">
        <w:rPr>
          <w:sz w:val="28"/>
          <w:szCs w:val="28"/>
        </w:rPr>
        <w:t>г/л) составляет 8045</w:t>
      </w:r>
      <w:r w:rsidRPr="00C95102">
        <w:rPr>
          <w:sz w:val="28"/>
          <w:szCs w:val="28"/>
          <w:lang w:val="en-US"/>
        </w:rPr>
        <w:t> </w:t>
      </w:r>
      <w:r w:rsidRPr="00C95102">
        <w:rPr>
          <w:sz w:val="28"/>
          <w:szCs w:val="28"/>
        </w:rPr>
        <w:t>м</w:t>
      </w:r>
      <w:r w:rsidRPr="00C95102">
        <w:rPr>
          <w:sz w:val="28"/>
          <w:szCs w:val="28"/>
          <w:vertAlign w:val="superscript"/>
        </w:rPr>
        <w:t>3</w:t>
      </w:r>
      <w:r w:rsidRPr="00C95102">
        <w:rPr>
          <w:sz w:val="28"/>
          <w:szCs w:val="28"/>
        </w:rPr>
        <w:t>/сут. (из расч</w:t>
      </w:r>
      <w:r w:rsidR="00502791">
        <w:rPr>
          <w:sz w:val="28"/>
          <w:szCs w:val="28"/>
        </w:rPr>
        <w:t>е</w:t>
      </w:r>
      <w:r w:rsidRPr="00C95102">
        <w:rPr>
          <w:sz w:val="28"/>
          <w:szCs w:val="28"/>
        </w:rPr>
        <w:t>та их использования) в течении 10000</w:t>
      </w:r>
      <w:r w:rsidRPr="00C95102">
        <w:rPr>
          <w:sz w:val="28"/>
          <w:szCs w:val="28"/>
          <w:lang w:val="en-US"/>
        </w:rPr>
        <w:t> </w:t>
      </w:r>
      <w:r w:rsidRPr="00C95102">
        <w:rPr>
          <w:sz w:val="28"/>
          <w:szCs w:val="28"/>
        </w:rPr>
        <w:t>суток).</w:t>
      </w:r>
    </w:p>
    <w:p w:rsidR="00C95102" w:rsidRPr="00C95102" w:rsidRDefault="00C95102" w:rsidP="00C95102">
      <w:pPr>
        <w:pStyle w:val="31"/>
        <w:suppressAutoHyphens/>
        <w:spacing w:after="0" w:line="300" w:lineRule="auto"/>
        <w:ind w:left="0"/>
        <w:rPr>
          <w:sz w:val="28"/>
          <w:szCs w:val="28"/>
        </w:rPr>
      </w:pPr>
      <w:r w:rsidRPr="00C95102">
        <w:rPr>
          <w:sz w:val="28"/>
          <w:szCs w:val="28"/>
        </w:rPr>
        <w:t>Суммарные эксплуатационные запасы в расч</w:t>
      </w:r>
      <w:r w:rsidR="00502791">
        <w:rPr>
          <w:sz w:val="28"/>
          <w:szCs w:val="28"/>
        </w:rPr>
        <w:t>е</w:t>
      </w:r>
      <w:r w:rsidRPr="00C95102">
        <w:rPr>
          <w:sz w:val="28"/>
          <w:szCs w:val="28"/>
        </w:rPr>
        <w:t>те на 10000</w:t>
      </w:r>
      <w:r w:rsidRPr="00C95102">
        <w:rPr>
          <w:sz w:val="28"/>
          <w:szCs w:val="28"/>
          <w:lang w:val="en-US"/>
        </w:rPr>
        <w:t> </w:t>
      </w:r>
      <w:r w:rsidRPr="00C95102">
        <w:rPr>
          <w:sz w:val="28"/>
          <w:szCs w:val="28"/>
        </w:rPr>
        <w:t>суток составляют 7284</w:t>
      </w:r>
      <w:r w:rsidRPr="00C95102">
        <w:rPr>
          <w:sz w:val="28"/>
          <w:szCs w:val="28"/>
          <w:lang w:val="en-US"/>
        </w:rPr>
        <w:t> </w:t>
      </w:r>
      <w:r w:rsidRPr="00C95102">
        <w:rPr>
          <w:sz w:val="28"/>
          <w:szCs w:val="28"/>
        </w:rPr>
        <w:t>м</w:t>
      </w:r>
      <w:r w:rsidRPr="00C95102">
        <w:rPr>
          <w:sz w:val="28"/>
          <w:szCs w:val="28"/>
          <w:vertAlign w:val="superscript"/>
        </w:rPr>
        <w:t>3</w:t>
      </w:r>
      <w:r w:rsidRPr="00C95102">
        <w:rPr>
          <w:sz w:val="28"/>
          <w:szCs w:val="28"/>
        </w:rPr>
        <w:t>/сут., что значительно превышает потребность населения района в воде на хозяйственно-питьевые нужды.</w:t>
      </w:r>
    </w:p>
    <w:p w:rsidR="00C95102" w:rsidRPr="00C95102" w:rsidRDefault="00C95102" w:rsidP="00C95102">
      <w:pPr>
        <w:pStyle w:val="31"/>
        <w:suppressAutoHyphens/>
        <w:spacing w:after="0" w:line="300" w:lineRule="auto"/>
        <w:ind w:left="0"/>
        <w:rPr>
          <w:sz w:val="28"/>
          <w:szCs w:val="28"/>
        </w:rPr>
      </w:pPr>
      <w:r w:rsidRPr="00C95102">
        <w:rPr>
          <w:sz w:val="28"/>
          <w:szCs w:val="28"/>
        </w:rPr>
        <w:t>Для технических нужд, полив зел</w:t>
      </w:r>
      <w:r w:rsidR="00502791">
        <w:rPr>
          <w:sz w:val="28"/>
          <w:szCs w:val="28"/>
        </w:rPr>
        <w:t>е</w:t>
      </w:r>
      <w:r w:rsidRPr="00C95102">
        <w:rPr>
          <w:sz w:val="28"/>
          <w:szCs w:val="28"/>
        </w:rPr>
        <w:t>ных насаждений рекомендуется использовать воду поверхностных водотоков и водо</w:t>
      </w:r>
      <w:r w:rsidR="00502791">
        <w:rPr>
          <w:sz w:val="28"/>
          <w:szCs w:val="28"/>
        </w:rPr>
        <w:t>е</w:t>
      </w:r>
      <w:r w:rsidRPr="00C95102">
        <w:rPr>
          <w:sz w:val="28"/>
          <w:szCs w:val="28"/>
        </w:rPr>
        <w:t>мов. Для водопоя скота следует использовать солоноватую воду от 1,5 до 3</w:t>
      </w:r>
      <w:r w:rsidRPr="00C95102">
        <w:rPr>
          <w:sz w:val="28"/>
          <w:szCs w:val="28"/>
          <w:lang w:val="en-US"/>
        </w:rPr>
        <w:t> </w:t>
      </w:r>
      <w:r w:rsidRPr="00C95102">
        <w:rPr>
          <w:sz w:val="28"/>
          <w:szCs w:val="28"/>
        </w:rPr>
        <w:t>г/л и более.</w:t>
      </w:r>
    </w:p>
    <w:p w:rsidR="00C95102" w:rsidRPr="00C95102" w:rsidRDefault="00C95102" w:rsidP="00C95102">
      <w:pPr>
        <w:pStyle w:val="31"/>
        <w:suppressAutoHyphens/>
        <w:spacing w:after="0" w:line="300" w:lineRule="auto"/>
        <w:ind w:left="0"/>
        <w:rPr>
          <w:sz w:val="28"/>
          <w:szCs w:val="28"/>
        </w:rPr>
      </w:pPr>
      <w:r w:rsidRPr="00C95102">
        <w:rPr>
          <w:sz w:val="28"/>
          <w:szCs w:val="28"/>
        </w:rPr>
        <w:t>Естественные ресурсы и запасы этих вод велики, оцениваются цифрой в расч</w:t>
      </w:r>
      <w:r w:rsidR="00502791">
        <w:rPr>
          <w:sz w:val="28"/>
          <w:szCs w:val="28"/>
        </w:rPr>
        <w:t>е</w:t>
      </w:r>
      <w:r w:rsidRPr="00C95102">
        <w:rPr>
          <w:sz w:val="28"/>
          <w:szCs w:val="28"/>
        </w:rPr>
        <w:t>те на 25 летний срок эксплуатации в 129450</w:t>
      </w:r>
      <w:r w:rsidRPr="00C95102">
        <w:rPr>
          <w:sz w:val="28"/>
          <w:szCs w:val="28"/>
          <w:lang w:val="en-US"/>
        </w:rPr>
        <w:t> </w:t>
      </w:r>
      <w:r w:rsidRPr="00C95102">
        <w:rPr>
          <w:sz w:val="28"/>
          <w:szCs w:val="28"/>
        </w:rPr>
        <w:t>м</w:t>
      </w:r>
      <w:r w:rsidRPr="00C95102">
        <w:rPr>
          <w:sz w:val="28"/>
          <w:szCs w:val="28"/>
          <w:vertAlign w:val="superscript"/>
        </w:rPr>
        <w:t>3</w:t>
      </w:r>
      <w:r w:rsidRPr="00C95102">
        <w:rPr>
          <w:sz w:val="28"/>
          <w:szCs w:val="28"/>
        </w:rPr>
        <w:t>/сут.</w:t>
      </w:r>
    </w:p>
    <w:p w:rsidR="00C95102" w:rsidRPr="00C95102" w:rsidRDefault="00C95102" w:rsidP="00C95102">
      <w:pPr>
        <w:pStyle w:val="31"/>
        <w:suppressAutoHyphens/>
        <w:spacing w:after="0" w:line="300" w:lineRule="auto"/>
        <w:ind w:left="0"/>
        <w:rPr>
          <w:sz w:val="28"/>
          <w:szCs w:val="28"/>
        </w:rPr>
      </w:pPr>
      <w:r w:rsidRPr="00C95102">
        <w:rPr>
          <w:sz w:val="28"/>
          <w:szCs w:val="28"/>
        </w:rPr>
        <w:t>Таким образом, на территории Питерского района пруды и водохранилища наряду с реками, являются основными водными источниками и в условиях сухой степи имеют важное значение. Обеспеченность водой за счет подземных источников носит неповсеместный, ограниченный характер.</w:t>
      </w:r>
    </w:p>
    <w:p w:rsidR="00C95102" w:rsidRPr="00C95102" w:rsidRDefault="00C95102" w:rsidP="00C95102">
      <w:pPr>
        <w:pStyle w:val="31"/>
        <w:suppressAutoHyphens/>
        <w:spacing w:after="0" w:line="300" w:lineRule="auto"/>
        <w:ind w:left="0"/>
        <w:rPr>
          <w:sz w:val="28"/>
          <w:szCs w:val="28"/>
        </w:rPr>
      </w:pPr>
      <w:r w:rsidRPr="00C95102">
        <w:rPr>
          <w:sz w:val="28"/>
          <w:szCs w:val="28"/>
        </w:rPr>
        <w:t>В целом водообеспеченность района за сч</w:t>
      </w:r>
      <w:r w:rsidR="00502791">
        <w:rPr>
          <w:sz w:val="28"/>
          <w:szCs w:val="28"/>
        </w:rPr>
        <w:t>е</w:t>
      </w:r>
      <w:r w:rsidRPr="00C95102">
        <w:rPr>
          <w:sz w:val="28"/>
          <w:szCs w:val="28"/>
        </w:rPr>
        <w:t>т подачи воды из Саратовского канала можно считать удовлетворительной.</w:t>
      </w:r>
    </w:p>
    <w:p w:rsidR="00C95102" w:rsidRPr="00C95102" w:rsidRDefault="00C95102" w:rsidP="00C95102">
      <w:pPr>
        <w:pStyle w:val="31"/>
        <w:suppressAutoHyphens/>
        <w:spacing w:after="0" w:line="300" w:lineRule="auto"/>
        <w:ind w:left="0"/>
        <w:rPr>
          <w:sz w:val="28"/>
          <w:szCs w:val="28"/>
        </w:rPr>
      </w:pPr>
      <w:r w:rsidRPr="00C95102">
        <w:rPr>
          <w:sz w:val="28"/>
          <w:szCs w:val="28"/>
        </w:rPr>
        <w:t>Палеозойские и мезозойские отложения в связи с большой глубиной залегания, малоизучены. Подземные воды, содержащиеся в этих отложениях</w:t>
      </w:r>
      <w:r w:rsidR="00B952E8">
        <w:rPr>
          <w:sz w:val="28"/>
          <w:szCs w:val="28"/>
        </w:rPr>
        <w:t>,</w:t>
      </w:r>
      <w:r w:rsidRPr="00C95102">
        <w:rPr>
          <w:sz w:val="28"/>
          <w:szCs w:val="28"/>
        </w:rPr>
        <w:t xml:space="preserve"> не используются из-за большой их минерализации и ограниченного развития.</w:t>
      </w:r>
    </w:p>
    <w:p w:rsidR="00C95102" w:rsidRPr="00D33DD4" w:rsidRDefault="00C95102" w:rsidP="005932BC">
      <w:pPr>
        <w:pStyle w:val="31"/>
        <w:suppressAutoHyphens/>
        <w:spacing w:after="0" w:line="288" w:lineRule="auto"/>
        <w:ind w:left="0" w:firstLine="567"/>
        <w:rPr>
          <w:rFonts w:ascii="Trebuchet MS" w:hAnsi="Trebuchet MS"/>
          <w:sz w:val="24"/>
          <w:szCs w:val="24"/>
        </w:rPr>
      </w:pPr>
    </w:p>
    <w:p w:rsidR="00A32E92" w:rsidRPr="00590FD2" w:rsidRDefault="00E91414" w:rsidP="004E7B01">
      <w:pPr>
        <w:pStyle w:val="af8"/>
        <w:numPr>
          <w:ilvl w:val="1"/>
          <w:numId w:val="1"/>
        </w:numPr>
        <w:tabs>
          <w:tab w:val="left" w:pos="1276"/>
        </w:tabs>
        <w:spacing w:line="300" w:lineRule="auto"/>
        <w:ind w:left="0" w:firstLine="709"/>
        <w:jc w:val="left"/>
        <w:outlineLvl w:val="1"/>
      </w:pPr>
      <w:bookmarkStart w:id="46" w:name="_Toc152937682"/>
      <w:r w:rsidRPr="00590FD2">
        <w:t>Ландшафтное районирование</w:t>
      </w:r>
      <w:bookmarkEnd w:id="46"/>
    </w:p>
    <w:p w:rsidR="00B61E52" w:rsidRPr="00646678" w:rsidRDefault="00B61E52" w:rsidP="00646678">
      <w:pPr>
        <w:pStyle w:val="31"/>
        <w:suppressAutoHyphens/>
        <w:spacing w:after="0" w:line="300" w:lineRule="auto"/>
        <w:ind w:left="0"/>
        <w:rPr>
          <w:sz w:val="28"/>
          <w:szCs w:val="28"/>
        </w:rPr>
      </w:pPr>
      <w:r w:rsidRPr="00646678">
        <w:rPr>
          <w:sz w:val="28"/>
          <w:szCs w:val="28"/>
        </w:rPr>
        <w:t>Для планирования рационального и экологически сбалансированного природопользования крайне необходима информация о естественной дифференциации природной среды и характере ландшафтного покрова, которая позволяет уяснить исходное состояние ландшафтов, ныне преобразованных хозяйственной деятельностью.</w:t>
      </w:r>
    </w:p>
    <w:p w:rsidR="00B61E52" w:rsidRPr="00646678" w:rsidRDefault="00B61E52" w:rsidP="00646678">
      <w:pPr>
        <w:pStyle w:val="31"/>
        <w:suppressAutoHyphens/>
        <w:spacing w:after="0" w:line="300" w:lineRule="auto"/>
        <w:ind w:left="0"/>
        <w:rPr>
          <w:sz w:val="28"/>
          <w:szCs w:val="28"/>
        </w:rPr>
      </w:pPr>
      <w:r w:rsidRPr="00646678">
        <w:rPr>
          <w:sz w:val="28"/>
          <w:szCs w:val="28"/>
        </w:rPr>
        <w:t>Ландшафтное районирование позволяет дать комплексную характеристику естественной природной неоднородности территории, отражает е</w:t>
      </w:r>
      <w:r w:rsidR="00502791">
        <w:rPr>
          <w:sz w:val="28"/>
          <w:szCs w:val="28"/>
        </w:rPr>
        <w:t>е</w:t>
      </w:r>
      <w:r w:rsidRPr="00646678">
        <w:rPr>
          <w:sz w:val="28"/>
          <w:szCs w:val="28"/>
        </w:rPr>
        <w:t xml:space="preserve"> биоклиматическую и литолого-морфологическую дифференциацию.</w:t>
      </w:r>
    </w:p>
    <w:p w:rsidR="00B61E52" w:rsidRPr="00646678" w:rsidRDefault="00B61E52" w:rsidP="00646678">
      <w:pPr>
        <w:pStyle w:val="31"/>
        <w:suppressAutoHyphens/>
        <w:spacing w:after="0" w:line="300" w:lineRule="auto"/>
        <w:ind w:left="0"/>
        <w:rPr>
          <w:color w:val="000000"/>
          <w:sz w:val="28"/>
          <w:szCs w:val="28"/>
        </w:rPr>
      </w:pPr>
      <w:r w:rsidRPr="00646678">
        <w:rPr>
          <w:sz w:val="28"/>
          <w:szCs w:val="28"/>
        </w:rPr>
        <w:t xml:space="preserve">Территория </w:t>
      </w:r>
      <w:r w:rsidR="00337A39">
        <w:rPr>
          <w:sz w:val="28"/>
          <w:szCs w:val="28"/>
        </w:rPr>
        <w:t>МО</w:t>
      </w:r>
      <w:r w:rsidRPr="00646678">
        <w:rPr>
          <w:sz w:val="28"/>
          <w:szCs w:val="28"/>
        </w:rPr>
        <w:t xml:space="preserve"> располагается в степной зоне Саратовского Заволжья на Низкой Сыртовой равнине, которая расчленена речными долинами на ряд крупных водораздельных увалов (сыртов), придающие поверхности пологоволнистый вид. Рельеф равнины отличается сравнительно спокойными, мягкими очертаниями.</w:t>
      </w:r>
    </w:p>
    <w:p w:rsidR="00913B66" w:rsidRPr="00646678" w:rsidRDefault="006C7BB2" w:rsidP="00646678">
      <w:pPr>
        <w:pStyle w:val="ae"/>
        <w:spacing w:after="0"/>
        <w:ind w:firstLine="709"/>
        <w:rPr>
          <w:rFonts w:ascii="Times New Roman" w:hAnsi="Times New Roman" w:cs="Times New Roman"/>
          <w:sz w:val="28"/>
          <w:szCs w:val="28"/>
        </w:rPr>
      </w:pPr>
      <w:r w:rsidRPr="00646678">
        <w:rPr>
          <w:rFonts w:ascii="Times New Roman" w:hAnsi="Times New Roman" w:cs="Times New Roman"/>
          <w:color w:val="000000"/>
          <w:sz w:val="28"/>
          <w:szCs w:val="28"/>
        </w:rPr>
        <w:t xml:space="preserve">Территория </w:t>
      </w:r>
      <w:r w:rsidRPr="00646678">
        <w:rPr>
          <w:rFonts w:ascii="Times New Roman" w:hAnsi="Times New Roman" w:cs="Times New Roman"/>
          <w:sz w:val="28"/>
          <w:szCs w:val="28"/>
        </w:rPr>
        <w:t xml:space="preserve">муниципального образования относится </w:t>
      </w:r>
      <w:r w:rsidR="00337A39">
        <w:rPr>
          <w:rFonts w:ascii="Times New Roman" w:hAnsi="Times New Roman" w:cs="Times New Roman"/>
          <w:sz w:val="28"/>
          <w:szCs w:val="28"/>
        </w:rPr>
        <w:t xml:space="preserve">к </w:t>
      </w:r>
      <w:r w:rsidR="00B61E52" w:rsidRPr="00646678">
        <w:rPr>
          <w:rFonts w:ascii="Times New Roman" w:hAnsi="Times New Roman" w:cs="Times New Roman"/>
          <w:sz w:val="28"/>
          <w:szCs w:val="28"/>
        </w:rPr>
        <w:t>Еруслано – Узенскому ландшафтному району сухой степи.</w:t>
      </w:r>
    </w:p>
    <w:p w:rsidR="00B61E52" w:rsidRPr="00646678" w:rsidRDefault="00B61E52" w:rsidP="00646678">
      <w:pPr>
        <w:pStyle w:val="31"/>
        <w:suppressAutoHyphens/>
        <w:spacing w:after="0" w:line="300" w:lineRule="auto"/>
        <w:ind w:left="0"/>
        <w:rPr>
          <w:sz w:val="28"/>
          <w:szCs w:val="28"/>
        </w:rPr>
      </w:pPr>
      <w:r w:rsidRPr="00646678">
        <w:rPr>
          <w:sz w:val="28"/>
          <w:szCs w:val="28"/>
        </w:rPr>
        <w:t>В пределах Еруслано-Узенского ландшафтного района выделяются следующие ландшафты:</w:t>
      </w:r>
    </w:p>
    <w:p w:rsidR="00B61E52" w:rsidRPr="00646678" w:rsidRDefault="00B61E52" w:rsidP="00646678">
      <w:pPr>
        <w:pStyle w:val="31"/>
        <w:suppressAutoHyphens/>
        <w:spacing w:after="0" w:line="300" w:lineRule="auto"/>
        <w:ind w:left="0"/>
        <w:rPr>
          <w:sz w:val="28"/>
          <w:szCs w:val="28"/>
        </w:rPr>
      </w:pPr>
      <w:r w:rsidRPr="00646678">
        <w:rPr>
          <w:sz w:val="28"/>
          <w:szCs w:val="28"/>
        </w:rPr>
        <w:t>Еруслано-Малоузенский ландшафт (714,67 км</w:t>
      </w:r>
      <w:r w:rsidRPr="00646678">
        <w:rPr>
          <w:sz w:val="28"/>
          <w:szCs w:val="28"/>
          <w:vertAlign w:val="superscript"/>
        </w:rPr>
        <w:t>2</w:t>
      </w:r>
      <w:r w:rsidRPr="00646678">
        <w:rPr>
          <w:sz w:val="28"/>
          <w:szCs w:val="28"/>
        </w:rPr>
        <w:t> – 27,69%) охватывает северо-западную и центральную части правобережья Малого Узеня. Узкие (200-</w:t>
      </w:r>
      <w:smartTag w:uri="urn:schemas-microsoft-com:office:smarttags" w:element="metricconverter">
        <w:smartTagPr>
          <w:attr w:name="ProductID" w:val="700 м"/>
        </w:smartTagPr>
        <w:r w:rsidRPr="00646678">
          <w:rPr>
            <w:sz w:val="28"/>
            <w:szCs w:val="28"/>
          </w:rPr>
          <w:t>700 м</w:t>
        </w:r>
      </w:smartTag>
      <w:r w:rsidRPr="00646678">
        <w:rPr>
          <w:sz w:val="28"/>
          <w:szCs w:val="28"/>
        </w:rPr>
        <w:t>) приводораздельные пространства (80-</w:t>
      </w:r>
      <w:smartTag w:uri="urn:schemas-microsoft-com:office:smarttags" w:element="metricconverter">
        <w:smartTagPr>
          <w:attr w:name="ProductID" w:val="90 м"/>
        </w:smartTagPr>
        <w:r w:rsidRPr="00646678">
          <w:rPr>
            <w:sz w:val="28"/>
            <w:szCs w:val="28"/>
          </w:rPr>
          <w:t>90 м</w:t>
        </w:r>
      </w:smartTag>
      <w:r w:rsidRPr="00646678">
        <w:rPr>
          <w:sz w:val="28"/>
          <w:szCs w:val="28"/>
        </w:rPr>
        <w:t xml:space="preserve"> над уровнем моря) и верхние части очень пологих склонов (менее 3°) сложены, преимущественно, сыртовыми глинами и тяжелыми суглинками. К ним приурочены каштановые среднегумусные маломощные почвы. Для придолинных склонов характерны каштановые карбонатные среднегумусные почвы, на юге – небольшие пятна каштановых солонцеватых почв на засоленных глинах.</w:t>
      </w:r>
    </w:p>
    <w:p w:rsidR="00B61E52" w:rsidRPr="00646678" w:rsidRDefault="00B61E52" w:rsidP="00646678">
      <w:pPr>
        <w:pStyle w:val="31"/>
        <w:suppressAutoHyphens/>
        <w:spacing w:after="0" w:line="300" w:lineRule="auto"/>
        <w:ind w:left="0"/>
        <w:rPr>
          <w:sz w:val="28"/>
          <w:szCs w:val="28"/>
        </w:rPr>
      </w:pPr>
      <w:r w:rsidRPr="00646678">
        <w:rPr>
          <w:sz w:val="28"/>
          <w:szCs w:val="28"/>
        </w:rPr>
        <w:t>Естественная степная растительность сохранилась по долинам балок и оврагов, около полевых станов.</w:t>
      </w:r>
    </w:p>
    <w:p w:rsidR="00B61E52" w:rsidRPr="00646678" w:rsidRDefault="00B61E52" w:rsidP="00646678">
      <w:pPr>
        <w:pStyle w:val="31"/>
        <w:suppressAutoHyphens/>
        <w:spacing w:after="0" w:line="300" w:lineRule="auto"/>
        <w:ind w:left="0"/>
        <w:rPr>
          <w:sz w:val="28"/>
          <w:szCs w:val="28"/>
        </w:rPr>
      </w:pPr>
      <w:r w:rsidRPr="00646678">
        <w:rPr>
          <w:sz w:val="28"/>
          <w:szCs w:val="28"/>
        </w:rPr>
        <w:t>Расчлен</w:t>
      </w:r>
      <w:r w:rsidR="00502791">
        <w:rPr>
          <w:sz w:val="28"/>
          <w:szCs w:val="28"/>
        </w:rPr>
        <w:t>е</w:t>
      </w:r>
      <w:r w:rsidRPr="00646678">
        <w:rPr>
          <w:sz w:val="28"/>
          <w:szCs w:val="28"/>
        </w:rPr>
        <w:t xml:space="preserve">нность овражно-балочной сетью </w:t>
      </w:r>
      <w:r w:rsidR="00502791">
        <w:rPr>
          <w:sz w:val="28"/>
          <w:szCs w:val="28"/>
        </w:rPr>
        <w:t>‒</w:t>
      </w:r>
      <w:r w:rsidRPr="00646678">
        <w:rPr>
          <w:sz w:val="28"/>
          <w:szCs w:val="28"/>
        </w:rPr>
        <w:t xml:space="preserve"> 4,8</w:t>
      </w:r>
      <w:r w:rsidRPr="00646678">
        <w:rPr>
          <w:sz w:val="28"/>
          <w:szCs w:val="28"/>
          <w:lang w:val="en-US"/>
        </w:rPr>
        <w:t> </w:t>
      </w:r>
      <w:r w:rsidRPr="00646678">
        <w:rPr>
          <w:sz w:val="28"/>
          <w:szCs w:val="28"/>
        </w:rPr>
        <w:t>км/км</w:t>
      </w:r>
      <w:r w:rsidRPr="00646678">
        <w:rPr>
          <w:sz w:val="28"/>
          <w:szCs w:val="28"/>
          <w:vertAlign w:val="superscript"/>
        </w:rPr>
        <w:t>2</w:t>
      </w:r>
      <w:r w:rsidRPr="00646678">
        <w:rPr>
          <w:sz w:val="28"/>
          <w:szCs w:val="28"/>
        </w:rPr>
        <w:t>. Пахотные угодья в Еруслано-Узенском ландшафте составляют 597,8</w:t>
      </w:r>
      <w:r w:rsidRPr="00646678">
        <w:rPr>
          <w:sz w:val="28"/>
          <w:szCs w:val="28"/>
          <w:lang w:val="en-US"/>
        </w:rPr>
        <w:t> </w:t>
      </w:r>
      <w:r w:rsidRPr="00646678">
        <w:rPr>
          <w:sz w:val="28"/>
          <w:szCs w:val="28"/>
        </w:rPr>
        <w:t>км</w:t>
      </w:r>
      <w:r w:rsidRPr="00646678">
        <w:rPr>
          <w:sz w:val="28"/>
          <w:szCs w:val="28"/>
          <w:vertAlign w:val="superscript"/>
        </w:rPr>
        <w:t>2</w:t>
      </w:r>
      <w:r w:rsidRPr="00646678">
        <w:rPr>
          <w:sz w:val="28"/>
          <w:szCs w:val="28"/>
        </w:rPr>
        <w:t xml:space="preserve"> или 23,2% от площади Питерского района (83,6% от площади ландшафта).</w:t>
      </w:r>
    </w:p>
    <w:p w:rsidR="00B61E52" w:rsidRPr="00646678" w:rsidRDefault="00B61E52" w:rsidP="00646678">
      <w:pPr>
        <w:pStyle w:val="31"/>
        <w:suppressAutoHyphens/>
        <w:spacing w:after="0" w:line="300" w:lineRule="auto"/>
        <w:ind w:left="0"/>
        <w:rPr>
          <w:sz w:val="28"/>
          <w:szCs w:val="28"/>
        </w:rPr>
      </w:pPr>
      <w:r w:rsidRPr="00646678">
        <w:rPr>
          <w:sz w:val="28"/>
          <w:szCs w:val="28"/>
        </w:rPr>
        <w:t> Средне-Узенский ландшафт (836,80 км</w:t>
      </w:r>
      <w:r w:rsidRPr="00646678">
        <w:rPr>
          <w:sz w:val="28"/>
          <w:szCs w:val="28"/>
          <w:vertAlign w:val="superscript"/>
        </w:rPr>
        <w:t>2</w:t>
      </w:r>
      <w:r w:rsidRPr="00646678">
        <w:rPr>
          <w:sz w:val="28"/>
          <w:szCs w:val="28"/>
        </w:rPr>
        <w:t> </w:t>
      </w:r>
      <w:r w:rsidR="00502791">
        <w:rPr>
          <w:sz w:val="28"/>
          <w:szCs w:val="28"/>
        </w:rPr>
        <w:t>‒</w:t>
      </w:r>
      <w:r w:rsidRPr="00646678">
        <w:rPr>
          <w:sz w:val="28"/>
          <w:szCs w:val="28"/>
        </w:rPr>
        <w:t xml:space="preserve"> 32,42%) приурочен к левобережной части Малого Узеня. Распространение получили неширокие (700-</w:t>
      </w:r>
      <w:smartTag w:uri="urn:schemas-microsoft-com:office:smarttags" w:element="metricconverter">
        <w:smartTagPr>
          <w:attr w:name="ProductID" w:val="1200 м"/>
        </w:smartTagPr>
        <w:r w:rsidRPr="00646678">
          <w:rPr>
            <w:sz w:val="28"/>
            <w:szCs w:val="28"/>
          </w:rPr>
          <w:t>1200</w:t>
        </w:r>
        <w:r w:rsidRPr="00646678">
          <w:rPr>
            <w:sz w:val="28"/>
            <w:szCs w:val="28"/>
            <w:lang w:val="en-US"/>
          </w:rPr>
          <w:t> </w:t>
        </w:r>
        <w:r w:rsidRPr="00646678">
          <w:rPr>
            <w:sz w:val="28"/>
            <w:szCs w:val="28"/>
          </w:rPr>
          <w:t>м</w:t>
        </w:r>
      </w:smartTag>
      <w:r w:rsidRPr="00646678">
        <w:rPr>
          <w:sz w:val="28"/>
          <w:szCs w:val="28"/>
        </w:rPr>
        <w:t>) приводораздельные поверхности (80-</w:t>
      </w:r>
      <w:smartTag w:uri="urn:schemas-microsoft-com:office:smarttags" w:element="metricconverter">
        <w:smartTagPr>
          <w:attr w:name="ProductID" w:val="85 м"/>
        </w:smartTagPr>
        <w:r w:rsidRPr="00646678">
          <w:rPr>
            <w:sz w:val="28"/>
            <w:szCs w:val="28"/>
          </w:rPr>
          <w:t>85</w:t>
        </w:r>
        <w:r w:rsidRPr="00646678">
          <w:rPr>
            <w:sz w:val="28"/>
            <w:szCs w:val="28"/>
            <w:lang w:val="en-US"/>
          </w:rPr>
          <w:t> </w:t>
        </w:r>
        <w:r w:rsidRPr="00646678">
          <w:rPr>
            <w:sz w:val="28"/>
            <w:szCs w:val="28"/>
          </w:rPr>
          <w:t>м</w:t>
        </w:r>
      </w:smartTag>
      <w:r w:rsidRPr="00646678">
        <w:rPr>
          <w:sz w:val="28"/>
          <w:szCs w:val="28"/>
        </w:rPr>
        <w:t xml:space="preserve"> над уровнем моря) и очень пологие склоны (менее 3°), сложенные сыртовыми глинами и тяжелыми суглинками. Здесь представлены каштановые среднегумусные мало- и среднемощные почвы. Придолинные склоны характеризуются каштановыми карбонатными среднегумусными почвами.</w:t>
      </w:r>
    </w:p>
    <w:p w:rsidR="00B61E52" w:rsidRPr="00646678" w:rsidRDefault="00B61E52" w:rsidP="00646678">
      <w:pPr>
        <w:pStyle w:val="31"/>
        <w:suppressAutoHyphens/>
        <w:spacing w:after="0" w:line="300" w:lineRule="auto"/>
        <w:ind w:left="0"/>
        <w:rPr>
          <w:sz w:val="28"/>
          <w:szCs w:val="28"/>
        </w:rPr>
      </w:pPr>
      <w:r w:rsidRPr="00646678">
        <w:rPr>
          <w:sz w:val="28"/>
          <w:szCs w:val="28"/>
        </w:rPr>
        <w:t>Расчлен</w:t>
      </w:r>
      <w:r w:rsidR="00502791">
        <w:rPr>
          <w:sz w:val="28"/>
          <w:szCs w:val="28"/>
        </w:rPr>
        <w:t>е</w:t>
      </w:r>
      <w:r w:rsidRPr="00646678">
        <w:rPr>
          <w:sz w:val="28"/>
          <w:szCs w:val="28"/>
        </w:rPr>
        <w:t xml:space="preserve">нность овражно-балочной сетью </w:t>
      </w:r>
      <w:r w:rsidR="00502791">
        <w:rPr>
          <w:sz w:val="28"/>
          <w:szCs w:val="28"/>
        </w:rPr>
        <w:t>‒</w:t>
      </w:r>
      <w:r w:rsidRPr="00646678">
        <w:rPr>
          <w:sz w:val="28"/>
          <w:szCs w:val="28"/>
        </w:rPr>
        <w:t xml:space="preserve"> 4,6</w:t>
      </w:r>
      <w:r w:rsidRPr="00646678">
        <w:rPr>
          <w:sz w:val="28"/>
          <w:szCs w:val="28"/>
          <w:lang w:val="en-US"/>
        </w:rPr>
        <w:t> </w:t>
      </w:r>
      <w:r w:rsidRPr="00646678">
        <w:rPr>
          <w:sz w:val="28"/>
          <w:szCs w:val="28"/>
        </w:rPr>
        <w:t>км/км</w:t>
      </w:r>
      <w:r w:rsidRPr="00646678">
        <w:rPr>
          <w:sz w:val="28"/>
          <w:szCs w:val="28"/>
          <w:vertAlign w:val="superscript"/>
        </w:rPr>
        <w:t>2</w:t>
      </w:r>
      <w:r w:rsidRPr="00646678">
        <w:rPr>
          <w:sz w:val="28"/>
          <w:szCs w:val="28"/>
        </w:rPr>
        <w:t>. Пахотные угодья в Средне-Узенском ландшафте составляют 722,3</w:t>
      </w:r>
      <w:r w:rsidRPr="00646678">
        <w:rPr>
          <w:sz w:val="28"/>
          <w:szCs w:val="28"/>
          <w:lang w:val="en-US"/>
        </w:rPr>
        <w:t> </w:t>
      </w:r>
      <w:r w:rsidRPr="00646678">
        <w:rPr>
          <w:sz w:val="28"/>
          <w:szCs w:val="28"/>
        </w:rPr>
        <w:t>км</w:t>
      </w:r>
      <w:r w:rsidRPr="00646678">
        <w:rPr>
          <w:sz w:val="28"/>
          <w:szCs w:val="28"/>
          <w:vertAlign w:val="superscript"/>
        </w:rPr>
        <w:t>2</w:t>
      </w:r>
      <w:r w:rsidRPr="00646678">
        <w:rPr>
          <w:sz w:val="28"/>
          <w:szCs w:val="28"/>
        </w:rPr>
        <w:t xml:space="preserve"> или 27,9% от площади района (86,3% от площади ландшафта).</w:t>
      </w:r>
    </w:p>
    <w:p w:rsidR="00646678" w:rsidRPr="00646678" w:rsidRDefault="00B61E52" w:rsidP="00646678">
      <w:pPr>
        <w:pStyle w:val="31"/>
        <w:suppressAutoHyphens/>
        <w:spacing w:after="0" w:line="300" w:lineRule="auto"/>
        <w:ind w:left="0"/>
        <w:rPr>
          <w:sz w:val="28"/>
          <w:szCs w:val="28"/>
        </w:rPr>
      </w:pPr>
      <w:r w:rsidRPr="00646678">
        <w:rPr>
          <w:sz w:val="28"/>
          <w:szCs w:val="28"/>
        </w:rPr>
        <w:t xml:space="preserve">Также </w:t>
      </w:r>
      <w:r w:rsidR="00646678" w:rsidRPr="00646678">
        <w:rPr>
          <w:sz w:val="28"/>
          <w:szCs w:val="28"/>
        </w:rPr>
        <w:t>т</w:t>
      </w:r>
      <w:r w:rsidRPr="00646678">
        <w:rPr>
          <w:sz w:val="28"/>
          <w:szCs w:val="28"/>
        </w:rPr>
        <w:t>ерритори</w:t>
      </w:r>
      <w:r w:rsidR="00646678" w:rsidRPr="00646678">
        <w:rPr>
          <w:sz w:val="28"/>
          <w:szCs w:val="28"/>
        </w:rPr>
        <w:t>я</w:t>
      </w:r>
      <w:r w:rsidRPr="00646678">
        <w:rPr>
          <w:sz w:val="28"/>
          <w:szCs w:val="28"/>
        </w:rPr>
        <w:t xml:space="preserve"> МО </w:t>
      </w:r>
      <w:r w:rsidR="00646678" w:rsidRPr="00646678">
        <w:rPr>
          <w:sz w:val="28"/>
          <w:szCs w:val="28"/>
        </w:rPr>
        <w:t xml:space="preserve">расположена в </w:t>
      </w:r>
      <w:r w:rsidR="00646678">
        <w:rPr>
          <w:sz w:val="28"/>
          <w:szCs w:val="28"/>
        </w:rPr>
        <w:t>Интразональном</w:t>
      </w:r>
      <w:r w:rsidR="00646678" w:rsidRPr="00646678">
        <w:rPr>
          <w:sz w:val="28"/>
          <w:szCs w:val="28"/>
        </w:rPr>
        <w:t xml:space="preserve"> ландшафт</w:t>
      </w:r>
      <w:r w:rsidR="00646678">
        <w:rPr>
          <w:sz w:val="28"/>
          <w:szCs w:val="28"/>
        </w:rPr>
        <w:t>е</w:t>
      </w:r>
      <w:r w:rsidR="00646678" w:rsidRPr="00646678">
        <w:rPr>
          <w:sz w:val="28"/>
          <w:szCs w:val="28"/>
        </w:rPr>
        <w:t xml:space="preserve"> долин малых рек (458,01 км</w:t>
      </w:r>
      <w:r w:rsidR="00646678" w:rsidRPr="00646678">
        <w:rPr>
          <w:sz w:val="28"/>
          <w:szCs w:val="28"/>
          <w:vertAlign w:val="superscript"/>
        </w:rPr>
        <w:t>2</w:t>
      </w:r>
      <w:r w:rsidR="00646678" w:rsidRPr="00646678">
        <w:rPr>
          <w:sz w:val="28"/>
          <w:szCs w:val="28"/>
        </w:rPr>
        <w:t xml:space="preserve"> </w:t>
      </w:r>
      <w:r w:rsidR="00502791">
        <w:rPr>
          <w:sz w:val="28"/>
          <w:szCs w:val="28"/>
        </w:rPr>
        <w:t>‒</w:t>
      </w:r>
      <w:r w:rsidR="00646678" w:rsidRPr="00646678">
        <w:rPr>
          <w:sz w:val="28"/>
          <w:szCs w:val="28"/>
        </w:rPr>
        <w:t xml:space="preserve"> 17,75%) включает долину рек Малого Узеня, а также Соленой Кубы. Абсолютные высоты характеризуется значениями </w:t>
      </w:r>
      <w:r w:rsidR="00502791">
        <w:rPr>
          <w:sz w:val="28"/>
          <w:szCs w:val="28"/>
        </w:rPr>
        <w:t>‒</w:t>
      </w:r>
      <w:r w:rsidR="00646678" w:rsidRPr="00646678">
        <w:rPr>
          <w:sz w:val="28"/>
          <w:szCs w:val="28"/>
        </w:rPr>
        <w:t xml:space="preserve"> 35-</w:t>
      </w:r>
      <w:smartTag w:uri="urn:schemas-microsoft-com:office:smarttags" w:element="metricconverter">
        <w:smartTagPr>
          <w:attr w:name="ProductID" w:val="60 м"/>
        </w:smartTagPr>
        <w:r w:rsidR="00646678" w:rsidRPr="00646678">
          <w:rPr>
            <w:sz w:val="28"/>
            <w:szCs w:val="28"/>
          </w:rPr>
          <w:t>60 м</w:t>
        </w:r>
      </w:smartTag>
      <w:r w:rsidR="00646678" w:rsidRPr="00646678">
        <w:rPr>
          <w:sz w:val="28"/>
          <w:szCs w:val="28"/>
        </w:rPr>
        <w:t>. В пределах ландшафта представлены плоские и слабонаклонные поверхности первой и второй надпойменных террас, осложненные старичными понижениями и староречьями, а также пойма. Почвообразующими породами на надпойменных террасах являются карбонатные глины и тяжелые суглинки, засоленные глины, в поймах рек - пески, супеси, суглинки и глины.</w:t>
      </w:r>
    </w:p>
    <w:p w:rsidR="00B61E52" w:rsidRPr="00913B66" w:rsidRDefault="00646678" w:rsidP="00646678">
      <w:pPr>
        <w:pStyle w:val="31"/>
        <w:suppressAutoHyphens/>
        <w:spacing w:after="0" w:line="300" w:lineRule="auto"/>
        <w:ind w:left="0"/>
        <w:rPr>
          <w:sz w:val="28"/>
          <w:szCs w:val="28"/>
        </w:rPr>
      </w:pPr>
      <w:r w:rsidRPr="00646678">
        <w:rPr>
          <w:sz w:val="28"/>
          <w:szCs w:val="28"/>
        </w:rPr>
        <w:t>Расчлен</w:t>
      </w:r>
      <w:r w:rsidR="00502791">
        <w:rPr>
          <w:sz w:val="28"/>
          <w:szCs w:val="28"/>
        </w:rPr>
        <w:t>е</w:t>
      </w:r>
      <w:r w:rsidRPr="00646678">
        <w:rPr>
          <w:sz w:val="28"/>
          <w:szCs w:val="28"/>
        </w:rPr>
        <w:t xml:space="preserve">нность овражно-балочной сетью </w:t>
      </w:r>
      <w:r w:rsidR="00502791">
        <w:rPr>
          <w:sz w:val="28"/>
          <w:szCs w:val="28"/>
        </w:rPr>
        <w:t>‒</w:t>
      </w:r>
      <w:r w:rsidRPr="00646678">
        <w:rPr>
          <w:sz w:val="28"/>
          <w:szCs w:val="28"/>
        </w:rPr>
        <w:t xml:space="preserve"> 3,8 км/км</w:t>
      </w:r>
      <w:r w:rsidRPr="00646678">
        <w:rPr>
          <w:sz w:val="28"/>
          <w:szCs w:val="28"/>
          <w:vertAlign w:val="superscript"/>
        </w:rPr>
        <w:t>2</w:t>
      </w:r>
      <w:r w:rsidRPr="00646678">
        <w:rPr>
          <w:sz w:val="28"/>
          <w:szCs w:val="28"/>
        </w:rPr>
        <w:t>. Пахотные угодья в данном составляют 188,4 км</w:t>
      </w:r>
      <w:r w:rsidRPr="00646678">
        <w:rPr>
          <w:sz w:val="28"/>
          <w:szCs w:val="28"/>
          <w:vertAlign w:val="superscript"/>
        </w:rPr>
        <w:t>2</w:t>
      </w:r>
      <w:r w:rsidRPr="00646678">
        <w:rPr>
          <w:sz w:val="28"/>
          <w:szCs w:val="28"/>
        </w:rPr>
        <w:t xml:space="preserve"> или 7,3% от площади района (41,1% от площади ландшафта).</w:t>
      </w:r>
    </w:p>
    <w:p w:rsidR="00750B6D" w:rsidRPr="00D30F87" w:rsidRDefault="00750B6D" w:rsidP="00750B6D">
      <w:pPr>
        <w:pStyle w:val="ae"/>
        <w:spacing w:after="0" w:line="288" w:lineRule="auto"/>
        <w:ind w:firstLine="567"/>
        <w:rPr>
          <w:rFonts w:ascii="Times New Roman" w:hAnsi="Times New Roman" w:cs="Times New Roman"/>
          <w:sz w:val="28"/>
          <w:szCs w:val="28"/>
        </w:rPr>
      </w:pPr>
    </w:p>
    <w:p w:rsidR="00A32E92" w:rsidRPr="00590FD2" w:rsidRDefault="00A32E92" w:rsidP="004E7B01">
      <w:pPr>
        <w:rPr>
          <w:rFonts w:ascii="Times New Roman" w:hAnsi="Times New Roman" w:cs="Times New Roman"/>
          <w:sz w:val="28"/>
          <w:szCs w:val="28"/>
        </w:rPr>
      </w:pPr>
    </w:p>
    <w:p w:rsidR="00A32E92" w:rsidRDefault="00A32E92" w:rsidP="004E7B01">
      <w:pPr>
        <w:pStyle w:val="af8"/>
        <w:numPr>
          <w:ilvl w:val="1"/>
          <w:numId w:val="1"/>
        </w:numPr>
        <w:tabs>
          <w:tab w:val="left" w:pos="1276"/>
        </w:tabs>
        <w:spacing w:line="300" w:lineRule="auto"/>
        <w:ind w:left="0" w:firstLine="709"/>
        <w:jc w:val="left"/>
        <w:outlineLvl w:val="1"/>
      </w:pPr>
      <w:bookmarkStart w:id="47" w:name="_Toc152937683"/>
      <w:r w:rsidRPr="00590FD2">
        <w:t>Почвенный покров</w:t>
      </w:r>
      <w:bookmarkEnd w:id="47"/>
    </w:p>
    <w:p w:rsidR="004B1EA1" w:rsidRPr="00A925F4" w:rsidRDefault="006D1A0F" w:rsidP="00A925F4">
      <w:pPr>
        <w:pStyle w:val="af8"/>
        <w:tabs>
          <w:tab w:val="left" w:pos="1276"/>
        </w:tabs>
        <w:spacing w:line="300" w:lineRule="auto"/>
        <w:rPr>
          <w:b w:val="0"/>
        </w:rPr>
      </w:pPr>
      <w:r w:rsidRPr="00A925F4">
        <w:rPr>
          <w:b w:val="0"/>
        </w:rPr>
        <w:t>Согласно почвенному районированию территория Мироновского МО входит в Краснокутско-Дергачевский почвенный район. Он расположен на Низкой Сыртовой равнине, где в почвенном покрове доминируют каштановые, светло-каштановые и т</w:t>
      </w:r>
      <w:r w:rsidR="00502791">
        <w:rPr>
          <w:b w:val="0"/>
        </w:rPr>
        <w:t>е</w:t>
      </w:r>
      <w:r w:rsidRPr="00A925F4">
        <w:rPr>
          <w:b w:val="0"/>
        </w:rPr>
        <w:t>мно-каштановые почвы, среди которых пятнами разной густоты встречаются вкрапления солонцов. Почвы формировались в условиях неустойчивого и недостаточного увлажнения атмосферными осадками.</w:t>
      </w:r>
    </w:p>
    <w:p w:rsidR="00A925F4" w:rsidRPr="00A925F4" w:rsidRDefault="00A925F4" w:rsidP="00A925F4">
      <w:pPr>
        <w:pStyle w:val="31"/>
        <w:suppressAutoHyphens/>
        <w:spacing w:after="0" w:line="300" w:lineRule="auto"/>
        <w:ind w:left="0"/>
        <w:rPr>
          <w:sz w:val="28"/>
          <w:szCs w:val="28"/>
        </w:rPr>
      </w:pPr>
      <w:r w:rsidRPr="00A925F4">
        <w:rPr>
          <w:sz w:val="28"/>
          <w:szCs w:val="28"/>
        </w:rPr>
        <w:t>Темно-каштановые почвы являются самыми лучшими почвами района, сформировались они на слабоволнистых плато и слабопологих верхних частях склонов межречных и межбалочных водоразделов. Темно-каштановые почвы являются переходным звеном от южного чернозема к каштановым почвам и расположены в основном на северо-западе, западе и северо-востоке района. Содержание гумуса в них 3,5-5%. По механическому составу эти почвы глинистые и тяжелосуглинистые. В процентном отношении площадь т</w:t>
      </w:r>
      <w:r w:rsidR="00502791">
        <w:rPr>
          <w:sz w:val="28"/>
          <w:szCs w:val="28"/>
        </w:rPr>
        <w:t>е</w:t>
      </w:r>
      <w:r w:rsidRPr="00A925F4">
        <w:rPr>
          <w:sz w:val="28"/>
          <w:szCs w:val="28"/>
        </w:rPr>
        <w:t>мно-каштановых почв незначительна и составляет около 2,5%.</w:t>
      </w:r>
    </w:p>
    <w:p w:rsidR="00A925F4" w:rsidRPr="00A925F4" w:rsidRDefault="00A925F4" w:rsidP="00A925F4">
      <w:pPr>
        <w:pStyle w:val="31"/>
        <w:suppressAutoHyphens/>
        <w:spacing w:after="0" w:line="300" w:lineRule="auto"/>
        <w:ind w:left="0"/>
        <w:rPr>
          <w:sz w:val="28"/>
          <w:szCs w:val="28"/>
        </w:rPr>
      </w:pPr>
      <w:r w:rsidRPr="00A925F4">
        <w:rPr>
          <w:sz w:val="28"/>
          <w:szCs w:val="28"/>
        </w:rPr>
        <w:t>Каштановые почвы преобладающее распространение получили в северо-западной части района. Они сформировались на слабоволнистых плато водоразделов и верхних частей слабопологих склонов различной экспозиции с уклоном 0,5-1%. Почвы менее плодородны, содержание гумуса колеблется от 2,5-2,8%, механический состав суглинистый и супесчаный. На территории района эти почвы занимают более 60%.</w:t>
      </w:r>
    </w:p>
    <w:p w:rsidR="00A925F4" w:rsidRPr="00A925F4" w:rsidRDefault="00A925F4" w:rsidP="00A925F4">
      <w:pPr>
        <w:pStyle w:val="31"/>
        <w:suppressAutoHyphens/>
        <w:spacing w:after="0" w:line="300" w:lineRule="auto"/>
        <w:ind w:left="0"/>
        <w:rPr>
          <w:sz w:val="28"/>
          <w:szCs w:val="28"/>
        </w:rPr>
      </w:pPr>
      <w:r w:rsidRPr="00A925F4">
        <w:rPr>
          <w:sz w:val="28"/>
          <w:szCs w:val="28"/>
        </w:rPr>
        <w:t>Светло-каштановые почвы занимают плоские сырты и их южные склоны в южной части района. От т</w:t>
      </w:r>
      <w:r w:rsidR="00502791">
        <w:rPr>
          <w:sz w:val="28"/>
          <w:szCs w:val="28"/>
        </w:rPr>
        <w:t>е</w:t>
      </w:r>
      <w:r w:rsidRPr="00A925F4">
        <w:rPr>
          <w:sz w:val="28"/>
          <w:szCs w:val="28"/>
        </w:rPr>
        <w:t>мно-каштановых почв они отличаются более светлой окраской верхнего перегнойного горизонта, меньшей мощностью почвенного профиля, меньшим содержанием гумуса (2-3%), повышенной карбонатностью и солонцеватостью. По механическому составу светло-каштановые почвы этого района относятся к глинистым и тяжелосуглинистым, при этом количество глинистых частиц в почвах постепенно уменьшается к западу, где механический состав становится более л</w:t>
      </w:r>
      <w:r w:rsidR="00502791">
        <w:rPr>
          <w:sz w:val="28"/>
          <w:szCs w:val="28"/>
        </w:rPr>
        <w:t>е</w:t>
      </w:r>
      <w:r w:rsidRPr="00A925F4">
        <w:rPr>
          <w:sz w:val="28"/>
          <w:szCs w:val="28"/>
        </w:rPr>
        <w:t>гким. Светло-каштановые почвы занимают 20% территории района.</w:t>
      </w:r>
    </w:p>
    <w:p w:rsidR="00A925F4" w:rsidRPr="00A925F4" w:rsidRDefault="00A925F4" w:rsidP="00A925F4">
      <w:pPr>
        <w:pStyle w:val="31"/>
        <w:suppressAutoHyphens/>
        <w:spacing w:after="0" w:line="300" w:lineRule="auto"/>
        <w:ind w:left="0"/>
        <w:rPr>
          <w:sz w:val="28"/>
          <w:szCs w:val="28"/>
        </w:rPr>
      </w:pPr>
      <w:r w:rsidRPr="00A925F4">
        <w:rPr>
          <w:sz w:val="28"/>
          <w:szCs w:val="28"/>
        </w:rPr>
        <w:t>Все эти почвы достаточно плодородны и пригодны для возделывания большинства сельскохозяйственных культур и, прежде всего, ценнейшей продовольственной культуры – яровой пшеницы.</w:t>
      </w:r>
    </w:p>
    <w:p w:rsidR="00A925F4" w:rsidRPr="00A925F4" w:rsidRDefault="00A925F4" w:rsidP="00A925F4">
      <w:pPr>
        <w:pStyle w:val="31"/>
        <w:suppressAutoHyphens/>
        <w:spacing w:after="0" w:line="300" w:lineRule="auto"/>
        <w:ind w:left="0"/>
        <w:rPr>
          <w:sz w:val="28"/>
          <w:szCs w:val="28"/>
        </w:rPr>
      </w:pPr>
      <w:r w:rsidRPr="00A925F4">
        <w:rPr>
          <w:sz w:val="28"/>
          <w:szCs w:val="28"/>
        </w:rPr>
        <w:t>Отдельными участками встречаются комплексы темно-каштановых, каштановых почв с содержанием солонцов от 10 до 25%.</w:t>
      </w:r>
    </w:p>
    <w:p w:rsidR="00A925F4" w:rsidRPr="00A925F4" w:rsidRDefault="00A925F4" w:rsidP="00A925F4">
      <w:pPr>
        <w:pStyle w:val="31"/>
        <w:suppressAutoHyphens/>
        <w:spacing w:after="0" w:line="300" w:lineRule="auto"/>
        <w:ind w:left="0"/>
        <w:rPr>
          <w:sz w:val="28"/>
          <w:szCs w:val="28"/>
        </w:rPr>
      </w:pPr>
      <w:r w:rsidRPr="00A925F4">
        <w:rPr>
          <w:sz w:val="28"/>
          <w:szCs w:val="28"/>
        </w:rPr>
        <w:t>Каштановые комплексы с содержанием солонцов от 25 до 50% являются малопригодными для распашки и могут быть использованы под залужение посевами многолетних трав или в лугово-пастбищных севооборотах. Почвы малогумусны, бедны питательными веществами, бесструктурны и малоструктурны, имеют неблагоприятные для сельскохозяйственных растений водно-физические свойства и остро нуждаются в органических и минеральных удобрениях. На таких почвах, в целях улучшения их качества и сохранения почвенного плодородия, необходимо регулярное проведение ряда агротехнических, агрохимических и лесомелиоративных мероприятий. Таких почв на территории района более</w:t>
      </w:r>
      <w:r w:rsidR="00502791">
        <w:rPr>
          <w:sz w:val="28"/>
          <w:szCs w:val="28"/>
        </w:rPr>
        <w:t xml:space="preserve"> </w:t>
      </w:r>
      <w:r w:rsidRPr="00A925F4">
        <w:rPr>
          <w:sz w:val="28"/>
          <w:szCs w:val="28"/>
        </w:rPr>
        <w:t>13%.</w:t>
      </w:r>
    </w:p>
    <w:p w:rsidR="00A925F4" w:rsidRPr="00A925F4" w:rsidRDefault="00A925F4" w:rsidP="00A925F4">
      <w:pPr>
        <w:pStyle w:val="31"/>
        <w:suppressAutoHyphens/>
        <w:spacing w:after="0" w:line="300" w:lineRule="auto"/>
        <w:ind w:left="0"/>
        <w:rPr>
          <w:sz w:val="28"/>
          <w:szCs w:val="28"/>
        </w:rPr>
      </w:pPr>
      <w:r w:rsidRPr="00A925F4">
        <w:rPr>
          <w:sz w:val="28"/>
          <w:szCs w:val="28"/>
        </w:rPr>
        <w:t>Солонцы в комплексе со светло-каштановыми почвами от 25 до 50% малопригодны для выращивания сельскохозяйственных культур и могут быть использованы под залужение посевами многолетних трав или в лугово-пастбищных севооборотах. Солонцы с содержанием светло-каштановых почв менее 25% малогумусны, бедны питательными элементами, бесструктурны, имеют неблагоприятные для сельскохозяйственных растений водно-физические свойства. Эти почвы пригодны под пастбища.</w:t>
      </w:r>
    </w:p>
    <w:p w:rsidR="00A925F4" w:rsidRPr="00A925F4" w:rsidRDefault="00A925F4" w:rsidP="00A925F4">
      <w:pPr>
        <w:pStyle w:val="31"/>
        <w:suppressAutoHyphens/>
        <w:spacing w:after="0" w:line="300" w:lineRule="auto"/>
        <w:ind w:left="0"/>
        <w:rPr>
          <w:sz w:val="28"/>
          <w:szCs w:val="28"/>
        </w:rPr>
      </w:pPr>
      <w:r w:rsidRPr="00A925F4">
        <w:rPr>
          <w:sz w:val="28"/>
          <w:szCs w:val="28"/>
        </w:rPr>
        <w:t>Таким образом, доминирующие в почвенном покрове каштановые, светло-каштановые и т</w:t>
      </w:r>
      <w:r w:rsidR="00502791">
        <w:rPr>
          <w:sz w:val="28"/>
          <w:szCs w:val="28"/>
        </w:rPr>
        <w:t>е</w:t>
      </w:r>
      <w:r w:rsidRPr="00A925F4">
        <w:rPr>
          <w:sz w:val="28"/>
          <w:szCs w:val="28"/>
        </w:rPr>
        <w:t>мно-каштановые почвы достаточно плодородны и пригодны для возделывания большинства сельскохозяйственных культур, однако ввиду засушливости климата и засол</w:t>
      </w:r>
      <w:r w:rsidR="00502791">
        <w:rPr>
          <w:sz w:val="28"/>
          <w:szCs w:val="28"/>
        </w:rPr>
        <w:t>е</w:t>
      </w:r>
      <w:r w:rsidRPr="00A925F4">
        <w:rPr>
          <w:sz w:val="28"/>
          <w:szCs w:val="28"/>
        </w:rPr>
        <w:t>нности грунтов их потенциал относительно невысок.</w:t>
      </w:r>
    </w:p>
    <w:p w:rsidR="006D1A0F" w:rsidRPr="00590FD2" w:rsidRDefault="006D1A0F" w:rsidP="00DE7B17">
      <w:pPr>
        <w:pStyle w:val="af8"/>
        <w:tabs>
          <w:tab w:val="left" w:pos="1276"/>
        </w:tabs>
        <w:spacing w:line="300" w:lineRule="auto"/>
        <w:ind w:left="709" w:firstLine="0"/>
        <w:jc w:val="left"/>
      </w:pPr>
    </w:p>
    <w:p w:rsidR="00A32E92" w:rsidRDefault="00A32E92" w:rsidP="004E7B01">
      <w:pPr>
        <w:pStyle w:val="af8"/>
        <w:numPr>
          <w:ilvl w:val="1"/>
          <w:numId w:val="1"/>
        </w:numPr>
        <w:tabs>
          <w:tab w:val="left" w:pos="1276"/>
        </w:tabs>
        <w:spacing w:line="300" w:lineRule="auto"/>
        <w:ind w:left="0" w:firstLine="709"/>
        <w:jc w:val="left"/>
        <w:outlineLvl w:val="1"/>
      </w:pPr>
      <w:bookmarkStart w:id="48" w:name="_Toc152937684"/>
      <w:r w:rsidRPr="00590FD2">
        <w:t>Естественная растительность и животный мир</w:t>
      </w:r>
      <w:bookmarkEnd w:id="48"/>
    </w:p>
    <w:p w:rsidR="005F1BC8" w:rsidRPr="00AD1A8B" w:rsidRDefault="005F1BC8" w:rsidP="00AD1A8B">
      <w:pPr>
        <w:shd w:val="clear" w:color="auto" w:fill="FFFFFF"/>
        <w:tabs>
          <w:tab w:val="left" w:pos="1134"/>
        </w:tabs>
        <w:rPr>
          <w:rFonts w:ascii="Times New Roman" w:hAnsi="Times New Roman" w:cs="Times New Roman"/>
          <w:sz w:val="28"/>
          <w:szCs w:val="28"/>
        </w:rPr>
      </w:pPr>
      <w:r w:rsidRPr="00AD1A8B">
        <w:rPr>
          <w:rFonts w:ascii="Times New Roman" w:hAnsi="Times New Roman" w:cs="Times New Roman"/>
          <w:sz w:val="28"/>
          <w:szCs w:val="28"/>
        </w:rPr>
        <w:t xml:space="preserve">Территория муниципального образования </w:t>
      </w:r>
      <w:r w:rsidR="002766FD" w:rsidRPr="00AD1A8B">
        <w:rPr>
          <w:rFonts w:ascii="Times New Roman" w:hAnsi="Times New Roman" w:cs="Times New Roman"/>
          <w:sz w:val="28"/>
          <w:szCs w:val="28"/>
        </w:rPr>
        <w:t xml:space="preserve">расположена </w:t>
      </w:r>
      <w:r w:rsidR="005E7DEE" w:rsidRPr="00AD1A8B">
        <w:rPr>
          <w:rFonts w:ascii="Times New Roman" w:hAnsi="Times New Roman" w:cs="Times New Roman"/>
          <w:sz w:val="28"/>
          <w:szCs w:val="28"/>
        </w:rPr>
        <w:t xml:space="preserve">в </w:t>
      </w:r>
      <w:r w:rsidR="002766FD" w:rsidRPr="00AD1A8B">
        <w:rPr>
          <w:rFonts w:ascii="Times New Roman" w:hAnsi="Times New Roman" w:cs="Times New Roman"/>
          <w:sz w:val="28"/>
          <w:szCs w:val="28"/>
        </w:rPr>
        <w:t>подзоне южных сухих типчаково-ковыльных степей</w:t>
      </w:r>
      <w:r w:rsidRPr="00AD1A8B">
        <w:rPr>
          <w:rFonts w:ascii="Times New Roman" w:hAnsi="Times New Roman" w:cs="Times New Roman"/>
          <w:sz w:val="28"/>
          <w:szCs w:val="28"/>
        </w:rPr>
        <w:t xml:space="preserve">. </w:t>
      </w:r>
    </w:p>
    <w:p w:rsidR="002766FD" w:rsidRPr="00AD1A8B" w:rsidRDefault="002766FD" w:rsidP="00AD1A8B">
      <w:pPr>
        <w:pStyle w:val="31"/>
        <w:suppressAutoHyphens/>
        <w:spacing w:after="0" w:line="300" w:lineRule="auto"/>
        <w:ind w:left="0"/>
        <w:rPr>
          <w:sz w:val="28"/>
          <w:szCs w:val="28"/>
        </w:rPr>
      </w:pPr>
      <w:r w:rsidRPr="00AD1A8B">
        <w:rPr>
          <w:sz w:val="28"/>
          <w:szCs w:val="28"/>
        </w:rPr>
        <w:t>В подзоне характерна и отч</w:t>
      </w:r>
      <w:r w:rsidR="00502791">
        <w:rPr>
          <w:sz w:val="28"/>
          <w:szCs w:val="28"/>
        </w:rPr>
        <w:t>е</w:t>
      </w:r>
      <w:r w:rsidRPr="00AD1A8B">
        <w:rPr>
          <w:sz w:val="28"/>
          <w:szCs w:val="28"/>
        </w:rPr>
        <w:t>тливо выражена комплексность (пестрота) растительного покрова. Прежде всего, она выражается в сочетании участков степной и полупустынной растительности.</w:t>
      </w:r>
    </w:p>
    <w:p w:rsidR="002766FD" w:rsidRPr="00AD1A8B" w:rsidRDefault="002766FD" w:rsidP="00AD1A8B">
      <w:pPr>
        <w:pStyle w:val="31"/>
        <w:suppressAutoHyphens/>
        <w:spacing w:after="0" w:line="300" w:lineRule="auto"/>
        <w:ind w:left="0"/>
        <w:rPr>
          <w:sz w:val="28"/>
          <w:szCs w:val="28"/>
        </w:rPr>
      </w:pPr>
      <w:r w:rsidRPr="00AD1A8B">
        <w:rPr>
          <w:sz w:val="28"/>
          <w:szCs w:val="28"/>
        </w:rPr>
        <w:t>В подзоне сухих степей господствуют засухоустойчивые злаки: ковыли, создающие серебристый летний фон степи, типчак, тонконог, житняк и др. Травостой не образует сплошного покрова, разнотравье бедное, преимущественно засухоустойчивое.</w:t>
      </w:r>
    </w:p>
    <w:p w:rsidR="002766FD" w:rsidRPr="00AD1A8B" w:rsidRDefault="002766FD" w:rsidP="00AD1A8B">
      <w:pPr>
        <w:pStyle w:val="31"/>
        <w:suppressAutoHyphens/>
        <w:spacing w:after="0" w:line="300" w:lineRule="auto"/>
        <w:ind w:left="0"/>
        <w:rPr>
          <w:sz w:val="28"/>
          <w:szCs w:val="28"/>
        </w:rPr>
      </w:pPr>
      <w:r w:rsidRPr="00AD1A8B">
        <w:rPr>
          <w:sz w:val="28"/>
          <w:szCs w:val="28"/>
        </w:rPr>
        <w:t>Леса практически отсутствуют, лесистость района составляет 0,3% от площади района, при средней лесистости Саратовской области 6,7% (лесистость левобережной части составляет 2,4%). Естественная древесная растительность встречается только в пойме р. Малый Узень и его немногочисленных притоках. В основном она представлена ветлой и кустарниками (ива, шиповник, терн).</w:t>
      </w:r>
    </w:p>
    <w:p w:rsidR="00AD1A8B" w:rsidRPr="00AD1A8B" w:rsidRDefault="00AD1A8B" w:rsidP="00AD1A8B">
      <w:pPr>
        <w:pStyle w:val="31"/>
        <w:suppressAutoHyphens/>
        <w:spacing w:after="0" w:line="300" w:lineRule="auto"/>
        <w:ind w:left="0"/>
        <w:rPr>
          <w:sz w:val="28"/>
          <w:szCs w:val="28"/>
        </w:rPr>
      </w:pPr>
      <w:r w:rsidRPr="00AD1A8B">
        <w:rPr>
          <w:sz w:val="28"/>
          <w:szCs w:val="28"/>
        </w:rPr>
        <w:t>Животный мир территории Питерского района небогат. В условиях степной зоны животные занимают различные типы ландшафтов, однако предпочитают стации со сложным микрорельефом и с высоким проективным покрытием. Животные населяют разнообразные варианты биотопов, преобразованных под воздействием антропогенных факторов и имеющих четко выраженные экотонные свойства.</w:t>
      </w:r>
    </w:p>
    <w:p w:rsidR="00AD1A8B" w:rsidRPr="00AD1A8B" w:rsidRDefault="00AD1A8B" w:rsidP="00AD1A8B">
      <w:pPr>
        <w:pStyle w:val="31"/>
        <w:suppressAutoHyphens/>
        <w:spacing w:after="0" w:line="300" w:lineRule="auto"/>
        <w:ind w:left="0"/>
        <w:rPr>
          <w:sz w:val="28"/>
          <w:szCs w:val="28"/>
        </w:rPr>
      </w:pPr>
      <w:r w:rsidRPr="00AD1A8B">
        <w:rPr>
          <w:sz w:val="28"/>
          <w:szCs w:val="28"/>
        </w:rPr>
        <w:t>Млекопитающие зональных степных местообитаний немногочисленны. Основными представителями степных ценозов являются заяц русак, малый и рыжеватый суслики, тушканчики, барсук; встречаются обыкновенная слепушонка, малая лесная мышь, обыкновенная полевка, часто встречается обыкновенная лисица и корсак, редко волк.</w:t>
      </w:r>
    </w:p>
    <w:p w:rsidR="00AD1A8B" w:rsidRPr="00AD1A8B" w:rsidRDefault="00AD1A8B" w:rsidP="00AD1A8B">
      <w:pPr>
        <w:pStyle w:val="31"/>
        <w:suppressAutoHyphens/>
        <w:spacing w:after="0" w:line="300" w:lineRule="auto"/>
        <w:ind w:left="0"/>
        <w:rPr>
          <w:sz w:val="28"/>
          <w:szCs w:val="28"/>
        </w:rPr>
      </w:pPr>
      <w:r w:rsidRPr="00AD1A8B">
        <w:rPr>
          <w:sz w:val="28"/>
          <w:szCs w:val="28"/>
        </w:rPr>
        <w:t>Среди копытных животных имеются кабаны, сайгаки, косули, переходящие и мигрирующие из других районов и областей.</w:t>
      </w:r>
    </w:p>
    <w:p w:rsidR="00AD1A8B" w:rsidRPr="00AD1A8B" w:rsidRDefault="00AD1A8B" w:rsidP="00AD1A8B">
      <w:pPr>
        <w:pStyle w:val="31"/>
        <w:suppressAutoHyphens/>
        <w:spacing w:after="0" w:line="300" w:lineRule="auto"/>
        <w:ind w:left="0"/>
        <w:rPr>
          <w:sz w:val="28"/>
          <w:szCs w:val="28"/>
        </w:rPr>
      </w:pPr>
      <w:r w:rsidRPr="00AD1A8B">
        <w:rPr>
          <w:sz w:val="28"/>
          <w:szCs w:val="28"/>
        </w:rPr>
        <w:t>Среди пресмыкающихся наиболее многочисленна на данной территории прыткая ящерица.</w:t>
      </w:r>
    </w:p>
    <w:p w:rsidR="00AD1A8B" w:rsidRPr="00AD1A8B" w:rsidRDefault="00AD1A8B" w:rsidP="00AD1A8B">
      <w:pPr>
        <w:pStyle w:val="31"/>
        <w:suppressAutoHyphens/>
        <w:spacing w:after="0" w:line="300" w:lineRule="auto"/>
        <w:ind w:left="0"/>
        <w:rPr>
          <w:sz w:val="28"/>
          <w:szCs w:val="28"/>
        </w:rPr>
      </w:pPr>
      <w:r w:rsidRPr="00AD1A8B">
        <w:rPr>
          <w:sz w:val="28"/>
          <w:szCs w:val="28"/>
        </w:rPr>
        <w:t>Видовой состав птиц, приуроченных к степным ландшафтам, сравнительно небогат. Объясняется это простой структурой биоценозов, а также изменением облика степей в связи с их распашкой. В настоящее время к доминирующим видам степей изучаемой территории относятся полевой жаворонок и обыкновенная каменка. Из наиболее ценных птиц - дрофы, стрепет, куропатки, журавли. Из хищных птиц встречается сокол балабан. К второстепенным, но часто встречающимся видам, относятся обыкновенная пустельга, кобчик, каменка-плясунья. К редким видам следует отнести журавля-красавку (Красная книга России), степного луня (Красная книга России), степного орла. На изучаемой территории обитает популяция дрофы - редкого вида птиц, занесенного в Красные книги России и Саратовской области, а также в аналогичные документы многих стран, на территории которых они обитают.</w:t>
      </w:r>
    </w:p>
    <w:p w:rsidR="00AD1A8B" w:rsidRPr="00AD1A8B" w:rsidRDefault="00AD1A8B" w:rsidP="00AD1A8B">
      <w:pPr>
        <w:pStyle w:val="31"/>
        <w:suppressAutoHyphens/>
        <w:spacing w:after="0" w:line="300" w:lineRule="auto"/>
        <w:ind w:left="0"/>
        <w:rPr>
          <w:sz w:val="28"/>
          <w:szCs w:val="28"/>
        </w:rPr>
      </w:pPr>
      <w:r w:rsidRPr="00AD1A8B">
        <w:rPr>
          <w:sz w:val="28"/>
          <w:szCs w:val="28"/>
        </w:rPr>
        <w:t>Среди достаточно однообразных агроценозов и зональных степных ландшафтов полезащитные лесополосы выделяются разнообразным составом птиц. Здесь, как правило, возрастает доля славковых, которые связаны с подлеском (серая славка, славка-завирушка, кустарниковая камышовка), появляются обыкновенная овсянка, большая синица, иволга, полевой воробей. В посадках с сильным затенением нижнего яруса создаются условия для гнездования соловья. Обычны здесь сорокопут-жулан, вяхирь, обыкновенная пустельга, встречается серая куропатка.</w:t>
      </w:r>
    </w:p>
    <w:p w:rsidR="00AD1A8B" w:rsidRPr="00AD1A8B" w:rsidRDefault="00AD1A8B" w:rsidP="00AD1A8B">
      <w:pPr>
        <w:pStyle w:val="31"/>
        <w:suppressAutoHyphens/>
        <w:spacing w:after="0" w:line="300" w:lineRule="auto"/>
        <w:ind w:left="0"/>
        <w:rPr>
          <w:sz w:val="28"/>
          <w:szCs w:val="28"/>
        </w:rPr>
      </w:pPr>
      <w:r w:rsidRPr="00AD1A8B">
        <w:rPr>
          <w:sz w:val="28"/>
          <w:szCs w:val="28"/>
        </w:rPr>
        <w:t>Создание прудов вблизи малых населенных пунктов послужило одной из причин повышения видового обилия и численности многих водоплавающих и околоводных птиц. В прибрежных камышовых зарослях водохранилищ, лиманов и прудов гнездятся водоплавающие птицы: утки (кряква, чирок, гоголь), цапля белая, серая, белый лебедь-шипун. Ондатра водится практически во всех реках и прудах. В Алексашкинском хозяйстве встречается выдра.</w:t>
      </w:r>
    </w:p>
    <w:p w:rsidR="00AD1A8B" w:rsidRPr="00AD1A8B" w:rsidRDefault="00AD1A8B" w:rsidP="00AD1A8B">
      <w:pPr>
        <w:pStyle w:val="31"/>
        <w:suppressAutoHyphens/>
        <w:spacing w:after="0" w:line="300" w:lineRule="auto"/>
        <w:ind w:left="0"/>
        <w:rPr>
          <w:sz w:val="28"/>
          <w:szCs w:val="28"/>
        </w:rPr>
      </w:pPr>
      <w:r w:rsidRPr="00AD1A8B">
        <w:rPr>
          <w:sz w:val="28"/>
          <w:szCs w:val="28"/>
        </w:rPr>
        <w:t>Таким образом, на территории района отмечается высокая преобразованность природных территориальных комплексов. Зональная естественная растительность злаковых степей заменена агрофитоценозами и полезащитными лесными полосами.</w:t>
      </w:r>
    </w:p>
    <w:p w:rsidR="00AD1A8B" w:rsidRDefault="00AD1A8B" w:rsidP="00AD1A8B">
      <w:pPr>
        <w:pStyle w:val="31"/>
        <w:suppressAutoHyphens/>
        <w:spacing w:after="0" w:line="300" w:lineRule="auto"/>
        <w:ind w:left="0"/>
        <w:rPr>
          <w:sz w:val="28"/>
          <w:szCs w:val="28"/>
        </w:rPr>
      </w:pPr>
      <w:r w:rsidRPr="00AD1A8B">
        <w:rPr>
          <w:sz w:val="28"/>
          <w:szCs w:val="28"/>
        </w:rPr>
        <w:t>При практическом отсутствии естественных лесов Государственная лесная полоса и другие искусственные древесные насаждения в виде приовражных, прибалочных, полезащитных лесополос создают мозаичность территории и играют немаловажную роль в развитии биоразнообразия и экологической устойчивости территории.</w:t>
      </w:r>
    </w:p>
    <w:p w:rsidR="00AD1A8B" w:rsidRDefault="00AD1A8B" w:rsidP="00AD1A8B">
      <w:pPr>
        <w:pStyle w:val="31"/>
        <w:suppressAutoHyphens/>
        <w:spacing w:after="0" w:line="300" w:lineRule="auto"/>
        <w:ind w:left="0"/>
        <w:rPr>
          <w:sz w:val="28"/>
          <w:szCs w:val="28"/>
        </w:rPr>
      </w:pPr>
    </w:p>
    <w:p w:rsidR="00AD1A8B" w:rsidRDefault="00AD1A8B" w:rsidP="00AD1A8B">
      <w:pPr>
        <w:pStyle w:val="31"/>
        <w:suppressAutoHyphens/>
        <w:spacing w:after="0" w:line="300" w:lineRule="auto"/>
        <w:ind w:left="0"/>
        <w:rPr>
          <w:sz w:val="28"/>
          <w:szCs w:val="28"/>
        </w:rPr>
      </w:pPr>
    </w:p>
    <w:p w:rsidR="00AD1A8B" w:rsidRDefault="00AD1A8B" w:rsidP="00AD1A8B">
      <w:pPr>
        <w:pStyle w:val="31"/>
        <w:suppressAutoHyphens/>
        <w:spacing w:after="0" w:line="300" w:lineRule="auto"/>
        <w:ind w:left="0"/>
        <w:rPr>
          <w:sz w:val="28"/>
          <w:szCs w:val="28"/>
        </w:rPr>
      </w:pPr>
    </w:p>
    <w:p w:rsidR="00AD1A8B" w:rsidRDefault="00AD1A8B" w:rsidP="00AD1A8B">
      <w:pPr>
        <w:pStyle w:val="31"/>
        <w:suppressAutoHyphens/>
        <w:spacing w:after="0" w:line="300" w:lineRule="auto"/>
        <w:ind w:left="0"/>
        <w:rPr>
          <w:sz w:val="28"/>
          <w:szCs w:val="28"/>
        </w:rPr>
      </w:pPr>
    </w:p>
    <w:p w:rsidR="00AD1A8B" w:rsidRDefault="00AD1A8B" w:rsidP="00AD1A8B">
      <w:pPr>
        <w:pStyle w:val="31"/>
        <w:suppressAutoHyphens/>
        <w:spacing w:after="0" w:line="300" w:lineRule="auto"/>
        <w:ind w:left="0"/>
        <w:rPr>
          <w:sz w:val="28"/>
          <w:szCs w:val="28"/>
        </w:rPr>
      </w:pPr>
    </w:p>
    <w:p w:rsidR="00AD1A8B" w:rsidRDefault="00AD1A8B" w:rsidP="00AD1A8B">
      <w:pPr>
        <w:pStyle w:val="31"/>
        <w:suppressAutoHyphens/>
        <w:spacing w:after="0" w:line="300" w:lineRule="auto"/>
        <w:ind w:left="0"/>
        <w:rPr>
          <w:sz w:val="28"/>
          <w:szCs w:val="28"/>
        </w:rPr>
      </w:pPr>
    </w:p>
    <w:p w:rsidR="00502791" w:rsidRDefault="00502791">
      <w:pPr>
        <w:rPr>
          <w:rFonts w:ascii="Times New Roman" w:eastAsia="Times New Roman" w:hAnsi="Times New Roman" w:cs="Times New Roman"/>
          <w:sz w:val="28"/>
          <w:szCs w:val="28"/>
        </w:rPr>
      </w:pPr>
      <w:r>
        <w:rPr>
          <w:sz w:val="28"/>
          <w:szCs w:val="28"/>
        </w:rPr>
        <w:br w:type="page"/>
      </w:r>
    </w:p>
    <w:p w:rsidR="009316FA" w:rsidRPr="00590FD2" w:rsidRDefault="009316FA" w:rsidP="004E7B01">
      <w:pPr>
        <w:pStyle w:val="af6"/>
        <w:numPr>
          <w:ilvl w:val="0"/>
          <w:numId w:val="2"/>
        </w:numPr>
        <w:tabs>
          <w:tab w:val="left" w:pos="1276"/>
        </w:tabs>
        <w:spacing w:line="300" w:lineRule="auto"/>
        <w:ind w:left="0" w:firstLine="709"/>
        <w:jc w:val="left"/>
        <w:outlineLvl w:val="0"/>
        <w:rPr>
          <w:color w:val="auto"/>
        </w:rPr>
      </w:pPr>
      <w:bookmarkStart w:id="49" w:name="_Toc152937685"/>
      <w:r w:rsidRPr="00590FD2">
        <w:rPr>
          <w:color w:val="auto"/>
        </w:rPr>
        <w:t>НАСЕЛЕНИЕ И ТРУДОВЫЕ РЕСУРСЫ</w:t>
      </w:r>
      <w:bookmarkEnd w:id="49"/>
    </w:p>
    <w:p w:rsidR="009316FA" w:rsidRPr="00590FD2" w:rsidRDefault="009316FA" w:rsidP="004E7B01">
      <w:pPr>
        <w:pStyle w:val="af8"/>
        <w:numPr>
          <w:ilvl w:val="1"/>
          <w:numId w:val="2"/>
        </w:numPr>
        <w:tabs>
          <w:tab w:val="left" w:pos="1276"/>
        </w:tabs>
        <w:spacing w:line="300" w:lineRule="auto"/>
        <w:ind w:left="0" w:firstLine="709"/>
        <w:jc w:val="left"/>
        <w:outlineLvl w:val="1"/>
      </w:pPr>
      <w:bookmarkStart w:id="50" w:name="_Toc21089233"/>
      <w:bookmarkStart w:id="51" w:name="_Toc152937686"/>
      <w:r w:rsidRPr="00590FD2">
        <w:t>Динамика численности населения, миграционные процессы</w:t>
      </w:r>
      <w:bookmarkEnd w:id="50"/>
      <w:bookmarkEnd w:id="51"/>
    </w:p>
    <w:p w:rsidR="008A180E" w:rsidRPr="00B00312" w:rsidRDefault="009316FA" w:rsidP="004E7B01">
      <w:pPr>
        <w:autoSpaceDE w:val="0"/>
        <w:autoSpaceDN w:val="0"/>
        <w:adjustRightInd w:val="0"/>
        <w:rPr>
          <w:rFonts w:ascii="Times New Roman" w:hAnsi="Times New Roman" w:cs="Times New Roman"/>
          <w:sz w:val="28"/>
          <w:szCs w:val="28"/>
        </w:rPr>
      </w:pPr>
      <w:r w:rsidRPr="00590FD2">
        <w:rPr>
          <w:rFonts w:ascii="Times New Roman" w:hAnsi="Times New Roman" w:cs="Times New Roman"/>
          <w:sz w:val="28"/>
          <w:szCs w:val="28"/>
        </w:rPr>
        <w:t xml:space="preserve">Согласно </w:t>
      </w:r>
      <w:r w:rsidR="00820F9D" w:rsidRPr="00590FD2">
        <w:rPr>
          <w:rFonts w:ascii="Times New Roman" w:hAnsi="Times New Roman" w:cs="Times New Roman"/>
          <w:sz w:val="28"/>
          <w:szCs w:val="28"/>
        </w:rPr>
        <w:t>Концепции демографической политики Саратовской области,</w:t>
      </w:r>
      <w:r w:rsidRPr="00590FD2">
        <w:rPr>
          <w:rFonts w:ascii="Times New Roman" w:hAnsi="Times New Roman" w:cs="Times New Roman"/>
          <w:sz w:val="28"/>
          <w:szCs w:val="28"/>
        </w:rPr>
        <w:t xml:space="preserve"> на период </w:t>
      </w:r>
      <w:r w:rsidRPr="00B00312">
        <w:rPr>
          <w:rFonts w:ascii="Times New Roman" w:hAnsi="Times New Roman" w:cs="Times New Roman"/>
          <w:sz w:val="28"/>
          <w:szCs w:val="28"/>
        </w:rPr>
        <w:t xml:space="preserve">до 2025 года </w:t>
      </w:r>
      <w:r w:rsidR="003A188B" w:rsidRPr="00B00312">
        <w:rPr>
          <w:rFonts w:ascii="Times New Roman" w:hAnsi="Times New Roman" w:cs="Times New Roman"/>
          <w:sz w:val="28"/>
          <w:szCs w:val="28"/>
        </w:rPr>
        <w:t xml:space="preserve">муниципальное образование </w:t>
      </w:r>
      <w:r w:rsidRPr="00B00312">
        <w:rPr>
          <w:rFonts w:ascii="Times New Roman" w:hAnsi="Times New Roman" w:cs="Times New Roman"/>
          <w:sz w:val="28"/>
          <w:szCs w:val="28"/>
        </w:rPr>
        <w:t>в части демографической политики относ</w:t>
      </w:r>
      <w:r w:rsidR="003A188B" w:rsidRPr="00B00312">
        <w:rPr>
          <w:rFonts w:ascii="Times New Roman" w:hAnsi="Times New Roman" w:cs="Times New Roman"/>
          <w:sz w:val="28"/>
          <w:szCs w:val="28"/>
        </w:rPr>
        <w:t>и</w:t>
      </w:r>
      <w:r w:rsidRPr="00B00312">
        <w:rPr>
          <w:rFonts w:ascii="Times New Roman" w:hAnsi="Times New Roman" w:cs="Times New Roman"/>
          <w:sz w:val="28"/>
          <w:szCs w:val="28"/>
        </w:rPr>
        <w:t xml:space="preserve">тся к </w:t>
      </w:r>
      <w:r w:rsidR="00A15CAF" w:rsidRPr="00B00312">
        <w:rPr>
          <w:rFonts w:ascii="Times New Roman" w:hAnsi="Times New Roman" w:cs="Times New Roman"/>
          <w:sz w:val="28"/>
          <w:szCs w:val="28"/>
        </w:rPr>
        <w:t xml:space="preserve">группе </w:t>
      </w:r>
      <w:r w:rsidR="00B00312" w:rsidRPr="00B00312">
        <w:rPr>
          <w:rFonts w:ascii="Times New Roman" w:hAnsi="Times New Roman" w:cs="Times New Roman"/>
          <w:sz w:val="28"/>
          <w:szCs w:val="28"/>
        </w:rPr>
        <w:t>приграничных муниципальных образований</w:t>
      </w:r>
      <w:r w:rsidR="003A188B" w:rsidRPr="00B00312">
        <w:rPr>
          <w:rFonts w:ascii="Times New Roman" w:hAnsi="Times New Roman" w:cs="Times New Roman"/>
          <w:sz w:val="28"/>
          <w:szCs w:val="28"/>
        </w:rPr>
        <w:t>.</w:t>
      </w:r>
      <w:r w:rsidR="00F479C2" w:rsidRPr="00B00312">
        <w:rPr>
          <w:rFonts w:ascii="Times New Roman" w:hAnsi="Times New Roman" w:cs="Times New Roman"/>
          <w:sz w:val="28"/>
          <w:szCs w:val="28"/>
        </w:rPr>
        <w:t xml:space="preserve"> </w:t>
      </w:r>
      <w:r w:rsidR="008A180E" w:rsidRPr="00B00312">
        <w:rPr>
          <w:rFonts w:ascii="Times New Roman" w:hAnsi="Times New Roman" w:cs="Times New Roman"/>
          <w:sz w:val="28"/>
          <w:szCs w:val="28"/>
        </w:rPr>
        <w:t>Для этой группы характе</w:t>
      </w:r>
      <w:r w:rsidR="00B00312" w:rsidRPr="00B00312">
        <w:rPr>
          <w:rFonts w:ascii="Times New Roman" w:hAnsi="Times New Roman" w:cs="Times New Roman"/>
          <w:sz w:val="28"/>
          <w:szCs w:val="28"/>
        </w:rPr>
        <w:t>рна</w:t>
      </w:r>
      <w:r w:rsidR="00E76044" w:rsidRPr="00B00312">
        <w:rPr>
          <w:rFonts w:ascii="Times New Roman" w:hAnsi="Times New Roman" w:cs="Times New Roman"/>
          <w:sz w:val="28"/>
          <w:szCs w:val="28"/>
        </w:rPr>
        <w:t xml:space="preserve"> </w:t>
      </w:r>
      <w:r w:rsidR="00B00312" w:rsidRPr="00B00312">
        <w:rPr>
          <w:rFonts w:ascii="Times New Roman" w:hAnsi="Times New Roman" w:cs="Times New Roman"/>
          <w:sz w:val="28"/>
          <w:szCs w:val="28"/>
          <w:shd w:val="clear" w:color="auto" w:fill="FFFFFF"/>
        </w:rPr>
        <w:t>высокая рождаемость и низкая смертность, но высокие темпы миграционного оттока</w:t>
      </w:r>
      <w:r w:rsidR="008A180E" w:rsidRPr="00B00312">
        <w:rPr>
          <w:rFonts w:ascii="Times New Roman" w:hAnsi="Times New Roman" w:cs="Times New Roman"/>
          <w:sz w:val="28"/>
          <w:szCs w:val="28"/>
          <w:shd w:val="clear" w:color="auto" w:fill="FFFFFF"/>
        </w:rPr>
        <w:t>.</w:t>
      </w:r>
      <w:r w:rsidR="008A180E" w:rsidRPr="00B00312">
        <w:rPr>
          <w:rFonts w:ascii="Times New Roman" w:hAnsi="Times New Roman" w:cs="Times New Roman"/>
          <w:sz w:val="28"/>
          <w:szCs w:val="28"/>
        </w:rPr>
        <w:t xml:space="preserve"> </w:t>
      </w:r>
    </w:p>
    <w:p w:rsidR="00ED6442" w:rsidRPr="00590FD2" w:rsidRDefault="00F360FE" w:rsidP="004E7B01">
      <w:pPr>
        <w:autoSpaceDE w:val="0"/>
        <w:autoSpaceDN w:val="0"/>
        <w:adjustRightInd w:val="0"/>
        <w:rPr>
          <w:rFonts w:ascii="Times New Roman" w:hAnsi="Times New Roman" w:cs="Times New Roman"/>
          <w:sz w:val="28"/>
          <w:szCs w:val="28"/>
        </w:rPr>
      </w:pPr>
      <w:r w:rsidRPr="00590FD2">
        <w:rPr>
          <w:rFonts w:ascii="Times New Roman" w:hAnsi="Times New Roman" w:cs="Times New Roman"/>
          <w:sz w:val="28"/>
          <w:szCs w:val="28"/>
        </w:rPr>
        <w:t xml:space="preserve">На территории Саратовской области действует демографическая политика, </w:t>
      </w:r>
      <w:r w:rsidR="003566DB" w:rsidRPr="003566DB">
        <w:rPr>
          <w:rFonts w:ascii="Times New Roman" w:hAnsi="Times New Roman" w:cs="Times New Roman"/>
          <w:sz w:val="28"/>
          <w:szCs w:val="28"/>
        </w:rPr>
        <w:t>Цель демографической политики для группы приграничных муниципальных образований состоит в поддержании стабильной численности населения, повышении уровня заселенности и закреплении трудоспособного населения на данных территориях. Этому должны способствовать меры, обеспечивающие стабильный уровень жизни и занятость населения, а также инвестиции в социальную инфраструктуру, медицину, решения проблем питьевого водоснабжения и т.п.</w:t>
      </w:r>
    </w:p>
    <w:p w:rsidR="009316FA" w:rsidRPr="00590FD2" w:rsidRDefault="009316FA"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Динамика численности населе</w:t>
      </w:r>
      <w:r w:rsidR="00811FC1" w:rsidRPr="00590FD2">
        <w:rPr>
          <w:rFonts w:ascii="Times New Roman" w:hAnsi="Times New Roman" w:cs="Times New Roman"/>
          <w:sz w:val="28"/>
          <w:szCs w:val="28"/>
        </w:rPr>
        <w:t xml:space="preserve">ния муниципального образования </w:t>
      </w:r>
      <w:r w:rsidRPr="00590FD2">
        <w:rPr>
          <w:rFonts w:ascii="Times New Roman" w:hAnsi="Times New Roman" w:cs="Times New Roman"/>
          <w:sz w:val="28"/>
          <w:szCs w:val="28"/>
        </w:rPr>
        <w:t>за предшествующий период характеризовалась следующими показателями (табл.3.1.1</w:t>
      </w:r>
      <w:r w:rsidR="005B37E6" w:rsidRPr="00590FD2">
        <w:rPr>
          <w:rFonts w:ascii="Times New Roman" w:hAnsi="Times New Roman" w:cs="Times New Roman"/>
          <w:sz w:val="28"/>
          <w:szCs w:val="28"/>
        </w:rPr>
        <w:t xml:space="preserve"> и рис. 3.1.2</w:t>
      </w:r>
      <w:r w:rsidRPr="00590FD2">
        <w:rPr>
          <w:rFonts w:ascii="Times New Roman" w:hAnsi="Times New Roman" w:cs="Times New Roman"/>
          <w:sz w:val="28"/>
          <w:szCs w:val="28"/>
        </w:rPr>
        <w:t>)</w:t>
      </w:r>
      <w:r w:rsidR="00362FF3" w:rsidRPr="00590FD2">
        <w:rPr>
          <w:rFonts w:ascii="Times New Roman" w:hAnsi="Times New Roman" w:cs="Times New Roman"/>
          <w:sz w:val="28"/>
          <w:szCs w:val="28"/>
        </w:rPr>
        <w:t>:</w:t>
      </w:r>
    </w:p>
    <w:p w:rsidR="009316FA" w:rsidRPr="00784B7D" w:rsidRDefault="009316FA" w:rsidP="004E7B01">
      <w:pPr>
        <w:rPr>
          <w:rFonts w:ascii="Times New Roman" w:hAnsi="Times New Roman" w:cs="Times New Roman"/>
          <w:b/>
          <w:sz w:val="24"/>
          <w:szCs w:val="24"/>
        </w:rPr>
      </w:pPr>
      <w:r w:rsidRPr="00784B7D">
        <w:rPr>
          <w:rFonts w:ascii="Times New Roman" w:hAnsi="Times New Roman" w:cs="Times New Roman"/>
          <w:b/>
          <w:sz w:val="24"/>
          <w:szCs w:val="24"/>
        </w:rPr>
        <w:t>Таблица 3.1.1 Динамика численности населения МО, чел.</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7"/>
        <w:gridCol w:w="928"/>
        <w:gridCol w:w="928"/>
        <w:gridCol w:w="928"/>
        <w:gridCol w:w="928"/>
        <w:gridCol w:w="927"/>
        <w:gridCol w:w="928"/>
        <w:gridCol w:w="928"/>
        <w:gridCol w:w="928"/>
        <w:gridCol w:w="928"/>
        <w:gridCol w:w="928"/>
      </w:tblGrid>
      <w:tr w:rsidR="00911F2F" w:rsidRPr="00590FD2" w:rsidTr="00864F40">
        <w:trPr>
          <w:cantSplit/>
          <w:trHeight w:val="481"/>
        </w:trPr>
        <w:tc>
          <w:tcPr>
            <w:tcW w:w="927"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911F2F" w:rsidP="00864F40">
            <w:pPr>
              <w:ind w:firstLine="30"/>
              <w:jc w:val="center"/>
              <w:rPr>
                <w:rFonts w:ascii="Times New Roman" w:hAnsi="Times New Roman" w:cs="Times New Roman"/>
                <w:b/>
              </w:rPr>
            </w:pPr>
            <w:r>
              <w:rPr>
                <w:rFonts w:ascii="Times New Roman" w:hAnsi="Times New Roman" w:cs="Times New Roman"/>
                <w:b/>
              </w:rPr>
              <w:t>2013</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911F2F" w:rsidP="00864F40">
            <w:pPr>
              <w:ind w:firstLine="0"/>
              <w:jc w:val="center"/>
              <w:rPr>
                <w:rFonts w:ascii="Times New Roman" w:hAnsi="Times New Roman" w:cs="Times New Roman"/>
                <w:b/>
              </w:rPr>
            </w:pPr>
            <w:r w:rsidRPr="00590FD2">
              <w:rPr>
                <w:rFonts w:ascii="Times New Roman" w:hAnsi="Times New Roman" w:cs="Times New Roman"/>
                <w:b/>
              </w:rPr>
              <w:t>2</w:t>
            </w:r>
            <w:r w:rsidR="00864F40">
              <w:rPr>
                <w:rFonts w:ascii="Times New Roman" w:hAnsi="Times New Roman" w:cs="Times New Roman"/>
                <w:b/>
              </w:rPr>
              <w:t>0</w:t>
            </w:r>
            <w:r w:rsidRPr="00590FD2">
              <w:rPr>
                <w:rFonts w:ascii="Times New Roman" w:hAnsi="Times New Roman" w:cs="Times New Roman"/>
                <w:b/>
              </w:rPr>
              <w:t>1</w:t>
            </w:r>
            <w:r>
              <w:rPr>
                <w:rFonts w:ascii="Times New Roman" w:hAnsi="Times New Roman" w:cs="Times New Roman"/>
                <w:b/>
              </w:rPr>
              <w:t>4</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911F2F" w:rsidP="00864F40">
            <w:pPr>
              <w:ind w:firstLine="0"/>
              <w:jc w:val="center"/>
              <w:rPr>
                <w:rFonts w:ascii="Times New Roman" w:hAnsi="Times New Roman" w:cs="Times New Roman"/>
                <w:b/>
              </w:rPr>
            </w:pPr>
            <w:r w:rsidRPr="00590FD2">
              <w:rPr>
                <w:rFonts w:ascii="Times New Roman" w:hAnsi="Times New Roman" w:cs="Times New Roman"/>
                <w:b/>
              </w:rPr>
              <w:t>201</w:t>
            </w:r>
            <w:r>
              <w:rPr>
                <w:rFonts w:ascii="Times New Roman" w:hAnsi="Times New Roman" w:cs="Times New Roman"/>
                <w:b/>
              </w:rPr>
              <w:t>5</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911F2F" w:rsidP="00864F40">
            <w:pPr>
              <w:ind w:firstLine="0"/>
              <w:jc w:val="center"/>
              <w:rPr>
                <w:rFonts w:ascii="Times New Roman" w:hAnsi="Times New Roman" w:cs="Times New Roman"/>
                <w:b/>
              </w:rPr>
            </w:pPr>
            <w:r>
              <w:rPr>
                <w:rFonts w:ascii="Times New Roman" w:hAnsi="Times New Roman" w:cs="Times New Roman"/>
                <w:b/>
              </w:rPr>
              <w:t>2016</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911F2F" w:rsidP="00864F40">
            <w:pPr>
              <w:ind w:firstLine="40"/>
              <w:jc w:val="center"/>
              <w:rPr>
                <w:rFonts w:ascii="Times New Roman" w:hAnsi="Times New Roman" w:cs="Times New Roman"/>
                <w:b/>
              </w:rPr>
            </w:pPr>
            <w:r>
              <w:rPr>
                <w:rFonts w:ascii="Times New Roman" w:hAnsi="Times New Roman" w:cs="Times New Roman"/>
                <w:b/>
              </w:rPr>
              <w:t>2017</w:t>
            </w:r>
          </w:p>
        </w:tc>
        <w:tc>
          <w:tcPr>
            <w:tcW w:w="927"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911F2F" w:rsidP="00864F40">
            <w:pPr>
              <w:ind w:firstLine="40"/>
              <w:jc w:val="center"/>
              <w:rPr>
                <w:rFonts w:ascii="Times New Roman" w:hAnsi="Times New Roman" w:cs="Times New Roman"/>
                <w:b/>
              </w:rPr>
            </w:pPr>
            <w:r w:rsidRPr="00590FD2">
              <w:rPr>
                <w:rFonts w:ascii="Times New Roman" w:hAnsi="Times New Roman" w:cs="Times New Roman"/>
                <w:b/>
              </w:rPr>
              <w:t>201</w:t>
            </w:r>
            <w:r>
              <w:rPr>
                <w:rFonts w:ascii="Times New Roman" w:hAnsi="Times New Roman" w:cs="Times New Roman"/>
                <w:b/>
              </w:rPr>
              <w:t>8</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F2F" w:rsidRPr="00590FD2" w:rsidRDefault="00911F2F" w:rsidP="00864F40">
            <w:pPr>
              <w:ind w:firstLine="0"/>
              <w:jc w:val="center"/>
              <w:rPr>
                <w:rFonts w:ascii="Times New Roman" w:hAnsi="Times New Roman" w:cs="Times New Roman"/>
                <w:b/>
              </w:rPr>
            </w:pPr>
            <w:r w:rsidRPr="00590FD2">
              <w:rPr>
                <w:rFonts w:ascii="Times New Roman" w:hAnsi="Times New Roman" w:cs="Times New Roman"/>
                <w:b/>
              </w:rPr>
              <w:t>201</w:t>
            </w:r>
            <w:r>
              <w:rPr>
                <w:rFonts w:ascii="Times New Roman" w:hAnsi="Times New Roman" w:cs="Times New Roman"/>
                <w:b/>
              </w:rPr>
              <w:t>9</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F2F" w:rsidRPr="00590FD2" w:rsidRDefault="00911F2F" w:rsidP="00864F40">
            <w:pPr>
              <w:ind w:firstLine="0"/>
              <w:jc w:val="center"/>
              <w:rPr>
                <w:rFonts w:ascii="Times New Roman" w:hAnsi="Times New Roman" w:cs="Times New Roman"/>
                <w:b/>
              </w:rPr>
            </w:pPr>
            <w:r w:rsidRPr="00590FD2">
              <w:rPr>
                <w:rFonts w:ascii="Times New Roman" w:hAnsi="Times New Roman" w:cs="Times New Roman"/>
                <w:b/>
              </w:rPr>
              <w:t>20</w:t>
            </w:r>
            <w:r>
              <w:rPr>
                <w:rFonts w:ascii="Times New Roman" w:hAnsi="Times New Roman" w:cs="Times New Roman"/>
                <w:b/>
              </w:rPr>
              <w:t>20</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F2F" w:rsidRPr="00590FD2" w:rsidRDefault="00911F2F" w:rsidP="00864F40">
            <w:pPr>
              <w:ind w:firstLine="0"/>
              <w:jc w:val="center"/>
              <w:rPr>
                <w:rFonts w:ascii="Times New Roman" w:hAnsi="Times New Roman" w:cs="Times New Roman"/>
                <w:b/>
              </w:rPr>
            </w:pPr>
            <w:r w:rsidRPr="00590FD2">
              <w:rPr>
                <w:rFonts w:ascii="Times New Roman" w:hAnsi="Times New Roman" w:cs="Times New Roman"/>
                <w:b/>
              </w:rPr>
              <w:t>20</w:t>
            </w:r>
            <w:r>
              <w:rPr>
                <w:rFonts w:ascii="Times New Roman" w:hAnsi="Times New Roman" w:cs="Times New Roman"/>
                <w:b/>
              </w:rPr>
              <w:t>21</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F2F" w:rsidRPr="00590FD2" w:rsidRDefault="00911F2F" w:rsidP="00864F40">
            <w:pPr>
              <w:ind w:hanging="51"/>
              <w:jc w:val="center"/>
              <w:rPr>
                <w:rFonts w:ascii="Times New Roman" w:hAnsi="Times New Roman" w:cs="Times New Roman"/>
                <w:b/>
              </w:rPr>
            </w:pPr>
            <w:r>
              <w:rPr>
                <w:rFonts w:ascii="Times New Roman" w:hAnsi="Times New Roman" w:cs="Times New Roman"/>
                <w:b/>
              </w:rPr>
              <w:t>2022</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911F2F" w:rsidP="00864F40">
            <w:pPr>
              <w:ind w:firstLine="0"/>
              <w:jc w:val="center"/>
              <w:rPr>
                <w:rFonts w:ascii="Times New Roman" w:hAnsi="Times New Roman" w:cs="Times New Roman"/>
                <w:b/>
              </w:rPr>
            </w:pPr>
            <w:r w:rsidRPr="00590FD2">
              <w:rPr>
                <w:rFonts w:ascii="Times New Roman" w:hAnsi="Times New Roman" w:cs="Times New Roman"/>
                <w:b/>
              </w:rPr>
              <w:t>202</w:t>
            </w:r>
            <w:r>
              <w:rPr>
                <w:rFonts w:ascii="Times New Roman" w:hAnsi="Times New Roman" w:cs="Times New Roman"/>
                <w:b/>
              </w:rPr>
              <w:t>3</w:t>
            </w:r>
          </w:p>
        </w:tc>
      </w:tr>
      <w:tr w:rsidR="00911F2F" w:rsidRPr="00590FD2" w:rsidTr="00864F40">
        <w:trPr>
          <w:trHeight w:val="561"/>
        </w:trPr>
        <w:tc>
          <w:tcPr>
            <w:tcW w:w="927"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B7109D" w:rsidP="00864F40">
            <w:pPr>
              <w:ind w:hanging="54"/>
              <w:jc w:val="center"/>
              <w:rPr>
                <w:rFonts w:ascii="Times New Roman" w:hAnsi="Times New Roman" w:cs="Times New Roman"/>
                <w:shd w:val="clear" w:color="auto" w:fill="FFFFFF"/>
              </w:rPr>
            </w:pPr>
            <w:r>
              <w:rPr>
                <w:rFonts w:ascii="Times New Roman" w:hAnsi="Times New Roman" w:cs="Times New Roman"/>
                <w:shd w:val="clear" w:color="auto" w:fill="FFFFFF"/>
              </w:rPr>
              <w:t>3009</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B7109D" w:rsidP="00864F40">
            <w:pPr>
              <w:ind w:hanging="54"/>
              <w:jc w:val="center"/>
              <w:rPr>
                <w:rFonts w:ascii="Times New Roman" w:hAnsi="Times New Roman" w:cs="Times New Roman"/>
                <w:shd w:val="clear" w:color="auto" w:fill="FFFFFF"/>
              </w:rPr>
            </w:pPr>
            <w:r>
              <w:rPr>
                <w:rFonts w:ascii="Times New Roman" w:hAnsi="Times New Roman" w:cs="Times New Roman"/>
                <w:shd w:val="clear" w:color="auto" w:fill="FFFFFF"/>
              </w:rPr>
              <w:t>2979</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AC36F7" w:rsidP="00864F40">
            <w:pPr>
              <w:ind w:hanging="54"/>
              <w:jc w:val="center"/>
              <w:rPr>
                <w:rFonts w:ascii="Times New Roman" w:hAnsi="Times New Roman" w:cs="Times New Roman"/>
                <w:shd w:val="clear" w:color="auto" w:fill="FFFFFF"/>
              </w:rPr>
            </w:pPr>
            <w:r>
              <w:rPr>
                <w:rFonts w:ascii="Times New Roman" w:hAnsi="Times New Roman" w:cs="Times New Roman"/>
                <w:shd w:val="clear" w:color="auto" w:fill="FFFFFF"/>
              </w:rPr>
              <w:t>2928</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AC36F7" w:rsidP="00864F40">
            <w:pPr>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288</w:t>
            </w:r>
            <w:r w:rsidR="00AB6DC2">
              <w:rPr>
                <w:rFonts w:ascii="Times New Roman" w:hAnsi="Times New Roman" w:cs="Times New Roman"/>
                <w:shd w:val="clear" w:color="auto" w:fill="FFFFFF"/>
              </w:rPr>
              <w:t>8</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AB6DC2" w:rsidP="00AC36F7">
            <w:pPr>
              <w:ind w:firstLine="0"/>
              <w:jc w:val="center"/>
              <w:rPr>
                <w:rFonts w:ascii="Times New Roman" w:hAnsi="Times New Roman" w:cs="Times New Roman"/>
                <w:shd w:val="clear" w:color="auto" w:fill="FFFFFF"/>
              </w:rPr>
            </w:pPr>
            <w:r>
              <w:rPr>
                <w:rFonts w:ascii="Times New Roman" w:hAnsi="Times New Roman" w:cs="Times New Roman"/>
                <w:shd w:val="clear" w:color="auto" w:fill="FFFFFF"/>
              </w:rPr>
              <w:t>28</w:t>
            </w:r>
            <w:r w:rsidR="00AC36F7">
              <w:rPr>
                <w:rFonts w:ascii="Times New Roman" w:hAnsi="Times New Roman" w:cs="Times New Roman"/>
                <w:shd w:val="clear" w:color="auto" w:fill="FFFFFF"/>
              </w:rPr>
              <w:t>67</w:t>
            </w:r>
          </w:p>
        </w:tc>
        <w:tc>
          <w:tcPr>
            <w:tcW w:w="927"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AB6DC2" w:rsidP="00AC36F7">
            <w:pPr>
              <w:ind w:firstLine="40"/>
              <w:jc w:val="center"/>
              <w:rPr>
                <w:rFonts w:ascii="Times New Roman" w:hAnsi="Times New Roman" w:cs="Times New Roman"/>
                <w:shd w:val="clear" w:color="auto" w:fill="FFFFFF"/>
              </w:rPr>
            </w:pPr>
            <w:r>
              <w:rPr>
                <w:rFonts w:ascii="Times New Roman" w:hAnsi="Times New Roman" w:cs="Times New Roman"/>
                <w:shd w:val="clear" w:color="auto" w:fill="FFFFFF"/>
              </w:rPr>
              <w:t>2</w:t>
            </w:r>
            <w:r w:rsidR="00AC36F7">
              <w:rPr>
                <w:rFonts w:ascii="Times New Roman" w:hAnsi="Times New Roman" w:cs="Times New Roman"/>
                <w:shd w:val="clear" w:color="auto" w:fill="FFFFFF"/>
              </w:rPr>
              <w:t>851</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F2F" w:rsidRPr="00590FD2" w:rsidRDefault="00AB6DC2" w:rsidP="00AC36F7">
            <w:pPr>
              <w:ind w:firstLine="40"/>
              <w:jc w:val="center"/>
              <w:rPr>
                <w:rFonts w:ascii="Times New Roman" w:hAnsi="Times New Roman" w:cs="Times New Roman"/>
                <w:shd w:val="clear" w:color="auto" w:fill="FFFFFF"/>
              </w:rPr>
            </w:pPr>
            <w:r>
              <w:rPr>
                <w:rFonts w:ascii="Times New Roman" w:hAnsi="Times New Roman" w:cs="Times New Roman"/>
                <w:shd w:val="clear" w:color="auto" w:fill="FFFFFF"/>
              </w:rPr>
              <w:t>27</w:t>
            </w:r>
            <w:r w:rsidR="00AC36F7">
              <w:rPr>
                <w:rFonts w:ascii="Times New Roman" w:hAnsi="Times New Roman" w:cs="Times New Roman"/>
                <w:shd w:val="clear" w:color="auto" w:fill="FFFFFF"/>
              </w:rPr>
              <w:t>96</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F2F" w:rsidRPr="00590FD2" w:rsidRDefault="00AB6DC2" w:rsidP="00AC36F7">
            <w:pPr>
              <w:ind w:firstLine="0"/>
              <w:jc w:val="center"/>
              <w:rPr>
                <w:rFonts w:ascii="Times New Roman" w:hAnsi="Times New Roman" w:cs="Times New Roman"/>
              </w:rPr>
            </w:pPr>
            <w:r>
              <w:rPr>
                <w:rFonts w:ascii="Times New Roman" w:hAnsi="Times New Roman" w:cs="Times New Roman"/>
              </w:rPr>
              <w:t>2</w:t>
            </w:r>
            <w:r w:rsidR="00AC36F7">
              <w:rPr>
                <w:rFonts w:ascii="Times New Roman" w:hAnsi="Times New Roman" w:cs="Times New Roman"/>
              </w:rPr>
              <w:t>779</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F2F" w:rsidRPr="00590FD2" w:rsidRDefault="00AB6DC2" w:rsidP="00AC36F7">
            <w:pPr>
              <w:ind w:firstLine="0"/>
              <w:jc w:val="center"/>
              <w:rPr>
                <w:rFonts w:ascii="Times New Roman" w:hAnsi="Times New Roman" w:cs="Times New Roman"/>
              </w:rPr>
            </w:pPr>
            <w:r>
              <w:rPr>
                <w:rFonts w:ascii="Times New Roman" w:hAnsi="Times New Roman" w:cs="Times New Roman"/>
              </w:rPr>
              <w:t>2</w:t>
            </w:r>
            <w:r w:rsidR="00AC36F7">
              <w:rPr>
                <w:rFonts w:ascii="Times New Roman" w:hAnsi="Times New Roman" w:cs="Times New Roman"/>
              </w:rPr>
              <w:t>737</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1F2F" w:rsidRPr="00590FD2" w:rsidRDefault="00AB6DC2" w:rsidP="00AC36F7">
            <w:pPr>
              <w:shd w:val="clear" w:color="auto" w:fill="FFFFFF"/>
              <w:ind w:firstLine="33"/>
              <w:jc w:val="center"/>
              <w:rPr>
                <w:rFonts w:ascii="Times New Roman" w:hAnsi="Times New Roman" w:cs="Times New Roman"/>
              </w:rPr>
            </w:pPr>
            <w:r>
              <w:rPr>
                <w:rFonts w:ascii="Times New Roman" w:hAnsi="Times New Roman" w:cs="Times New Roman"/>
              </w:rPr>
              <w:t>26</w:t>
            </w:r>
            <w:r w:rsidR="00AC36F7">
              <w:rPr>
                <w:rFonts w:ascii="Times New Roman" w:hAnsi="Times New Roman" w:cs="Times New Roman"/>
              </w:rPr>
              <w:t>37</w:t>
            </w:r>
          </w:p>
        </w:tc>
        <w:tc>
          <w:tcPr>
            <w:tcW w:w="928" w:type="dxa"/>
            <w:tcBorders>
              <w:top w:val="single" w:sz="4" w:space="0" w:color="000000"/>
              <w:left w:val="single" w:sz="4" w:space="0" w:color="000000"/>
              <w:bottom w:val="single" w:sz="4" w:space="0" w:color="000000"/>
              <w:right w:val="single" w:sz="4" w:space="0" w:color="000000"/>
            </w:tcBorders>
            <w:vAlign w:val="center"/>
          </w:tcPr>
          <w:p w:rsidR="00911F2F" w:rsidRPr="00590FD2" w:rsidRDefault="00AB6DC2" w:rsidP="00864F40">
            <w:pPr>
              <w:shd w:val="clear" w:color="auto" w:fill="FFFFFF"/>
              <w:ind w:firstLine="0"/>
              <w:jc w:val="center"/>
              <w:rPr>
                <w:rFonts w:ascii="Times New Roman" w:hAnsi="Times New Roman" w:cs="Times New Roman"/>
              </w:rPr>
            </w:pPr>
            <w:r>
              <w:rPr>
                <w:rFonts w:ascii="Times New Roman" w:hAnsi="Times New Roman" w:cs="Times New Roman"/>
              </w:rPr>
              <w:t>2531</w:t>
            </w:r>
          </w:p>
        </w:tc>
      </w:tr>
    </w:tbl>
    <w:p w:rsidR="00AB6DC2" w:rsidRDefault="00AB6DC2" w:rsidP="004E7B01">
      <w:pPr>
        <w:rPr>
          <w:rFonts w:ascii="Times New Roman" w:hAnsi="Times New Roman" w:cs="Times New Roman"/>
          <w:b/>
          <w:sz w:val="24"/>
          <w:szCs w:val="24"/>
        </w:rPr>
      </w:pPr>
    </w:p>
    <w:p w:rsidR="005B37E6" w:rsidRPr="00784B7D" w:rsidRDefault="005B37E6" w:rsidP="004E7B01">
      <w:pPr>
        <w:rPr>
          <w:rFonts w:ascii="Times New Roman" w:hAnsi="Times New Roman" w:cs="Times New Roman"/>
          <w:b/>
          <w:sz w:val="24"/>
          <w:szCs w:val="24"/>
        </w:rPr>
      </w:pPr>
      <w:r w:rsidRPr="00784B7D">
        <w:rPr>
          <w:rFonts w:ascii="Times New Roman" w:hAnsi="Times New Roman" w:cs="Times New Roman"/>
          <w:b/>
          <w:sz w:val="24"/>
          <w:szCs w:val="24"/>
        </w:rPr>
        <w:t xml:space="preserve"> Рисунок 3.1.2 Динамика численности населения</w:t>
      </w:r>
    </w:p>
    <w:p w:rsidR="005B37E6" w:rsidRPr="00590FD2" w:rsidRDefault="007D1FD3" w:rsidP="004E7B01">
      <w:pPr>
        <w:pStyle w:val="a7"/>
        <w:widowControl w:val="0"/>
        <w:ind w:left="0"/>
        <w:rPr>
          <w:rFonts w:ascii="Times New Roman" w:hAnsi="Times New Roman" w:cs="Times New Roman"/>
          <w:sz w:val="28"/>
          <w:szCs w:val="28"/>
        </w:rPr>
      </w:pPr>
      <w:r w:rsidRPr="007D1FD3">
        <w:rPr>
          <w:rFonts w:ascii="Times New Roman" w:hAnsi="Times New Roman" w:cs="Times New Roman"/>
          <w:noProof/>
          <w:sz w:val="28"/>
          <w:szCs w:val="28"/>
        </w:rPr>
        <w:drawing>
          <wp:inline distT="0" distB="0" distL="0" distR="0" wp14:anchorId="49777E3E" wp14:editId="0832EAD1">
            <wp:extent cx="5486400" cy="3200400"/>
            <wp:effectExtent l="19050" t="0" r="19050" b="0"/>
            <wp:docPr id="4"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939FE" w:rsidRDefault="00A83ABB"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Как видно из таблицы 3.1.1</w:t>
      </w:r>
      <w:r w:rsidR="00381F55" w:rsidRPr="00590FD2">
        <w:rPr>
          <w:rFonts w:ascii="Times New Roman" w:hAnsi="Times New Roman" w:cs="Times New Roman"/>
          <w:sz w:val="28"/>
          <w:szCs w:val="28"/>
        </w:rPr>
        <w:t xml:space="preserve"> и рисунка 3.1.2</w:t>
      </w:r>
      <w:r w:rsidRPr="00590FD2">
        <w:rPr>
          <w:rFonts w:ascii="Times New Roman" w:hAnsi="Times New Roman" w:cs="Times New Roman"/>
          <w:sz w:val="28"/>
          <w:szCs w:val="28"/>
        </w:rPr>
        <w:t xml:space="preserve"> за последние годы в МО отмечался спад численности населения</w:t>
      </w:r>
      <w:r w:rsidR="004939FE">
        <w:rPr>
          <w:rFonts w:ascii="Times New Roman" w:hAnsi="Times New Roman" w:cs="Times New Roman"/>
          <w:sz w:val="28"/>
          <w:szCs w:val="28"/>
        </w:rPr>
        <w:t>.</w:t>
      </w:r>
    </w:p>
    <w:p w:rsidR="009316FA" w:rsidRPr="00590FD2" w:rsidRDefault="009316FA"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 xml:space="preserve">Динамика численности населения напрямую зависит от двух основных показателей: естественного прироста (убыли) населения и его миграционного прироста (убыли). </w:t>
      </w:r>
    </w:p>
    <w:p w:rsidR="007D4EA9" w:rsidRPr="00590FD2" w:rsidRDefault="009316FA"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За период 20</w:t>
      </w:r>
      <w:r w:rsidR="00B24DBC">
        <w:rPr>
          <w:rFonts w:ascii="Times New Roman" w:hAnsi="Times New Roman" w:cs="Times New Roman"/>
          <w:sz w:val="28"/>
          <w:szCs w:val="28"/>
        </w:rPr>
        <w:t>13</w:t>
      </w:r>
      <w:r w:rsidRPr="00590FD2">
        <w:rPr>
          <w:rFonts w:ascii="Times New Roman" w:hAnsi="Times New Roman" w:cs="Times New Roman"/>
          <w:sz w:val="28"/>
          <w:szCs w:val="28"/>
        </w:rPr>
        <w:t>-20</w:t>
      </w:r>
      <w:r w:rsidR="00F479C2" w:rsidRPr="00590FD2">
        <w:rPr>
          <w:rFonts w:ascii="Times New Roman" w:hAnsi="Times New Roman" w:cs="Times New Roman"/>
          <w:sz w:val="28"/>
          <w:szCs w:val="28"/>
        </w:rPr>
        <w:t>2</w:t>
      </w:r>
      <w:r w:rsidR="00502791">
        <w:rPr>
          <w:rFonts w:ascii="Times New Roman" w:hAnsi="Times New Roman" w:cs="Times New Roman"/>
          <w:sz w:val="28"/>
          <w:szCs w:val="28"/>
        </w:rPr>
        <w:t>2</w:t>
      </w:r>
      <w:r w:rsidRPr="00590FD2">
        <w:rPr>
          <w:rFonts w:ascii="Times New Roman" w:hAnsi="Times New Roman" w:cs="Times New Roman"/>
          <w:sz w:val="28"/>
          <w:szCs w:val="28"/>
        </w:rPr>
        <w:t xml:space="preserve"> гг. численность населения у</w:t>
      </w:r>
      <w:r w:rsidR="00D20E9C" w:rsidRPr="00590FD2">
        <w:rPr>
          <w:rFonts w:ascii="Times New Roman" w:hAnsi="Times New Roman" w:cs="Times New Roman"/>
          <w:sz w:val="28"/>
          <w:szCs w:val="28"/>
        </w:rPr>
        <w:t>меньшил</w:t>
      </w:r>
      <w:r w:rsidRPr="00590FD2">
        <w:rPr>
          <w:rFonts w:ascii="Times New Roman" w:hAnsi="Times New Roman" w:cs="Times New Roman"/>
          <w:sz w:val="28"/>
          <w:szCs w:val="28"/>
        </w:rPr>
        <w:t>ась н</w:t>
      </w:r>
      <w:r w:rsidR="00A72DFE" w:rsidRPr="00590FD2">
        <w:rPr>
          <w:rFonts w:ascii="Times New Roman" w:hAnsi="Times New Roman" w:cs="Times New Roman"/>
          <w:sz w:val="28"/>
          <w:szCs w:val="28"/>
        </w:rPr>
        <w:t xml:space="preserve">а </w:t>
      </w:r>
      <w:r w:rsidR="002C2A28">
        <w:rPr>
          <w:rFonts w:ascii="Times New Roman" w:hAnsi="Times New Roman" w:cs="Times New Roman"/>
          <w:sz w:val="28"/>
          <w:szCs w:val="28"/>
        </w:rPr>
        <w:t>372</w:t>
      </w:r>
      <w:r w:rsidR="00A72DFE" w:rsidRPr="00590FD2">
        <w:rPr>
          <w:rFonts w:ascii="Times New Roman" w:hAnsi="Times New Roman" w:cs="Times New Roman"/>
          <w:sz w:val="28"/>
          <w:szCs w:val="28"/>
        </w:rPr>
        <w:t xml:space="preserve"> человек, </w:t>
      </w:r>
      <w:r w:rsidR="00A72DFE" w:rsidRPr="004B6C1B">
        <w:rPr>
          <w:rFonts w:ascii="Times New Roman" w:hAnsi="Times New Roman" w:cs="Times New Roman"/>
          <w:sz w:val="28"/>
          <w:szCs w:val="28"/>
        </w:rPr>
        <w:t xml:space="preserve">что составляет </w:t>
      </w:r>
      <w:r w:rsidR="00D20E9C" w:rsidRPr="004B6C1B">
        <w:rPr>
          <w:rFonts w:ascii="Times New Roman" w:hAnsi="Times New Roman" w:cs="Times New Roman"/>
          <w:sz w:val="28"/>
          <w:szCs w:val="28"/>
        </w:rPr>
        <w:t xml:space="preserve">около </w:t>
      </w:r>
      <w:r w:rsidR="00BC76EA">
        <w:rPr>
          <w:rFonts w:ascii="Times New Roman" w:hAnsi="Times New Roman" w:cs="Times New Roman"/>
          <w:sz w:val="28"/>
          <w:szCs w:val="28"/>
        </w:rPr>
        <w:t>1</w:t>
      </w:r>
      <w:r w:rsidR="002C2A28">
        <w:rPr>
          <w:rFonts w:ascii="Times New Roman" w:hAnsi="Times New Roman" w:cs="Times New Roman"/>
          <w:sz w:val="28"/>
          <w:szCs w:val="28"/>
        </w:rPr>
        <w:t xml:space="preserve">2 </w:t>
      </w:r>
      <w:r w:rsidR="00A72DFE" w:rsidRPr="004B6C1B">
        <w:rPr>
          <w:rFonts w:ascii="Times New Roman" w:hAnsi="Times New Roman" w:cs="Times New Roman"/>
          <w:sz w:val="28"/>
          <w:szCs w:val="28"/>
        </w:rPr>
        <w:t>%</w:t>
      </w:r>
      <w:r w:rsidR="00D20E9C" w:rsidRPr="004B6C1B">
        <w:rPr>
          <w:rFonts w:ascii="Times New Roman" w:hAnsi="Times New Roman" w:cs="Times New Roman"/>
          <w:sz w:val="28"/>
          <w:szCs w:val="28"/>
        </w:rPr>
        <w:t>.</w:t>
      </w:r>
    </w:p>
    <w:p w:rsidR="006228B5" w:rsidRPr="00590FD2" w:rsidRDefault="006228B5"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 xml:space="preserve">Наметился переход </w:t>
      </w:r>
      <w:r w:rsidR="003402BF" w:rsidRPr="00590FD2">
        <w:rPr>
          <w:rFonts w:ascii="Times New Roman" w:hAnsi="Times New Roman" w:cs="Times New Roman"/>
          <w:sz w:val="28"/>
          <w:szCs w:val="28"/>
        </w:rPr>
        <w:t>возрастной</w:t>
      </w:r>
      <w:r w:rsidRPr="00590FD2">
        <w:rPr>
          <w:rFonts w:ascii="Times New Roman" w:hAnsi="Times New Roman" w:cs="Times New Roman"/>
          <w:sz w:val="28"/>
          <w:szCs w:val="28"/>
        </w:rPr>
        <w:t xml:space="preserve"> структуры населения от стационарной к регрессивной.</w:t>
      </w:r>
    </w:p>
    <w:p w:rsidR="006228B5" w:rsidRPr="00590FD2" w:rsidRDefault="006228B5"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В МО сложился такой тип воспроизводства населения, который обеспечивает лишь простое его воспроизводство. Небольшие показатели рождаемости являются основными причинами низкого уровня естественного прироста.</w:t>
      </w:r>
    </w:p>
    <w:p w:rsidR="00362FF3" w:rsidRPr="00784B7D" w:rsidRDefault="00362FF3" w:rsidP="004E7B01">
      <w:pPr>
        <w:widowControl w:val="0"/>
        <w:rPr>
          <w:rFonts w:ascii="Times New Roman" w:hAnsi="Times New Roman" w:cs="Times New Roman"/>
          <w:b/>
          <w:sz w:val="24"/>
          <w:szCs w:val="24"/>
        </w:rPr>
      </w:pPr>
      <w:r w:rsidRPr="00784B7D">
        <w:rPr>
          <w:rFonts w:ascii="Times New Roman" w:hAnsi="Times New Roman" w:cs="Times New Roman"/>
          <w:b/>
          <w:sz w:val="24"/>
          <w:szCs w:val="24"/>
        </w:rPr>
        <w:t>Таблица 3.1.3 Динамика родившихся и умерших в МО</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1559"/>
        <w:gridCol w:w="1559"/>
        <w:gridCol w:w="1559"/>
        <w:gridCol w:w="1559"/>
        <w:gridCol w:w="1560"/>
      </w:tblGrid>
      <w:tr w:rsidR="00EC1634" w:rsidRPr="00445D6E" w:rsidTr="00CA7BE3">
        <w:trPr>
          <w:trHeight w:val="311"/>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EC1634" w:rsidRPr="00445D6E" w:rsidRDefault="00445D6E" w:rsidP="004E7B01">
            <w:pPr>
              <w:widowControl w:val="0"/>
              <w:ind w:firstLine="34"/>
              <w:rPr>
                <w:rFonts w:ascii="Times New Roman" w:hAnsi="Times New Roman" w:cs="Times New Roman"/>
                <w:b/>
              </w:rPr>
            </w:pPr>
            <w:r w:rsidRPr="00445D6E">
              <w:rPr>
                <w:rFonts w:ascii="Times New Roman" w:hAnsi="Times New Roman" w:cs="Times New Roman"/>
                <w:b/>
              </w:rPr>
              <w:t xml:space="preserve">       </w:t>
            </w:r>
            <w:r w:rsidR="00EC1634" w:rsidRPr="00445D6E">
              <w:rPr>
                <w:rFonts w:ascii="Times New Roman" w:hAnsi="Times New Roman" w:cs="Times New Roman"/>
                <w:b/>
              </w:rPr>
              <w:t>Показатель</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1634" w:rsidRPr="00445D6E" w:rsidRDefault="00EC1634" w:rsidP="00CA7BE3">
            <w:pPr>
              <w:autoSpaceDE w:val="0"/>
              <w:autoSpaceDN w:val="0"/>
              <w:adjustRightInd w:val="0"/>
              <w:ind w:firstLine="20"/>
              <w:jc w:val="center"/>
              <w:rPr>
                <w:rFonts w:ascii="Times New Roman" w:hAnsi="Times New Roman" w:cs="Times New Roman"/>
                <w:b/>
              </w:rPr>
            </w:pPr>
            <w:r w:rsidRPr="00445D6E">
              <w:rPr>
                <w:rFonts w:ascii="Times New Roman" w:hAnsi="Times New Roman" w:cs="Times New Roman"/>
                <w:b/>
              </w:rPr>
              <w:t>201</w:t>
            </w:r>
            <w:r w:rsidR="008C7988">
              <w:rPr>
                <w:rFonts w:ascii="Times New Roman" w:hAnsi="Times New Roman" w:cs="Times New Roman"/>
                <w:b/>
              </w:rPr>
              <w:t>9</w:t>
            </w:r>
          </w:p>
        </w:tc>
        <w:tc>
          <w:tcPr>
            <w:tcW w:w="1559" w:type="dxa"/>
            <w:tcBorders>
              <w:top w:val="single" w:sz="4" w:space="0" w:color="000000"/>
              <w:left w:val="single" w:sz="4" w:space="0" w:color="000000"/>
              <w:bottom w:val="single" w:sz="4" w:space="0" w:color="000000"/>
              <w:right w:val="single" w:sz="4" w:space="0" w:color="000000"/>
            </w:tcBorders>
            <w:vAlign w:val="center"/>
          </w:tcPr>
          <w:p w:rsidR="00EC1634" w:rsidRPr="00445D6E" w:rsidRDefault="009D4317" w:rsidP="00CA7BE3">
            <w:pPr>
              <w:autoSpaceDE w:val="0"/>
              <w:autoSpaceDN w:val="0"/>
              <w:adjustRightInd w:val="0"/>
              <w:ind w:firstLine="20"/>
              <w:jc w:val="center"/>
              <w:rPr>
                <w:rFonts w:ascii="Times New Roman" w:hAnsi="Times New Roman" w:cs="Times New Roman"/>
                <w:b/>
              </w:rPr>
            </w:pPr>
            <w:r>
              <w:rPr>
                <w:rFonts w:ascii="Times New Roman" w:hAnsi="Times New Roman" w:cs="Times New Roman"/>
                <w:b/>
              </w:rPr>
              <w:t>20</w:t>
            </w:r>
            <w:r w:rsidR="008C7988">
              <w:rPr>
                <w:rFonts w:ascii="Times New Roman" w:hAnsi="Times New Roman" w:cs="Times New Roman"/>
                <w:b/>
              </w:rPr>
              <w:t>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1634" w:rsidRPr="00445D6E" w:rsidRDefault="009D4317" w:rsidP="00CA7BE3">
            <w:pPr>
              <w:autoSpaceDE w:val="0"/>
              <w:autoSpaceDN w:val="0"/>
              <w:adjustRightInd w:val="0"/>
              <w:ind w:firstLine="119"/>
              <w:jc w:val="center"/>
              <w:rPr>
                <w:rFonts w:ascii="Times New Roman" w:hAnsi="Times New Roman" w:cs="Times New Roman"/>
                <w:b/>
              </w:rPr>
            </w:pPr>
            <w:r>
              <w:rPr>
                <w:rFonts w:ascii="Times New Roman" w:hAnsi="Times New Roman" w:cs="Times New Roman"/>
                <w:b/>
              </w:rPr>
              <w:t>20</w:t>
            </w:r>
            <w:r w:rsidR="008C7988">
              <w:rPr>
                <w:rFonts w:ascii="Times New Roman" w:hAnsi="Times New Roman" w:cs="Times New Roman"/>
                <w:b/>
              </w:rPr>
              <w:t>21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1634" w:rsidRPr="00445D6E" w:rsidRDefault="009D4317" w:rsidP="00CA7BE3">
            <w:pPr>
              <w:autoSpaceDE w:val="0"/>
              <w:autoSpaceDN w:val="0"/>
              <w:adjustRightInd w:val="0"/>
              <w:ind w:firstLine="119"/>
              <w:jc w:val="center"/>
              <w:rPr>
                <w:rFonts w:ascii="Times New Roman" w:hAnsi="Times New Roman" w:cs="Times New Roman"/>
                <w:b/>
              </w:rPr>
            </w:pPr>
            <w:r>
              <w:rPr>
                <w:rFonts w:ascii="Times New Roman" w:hAnsi="Times New Roman" w:cs="Times New Roman"/>
                <w:b/>
              </w:rPr>
              <w:t>202</w:t>
            </w:r>
            <w:r w:rsidR="008C7988">
              <w:rPr>
                <w:rFonts w:ascii="Times New Roman" w:hAnsi="Times New Roman" w:cs="Times New Roman"/>
                <w:b/>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EC1634" w:rsidRPr="00445D6E" w:rsidRDefault="00CA7BE3" w:rsidP="00CA7BE3">
            <w:pPr>
              <w:autoSpaceDE w:val="0"/>
              <w:autoSpaceDN w:val="0"/>
              <w:adjustRightInd w:val="0"/>
              <w:ind w:firstLine="0"/>
              <w:rPr>
                <w:rFonts w:ascii="Times New Roman" w:hAnsi="Times New Roman" w:cs="Times New Roman"/>
                <w:b/>
              </w:rPr>
            </w:pPr>
            <w:r>
              <w:rPr>
                <w:rFonts w:ascii="Times New Roman" w:hAnsi="Times New Roman" w:cs="Times New Roman"/>
                <w:b/>
              </w:rPr>
              <w:t xml:space="preserve">       </w:t>
            </w:r>
            <w:r w:rsidR="009D4317">
              <w:rPr>
                <w:rFonts w:ascii="Times New Roman" w:hAnsi="Times New Roman" w:cs="Times New Roman"/>
                <w:b/>
              </w:rPr>
              <w:t>202</w:t>
            </w:r>
            <w:r w:rsidR="008C7988">
              <w:rPr>
                <w:rFonts w:ascii="Times New Roman" w:hAnsi="Times New Roman" w:cs="Times New Roman"/>
                <w:b/>
              </w:rPr>
              <w:t>3</w:t>
            </w:r>
          </w:p>
        </w:tc>
      </w:tr>
      <w:tr w:rsidR="009D4317" w:rsidRPr="00445D6E" w:rsidTr="00105E71">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9D4317" w:rsidP="007D1FD3">
            <w:pPr>
              <w:widowControl w:val="0"/>
              <w:ind w:firstLine="34"/>
              <w:jc w:val="center"/>
              <w:rPr>
                <w:rFonts w:ascii="Times New Roman" w:hAnsi="Times New Roman" w:cs="Times New Roman"/>
              </w:rPr>
            </w:pPr>
            <w:r w:rsidRPr="00445D6E">
              <w:rPr>
                <w:rFonts w:ascii="Times New Roman" w:hAnsi="Times New Roman" w:cs="Times New Roman"/>
              </w:rPr>
              <w:t>Родившиеся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8C7988" w:rsidP="00930DD2">
            <w:pPr>
              <w:shd w:val="clear" w:color="auto" w:fill="FFFFFF"/>
              <w:ind w:firstLine="119"/>
              <w:jc w:val="center"/>
              <w:rPr>
                <w:rFonts w:ascii="Times New Roman" w:hAnsi="Times New Roman" w:cs="Times New Roman"/>
              </w:rPr>
            </w:pPr>
            <w:r>
              <w:rPr>
                <w:rFonts w:ascii="Times New Roman" w:hAnsi="Times New Roman" w:cs="Times New Roman"/>
              </w:rPr>
              <w:t>14</w:t>
            </w:r>
          </w:p>
        </w:tc>
        <w:tc>
          <w:tcPr>
            <w:tcW w:w="1559" w:type="dxa"/>
            <w:tcBorders>
              <w:top w:val="single" w:sz="4" w:space="0" w:color="000000"/>
              <w:left w:val="single" w:sz="4" w:space="0" w:color="000000"/>
              <w:bottom w:val="single" w:sz="4" w:space="0" w:color="000000"/>
              <w:right w:val="single" w:sz="4" w:space="0" w:color="000000"/>
            </w:tcBorders>
            <w:vAlign w:val="center"/>
          </w:tcPr>
          <w:p w:rsidR="009D4317" w:rsidRPr="00445D6E" w:rsidRDefault="008C7988" w:rsidP="00930DD2">
            <w:pPr>
              <w:shd w:val="clear" w:color="auto" w:fill="FFFFFF"/>
              <w:ind w:firstLine="119"/>
              <w:jc w:val="center"/>
              <w:rPr>
                <w:rFonts w:ascii="Times New Roman" w:hAnsi="Times New Roman" w:cs="Times New Roman"/>
              </w:rPr>
            </w:pPr>
            <w:r>
              <w:rPr>
                <w:rFonts w:ascii="Times New Roman" w:hAnsi="Times New Roman" w:cs="Times New Roman"/>
              </w:rPr>
              <w:t>19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8C7988" w:rsidP="00930DD2">
            <w:pPr>
              <w:shd w:val="clear" w:color="auto" w:fill="FFFFFF"/>
              <w:ind w:firstLine="0"/>
              <w:jc w:val="center"/>
              <w:rPr>
                <w:rFonts w:ascii="Times New Roman" w:hAnsi="Times New Roman" w:cs="Times New Roman"/>
              </w:rPr>
            </w:pPr>
            <w:r>
              <w:rPr>
                <w:rFonts w:ascii="Times New Roman" w:hAnsi="Times New Roman" w:cs="Times New Roman"/>
              </w:rPr>
              <w:t>12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8C7988" w:rsidP="007D1FD3">
            <w:pPr>
              <w:shd w:val="clear" w:color="auto" w:fill="FFFFFF"/>
              <w:ind w:firstLine="119"/>
              <w:jc w:val="center"/>
              <w:rPr>
                <w:rFonts w:ascii="Times New Roman" w:hAnsi="Times New Roman" w:cs="Times New Roman"/>
              </w:rPr>
            </w:pPr>
            <w:r>
              <w:rPr>
                <w:rFonts w:ascii="Times New Roman" w:hAnsi="Times New Roman" w:cs="Times New Roman"/>
              </w:rPr>
              <w:t>10</w:t>
            </w:r>
          </w:p>
        </w:tc>
        <w:tc>
          <w:tcPr>
            <w:tcW w:w="1560" w:type="dxa"/>
            <w:tcBorders>
              <w:top w:val="single" w:sz="4" w:space="0" w:color="000000"/>
              <w:left w:val="single" w:sz="4" w:space="0" w:color="000000"/>
              <w:bottom w:val="single" w:sz="4" w:space="0" w:color="000000"/>
              <w:right w:val="single" w:sz="4" w:space="0" w:color="000000"/>
            </w:tcBorders>
            <w:vAlign w:val="center"/>
          </w:tcPr>
          <w:p w:rsidR="009D4317" w:rsidRPr="00445D6E" w:rsidRDefault="008C7988" w:rsidP="00105E71">
            <w:pPr>
              <w:shd w:val="clear" w:color="auto" w:fill="FFFFFF"/>
              <w:ind w:firstLine="0"/>
              <w:jc w:val="center"/>
              <w:rPr>
                <w:rFonts w:ascii="Times New Roman" w:hAnsi="Times New Roman" w:cs="Times New Roman"/>
              </w:rPr>
            </w:pPr>
            <w:r>
              <w:rPr>
                <w:rFonts w:ascii="Times New Roman" w:hAnsi="Times New Roman" w:cs="Times New Roman"/>
              </w:rPr>
              <w:t>4</w:t>
            </w:r>
          </w:p>
        </w:tc>
      </w:tr>
      <w:tr w:rsidR="009D4317" w:rsidRPr="00445D6E" w:rsidTr="00105E71">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9D4317" w:rsidP="007D1FD3">
            <w:pPr>
              <w:widowControl w:val="0"/>
              <w:ind w:firstLine="34"/>
              <w:jc w:val="center"/>
              <w:rPr>
                <w:rFonts w:ascii="Times New Roman" w:hAnsi="Times New Roman" w:cs="Times New Roman"/>
              </w:rPr>
            </w:pPr>
            <w:r w:rsidRPr="00445D6E">
              <w:rPr>
                <w:rFonts w:ascii="Times New Roman" w:hAnsi="Times New Roman" w:cs="Times New Roman"/>
              </w:rPr>
              <w:t>Умершие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8C7988" w:rsidP="00930DD2">
            <w:pPr>
              <w:shd w:val="clear" w:color="auto" w:fill="FFFFFF"/>
              <w:ind w:firstLine="119"/>
              <w:jc w:val="center"/>
              <w:rPr>
                <w:rFonts w:ascii="Times New Roman" w:hAnsi="Times New Roman" w:cs="Times New Roman"/>
              </w:rPr>
            </w:pPr>
            <w:r>
              <w:rPr>
                <w:rFonts w:ascii="Times New Roman" w:hAnsi="Times New Roman" w:cs="Times New Roman"/>
              </w:rPr>
              <w:t>26</w:t>
            </w:r>
          </w:p>
        </w:tc>
        <w:tc>
          <w:tcPr>
            <w:tcW w:w="1559" w:type="dxa"/>
            <w:tcBorders>
              <w:top w:val="single" w:sz="4" w:space="0" w:color="000000"/>
              <w:left w:val="single" w:sz="4" w:space="0" w:color="000000"/>
              <w:bottom w:val="single" w:sz="4" w:space="0" w:color="000000"/>
              <w:right w:val="single" w:sz="4" w:space="0" w:color="000000"/>
            </w:tcBorders>
            <w:vAlign w:val="center"/>
          </w:tcPr>
          <w:p w:rsidR="009D4317" w:rsidRPr="00445D6E" w:rsidRDefault="008C7988" w:rsidP="00930DD2">
            <w:pPr>
              <w:shd w:val="clear" w:color="auto" w:fill="FFFFFF"/>
              <w:ind w:firstLine="119"/>
              <w:jc w:val="center"/>
              <w:rPr>
                <w:rFonts w:ascii="Times New Roman" w:hAnsi="Times New Roman" w:cs="Times New Roman"/>
              </w:rPr>
            </w:pPr>
            <w:r>
              <w:rPr>
                <w:rFonts w:ascii="Times New Roman" w:hAnsi="Times New Roman" w:cs="Times New Roman"/>
              </w:rPr>
              <w:t>42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8C7988" w:rsidP="00930DD2">
            <w:pPr>
              <w:shd w:val="clear" w:color="auto" w:fill="FFFFFF"/>
              <w:ind w:firstLine="0"/>
              <w:jc w:val="center"/>
              <w:rPr>
                <w:rFonts w:ascii="Times New Roman" w:hAnsi="Times New Roman" w:cs="Times New Roman"/>
              </w:rPr>
            </w:pPr>
            <w:r>
              <w:rPr>
                <w:rFonts w:ascii="Times New Roman" w:hAnsi="Times New Roman" w:cs="Times New Roman"/>
              </w:rPr>
              <w:t>56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8C7988" w:rsidP="007D1FD3">
            <w:pPr>
              <w:shd w:val="clear" w:color="auto" w:fill="FFFFFF"/>
              <w:ind w:firstLine="119"/>
              <w:jc w:val="center"/>
              <w:rPr>
                <w:rFonts w:ascii="Times New Roman" w:hAnsi="Times New Roman" w:cs="Times New Roman"/>
              </w:rPr>
            </w:pPr>
            <w:r>
              <w:rPr>
                <w:rFonts w:ascii="Times New Roman" w:hAnsi="Times New Roman" w:cs="Times New Roman"/>
              </w:rPr>
              <w:t>58</w:t>
            </w:r>
          </w:p>
        </w:tc>
        <w:tc>
          <w:tcPr>
            <w:tcW w:w="1560" w:type="dxa"/>
            <w:tcBorders>
              <w:top w:val="single" w:sz="4" w:space="0" w:color="000000"/>
              <w:left w:val="single" w:sz="4" w:space="0" w:color="000000"/>
              <w:bottom w:val="single" w:sz="4" w:space="0" w:color="000000"/>
              <w:right w:val="single" w:sz="4" w:space="0" w:color="000000"/>
            </w:tcBorders>
            <w:vAlign w:val="center"/>
          </w:tcPr>
          <w:p w:rsidR="009D4317" w:rsidRPr="00445D6E" w:rsidRDefault="008C7988" w:rsidP="00105E71">
            <w:pPr>
              <w:shd w:val="clear" w:color="auto" w:fill="FFFFFF"/>
              <w:ind w:firstLine="0"/>
              <w:jc w:val="center"/>
              <w:rPr>
                <w:rFonts w:ascii="Times New Roman" w:hAnsi="Times New Roman" w:cs="Times New Roman"/>
              </w:rPr>
            </w:pPr>
            <w:r>
              <w:rPr>
                <w:rFonts w:ascii="Times New Roman" w:hAnsi="Times New Roman" w:cs="Times New Roman"/>
              </w:rPr>
              <w:t>33</w:t>
            </w:r>
          </w:p>
        </w:tc>
      </w:tr>
      <w:tr w:rsidR="009D4317" w:rsidRPr="00445D6E" w:rsidTr="00105E71">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9D4317" w:rsidP="007D1FD3">
            <w:pPr>
              <w:widowControl w:val="0"/>
              <w:ind w:firstLine="34"/>
              <w:jc w:val="center"/>
              <w:rPr>
                <w:rFonts w:ascii="Times New Roman" w:hAnsi="Times New Roman" w:cs="Times New Roman"/>
              </w:rPr>
            </w:pPr>
            <w:r w:rsidRPr="00445D6E">
              <w:rPr>
                <w:rFonts w:ascii="Times New Roman" w:hAnsi="Times New Roman" w:cs="Times New Roman"/>
              </w:rPr>
              <w:t>Естественный прирост</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8C7988" w:rsidP="00930DD2">
            <w:pPr>
              <w:shd w:val="clear" w:color="auto" w:fill="FFFFFF"/>
              <w:ind w:firstLine="119"/>
              <w:jc w:val="center"/>
              <w:rPr>
                <w:rFonts w:ascii="Times New Roman" w:hAnsi="Times New Roman" w:cs="Times New Roman"/>
              </w:rPr>
            </w:pPr>
            <w:r>
              <w:rPr>
                <w:rFonts w:ascii="Times New Roman" w:hAnsi="Times New Roman" w:cs="Times New Roman"/>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D4317" w:rsidRPr="00445D6E" w:rsidRDefault="008C7988" w:rsidP="00930DD2">
            <w:pPr>
              <w:shd w:val="clear" w:color="auto" w:fill="FFFFFF"/>
              <w:ind w:firstLine="119"/>
              <w:jc w:val="center"/>
              <w:rPr>
                <w:rFonts w:ascii="Times New Roman" w:hAnsi="Times New Roman" w:cs="Times New Roman"/>
              </w:rPr>
            </w:pPr>
            <w:r>
              <w:rPr>
                <w:rFonts w:ascii="Times New Roman" w:hAnsi="Times New Roman" w:cs="Times New Roman"/>
              </w:rPr>
              <w:t>-23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8C7988" w:rsidP="00930DD2">
            <w:pPr>
              <w:shd w:val="clear" w:color="auto" w:fill="FFFFFF"/>
              <w:ind w:firstLine="0"/>
              <w:jc w:val="center"/>
              <w:rPr>
                <w:rFonts w:ascii="Times New Roman" w:hAnsi="Times New Roman" w:cs="Times New Roman"/>
              </w:rPr>
            </w:pPr>
            <w:r>
              <w:rPr>
                <w:rFonts w:ascii="Times New Roman" w:hAnsi="Times New Roman" w:cs="Times New Roman"/>
              </w:rPr>
              <w:t>-44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445D6E" w:rsidRDefault="008C7988" w:rsidP="001A6148">
            <w:pPr>
              <w:shd w:val="clear" w:color="auto" w:fill="FFFFFF"/>
              <w:ind w:firstLine="119"/>
              <w:jc w:val="center"/>
              <w:rPr>
                <w:rFonts w:ascii="Times New Roman" w:hAnsi="Times New Roman" w:cs="Times New Roman"/>
              </w:rPr>
            </w:pPr>
            <w:r>
              <w:rPr>
                <w:rFonts w:ascii="Times New Roman" w:hAnsi="Times New Roman" w:cs="Times New Roman"/>
              </w:rPr>
              <w:t>-48</w:t>
            </w:r>
          </w:p>
        </w:tc>
        <w:tc>
          <w:tcPr>
            <w:tcW w:w="1560" w:type="dxa"/>
            <w:tcBorders>
              <w:top w:val="single" w:sz="4" w:space="0" w:color="000000"/>
              <w:left w:val="single" w:sz="4" w:space="0" w:color="000000"/>
              <w:bottom w:val="single" w:sz="4" w:space="0" w:color="000000"/>
              <w:right w:val="single" w:sz="4" w:space="0" w:color="000000"/>
            </w:tcBorders>
            <w:vAlign w:val="center"/>
          </w:tcPr>
          <w:p w:rsidR="009D4317" w:rsidRPr="00445D6E" w:rsidRDefault="008C7988" w:rsidP="00105E71">
            <w:pPr>
              <w:shd w:val="clear" w:color="auto" w:fill="FFFFFF"/>
              <w:ind w:firstLine="0"/>
              <w:jc w:val="center"/>
              <w:rPr>
                <w:rFonts w:ascii="Times New Roman" w:hAnsi="Times New Roman" w:cs="Times New Roman"/>
              </w:rPr>
            </w:pPr>
            <w:r>
              <w:rPr>
                <w:rFonts w:ascii="Times New Roman" w:hAnsi="Times New Roman" w:cs="Times New Roman"/>
              </w:rPr>
              <w:t>-29</w:t>
            </w:r>
          </w:p>
        </w:tc>
      </w:tr>
    </w:tbl>
    <w:p w:rsidR="00362FF3" w:rsidRPr="00590FD2" w:rsidRDefault="00362FF3" w:rsidP="004E7B01">
      <w:pPr>
        <w:pStyle w:val="a7"/>
        <w:widowControl w:val="0"/>
        <w:ind w:left="0"/>
        <w:rPr>
          <w:rFonts w:ascii="Times New Roman" w:hAnsi="Times New Roman" w:cs="Times New Roman"/>
          <w:sz w:val="28"/>
          <w:szCs w:val="28"/>
        </w:rPr>
      </w:pPr>
    </w:p>
    <w:p w:rsidR="009316FA" w:rsidRPr="00784B7D" w:rsidRDefault="009316FA" w:rsidP="004E7B01">
      <w:pPr>
        <w:keepNext/>
        <w:widowControl w:val="0"/>
        <w:rPr>
          <w:rFonts w:ascii="Times New Roman" w:hAnsi="Times New Roman" w:cs="Times New Roman"/>
          <w:b/>
          <w:sz w:val="24"/>
          <w:szCs w:val="24"/>
        </w:rPr>
      </w:pPr>
      <w:r w:rsidRPr="00784B7D">
        <w:rPr>
          <w:rFonts w:ascii="Times New Roman" w:hAnsi="Times New Roman" w:cs="Times New Roman"/>
          <w:b/>
          <w:sz w:val="24"/>
          <w:szCs w:val="24"/>
        </w:rPr>
        <w:t>Рисунок 3.1.</w:t>
      </w:r>
      <w:r w:rsidR="00362E91" w:rsidRPr="00784B7D">
        <w:rPr>
          <w:rFonts w:ascii="Times New Roman" w:hAnsi="Times New Roman" w:cs="Times New Roman"/>
          <w:b/>
          <w:sz w:val="24"/>
          <w:szCs w:val="24"/>
          <w:lang w:val="en-US"/>
        </w:rPr>
        <w:t>4</w:t>
      </w:r>
      <w:r w:rsidRPr="00784B7D">
        <w:rPr>
          <w:rFonts w:ascii="Times New Roman" w:hAnsi="Times New Roman" w:cs="Times New Roman"/>
          <w:b/>
          <w:sz w:val="24"/>
          <w:szCs w:val="24"/>
        </w:rPr>
        <w:t xml:space="preserve"> Динамика естественного прироста</w:t>
      </w:r>
    </w:p>
    <w:p w:rsidR="00784B7D" w:rsidRPr="00326625" w:rsidRDefault="00784B7D" w:rsidP="004E7B01">
      <w:pPr>
        <w:keepNext/>
        <w:widowControl w:val="0"/>
        <w:rPr>
          <w:rFonts w:ascii="Times New Roman" w:hAnsi="Times New Roman" w:cs="Times New Roman"/>
          <w:b/>
        </w:rPr>
      </w:pPr>
    </w:p>
    <w:p w:rsidR="009316FA" w:rsidRPr="00590FD2" w:rsidRDefault="007141BB" w:rsidP="004E7B01">
      <w:pPr>
        <w:keepNext/>
        <w:widowControl w:val="0"/>
        <w:rPr>
          <w:rFonts w:ascii="Times New Roman" w:hAnsi="Times New Roman" w:cs="Times New Roman"/>
          <w:sz w:val="28"/>
          <w:szCs w:val="28"/>
        </w:rPr>
      </w:pPr>
      <w:r w:rsidRPr="00590FD2">
        <w:rPr>
          <w:rFonts w:ascii="Times New Roman" w:hAnsi="Times New Roman" w:cs="Times New Roman"/>
          <w:noProof/>
          <w:sz w:val="28"/>
          <w:szCs w:val="28"/>
        </w:rPr>
        <w:drawing>
          <wp:inline distT="0" distB="0" distL="0" distR="0" wp14:anchorId="246702AF" wp14:editId="1EDEB43D">
            <wp:extent cx="5819775" cy="3190875"/>
            <wp:effectExtent l="1905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83ABB" w:rsidRPr="00590FD2" w:rsidRDefault="00A83ABB" w:rsidP="004E7B01">
      <w:pPr>
        <w:pStyle w:val="a7"/>
        <w:widowControl w:val="0"/>
        <w:ind w:left="0"/>
        <w:rPr>
          <w:rFonts w:ascii="Times New Roman" w:hAnsi="Times New Roman" w:cs="Times New Roman"/>
          <w:sz w:val="28"/>
          <w:szCs w:val="28"/>
        </w:rPr>
      </w:pPr>
    </w:p>
    <w:p w:rsidR="009316FA" w:rsidRPr="00590FD2" w:rsidRDefault="009316FA"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Как видно из графика, естественный прирост на протяжении последних лет остается неизменно отрицательным.</w:t>
      </w:r>
    </w:p>
    <w:p w:rsidR="009316FA" w:rsidRPr="00590FD2" w:rsidRDefault="009316FA"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В муниципально</w:t>
      </w:r>
      <w:r w:rsidR="001C28D5" w:rsidRPr="00590FD2">
        <w:rPr>
          <w:rFonts w:ascii="Times New Roman" w:hAnsi="Times New Roman" w:cs="Times New Roman"/>
          <w:sz w:val="28"/>
          <w:szCs w:val="28"/>
        </w:rPr>
        <w:t>м</w:t>
      </w:r>
      <w:r w:rsidRPr="00590FD2">
        <w:rPr>
          <w:rFonts w:ascii="Times New Roman" w:hAnsi="Times New Roman" w:cs="Times New Roman"/>
          <w:sz w:val="28"/>
          <w:szCs w:val="28"/>
        </w:rPr>
        <w:t xml:space="preserve"> образовани</w:t>
      </w:r>
      <w:r w:rsidR="001C28D5" w:rsidRPr="00590FD2">
        <w:rPr>
          <w:rFonts w:ascii="Times New Roman" w:hAnsi="Times New Roman" w:cs="Times New Roman"/>
          <w:sz w:val="28"/>
          <w:szCs w:val="28"/>
        </w:rPr>
        <w:t>и</w:t>
      </w:r>
      <w:r w:rsidRPr="00590FD2">
        <w:rPr>
          <w:rFonts w:ascii="Times New Roman" w:hAnsi="Times New Roman" w:cs="Times New Roman"/>
          <w:sz w:val="28"/>
          <w:szCs w:val="28"/>
        </w:rPr>
        <w:t xml:space="preserve"> коэффициен</w:t>
      </w:r>
      <w:r w:rsidR="002609B6" w:rsidRPr="00590FD2">
        <w:rPr>
          <w:rFonts w:ascii="Times New Roman" w:hAnsi="Times New Roman" w:cs="Times New Roman"/>
          <w:sz w:val="28"/>
          <w:szCs w:val="28"/>
        </w:rPr>
        <w:t>т смертности населения остается</w:t>
      </w:r>
      <w:r w:rsidRPr="00590FD2">
        <w:rPr>
          <w:rFonts w:ascii="Times New Roman" w:hAnsi="Times New Roman" w:cs="Times New Roman"/>
          <w:sz w:val="28"/>
          <w:szCs w:val="28"/>
        </w:rPr>
        <w:t xml:space="preserve"> высоким при низкой рождаемости. На 20</w:t>
      </w:r>
      <w:r w:rsidR="00B02C52">
        <w:rPr>
          <w:rFonts w:ascii="Times New Roman" w:hAnsi="Times New Roman" w:cs="Times New Roman"/>
          <w:sz w:val="28"/>
          <w:szCs w:val="28"/>
        </w:rPr>
        <w:t>21</w:t>
      </w:r>
      <w:r w:rsidRPr="00590FD2">
        <w:rPr>
          <w:rFonts w:ascii="Times New Roman" w:hAnsi="Times New Roman" w:cs="Times New Roman"/>
          <w:sz w:val="28"/>
          <w:szCs w:val="28"/>
        </w:rPr>
        <w:t xml:space="preserve"> г. коэффициент смертности </w:t>
      </w:r>
      <w:r w:rsidR="00526F1A">
        <w:rPr>
          <w:rFonts w:ascii="Times New Roman" w:hAnsi="Times New Roman" w:cs="Times New Roman"/>
          <w:sz w:val="28"/>
          <w:szCs w:val="28"/>
        </w:rPr>
        <w:t xml:space="preserve"> практически в </w:t>
      </w:r>
      <w:r w:rsidR="009B5203">
        <w:rPr>
          <w:rFonts w:ascii="Times New Roman" w:hAnsi="Times New Roman" w:cs="Times New Roman"/>
          <w:sz w:val="28"/>
          <w:szCs w:val="28"/>
        </w:rPr>
        <w:t>2,5</w:t>
      </w:r>
      <w:r w:rsidR="00B02C52">
        <w:rPr>
          <w:rFonts w:ascii="Times New Roman" w:hAnsi="Times New Roman" w:cs="Times New Roman"/>
          <w:sz w:val="28"/>
          <w:szCs w:val="28"/>
        </w:rPr>
        <w:t xml:space="preserve"> раз</w:t>
      </w:r>
      <w:r w:rsidR="009B5203">
        <w:rPr>
          <w:rFonts w:ascii="Times New Roman" w:hAnsi="Times New Roman" w:cs="Times New Roman"/>
          <w:sz w:val="28"/>
          <w:szCs w:val="28"/>
        </w:rPr>
        <w:t>а</w:t>
      </w:r>
      <w:r w:rsidR="00332430" w:rsidRPr="00590FD2">
        <w:rPr>
          <w:rFonts w:ascii="Times New Roman" w:hAnsi="Times New Roman" w:cs="Times New Roman"/>
          <w:sz w:val="28"/>
          <w:szCs w:val="28"/>
        </w:rPr>
        <w:t xml:space="preserve"> </w:t>
      </w:r>
      <w:r w:rsidRPr="00590FD2">
        <w:rPr>
          <w:rFonts w:ascii="Times New Roman" w:hAnsi="Times New Roman" w:cs="Times New Roman"/>
          <w:sz w:val="28"/>
          <w:szCs w:val="28"/>
        </w:rPr>
        <w:t>превышает коэффициент рождаемости (</w:t>
      </w:r>
      <w:r w:rsidR="009B5203">
        <w:rPr>
          <w:rFonts w:ascii="Times New Roman" w:hAnsi="Times New Roman" w:cs="Times New Roman"/>
          <w:sz w:val="28"/>
          <w:szCs w:val="28"/>
        </w:rPr>
        <w:t>21,7</w:t>
      </w:r>
      <w:r w:rsidRPr="00590FD2">
        <w:rPr>
          <w:rFonts w:ascii="Times New Roman" w:hAnsi="Times New Roman" w:cs="Times New Roman"/>
          <w:sz w:val="28"/>
          <w:szCs w:val="28"/>
        </w:rPr>
        <w:t xml:space="preserve">‰ и </w:t>
      </w:r>
      <w:r w:rsidR="009B5203">
        <w:rPr>
          <w:rFonts w:ascii="Times New Roman" w:hAnsi="Times New Roman" w:cs="Times New Roman"/>
          <w:sz w:val="28"/>
          <w:szCs w:val="28"/>
        </w:rPr>
        <w:t>8,8</w:t>
      </w:r>
      <w:r w:rsidRPr="00590FD2">
        <w:rPr>
          <w:rFonts w:ascii="Times New Roman" w:hAnsi="Times New Roman" w:cs="Times New Roman"/>
          <w:sz w:val="28"/>
          <w:szCs w:val="28"/>
        </w:rPr>
        <w:t>‰ соответственно).</w:t>
      </w:r>
    </w:p>
    <w:p w:rsidR="009316FA" w:rsidRPr="00590FD2" w:rsidRDefault="009316FA"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Спад рождаемости зависит от ряда причин</w:t>
      </w:r>
      <w:r w:rsidR="002609B6" w:rsidRPr="00590FD2">
        <w:rPr>
          <w:rFonts w:ascii="Times New Roman" w:hAnsi="Times New Roman" w:cs="Times New Roman"/>
          <w:sz w:val="28"/>
          <w:szCs w:val="28"/>
        </w:rPr>
        <w:t>, таких</w:t>
      </w:r>
      <w:r w:rsidR="00B02C52">
        <w:rPr>
          <w:rFonts w:ascii="Times New Roman" w:hAnsi="Times New Roman" w:cs="Times New Roman"/>
          <w:sz w:val="28"/>
          <w:szCs w:val="28"/>
        </w:rPr>
        <w:t xml:space="preserve"> как экономические</w:t>
      </w:r>
      <w:r w:rsidRPr="00590FD2">
        <w:rPr>
          <w:rFonts w:ascii="Times New Roman" w:hAnsi="Times New Roman" w:cs="Times New Roman"/>
          <w:sz w:val="28"/>
          <w:szCs w:val="28"/>
        </w:rPr>
        <w:t xml:space="preserve">, так </w:t>
      </w:r>
      <w:r w:rsidR="00B02C52">
        <w:rPr>
          <w:rFonts w:ascii="Times New Roman" w:hAnsi="Times New Roman" w:cs="Times New Roman"/>
          <w:sz w:val="28"/>
          <w:szCs w:val="28"/>
        </w:rPr>
        <w:t>и социологические</w:t>
      </w:r>
      <w:r w:rsidR="002609B6" w:rsidRPr="00590FD2">
        <w:rPr>
          <w:rFonts w:ascii="Times New Roman" w:hAnsi="Times New Roman" w:cs="Times New Roman"/>
          <w:sz w:val="28"/>
          <w:szCs w:val="28"/>
        </w:rPr>
        <w:t>.</w:t>
      </w:r>
    </w:p>
    <w:p w:rsidR="00D32139" w:rsidRPr="00590FD2" w:rsidRDefault="00D32139"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Основными причинами высокой смертности населения являются заболевания системы кровообращения, новообразования и неестественные причины смерти. При общем росте числа умерших и коэффициента смертности за годы рыночных преобразований особенно тревожной является тенденция опережающего роста смертности от причин, вызванных субъективными факторами, в частности, ухудшением социально-экономической и экологической обстановки, нездорового образа жизни, состояния системы здравоохранения. В первую очередь это относится к бурному росту смертности от болезней органов пищеварения, органов дыхания, т.е. тех заболеваний, которые зависят от уровня общественного развития, социально обусловлены и во многом потенциально предотвратимы при проведении соответствующих государственных мероприятий социально-экономического характера. В том числе проблема усугубляется тем, что смертность от всех перечисленных выше причин заметно «помолодела» в последние десятилетия.</w:t>
      </w:r>
    </w:p>
    <w:p w:rsidR="009316FA" w:rsidRPr="00590FD2" w:rsidRDefault="009316FA" w:rsidP="004E7B01">
      <w:pPr>
        <w:pStyle w:val="a7"/>
        <w:widowControl w:val="0"/>
        <w:ind w:left="0"/>
        <w:rPr>
          <w:rFonts w:ascii="Times New Roman" w:hAnsi="Times New Roman" w:cs="Times New Roman"/>
          <w:sz w:val="28"/>
          <w:szCs w:val="28"/>
        </w:rPr>
      </w:pPr>
      <w:r w:rsidRPr="00590FD2">
        <w:rPr>
          <w:rFonts w:ascii="Times New Roman" w:hAnsi="Times New Roman" w:cs="Times New Roman"/>
          <w:sz w:val="28"/>
          <w:szCs w:val="28"/>
        </w:rPr>
        <w:t xml:space="preserve">В последние годы миграционные потоки </w:t>
      </w:r>
      <w:r w:rsidR="00567A88" w:rsidRPr="00590FD2">
        <w:rPr>
          <w:rFonts w:ascii="Times New Roman" w:hAnsi="Times New Roman" w:cs="Times New Roman"/>
          <w:sz w:val="28"/>
          <w:szCs w:val="28"/>
        </w:rPr>
        <w:t>обусловлены оттоком населения</w:t>
      </w:r>
      <w:r w:rsidRPr="00590FD2">
        <w:rPr>
          <w:rFonts w:ascii="Times New Roman" w:hAnsi="Times New Roman" w:cs="Times New Roman"/>
          <w:sz w:val="28"/>
          <w:szCs w:val="28"/>
        </w:rPr>
        <w:t>, что негативно сказывается на механическом приросте населения поселения (</w:t>
      </w:r>
      <w:r w:rsidR="00567A88" w:rsidRPr="00590FD2">
        <w:rPr>
          <w:rFonts w:ascii="Times New Roman" w:hAnsi="Times New Roman" w:cs="Times New Roman"/>
          <w:sz w:val="28"/>
          <w:szCs w:val="28"/>
        </w:rPr>
        <w:t>табл</w:t>
      </w:r>
      <w:r w:rsidRPr="00590FD2">
        <w:rPr>
          <w:rFonts w:ascii="Times New Roman" w:hAnsi="Times New Roman" w:cs="Times New Roman"/>
          <w:sz w:val="28"/>
          <w:szCs w:val="28"/>
        </w:rPr>
        <w:t>.3.1.</w:t>
      </w:r>
      <w:r w:rsidR="00362E91" w:rsidRPr="00362E91">
        <w:rPr>
          <w:rFonts w:ascii="Times New Roman" w:hAnsi="Times New Roman" w:cs="Times New Roman"/>
          <w:sz w:val="28"/>
          <w:szCs w:val="28"/>
        </w:rPr>
        <w:t>5</w:t>
      </w:r>
      <w:r w:rsidRPr="00590FD2">
        <w:rPr>
          <w:rFonts w:ascii="Times New Roman" w:hAnsi="Times New Roman" w:cs="Times New Roman"/>
          <w:sz w:val="28"/>
          <w:szCs w:val="28"/>
        </w:rPr>
        <w:t>).</w:t>
      </w:r>
    </w:p>
    <w:p w:rsidR="009316FA" w:rsidRPr="00784B7D" w:rsidRDefault="009316FA" w:rsidP="004E7B01">
      <w:pPr>
        <w:pStyle w:val="31"/>
        <w:suppressAutoHyphens/>
        <w:spacing w:after="0" w:line="300" w:lineRule="auto"/>
        <w:ind w:left="0"/>
        <w:rPr>
          <w:b/>
          <w:sz w:val="24"/>
          <w:szCs w:val="24"/>
        </w:rPr>
      </w:pPr>
      <w:r w:rsidRPr="00784B7D">
        <w:rPr>
          <w:b/>
          <w:sz w:val="24"/>
          <w:szCs w:val="24"/>
        </w:rPr>
        <w:t>Таблица 3.1.</w:t>
      </w:r>
      <w:r w:rsidR="00362E91" w:rsidRPr="00784B7D">
        <w:rPr>
          <w:b/>
          <w:sz w:val="24"/>
          <w:szCs w:val="24"/>
        </w:rPr>
        <w:t>5</w:t>
      </w:r>
      <w:r w:rsidRPr="00784B7D">
        <w:rPr>
          <w:b/>
          <w:sz w:val="24"/>
          <w:szCs w:val="24"/>
        </w:rPr>
        <w:t xml:space="preserve"> Динамика механического движения населения, чел.</w:t>
      </w:r>
    </w:p>
    <w:tbl>
      <w:tblPr>
        <w:tblW w:w="488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1556"/>
        <w:gridCol w:w="1556"/>
        <w:gridCol w:w="1556"/>
        <w:gridCol w:w="1554"/>
      </w:tblGrid>
      <w:tr w:rsidR="00D21774" w:rsidRPr="00590FD2" w:rsidTr="009D4317">
        <w:trPr>
          <w:jc w:val="center"/>
        </w:trPr>
        <w:tc>
          <w:tcPr>
            <w:tcW w:w="1945" w:type="pct"/>
            <w:tcBorders>
              <w:top w:val="single" w:sz="4" w:space="0" w:color="000000"/>
              <w:left w:val="single" w:sz="4" w:space="0" w:color="000000"/>
              <w:bottom w:val="single" w:sz="4" w:space="0" w:color="000000"/>
              <w:right w:val="single" w:sz="4" w:space="0" w:color="000000"/>
            </w:tcBorders>
            <w:shd w:val="clear" w:color="auto" w:fill="auto"/>
          </w:tcPr>
          <w:p w:rsidR="00D21774" w:rsidRPr="00590FD2" w:rsidRDefault="00D21774" w:rsidP="004E7B01">
            <w:pPr>
              <w:pStyle w:val="31"/>
              <w:suppressAutoHyphens/>
              <w:spacing w:after="0" w:line="300" w:lineRule="auto"/>
              <w:ind w:left="0" w:firstLine="34"/>
              <w:jc w:val="center"/>
              <w:rPr>
                <w:b/>
                <w:sz w:val="22"/>
                <w:szCs w:val="22"/>
              </w:rPr>
            </w:pPr>
            <w:r w:rsidRPr="00590FD2">
              <w:rPr>
                <w:b/>
                <w:sz w:val="22"/>
                <w:szCs w:val="22"/>
              </w:rPr>
              <w:t>Показатели, чел.</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21774" w:rsidRPr="00590FD2" w:rsidRDefault="00784B7D" w:rsidP="00784B7D">
            <w:pPr>
              <w:pStyle w:val="31"/>
              <w:suppressAutoHyphens/>
              <w:spacing w:after="0" w:line="300" w:lineRule="auto"/>
              <w:ind w:left="0" w:firstLine="0"/>
              <w:rPr>
                <w:b/>
                <w:sz w:val="22"/>
                <w:szCs w:val="22"/>
              </w:rPr>
            </w:pPr>
            <w:r>
              <w:rPr>
                <w:b/>
                <w:sz w:val="22"/>
                <w:szCs w:val="22"/>
              </w:rPr>
              <w:t xml:space="preserve">       </w:t>
            </w:r>
            <w:r w:rsidR="008624A9">
              <w:rPr>
                <w:b/>
                <w:sz w:val="22"/>
                <w:szCs w:val="22"/>
              </w:rPr>
              <w:t>20</w:t>
            </w:r>
            <w:r w:rsidR="009B5203">
              <w:rPr>
                <w:b/>
                <w:sz w:val="22"/>
                <w:szCs w:val="22"/>
              </w:rPr>
              <w:t>18</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21774" w:rsidRPr="00590FD2" w:rsidRDefault="00784B7D" w:rsidP="00784B7D">
            <w:pPr>
              <w:pStyle w:val="31"/>
              <w:suppressAutoHyphens/>
              <w:spacing w:after="0" w:line="300" w:lineRule="auto"/>
              <w:ind w:left="0" w:firstLine="0"/>
              <w:rPr>
                <w:b/>
                <w:sz w:val="22"/>
                <w:szCs w:val="22"/>
              </w:rPr>
            </w:pPr>
            <w:r>
              <w:rPr>
                <w:b/>
                <w:sz w:val="22"/>
                <w:szCs w:val="22"/>
              </w:rPr>
              <w:t xml:space="preserve">       </w:t>
            </w:r>
            <w:r w:rsidR="00D21774" w:rsidRPr="00590FD2">
              <w:rPr>
                <w:b/>
                <w:sz w:val="22"/>
                <w:szCs w:val="22"/>
              </w:rPr>
              <w:t>20</w:t>
            </w:r>
            <w:r w:rsidR="009B5203">
              <w:rPr>
                <w:b/>
                <w:sz w:val="22"/>
                <w:szCs w:val="22"/>
              </w:rPr>
              <w:t>19</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21774" w:rsidRPr="00590FD2" w:rsidRDefault="00784B7D" w:rsidP="00784B7D">
            <w:pPr>
              <w:pStyle w:val="31"/>
              <w:suppressAutoHyphens/>
              <w:spacing w:after="0" w:line="300" w:lineRule="auto"/>
              <w:ind w:left="0" w:firstLine="0"/>
              <w:rPr>
                <w:b/>
                <w:sz w:val="22"/>
                <w:szCs w:val="22"/>
              </w:rPr>
            </w:pPr>
            <w:r>
              <w:rPr>
                <w:b/>
                <w:sz w:val="22"/>
                <w:szCs w:val="22"/>
              </w:rPr>
              <w:t xml:space="preserve">       </w:t>
            </w:r>
            <w:r w:rsidR="00D21774" w:rsidRPr="00590FD2">
              <w:rPr>
                <w:b/>
                <w:sz w:val="22"/>
                <w:szCs w:val="22"/>
              </w:rPr>
              <w:t>20</w:t>
            </w:r>
            <w:r w:rsidR="008624A9">
              <w:rPr>
                <w:b/>
                <w:sz w:val="22"/>
                <w:szCs w:val="22"/>
              </w:rPr>
              <w:t>2</w:t>
            </w:r>
            <w:r w:rsidR="009B5203">
              <w:rPr>
                <w:b/>
                <w:sz w:val="22"/>
                <w:szCs w:val="22"/>
              </w:rPr>
              <w:t>0</w:t>
            </w:r>
          </w:p>
        </w:tc>
        <w:tc>
          <w:tcPr>
            <w:tcW w:w="764" w:type="pct"/>
            <w:tcBorders>
              <w:top w:val="single" w:sz="4" w:space="0" w:color="000000"/>
              <w:left w:val="single" w:sz="4" w:space="0" w:color="000000"/>
              <w:bottom w:val="single" w:sz="4" w:space="0" w:color="000000"/>
              <w:right w:val="single" w:sz="4" w:space="0" w:color="000000"/>
            </w:tcBorders>
            <w:vAlign w:val="center"/>
          </w:tcPr>
          <w:p w:rsidR="00D21774" w:rsidRPr="00590FD2" w:rsidRDefault="00784B7D" w:rsidP="00784B7D">
            <w:pPr>
              <w:pStyle w:val="31"/>
              <w:suppressAutoHyphens/>
              <w:spacing w:after="0" w:line="300" w:lineRule="auto"/>
              <w:ind w:left="0" w:firstLine="0"/>
              <w:rPr>
                <w:b/>
                <w:sz w:val="22"/>
                <w:szCs w:val="22"/>
              </w:rPr>
            </w:pPr>
            <w:r>
              <w:rPr>
                <w:b/>
                <w:sz w:val="22"/>
                <w:szCs w:val="22"/>
              </w:rPr>
              <w:t xml:space="preserve">       </w:t>
            </w:r>
            <w:r w:rsidR="001F4364">
              <w:rPr>
                <w:b/>
                <w:sz w:val="22"/>
                <w:szCs w:val="22"/>
              </w:rPr>
              <w:t>202</w:t>
            </w:r>
            <w:r w:rsidR="009B5203">
              <w:rPr>
                <w:b/>
                <w:sz w:val="22"/>
                <w:szCs w:val="22"/>
              </w:rPr>
              <w:t>1</w:t>
            </w:r>
          </w:p>
        </w:tc>
      </w:tr>
      <w:tr w:rsidR="009D4317" w:rsidRPr="00590FD2" w:rsidTr="009D4317">
        <w:trPr>
          <w:jc w:val="center"/>
        </w:trPr>
        <w:tc>
          <w:tcPr>
            <w:tcW w:w="1945" w:type="pct"/>
            <w:tcBorders>
              <w:top w:val="single" w:sz="4" w:space="0" w:color="000000"/>
              <w:left w:val="single" w:sz="4" w:space="0" w:color="000000"/>
              <w:bottom w:val="single" w:sz="4" w:space="0" w:color="000000"/>
              <w:right w:val="single" w:sz="4" w:space="0" w:color="000000"/>
            </w:tcBorders>
            <w:shd w:val="clear" w:color="auto" w:fill="auto"/>
          </w:tcPr>
          <w:p w:rsidR="009D4317" w:rsidRPr="00590FD2" w:rsidRDefault="009D4317" w:rsidP="004E7B01">
            <w:pPr>
              <w:pStyle w:val="31"/>
              <w:suppressAutoHyphens/>
              <w:spacing w:after="0" w:line="300" w:lineRule="auto"/>
              <w:ind w:left="0" w:firstLine="34"/>
              <w:jc w:val="center"/>
              <w:rPr>
                <w:b/>
                <w:sz w:val="22"/>
                <w:szCs w:val="22"/>
              </w:rPr>
            </w:pPr>
            <w:r w:rsidRPr="00590FD2">
              <w:rPr>
                <w:b/>
                <w:sz w:val="22"/>
                <w:szCs w:val="22"/>
              </w:rPr>
              <w:t>Прибыло</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930DD2">
            <w:pPr>
              <w:pStyle w:val="31"/>
              <w:suppressAutoHyphens/>
              <w:spacing w:after="0" w:line="300" w:lineRule="auto"/>
              <w:ind w:left="0" w:firstLine="0"/>
              <w:jc w:val="center"/>
              <w:rPr>
                <w:sz w:val="22"/>
                <w:szCs w:val="22"/>
              </w:rPr>
            </w:pPr>
            <w:r>
              <w:rPr>
                <w:sz w:val="22"/>
                <w:szCs w:val="22"/>
              </w:rPr>
              <w:t>76</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930DD2">
            <w:pPr>
              <w:pStyle w:val="31"/>
              <w:suppressAutoHyphens/>
              <w:spacing w:after="0" w:line="300" w:lineRule="auto"/>
              <w:ind w:left="35" w:firstLine="25"/>
              <w:jc w:val="center"/>
              <w:rPr>
                <w:sz w:val="22"/>
                <w:szCs w:val="22"/>
              </w:rPr>
            </w:pPr>
            <w:r>
              <w:rPr>
                <w:sz w:val="22"/>
                <w:szCs w:val="22"/>
              </w:rPr>
              <w:t>57</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105E71">
            <w:pPr>
              <w:pStyle w:val="31"/>
              <w:suppressAutoHyphens/>
              <w:spacing w:after="0" w:line="300" w:lineRule="auto"/>
              <w:ind w:left="0" w:firstLine="0"/>
              <w:jc w:val="center"/>
              <w:rPr>
                <w:sz w:val="22"/>
                <w:szCs w:val="22"/>
              </w:rPr>
            </w:pPr>
            <w:r>
              <w:rPr>
                <w:sz w:val="22"/>
                <w:szCs w:val="22"/>
              </w:rPr>
              <w:t>88</w:t>
            </w:r>
          </w:p>
        </w:tc>
        <w:tc>
          <w:tcPr>
            <w:tcW w:w="764" w:type="pct"/>
            <w:tcBorders>
              <w:top w:val="single" w:sz="4" w:space="0" w:color="000000"/>
              <w:left w:val="single" w:sz="4" w:space="0" w:color="000000"/>
              <w:bottom w:val="single" w:sz="4" w:space="0" w:color="000000"/>
              <w:right w:val="single" w:sz="4" w:space="0" w:color="000000"/>
            </w:tcBorders>
            <w:vAlign w:val="center"/>
          </w:tcPr>
          <w:p w:rsidR="009D4317" w:rsidRPr="00590FD2" w:rsidRDefault="009B5203" w:rsidP="00105E71">
            <w:pPr>
              <w:pStyle w:val="31"/>
              <w:suppressAutoHyphens/>
              <w:spacing w:after="0" w:line="300" w:lineRule="auto"/>
              <w:ind w:left="35" w:firstLine="25"/>
              <w:jc w:val="center"/>
              <w:rPr>
                <w:sz w:val="22"/>
                <w:szCs w:val="22"/>
              </w:rPr>
            </w:pPr>
            <w:r>
              <w:rPr>
                <w:sz w:val="22"/>
                <w:szCs w:val="22"/>
              </w:rPr>
              <w:t>62</w:t>
            </w:r>
          </w:p>
        </w:tc>
      </w:tr>
      <w:tr w:rsidR="009D4317" w:rsidRPr="00590FD2" w:rsidTr="009B5203">
        <w:trPr>
          <w:jc w:val="center"/>
        </w:trPr>
        <w:tc>
          <w:tcPr>
            <w:tcW w:w="1945" w:type="pct"/>
            <w:tcBorders>
              <w:top w:val="single" w:sz="4" w:space="0" w:color="000000"/>
              <w:left w:val="single" w:sz="4" w:space="0" w:color="000000"/>
              <w:bottom w:val="single" w:sz="4" w:space="0" w:color="000000"/>
              <w:right w:val="single" w:sz="4" w:space="0" w:color="000000"/>
            </w:tcBorders>
            <w:shd w:val="clear" w:color="auto" w:fill="auto"/>
          </w:tcPr>
          <w:p w:rsidR="009D4317" w:rsidRPr="00590FD2" w:rsidRDefault="009D4317" w:rsidP="004E7B01">
            <w:pPr>
              <w:pStyle w:val="31"/>
              <w:suppressAutoHyphens/>
              <w:spacing w:after="0" w:line="300" w:lineRule="auto"/>
              <w:ind w:left="0" w:firstLine="34"/>
              <w:jc w:val="center"/>
              <w:rPr>
                <w:b/>
                <w:sz w:val="22"/>
                <w:szCs w:val="22"/>
              </w:rPr>
            </w:pPr>
            <w:r w:rsidRPr="00590FD2">
              <w:rPr>
                <w:b/>
                <w:sz w:val="22"/>
                <w:szCs w:val="22"/>
              </w:rPr>
              <w:t>Выбыло</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930DD2">
            <w:pPr>
              <w:pStyle w:val="31"/>
              <w:suppressAutoHyphens/>
              <w:spacing w:after="0" w:line="300" w:lineRule="auto"/>
              <w:ind w:left="0" w:firstLine="0"/>
              <w:jc w:val="center"/>
              <w:rPr>
                <w:sz w:val="22"/>
                <w:szCs w:val="22"/>
              </w:rPr>
            </w:pPr>
            <w:r>
              <w:rPr>
                <w:sz w:val="22"/>
                <w:szCs w:val="22"/>
              </w:rPr>
              <w:t>116</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9B5203">
            <w:pPr>
              <w:pStyle w:val="31"/>
              <w:suppressAutoHyphens/>
              <w:spacing w:after="0" w:line="300" w:lineRule="auto"/>
              <w:ind w:left="0" w:firstLine="0"/>
              <w:jc w:val="center"/>
              <w:rPr>
                <w:sz w:val="22"/>
                <w:szCs w:val="22"/>
              </w:rPr>
            </w:pPr>
            <w:r>
              <w:rPr>
                <w:sz w:val="22"/>
                <w:szCs w:val="22"/>
              </w:rPr>
              <w:t>109</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105E71">
            <w:pPr>
              <w:pStyle w:val="31"/>
              <w:suppressAutoHyphens/>
              <w:spacing w:after="0" w:line="300" w:lineRule="auto"/>
              <w:ind w:left="0" w:firstLine="0"/>
              <w:jc w:val="center"/>
              <w:rPr>
                <w:sz w:val="22"/>
                <w:szCs w:val="22"/>
              </w:rPr>
            </w:pPr>
            <w:r>
              <w:rPr>
                <w:sz w:val="22"/>
                <w:szCs w:val="22"/>
              </w:rPr>
              <w:t>66</w:t>
            </w:r>
          </w:p>
        </w:tc>
        <w:tc>
          <w:tcPr>
            <w:tcW w:w="764" w:type="pct"/>
            <w:tcBorders>
              <w:top w:val="single" w:sz="4" w:space="0" w:color="000000"/>
              <w:left w:val="single" w:sz="4" w:space="0" w:color="000000"/>
              <w:bottom w:val="single" w:sz="4" w:space="0" w:color="000000"/>
              <w:right w:val="single" w:sz="4" w:space="0" w:color="000000"/>
            </w:tcBorders>
            <w:vAlign w:val="center"/>
          </w:tcPr>
          <w:p w:rsidR="009D4317" w:rsidRPr="00590FD2" w:rsidRDefault="009B5203" w:rsidP="00105E71">
            <w:pPr>
              <w:pStyle w:val="31"/>
              <w:suppressAutoHyphens/>
              <w:spacing w:after="0" w:line="300" w:lineRule="auto"/>
              <w:ind w:left="35" w:firstLine="25"/>
              <w:jc w:val="center"/>
              <w:rPr>
                <w:sz w:val="22"/>
                <w:szCs w:val="22"/>
              </w:rPr>
            </w:pPr>
            <w:r>
              <w:rPr>
                <w:sz w:val="22"/>
                <w:szCs w:val="22"/>
              </w:rPr>
              <w:t>65</w:t>
            </w:r>
          </w:p>
        </w:tc>
      </w:tr>
      <w:tr w:rsidR="009D4317" w:rsidRPr="00590FD2" w:rsidTr="009D4317">
        <w:trPr>
          <w:jc w:val="center"/>
        </w:trPr>
        <w:tc>
          <w:tcPr>
            <w:tcW w:w="1945" w:type="pct"/>
            <w:tcBorders>
              <w:top w:val="single" w:sz="4" w:space="0" w:color="000000"/>
              <w:left w:val="single" w:sz="4" w:space="0" w:color="000000"/>
              <w:bottom w:val="single" w:sz="4" w:space="0" w:color="000000"/>
              <w:right w:val="single" w:sz="4" w:space="0" w:color="000000"/>
            </w:tcBorders>
            <w:shd w:val="clear" w:color="auto" w:fill="auto"/>
          </w:tcPr>
          <w:p w:rsidR="009D4317" w:rsidRPr="00590FD2" w:rsidRDefault="009D4317" w:rsidP="004E7B01">
            <w:pPr>
              <w:pStyle w:val="31"/>
              <w:suppressAutoHyphens/>
              <w:spacing w:after="0" w:line="300" w:lineRule="auto"/>
              <w:ind w:left="0" w:firstLine="34"/>
              <w:jc w:val="center"/>
              <w:rPr>
                <w:b/>
                <w:sz w:val="22"/>
                <w:szCs w:val="22"/>
              </w:rPr>
            </w:pPr>
            <w:r w:rsidRPr="00590FD2">
              <w:rPr>
                <w:b/>
                <w:sz w:val="22"/>
                <w:szCs w:val="22"/>
              </w:rPr>
              <w:t>Механический прирост</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930DD2">
            <w:pPr>
              <w:pStyle w:val="31"/>
              <w:suppressAutoHyphens/>
              <w:spacing w:after="0" w:line="300" w:lineRule="auto"/>
              <w:ind w:left="0" w:firstLine="0"/>
              <w:jc w:val="center"/>
              <w:rPr>
                <w:sz w:val="22"/>
                <w:szCs w:val="22"/>
              </w:rPr>
            </w:pPr>
            <w:r>
              <w:rPr>
                <w:sz w:val="22"/>
                <w:szCs w:val="22"/>
              </w:rPr>
              <w:t>-40</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930DD2">
            <w:pPr>
              <w:pStyle w:val="31"/>
              <w:suppressAutoHyphens/>
              <w:spacing w:after="0" w:line="300" w:lineRule="auto"/>
              <w:ind w:left="0" w:firstLine="0"/>
              <w:jc w:val="center"/>
              <w:rPr>
                <w:sz w:val="22"/>
                <w:szCs w:val="22"/>
              </w:rPr>
            </w:pPr>
            <w:r>
              <w:rPr>
                <w:sz w:val="22"/>
                <w:szCs w:val="22"/>
              </w:rPr>
              <w:t>-52</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105E71">
            <w:pPr>
              <w:pStyle w:val="31"/>
              <w:suppressAutoHyphens/>
              <w:spacing w:after="0" w:line="300" w:lineRule="auto"/>
              <w:ind w:left="0" w:firstLine="0"/>
              <w:jc w:val="center"/>
              <w:rPr>
                <w:sz w:val="22"/>
                <w:szCs w:val="22"/>
              </w:rPr>
            </w:pPr>
            <w:r>
              <w:rPr>
                <w:sz w:val="22"/>
                <w:szCs w:val="22"/>
              </w:rPr>
              <w:t>22</w:t>
            </w:r>
          </w:p>
        </w:tc>
        <w:tc>
          <w:tcPr>
            <w:tcW w:w="764" w:type="pct"/>
            <w:tcBorders>
              <w:top w:val="single" w:sz="4" w:space="0" w:color="000000"/>
              <w:left w:val="single" w:sz="4" w:space="0" w:color="000000"/>
              <w:bottom w:val="single" w:sz="4" w:space="0" w:color="000000"/>
              <w:right w:val="single" w:sz="4" w:space="0" w:color="000000"/>
            </w:tcBorders>
            <w:vAlign w:val="center"/>
          </w:tcPr>
          <w:p w:rsidR="009D4317" w:rsidRPr="00590FD2" w:rsidRDefault="009B5203" w:rsidP="00105E71">
            <w:pPr>
              <w:pStyle w:val="31"/>
              <w:suppressAutoHyphens/>
              <w:spacing w:after="0" w:line="300" w:lineRule="auto"/>
              <w:ind w:left="0" w:firstLine="0"/>
              <w:jc w:val="center"/>
              <w:rPr>
                <w:sz w:val="22"/>
                <w:szCs w:val="22"/>
              </w:rPr>
            </w:pPr>
            <w:r>
              <w:rPr>
                <w:sz w:val="22"/>
                <w:szCs w:val="22"/>
              </w:rPr>
              <w:t>-3</w:t>
            </w:r>
          </w:p>
        </w:tc>
      </w:tr>
      <w:tr w:rsidR="009D4317" w:rsidRPr="00590FD2" w:rsidTr="009D4317">
        <w:trPr>
          <w:trHeight w:val="77"/>
          <w:jc w:val="center"/>
        </w:trPr>
        <w:tc>
          <w:tcPr>
            <w:tcW w:w="1945" w:type="pct"/>
            <w:tcBorders>
              <w:top w:val="single" w:sz="4" w:space="0" w:color="000000"/>
              <w:left w:val="single" w:sz="4" w:space="0" w:color="000000"/>
              <w:bottom w:val="single" w:sz="4" w:space="0" w:color="000000"/>
              <w:right w:val="single" w:sz="4" w:space="0" w:color="000000"/>
            </w:tcBorders>
            <w:shd w:val="clear" w:color="auto" w:fill="auto"/>
          </w:tcPr>
          <w:p w:rsidR="009D4317" w:rsidRPr="00590FD2" w:rsidRDefault="009D4317" w:rsidP="004E7B01">
            <w:pPr>
              <w:pStyle w:val="31"/>
              <w:suppressAutoHyphens/>
              <w:spacing w:after="0" w:line="300" w:lineRule="auto"/>
              <w:ind w:left="0" w:firstLine="34"/>
              <w:jc w:val="center"/>
              <w:rPr>
                <w:b/>
                <w:sz w:val="22"/>
                <w:szCs w:val="22"/>
              </w:rPr>
            </w:pPr>
            <w:r w:rsidRPr="00590FD2">
              <w:rPr>
                <w:b/>
                <w:sz w:val="22"/>
                <w:szCs w:val="22"/>
              </w:rPr>
              <w:t>Общий прирост</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930DD2">
            <w:pPr>
              <w:pStyle w:val="31"/>
              <w:suppressAutoHyphens/>
              <w:spacing w:after="0" w:line="300" w:lineRule="auto"/>
              <w:ind w:left="0" w:firstLine="0"/>
              <w:jc w:val="center"/>
              <w:rPr>
                <w:sz w:val="22"/>
                <w:szCs w:val="22"/>
              </w:rPr>
            </w:pPr>
            <w:r>
              <w:rPr>
                <w:sz w:val="22"/>
                <w:szCs w:val="22"/>
              </w:rPr>
              <w:t>-43</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930DD2">
            <w:pPr>
              <w:pStyle w:val="31"/>
              <w:suppressAutoHyphens/>
              <w:spacing w:after="0" w:line="300" w:lineRule="auto"/>
              <w:ind w:left="0" w:firstLine="0"/>
              <w:jc w:val="center"/>
              <w:rPr>
                <w:sz w:val="22"/>
                <w:szCs w:val="22"/>
              </w:rPr>
            </w:pPr>
            <w:r>
              <w:rPr>
                <w:sz w:val="22"/>
                <w:szCs w:val="22"/>
              </w:rPr>
              <w:t>-73</w:t>
            </w:r>
          </w:p>
        </w:tc>
        <w:tc>
          <w:tcPr>
            <w:tcW w:w="7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4317" w:rsidRPr="00590FD2" w:rsidRDefault="009B5203" w:rsidP="00105E71">
            <w:pPr>
              <w:pStyle w:val="31"/>
              <w:suppressAutoHyphens/>
              <w:spacing w:after="0" w:line="300" w:lineRule="auto"/>
              <w:ind w:left="0" w:firstLine="0"/>
              <w:jc w:val="center"/>
              <w:rPr>
                <w:sz w:val="22"/>
                <w:szCs w:val="22"/>
              </w:rPr>
            </w:pPr>
            <w:r>
              <w:rPr>
                <w:sz w:val="22"/>
                <w:szCs w:val="22"/>
              </w:rPr>
              <w:t>-5</w:t>
            </w:r>
          </w:p>
        </w:tc>
        <w:tc>
          <w:tcPr>
            <w:tcW w:w="764" w:type="pct"/>
            <w:tcBorders>
              <w:top w:val="single" w:sz="4" w:space="0" w:color="000000"/>
              <w:left w:val="single" w:sz="4" w:space="0" w:color="000000"/>
              <w:bottom w:val="single" w:sz="4" w:space="0" w:color="000000"/>
              <w:right w:val="single" w:sz="4" w:space="0" w:color="000000"/>
            </w:tcBorders>
            <w:vAlign w:val="center"/>
          </w:tcPr>
          <w:p w:rsidR="009D4317" w:rsidRPr="00590FD2" w:rsidRDefault="009B5203" w:rsidP="00105E71">
            <w:pPr>
              <w:pStyle w:val="31"/>
              <w:suppressAutoHyphens/>
              <w:spacing w:after="0" w:line="300" w:lineRule="auto"/>
              <w:ind w:left="0" w:firstLine="0"/>
              <w:jc w:val="center"/>
              <w:rPr>
                <w:sz w:val="22"/>
                <w:szCs w:val="22"/>
              </w:rPr>
            </w:pPr>
            <w:r>
              <w:rPr>
                <w:sz w:val="22"/>
                <w:szCs w:val="22"/>
              </w:rPr>
              <w:t>-37</w:t>
            </w:r>
          </w:p>
        </w:tc>
      </w:tr>
    </w:tbl>
    <w:p w:rsidR="001C7700" w:rsidRDefault="001C7700" w:rsidP="001C7700">
      <w:pPr>
        <w:widowControl w:val="0"/>
        <w:rPr>
          <w:rFonts w:ascii="Times New Roman" w:hAnsi="Times New Roman" w:cs="Times New Roman"/>
          <w:sz w:val="28"/>
          <w:szCs w:val="28"/>
        </w:rPr>
      </w:pPr>
    </w:p>
    <w:p w:rsidR="009316FA" w:rsidRPr="00590FD2" w:rsidRDefault="009316FA" w:rsidP="001C7700">
      <w:pPr>
        <w:widowControl w:val="0"/>
        <w:rPr>
          <w:rFonts w:ascii="Times New Roman" w:hAnsi="Times New Roman" w:cs="Times New Roman"/>
          <w:sz w:val="28"/>
          <w:szCs w:val="28"/>
        </w:rPr>
      </w:pPr>
      <w:r w:rsidRPr="00590FD2">
        <w:rPr>
          <w:rFonts w:ascii="Times New Roman" w:hAnsi="Times New Roman" w:cs="Times New Roman"/>
          <w:sz w:val="28"/>
          <w:szCs w:val="28"/>
        </w:rPr>
        <w:t>Из приведенных таблиц видно, что прирост населения нестабильный и зависит от ряда причин:</w:t>
      </w:r>
    </w:p>
    <w:p w:rsidR="009316FA" w:rsidRPr="00590FD2" w:rsidRDefault="009316FA" w:rsidP="002C2A28">
      <w:pPr>
        <w:pStyle w:val="a7"/>
        <w:widowControl w:val="0"/>
        <w:numPr>
          <w:ilvl w:val="0"/>
          <w:numId w:val="4"/>
        </w:numPr>
        <w:tabs>
          <w:tab w:val="left" w:pos="1134"/>
        </w:tabs>
        <w:ind w:left="0" w:firstLine="709"/>
        <w:rPr>
          <w:rFonts w:ascii="Times New Roman" w:hAnsi="Times New Roman" w:cs="Times New Roman"/>
          <w:sz w:val="28"/>
          <w:szCs w:val="28"/>
        </w:rPr>
      </w:pPr>
      <w:r w:rsidRPr="00590FD2">
        <w:rPr>
          <w:rFonts w:ascii="Times New Roman" w:hAnsi="Times New Roman" w:cs="Times New Roman"/>
          <w:sz w:val="28"/>
          <w:szCs w:val="28"/>
        </w:rPr>
        <w:t>спад рождаемости;</w:t>
      </w:r>
    </w:p>
    <w:p w:rsidR="009316FA" w:rsidRPr="00590FD2" w:rsidRDefault="009316FA" w:rsidP="002C2A28">
      <w:pPr>
        <w:pStyle w:val="a7"/>
        <w:widowControl w:val="0"/>
        <w:numPr>
          <w:ilvl w:val="0"/>
          <w:numId w:val="4"/>
        </w:numPr>
        <w:tabs>
          <w:tab w:val="left" w:pos="1134"/>
        </w:tabs>
        <w:ind w:left="0" w:firstLine="709"/>
        <w:rPr>
          <w:rFonts w:ascii="Times New Roman" w:hAnsi="Times New Roman" w:cs="Times New Roman"/>
          <w:sz w:val="28"/>
          <w:szCs w:val="28"/>
        </w:rPr>
      </w:pPr>
      <w:r w:rsidRPr="00590FD2">
        <w:rPr>
          <w:rFonts w:ascii="Times New Roman" w:hAnsi="Times New Roman" w:cs="Times New Roman"/>
          <w:sz w:val="28"/>
          <w:szCs w:val="28"/>
        </w:rPr>
        <w:t>естественное старение населения;</w:t>
      </w:r>
    </w:p>
    <w:p w:rsidR="009316FA" w:rsidRDefault="009316FA" w:rsidP="002C2A28">
      <w:pPr>
        <w:pStyle w:val="a7"/>
        <w:widowControl w:val="0"/>
        <w:numPr>
          <w:ilvl w:val="0"/>
          <w:numId w:val="4"/>
        </w:numPr>
        <w:tabs>
          <w:tab w:val="left" w:pos="1134"/>
        </w:tabs>
        <w:ind w:left="0" w:firstLine="709"/>
        <w:rPr>
          <w:rFonts w:ascii="Times New Roman" w:hAnsi="Times New Roman" w:cs="Times New Roman"/>
          <w:sz w:val="28"/>
          <w:szCs w:val="28"/>
        </w:rPr>
      </w:pPr>
      <w:r w:rsidRPr="00590FD2">
        <w:rPr>
          <w:rFonts w:ascii="Times New Roman" w:hAnsi="Times New Roman" w:cs="Times New Roman"/>
          <w:sz w:val="28"/>
          <w:szCs w:val="28"/>
        </w:rPr>
        <w:t>слабоуправляемый процесс миграции.</w:t>
      </w:r>
    </w:p>
    <w:p w:rsidR="009B5203" w:rsidRDefault="009B5203" w:rsidP="004E7B01">
      <w:pPr>
        <w:pStyle w:val="31"/>
        <w:suppressAutoHyphens/>
        <w:spacing w:after="0" w:line="300" w:lineRule="auto"/>
        <w:ind w:left="0"/>
        <w:rPr>
          <w:b/>
          <w:sz w:val="24"/>
          <w:szCs w:val="24"/>
        </w:rPr>
      </w:pPr>
    </w:p>
    <w:p w:rsidR="00164A91" w:rsidRPr="00784B7D" w:rsidRDefault="00362E91" w:rsidP="004E7B01">
      <w:pPr>
        <w:pStyle w:val="31"/>
        <w:suppressAutoHyphens/>
        <w:spacing w:after="0" w:line="300" w:lineRule="auto"/>
        <w:ind w:left="0"/>
        <w:rPr>
          <w:b/>
          <w:sz w:val="24"/>
          <w:szCs w:val="24"/>
        </w:rPr>
      </w:pPr>
      <w:r w:rsidRPr="00784B7D">
        <w:rPr>
          <w:b/>
          <w:sz w:val="24"/>
          <w:szCs w:val="24"/>
        </w:rPr>
        <w:t>Таблица 3.1.6</w:t>
      </w:r>
      <w:r w:rsidR="00164A91" w:rsidRPr="00784B7D">
        <w:rPr>
          <w:b/>
          <w:sz w:val="24"/>
          <w:szCs w:val="24"/>
        </w:rPr>
        <w:t xml:space="preserve"> Количество выбывших по численности трудовых ресурсов, чел.</w:t>
      </w:r>
    </w:p>
    <w:tbl>
      <w:tblPr>
        <w:tblW w:w="48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6"/>
        <w:gridCol w:w="1396"/>
        <w:gridCol w:w="1589"/>
        <w:gridCol w:w="1537"/>
        <w:gridCol w:w="1535"/>
      </w:tblGrid>
      <w:tr w:rsidR="008624A9" w:rsidRPr="00590FD2" w:rsidTr="00A75A68">
        <w:trPr>
          <w:jc w:val="center"/>
        </w:trPr>
        <w:tc>
          <w:tcPr>
            <w:tcW w:w="2020" w:type="pct"/>
            <w:tcBorders>
              <w:top w:val="single" w:sz="4" w:space="0" w:color="000000"/>
              <w:left w:val="single" w:sz="4" w:space="0" w:color="000000"/>
              <w:bottom w:val="single" w:sz="4" w:space="0" w:color="000000"/>
              <w:right w:val="single" w:sz="4" w:space="0" w:color="000000"/>
            </w:tcBorders>
            <w:shd w:val="clear" w:color="auto" w:fill="auto"/>
          </w:tcPr>
          <w:p w:rsidR="008624A9" w:rsidRPr="00590FD2" w:rsidRDefault="008624A9" w:rsidP="004E7B01">
            <w:pPr>
              <w:pStyle w:val="31"/>
              <w:suppressAutoHyphens/>
              <w:spacing w:after="0" w:line="300" w:lineRule="auto"/>
              <w:ind w:left="0" w:firstLine="34"/>
              <w:jc w:val="center"/>
              <w:rPr>
                <w:b/>
                <w:sz w:val="22"/>
                <w:szCs w:val="22"/>
              </w:rPr>
            </w:pPr>
            <w:r w:rsidRPr="00590FD2">
              <w:rPr>
                <w:b/>
                <w:sz w:val="22"/>
                <w:szCs w:val="22"/>
              </w:rPr>
              <w:t>Показатели, чел.</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24A9" w:rsidRPr="00590FD2" w:rsidRDefault="008624A9" w:rsidP="002C2A28">
            <w:pPr>
              <w:pStyle w:val="31"/>
              <w:suppressAutoHyphens/>
              <w:spacing w:after="0" w:line="300" w:lineRule="auto"/>
              <w:ind w:left="0" w:firstLine="0"/>
              <w:jc w:val="center"/>
              <w:rPr>
                <w:b/>
                <w:sz w:val="22"/>
                <w:szCs w:val="22"/>
              </w:rPr>
            </w:pPr>
            <w:r>
              <w:rPr>
                <w:b/>
                <w:sz w:val="22"/>
                <w:szCs w:val="22"/>
              </w:rPr>
              <w:t>2018</w:t>
            </w:r>
          </w:p>
        </w:tc>
        <w:tc>
          <w:tcPr>
            <w:tcW w:w="7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24A9" w:rsidRPr="00590FD2" w:rsidRDefault="008624A9" w:rsidP="002C2A28">
            <w:pPr>
              <w:pStyle w:val="31"/>
              <w:suppressAutoHyphens/>
              <w:spacing w:after="0" w:line="300" w:lineRule="auto"/>
              <w:ind w:left="0" w:firstLine="0"/>
              <w:jc w:val="center"/>
              <w:rPr>
                <w:b/>
                <w:sz w:val="22"/>
                <w:szCs w:val="22"/>
              </w:rPr>
            </w:pPr>
            <w:r>
              <w:rPr>
                <w:b/>
                <w:sz w:val="22"/>
                <w:szCs w:val="22"/>
              </w:rPr>
              <w:t>2019</w:t>
            </w:r>
          </w:p>
        </w:tc>
        <w:tc>
          <w:tcPr>
            <w:tcW w:w="7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24A9" w:rsidRPr="00590FD2" w:rsidRDefault="008624A9" w:rsidP="002C2A28">
            <w:pPr>
              <w:pStyle w:val="31"/>
              <w:suppressAutoHyphens/>
              <w:spacing w:after="0" w:line="300" w:lineRule="auto"/>
              <w:ind w:left="34" w:firstLine="0"/>
              <w:jc w:val="center"/>
              <w:rPr>
                <w:b/>
                <w:sz w:val="22"/>
                <w:szCs w:val="22"/>
              </w:rPr>
            </w:pPr>
            <w:r w:rsidRPr="00590FD2">
              <w:rPr>
                <w:b/>
                <w:sz w:val="22"/>
                <w:szCs w:val="22"/>
              </w:rPr>
              <w:t>20</w:t>
            </w:r>
            <w:r>
              <w:rPr>
                <w:b/>
                <w:sz w:val="22"/>
                <w:szCs w:val="22"/>
              </w:rPr>
              <w:t>20</w:t>
            </w:r>
          </w:p>
        </w:tc>
        <w:tc>
          <w:tcPr>
            <w:tcW w:w="7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24A9" w:rsidRPr="00590FD2" w:rsidRDefault="008624A9" w:rsidP="002C2A28">
            <w:pPr>
              <w:pStyle w:val="31"/>
              <w:suppressAutoHyphens/>
              <w:spacing w:after="0" w:line="300" w:lineRule="auto"/>
              <w:ind w:left="0" w:firstLine="0"/>
              <w:jc w:val="center"/>
              <w:rPr>
                <w:b/>
                <w:sz w:val="22"/>
                <w:szCs w:val="22"/>
              </w:rPr>
            </w:pPr>
            <w:r w:rsidRPr="00590FD2">
              <w:rPr>
                <w:b/>
                <w:sz w:val="22"/>
                <w:szCs w:val="22"/>
              </w:rPr>
              <w:t>20</w:t>
            </w:r>
            <w:r>
              <w:rPr>
                <w:b/>
                <w:sz w:val="22"/>
                <w:szCs w:val="22"/>
              </w:rPr>
              <w:t>21</w:t>
            </w:r>
          </w:p>
        </w:tc>
      </w:tr>
      <w:tr w:rsidR="008624A9" w:rsidRPr="00590FD2" w:rsidTr="00105E71">
        <w:trPr>
          <w:jc w:val="center"/>
        </w:trPr>
        <w:tc>
          <w:tcPr>
            <w:tcW w:w="2020" w:type="pct"/>
            <w:tcBorders>
              <w:top w:val="single" w:sz="4" w:space="0" w:color="000000"/>
              <w:left w:val="single" w:sz="4" w:space="0" w:color="000000"/>
              <w:bottom w:val="single" w:sz="4" w:space="0" w:color="000000"/>
              <w:right w:val="single" w:sz="4" w:space="0" w:color="000000"/>
            </w:tcBorders>
            <w:shd w:val="clear" w:color="auto" w:fill="auto"/>
          </w:tcPr>
          <w:p w:rsidR="008624A9" w:rsidRPr="00590FD2" w:rsidRDefault="008624A9" w:rsidP="004E7B01">
            <w:pPr>
              <w:pStyle w:val="31"/>
              <w:suppressAutoHyphens/>
              <w:spacing w:after="0" w:line="300" w:lineRule="auto"/>
              <w:ind w:left="0" w:firstLine="34"/>
              <w:jc w:val="center"/>
              <w:rPr>
                <w:b/>
                <w:sz w:val="22"/>
                <w:szCs w:val="22"/>
              </w:rPr>
            </w:pPr>
            <w:r w:rsidRPr="00590FD2">
              <w:rPr>
                <w:b/>
                <w:sz w:val="22"/>
                <w:szCs w:val="22"/>
              </w:rPr>
              <w:t>Младше трудоспособного</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24A9" w:rsidRPr="00590FD2" w:rsidRDefault="009B5203" w:rsidP="002C2A28">
            <w:pPr>
              <w:shd w:val="clear" w:color="auto" w:fill="FFFFFF"/>
              <w:ind w:firstLine="0"/>
              <w:jc w:val="center"/>
              <w:rPr>
                <w:rFonts w:ascii="Times New Roman" w:hAnsi="Times New Roman" w:cs="Times New Roman"/>
              </w:rPr>
            </w:pPr>
            <w:r>
              <w:rPr>
                <w:rFonts w:ascii="Times New Roman" w:hAnsi="Times New Roman" w:cs="Times New Roman"/>
              </w:rPr>
              <w:t>30</w:t>
            </w:r>
          </w:p>
        </w:tc>
        <w:tc>
          <w:tcPr>
            <w:tcW w:w="7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24A9" w:rsidRPr="00590FD2" w:rsidRDefault="009B5203" w:rsidP="002C2A28">
            <w:pPr>
              <w:shd w:val="clear" w:color="auto" w:fill="FFFFFF"/>
              <w:ind w:firstLine="0"/>
              <w:jc w:val="center"/>
              <w:rPr>
                <w:rFonts w:ascii="Times New Roman" w:hAnsi="Times New Roman" w:cs="Times New Roman"/>
              </w:rPr>
            </w:pPr>
            <w:r>
              <w:rPr>
                <w:rFonts w:ascii="Times New Roman" w:hAnsi="Times New Roman" w:cs="Times New Roman"/>
              </w:rPr>
              <w:t>33</w:t>
            </w:r>
          </w:p>
        </w:tc>
        <w:tc>
          <w:tcPr>
            <w:tcW w:w="7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24A9" w:rsidRPr="00590FD2" w:rsidRDefault="009B5203" w:rsidP="002C2A28">
            <w:pPr>
              <w:pStyle w:val="31"/>
              <w:suppressAutoHyphens/>
              <w:spacing w:after="0" w:line="300" w:lineRule="auto"/>
              <w:ind w:left="0" w:firstLine="0"/>
              <w:jc w:val="center"/>
              <w:rPr>
                <w:sz w:val="22"/>
                <w:szCs w:val="22"/>
              </w:rPr>
            </w:pPr>
            <w:r>
              <w:rPr>
                <w:sz w:val="22"/>
                <w:szCs w:val="22"/>
              </w:rPr>
              <w:t>14</w:t>
            </w:r>
          </w:p>
        </w:tc>
        <w:tc>
          <w:tcPr>
            <w:tcW w:w="7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24A9" w:rsidRPr="00590FD2" w:rsidRDefault="009B5203" w:rsidP="002C2A28">
            <w:pPr>
              <w:pStyle w:val="31"/>
              <w:suppressAutoHyphens/>
              <w:spacing w:after="0" w:line="300" w:lineRule="auto"/>
              <w:ind w:left="0" w:firstLine="0"/>
              <w:jc w:val="center"/>
              <w:rPr>
                <w:sz w:val="22"/>
                <w:szCs w:val="22"/>
              </w:rPr>
            </w:pPr>
            <w:r>
              <w:rPr>
                <w:sz w:val="22"/>
                <w:szCs w:val="22"/>
              </w:rPr>
              <w:t>16</w:t>
            </w:r>
          </w:p>
        </w:tc>
      </w:tr>
      <w:tr w:rsidR="00105E71" w:rsidRPr="00590FD2" w:rsidTr="00105E71">
        <w:trPr>
          <w:jc w:val="center"/>
        </w:trPr>
        <w:tc>
          <w:tcPr>
            <w:tcW w:w="2020" w:type="pct"/>
            <w:tcBorders>
              <w:top w:val="single" w:sz="4" w:space="0" w:color="000000"/>
              <w:left w:val="single" w:sz="4" w:space="0" w:color="000000"/>
              <w:bottom w:val="single" w:sz="4" w:space="0" w:color="000000"/>
              <w:right w:val="single" w:sz="4" w:space="0" w:color="000000"/>
            </w:tcBorders>
            <w:shd w:val="clear" w:color="auto" w:fill="auto"/>
          </w:tcPr>
          <w:p w:rsidR="00105E71" w:rsidRPr="00590FD2" w:rsidRDefault="00105E71" w:rsidP="004E7B01">
            <w:pPr>
              <w:pStyle w:val="31"/>
              <w:suppressAutoHyphens/>
              <w:spacing w:after="0" w:line="300" w:lineRule="auto"/>
              <w:ind w:left="0" w:firstLine="34"/>
              <w:jc w:val="center"/>
              <w:rPr>
                <w:b/>
                <w:sz w:val="22"/>
                <w:szCs w:val="22"/>
              </w:rPr>
            </w:pPr>
            <w:r w:rsidRPr="00590FD2">
              <w:rPr>
                <w:b/>
                <w:sz w:val="22"/>
                <w:szCs w:val="22"/>
              </w:rPr>
              <w:t>Трудоспособный</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2C2A28">
            <w:pPr>
              <w:shd w:val="clear" w:color="auto" w:fill="FFFFFF"/>
              <w:ind w:firstLine="0"/>
              <w:jc w:val="center"/>
              <w:rPr>
                <w:rFonts w:ascii="Times New Roman" w:hAnsi="Times New Roman" w:cs="Times New Roman"/>
              </w:rPr>
            </w:pPr>
            <w:r>
              <w:rPr>
                <w:rFonts w:ascii="Times New Roman" w:hAnsi="Times New Roman" w:cs="Times New Roman"/>
              </w:rPr>
              <w:t>73</w:t>
            </w:r>
          </w:p>
        </w:tc>
        <w:tc>
          <w:tcPr>
            <w:tcW w:w="7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2C2A28">
            <w:pPr>
              <w:shd w:val="clear" w:color="auto" w:fill="FFFFFF"/>
              <w:ind w:firstLine="0"/>
              <w:jc w:val="center"/>
              <w:rPr>
                <w:rFonts w:ascii="Times New Roman" w:hAnsi="Times New Roman" w:cs="Times New Roman"/>
              </w:rPr>
            </w:pPr>
            <w:r>
              <w:rPr>
                <w:rFonts w:ascii="Times New Roman" w:hAnsi="Times New Roman" w:cs="Times New Roman"/>
              </w:rPr>
              <w:t>71</w:t>
            </w:r>
          </w:p>
        </w:tc>
        <w:tc>
          <w:tcPr>
            <w:tcW w:w="7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2C2A28">
            <w:pPr>
              <w:pStyle w:val="31"/>
              <w:suppressAutoHyphens/>
              <w:spacing w:after="0" w:line="300" w:lineRule="auto"/>
              <w:ind w:left="0" w:firstLine="0"/>
              <w:jc w:val="center"/>
              <w:rPr>
                <w:sz w:val="22"/>
                <w:szCs w:val="22"/>
              </w:rPr>
            </w:pPr>
            <w:r>
              <w:rPr>
                <w:sz w:val="22"/>
                <w:szCs w:val="22"/>
              </w:rPr>
              <w:t>46</w:t>
            </w:r>
          </w:p>
        </w:tc>
        <w:tc>
          <w:tcPr>
            <w:tcW w:w="7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2C2A28">
            <w:pPr>
              <w:pStyle w:val="31"/>
              <w:suppressAutoHyphens/>
              <w:spacing w:after="0" w:line="300" w:lineRule="auto"/>
              <w:ind w:left="0" w:firstLine="0"/>
              <w:jc w:val="center"/>
              <w:rPr>
                <w:sz w:val="22"/>
                <w:szCs w:val="22"/>
              </w:rPr>
            </w:pPr>
            <w:r>
              <w:rPr>
                <w:sz w:val="22"/>
                <w:szCs w:val="22"/>
              </w:rPr>
              <w:t>44</w:t>
            </w:r>
          </w:p>
        </w:tc>
      </w:tr>
      <w:tr w:rsidR="00105E71" w:rsidRPr="00590FD2" w:rsidTr="00105E71">
        <w:trPr>
          <w:jc w:val="center"/>
        </w:trPr>
        <w:tc>
          <w:tcPr>
            <w:tcW w:w="2020" w:type="pct"/>
            <w:tcBorders>
              <w:top w:val="single" w:sz="4" w:space="0" w:color="000000"/>
              <w:left w:val="single" w:sz="4" w:space="0" w:color="000000"/>
              <w:bottom w:val="single" w:sz="4" w:space="0" w:color="000000"/>
              <w:right w:val="single" w:sz="4" w:space="0" w:color="000000"/>
            </w:tcBorders>
            <w:shd w:val="clear" w:color="auto" w:fill="auto"/>
          </w:tcPr>
          <w:p w:rsidR="00105E71" w:rsidRPr="00590FD2" w:rsidRDefault="00105E71" w:rsidP="004E7B01">
            <w:pPr>
              <w:pStyle w:val="31"/>
              <w:suppressAutoHyphens/>
              <w:spacing w:after="0" w:line="300" w:lineRule="auto"/>
              <w:ind w:left="0" w:firstLine="34"/>
              <w:jc w:val="center"/>
              <w:rPr>
                <w:b/>
                <w:sz w:val="22"/>
                <w:szCs w:val="22"/>
              </w:rPr>
            </w:pPr>
            <w:r w:rsidRPr="00590FD2">
              <w:rPr>
                <w:b/>
                <w:sz w:val="22"/>
                <w:szCs w:val="22"/>
              </w:rPr>
              <w:t>Старше трудоспособного</w:t>
            </w:r>
          </w:p>
        </w:tc>
        <w:tc>
          <w:tcPr>
            <w:tcW w:w="6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2C2A28">
            <w:pPr>
              <w:shd w:val="clear" w:color="auto" w:fill="FFFFFF"/>
              <w:ind w:firstLine="0"/>
              <w:jc w:val="center"/>
              <w:rPr>
                <w:rFonts w:ascii="Times New Roman" w:hAnsi="Times New Roman" w:cs="Times New Roman"/>
              </w:rPr>
            </w:pPr>
            <w:r>
              <w:rPr>
                <w:rFonts w:ascii="Times New Roman" w:hAnsi="Times New Roman" w:cs="Times New Roman"/>
              </w:rPr>
              <w:t>13</w:t>
            </w:r>
          </w:p>
        </w:tc>
        <w:tc>
          <w:tcPr>
            <w:tcW w:w="78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2C2A28">
            <w:pPr>
              <w:shd w:val="clear" w:color="auto" w:fill="FFFFFF"/>
              <w:ind w:firstLine="0"/>
              <w:jc w:val="center"/>
              <w:rPr>
                <w:rFonts w:ascii="Times New Roman" w:hAnsi="Times New Roman" w:cs="Times New Roman"/>
              </w:rPr>
            </w:pPr>
            <w:r>
              <w:rPr>
                <w:rFonts w:ascii="Times New Roman" w:hAnsi="Times New Roman" w:cs="Times New Roman"/>
              </w:rPr>
              <w:t>5</w:t>
            </w:r>
          </w:p>
        </w:tc>
        <w:tc>
          <w:tcPr>
            <w:tcW w:w="7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2C2A28">
            <w:pPr>
              <w:pStyle w:val="31"/>
              <w:suppressAutoHyphens/>
              <w:spacing w:after="0" w:line="300" w:lineRule="auto"/>
              <w:ind w:left="0" w:firstLine="0"/>
              <w:jc w:val="center"/>
              <w:rPr>
                <w:sz w:val="22"/>
                <w:szCs w:val="22"/>
              </w:rPr>
            </w:pPr>
            <w:r>
              <w:rPr>
                <w:sz w:val="22"/>
                <w:szCs w:val="22"/>
              </w:rPr>
              <w:t>6</w:t>
            </w:r>
          </w:p>
        </w:tc>
        <w:tc>
          <w:tcPr>
            <w:tcW w:w="7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2C2A28">
            <w:pPr>
              <w:pStyle w:val="31"/>
              <w:suppressAutoHyphens/>
              <w:spacing w:after="0" w:line="300" w:lineRule="auto"/>
              <w:ind w:left="0" w:firstLine="0"/>
              <w:jc w:val="center"/>
              <w:rPr>
                <w:sz w:val="22"/>
                <w:szCs w:val="22"/>
              </w:rPr>
            </w:pPr>
            <w:r>
              <w:rPr>
                <w:sz w:val="22"/>
                <w:szCs w:val="22"/>
              </w:rPr>
              <w:t>5</w:t>
            </w:r>
          </w:p>
        </w:tc>
      </w:tr>
    </w:tbl>
    <w:p w:rsidR="007321AA" w:rsidRPr="00A75A68" w:rsidRDefault="007321AA" w:rsidP="007321AA">
      <w:pPr>
        <w:pStyle w:val="31"/>
        <w:suppressAutoHyphens/>
        <w:spacing w:after="0" w:line="300" w:lineRule="auto"/>
        <w:ind w:left="0"/>
        <w:rPr>
          <w:b/>
          <w:sz w:val="24"/>
          <w:szCs w:val="24"/>
        </w:rPr>
      </w:pPr>
      <w:r w:rsidRPr="00A75A68">
        <w:rPr>
          <w:b/>
          <w:sz w:val="24"/>
          <w:szCs w:val="24"/>
        </w:rPr>
        <w:t>Таблица 3.1.7 Количество прибывших по численности трудовых ресурсов, чел.</w:t>
      </w:r>
    </w:p>
    <w:tbl>
      <w:tblPr>
        <w:tblW w:w="485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67"/>
        <w:gridCol w:w="1418"/>
        <w:gridCol w:w="1558"/>
        <w:gridCol w:w="1560"/>
        <w:gridCol w:w="1514"/>
      </w:tblGrid>
      <w:tr w:rsidR="007321AA" w:rsidRPr="00590FD2" w:rsidTr="00A75A68">
        <w:trPr>
          <w:jc w:val="center"/>
        </w:trPr>
        <w:tc>
          <w:tcPr>
            <w:tcW w:w="2010" w:type="pct"/>
            <w:tcBorders>
              <w:top w:val="single" w:sz="4" w:space="0" w:color="000000"/>
              <w:left w:val="single" w:sz="4" w:space="0" w:color="000000"/>
              <w:bottom w:val="single" w:sz="4" w:space="0" w:color="000000"/>
              <w:right w:val="single" w:sz="4" w:space="0" w:color="000000"/>
            </w:tcBorders>
            <w:shd w:val="clear" w:color="auto" w:fill="auto"/>
          </w:tcPr>
          <w:p w:rsidR="007321AA" w:rsidRPr="00590FD2" w:rsidRDefault="007321AA" w:rsidP="007A497F">
            <w:pPr>
              <w:pStyle w:val="31"/>
              <w:suppressAutoHyphens/>
              <w:spacing w:after="0" w:line="300" w:lineRule="auto"/>
              <w:ind w:left="0" w:firstLine="34"/>
              <w:jc w:val="center"/>
              <w:rPr>
                <w:b/>
                <w:sz w:val="22"/>
                <w:szCs w:val="22"/>
              </w:rPr>
            </w:pPr>
            <w:r w:rsidRPr="00590FD2">
              <w:rPr>
                <w:b/>
                <w:sz w:val="22"/>
                <w:szCs w:val="22"/>
              </w:rPr>
              <w:t>Показатели, чел.</w:t>
            </w:r>
          </w:p>
        </w:tc>
        <w:tc>
          <w:tcPr>
            <w:tcW w:w="7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321AA" w:rsidRPr="00590FD2" w:rsidRDefault="00A75A68" w:rsidP="00A75A68">
            <w:pPr>
              <w:pStyle w:val="31"/>
              <w:suppressAutoHyphens/>
              <w:spacing w:after="0" w:line="300" w:lineRule="auto"/>
              <w:ind w:left="0" w:firstLine="0"/>
              <w:rPr>
                <w:b/>
                <w:sz w:val="22"/>
                <w:szCs w:val="22"/>
              </w:rPr>
            </w:pPr>
            <w:r>
              <w:rPr>
                <w:b/>
                <w:sz w:val="22"/>
                <w:szCs w:val="22"/>
              </w:rPr>
              <w:t xml:space="preserve">       </w:t>
            </w:r>
            <w:r w:rsidR="007321AA">
              <w:rPr>
                <w:b/>
                <w:sz w:val="22"/>
                <w:szCs w:val="22"/>
              </w:rPr>
              <w:t>2018</w:t>
            </w:r>
          </w:p>
        </w:tc>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321AA" w:rsidRPr="00590FD2" w:rsidRDefault="00A75A68" w:rsidP="00A75A68">
            <w:pPr>
              <w:pStyle w:val="31"/>
              <w:suppressAutoHyphens/>
              <w:spacing w:after="0" w:line="300" w:lineRule="auto"/>
              <w:ind w:left="0" w:firstLine="0"/>
              <w:rPr>
                <w:b/>
                <w:sz w:val="22"/>
                <w:szCs w:val="22"/>
              </w:rPr>
            </w:pPr>
            <w:r>
              <w:rPr>
                <w:b/>
                <w:sz w:val="22"/>
                <w:szCs w:val="22"/>
              </w:rPr>
              <w:t xml:space="preserve">      </w:t>
            </w:r>
            <w:r w:rsidR="007321AA">
              <w:rPr>
                <w:b/>
                <w:sz w:val="22"/>
                <w:szCs w:val="22"/>
              </w:rPr>
              <w:t>2019</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321AA" w:rsidRPr="00590FD2" w:rsidRDefault="00A75A68" w:rsidP="00A75A68">
            <w:pPr>
              <w:pStyle w:val="31"/>
              <w:suppressAutoHyphens/>
              <w:spacing w:after="0" w:line="300" w:lineRule="auto"/>
              <w:ind w:left="0" w:firstLine="0"/>
              <w:rPr>
                <w:b/>
                <w:sz w:val="22"/>
                <w:szCs w:val="22"/>
              </w:rPr>
            </w:pPr>
            <w:r>
              <w:rPr>
                <w:b/>
                <w:sz w:val="22"/>
                <w:szCs w:val="22"/>
              </w:rPr>
              <w:t xml:space="preserve">       </w:t>
            </w:r>
            <w:r w:rsidR="007321AA" w:rsidRPr="00590FD2">
              <w:rPr>
                <w:b/>
                <w:sz w:val="22"/>
                <w:szCs w:val="22"/>
              </w:rPr>
              <w:t>20</w:t>
            </w:r>
            <w:r w:rsidR="007321AA">
              <w:rPr>
                <w:b/>
                <w:sz w:val="22"/>
                <w:szCs w:val="22"/>
              </w:rPr>
              <w:t>20</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321AA" w:rsidRPr="00590FD2" w:rsidRDefault="00A75A68" w:rsidP="00A75A68">
            <w:pPr>
              <w:pStyle w:val="31"/>
              <w:suppressAutoHyphens/>
              <w:spacing w:after="0" w:line="300" w:lineRule="auto"/>
              <w:ind w:left="0" w:firstLine="0"/>
              <w:rPr>
                <w:b/>
                <w:sz w:val="22"/>
                <w:szCs w:val="22"/>
              </w:rPr>
            </w:pPr>
            <w:r>
              <w:rPr>
                <w:b/>
                <w:sz w:val="22"/>
                <w:szCs w:val="22"/>
              </w:rPr>
              <w:t xml:space="preserve">       </w:t>
            </w:r>
            <w:r w:rsidR="007321AA" w:rsidRPr="00590FD2">
              <w:rPr>
                <w:b/>
                <w:sz w:val="22"/>
                <w:szCs w:val="22"/>
              </w:rPr>
              <w:t>20</w:t>
            </w:r>
            <w:r w:rsidR="007321AA">
              <w:rPr>
                <w:b/>
                <w:sz w:val="22"/>
                <w:szCs w:val="22"/>
              </w:rPr>
              <w:t>21</w:t>
            </w:r>
          </w:p>
        </w:tc>
      </w:tr>
      <w:tr w:rsidR="007321AA" w:rsidRPr="00590FD2" w:rsidTr="00653160">
        <w:trPr>
          <w:jc w:val="center"/>
        </w:trPr>
        <w:tc>
          <w:tcPr>
            <w:tcW w:w="2010" w:type="pct"/>
            <w:tcBorders>
              <w:top w:val="single" w:sz="4" w:space="0" w:color="000000"/>
              <w:left w:val="single" w:sz="4" w:space="0" w:color="000000"/>
              <w:bottom w:val="single" w:sz="4" w:space="0" w:color="000000"/>
              <w:right w:val="single" w:sz="4" w:space="0" w:color="000000"/>
            </w:tcBorders>
            <w:shd w:val="clear" w:color="auto" w:fill="auto"/>
          </w:tcPr>
          <w:p w:rsidR="007321AA" w:rsidRPr="00590FD2" w:rsidRDefault="007321AA" w:rsidP="007A497F">
            <w:pPr>
              <w:pStyle w:val="31"/>
              <w:suppressAutoHyphens/>
              <w:spacing w:after="0" w:line="300" w:lineRule="auto"/>
              <w:ind w:left="0" w:firstLine="34"/>
              <w:jc w:val="center"/>
              <w:rPr>
                <w:b/>
                <w:sz w:val="22"/>
                <w:szCs w:val="22"/>
              </w:rPr>
            </w:pPr>
            <w:r w:rsidRPr="00590FD2">
              <w:rPr>
                <w:b/>
                <w:sz w:val="22"/>
                <w:szCs w:val="22"/>
              </w:rPr>
              <w:t>Младше трудоспособного</w:t>
            </w:r>
          </w:p>
        </w:tc>
        <w:tc>
          <w:tcPr>
            <w:tcW w:w="7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321AA" w:rsidRPr="00590FD2" w:rsidRDefault="009B5203" w:rsidP="00653160">
            <w:pPr>
              <w:shd w:val="clear" w:color="auto" w:fill="FFFFFF"/>
              <w:ind w:firstLine="0"/>
              <w:jc w:val="center"/>
              <w:rPr>
                <w:rFonts w:ascii="Times New Roman" w:hAnsi="Times New Roman" w:cs="Times New Roman"/>
              </w:rPr>
            </w:pPr>
            <w:r>
              <w:rPr>
                <w:rFonts w:ascii="Times New Roman" w:hAnsi="Times New Roman" w:cs="Times New Roman"/>
              </w:rPr>
              <w:t>16</w:t>
            </w:r>
          </w:p>
        </w:tc>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321AA" w:rsidRPr="00590FD2" w:rsidRDefault="009B5203" w:rsidP="00653160">
            <w:pPr>
              <w:shd w:val="clear" w:color="auto" w:fill="FFFFFF"/>
              <w:ind w:firstLine="0"/>
              <w:jc w:val="center"/>
              <w:rPr>
                <w:rFonts w:ascii="Times New Roman" w:hAnsi="Times New Roman" w:cs="Times New Roman"/>
              </w:rPr>
            </w:pPr>
            <w:r>
              <w:rPr>
                <w:rFonts w:ascii="Times New Roman" w:hAnsi="Times New Roman" w:cs="Times New Roman"/>
              </w:rPr>
              <w:t>12</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321AA" w:rsidRPr="00590FD2" w:rsidRDefault="009B5203" w:rsidP="00653160">
            <w:pPr>
              <w:pStyle w:val="31"/>
              <w:suppressAutoHyphens/>
              <w:spacing w:after="0" w:line="300" w:lineRule="auto"/>
              <w:ind w:left="0" w:firstLine="0"/>
              <w:jc w:val="center"/>
              <w:rPr>
                <w:sz w:val="22"/>
                <w:szCs w:val="22"/>
              </w:rPr>
            </w:pPr>
            <w:r>
              <w:rPr>
                <w:sz w:val="22"/>
                <w:szCs w:val="22"/>
              </w:rPr>
              <w:t>26</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321AA" w:rsidRPr="00590FD2" w:rsidRDefault="009B5203" w:rsidP="00653160">
            <w:pPr>
              <w:pStyle w:val="31"/>
              <w:suppressAutoHyphens/>
              <w:spacing w:after="0" w:line="300" w:lineRule="auto"/>
              <w:ind w:left="0" w:firstLine="0"/>
              <w:jc w:val="center"/>
              <w:rPr>
                <w:sz w:val="22"/>
                <w:szCs w:val="22"/>
              </w:rPr>
            </w:pPr>
            <w:r>
              <w:rPr>
                <w:sz w:val="22"/>
                <w:szCs w:val="22"/>
              </w:rPr>
              <w:t>18</w:t>
            </w:r>
          </w:p>
        </w:tc>
      </w:tr>
      <w:tr w:rsidR="00105E71" w:rsidRPr="00590FD2" w:rsidTr="00653160">
        <w:trPr>
          <w:jc w:val="center"/>
        </w:trPr>
        <w:tc>
          <w:tcPr>
            <w:tcW w:w="2010" w:type="pct"/>
            <w:tcBorders>
              <w:top w:val="single" w:sz="4" w:space="0" w:color="000000"/>
              <w:left w:val="single" w:sz="4" w:space="0" w:color="000000"/>
              <w:bottom w:val="single" w:sz="4" w:space="0" w:color="000000"/>
              <w:right w:val="single" w:sz="4" w:space="0" w:color="000000"/>
            </w:tcBorders>
            <w:shd w:val="clear" w:color="auto" w:fill="auto"/>
          </w:tcPr>
          <w:p w:rsidR="00105E71" w:rsidRPr="00590FD2" w:rsidRDefault="00105E71" w:rsidP="007A497F">
            <w:pPr>
              <w:pStyle w:val="31"/>
              <w:suppressAutoHyphens/>
              <w:spacing w:after="0" w:line="300" w:lineRule="auto"/>
              <w:ind w:left="0" w:firstLine="34"/>
              <w:jc w:val="center"/>
              <w:rPr>
                <w:b/>
                <w:sz w:val="22"/>
                <w:szCs w:val="22"/>
              </w:rPr>
            </w:pPr>
            <w:r w:rsidRPr="00590FD2">
              <w:rPr>
                <w:b/>
                <w:sz w:val="22"/>
                <w:szCs w:val="22"/>
              </w:rPr>
              <w:t>Трудоспособный</w:t>
            </w:r>
          </w:p>
        </w:tc>
        <w:tc>
          <w:tcPr>
            <w:tcW w:w="7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653160">
            <w:pPr>
              <w:shd w:val="clear" w:color="auto" w:fill="FFFFFF"/>
              <w:ind w:firstLine="0"/>
              <w:jc w:val="center"/>
              <w:rPr>
                <w:rFonts w:ascii="Times New Roman" w:hAnsi="Times New Roman" w:cs="Times New Roman"/>
              </w:rPr>
            </w:pPr>
            <w:r>
              <w:rPr>
                <w:rFonts w:ascii="Times New Roman" w:hAnsi="Times New Roman" w:cs="Times New Roman"/>
              </w:rPr>
              <w:t>54</w:t>
            </w:r>
          </w:p>
        </w:tc>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653160">
            <w:pPr>
              <w:shd w:val="clear" w:color="auto" w:fill="FFFFFF"/>
              <w:ind w:firstLine="0"/>
              <w:jc w:val="center"/>
              <w:rPr>
                <w:rFonts w:ascii="Times New Roman" w:hAnsi="Times New Roman" w:cs="Times New Roman"/>
              </w:rPr>
            </w:pPr>
            <w:r>
              <w:rPr>
                <w:rFonts w:ascii="Times New Roman" w:hAnsi="Times New Roman" w:cs="Times New Roman"/>
              </w:rPr>
              <w:t>42</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653160">
            <w:pPr>
              <w:pStyle w:val="31"/>
              <w:suppressAutoHyphens/>
              <w:spacing w:after="0" w:line="300" w:lineRule="auto"/>
              <w:ind w:left="0" w:firstLine="0"/>
              <w:jc w:val="center"/>
              <w:rPr>
                <w:sz w:val="22"/>
                <w:szCs w:val="22"/>
              </w:rPr>
            </w:pPr>
            <w:r>
              <w:rPr>
                <w:sz w:val="22"/>
                <w:szCs w:val="22"/>
              </w:rPr>
              <w:t>57</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653160">
            <w:pPr>
              <w:pStyle w:val="31"/>
              <w:suppressAutoHyphens/>
              <w:spacing w:after="0" w:line="300" w:lineRule="auto"/>
              <w:ind w:left="0" w:firstLine="0"/>
              <w:jc w:val="center"/>
              <w:rPr>
                <w:sz w:val="22"/>
                <w:szCs w:val="22"/>
              </w:rPr>
            </w:pPr>
            <w:r>
              <w:rPr>
                <w:sz w:val="22"/>
                <w:szCs w:val="22"/>
              </w:rPr>
              <w:t>40</w:t>
            </w:r>
          </w:p>
        </w:tc>
      </w:tr>
      <w:tr w:rsidR="00105E71" w:rsidRPr="00590FD2" w:rsidTr="00653160">
        <w:trPr>
          <w:jc w:val="center"/>
        </w:trPr>
        <w:tc>
          <w:tcPr>
            <w:tcW w:w="2010" w:type="pct"/>
            <w:tcBorders>
              <w:top w:val="single" w:sz="4" w:space="0" w:color="000000"/>
              <w:left w:val="single" w:sz="4" w:space="0" w:color="000000"/>
              <w:bottom w:val="single" w:sz="4" w:space="0" w:color="000000"/>
              <w:right w:val="single" w:sz="4" w:space="0" w:color="000000"/>
            </w:tcBorders>
            <w:shd w:val="clear" w:color="auto" w:fill="auto"/>
          </w:tcPr>
          <w:p w:rsidR="00105E71" w:rsidRPr="00590FD2" w:rsidRDefault="00105E71" w:rsidP="007A497F">
            <w:pPr>
              <w:pStyle w:val="31"/>
              <w:suppressAutoHyphens/>
              <w:spacing w:after="0" w:line="300" w:lineRule="auto"/>
              <w:ind w:left="0" w:firstLine="34"/>
              <w:jc w:val="center"/>
              <w:rPr>
                <w:b/>
                <w:sz w:val="22"/>
                <w:szCs w:val="22"/>
              </w:rPr>
            </w:pPr>
            <w:r w:rsidRPr="00590FD2">
              <w:rPr>
                <w:b/>
                <w:sz w:val="22"/>
                <w:szCs w:val="22"/>
              </w:rPr>
              <w:t>Старше трудоспособного</w:t>
            </w:r>
          </w:p>
        </w:tc>
        <w:tc>
          <w:tcPr>
            <w:tcW w:w="7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653160">
            <w:pPr>
              <w:shd w:val="clear" w:color="auto" w:fill="FFFFFF"/>
              <w:ind w:firstLine="0"/>
              <w:jc w:val="center"/>
              <w:rPr>
                <w:rFonts w:ascii="Times New Roman" w:hAnsi="Times New Roman" w:cs="Times New Roman"/>
              </w:rPr>
            </w:pPr>
            <w:r>
              <w:rPr>
                <w:rFonts w:ascii="Times New Roman" w:hAnsi="Times New Roman" w:cs="Times New Roman"/>
              </w:rPr>
              <w:t>6</w:t>
            </w:r>
          </w:p>
        </w:tc>
        <w:tc>
          <w:tcPr>
            <w:tcW w:w="7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653160">
            <w:pPr>
              <w:shd w:val="clear" w:color="auto" w:fill="FFFFFF"/>
              <w:ind w:firstLine="0"/>
              <w:jc w:val="center"/>
              <w:rPr>
                <w:rFonts w:ascii="Times New Roman" w:hAnsi="Times New Roman" w:cs="Times New Roman"/>
              </w:rPr>
            </w:pPr>
            <w:r>
              <w:rPr>
                <w:rFonts w:ascii="Times New Roman" w:hAnsi="Times New Roman" w:cs="Times New Roman"/>
              </w:rPr>
              <w:t>3</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653160">
            <w:pPr>
              <w:pStyle w:val="31"/>
              <w:suppressAutoHyphens/>
              <w:spacing w:after="0" w:line="300" w:lineRule="auto"/>
              <w:ind w:left="0" w:firstLine="0"/>
              <w:jc w:val="center"/>
              <w:rPr>
                <w:sz w:val="22"/>
                <w:szCs w:val="22"/>
              </w:rPr>
            </w:pPr>
            <w:r>
              <w:rPr>
                <w:sz w:val="22"/>
                <w:szCs w:val="22"/>
              </w:rPr>
              <w:t>5</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05E71" w:rsidRPr="00590FD2" w:rsidRDefault="009B5203" w:rsidP="00653160">
            <w:pPr>
              <w:pStyle w:val="31"/>
              <w:suppressAutoHyphens/>
              <w:spacing w:after="0" w:line="300" w:lineRule="auto"/>
              <w:ind w:left="0" w:firstLine="0"/>
              <w:jc w:val="center"/>
              <w:rPr>
                <w:sz w:val="22"/>
                <w:szCs w:val="22"/>
              </w:rPr>
            </w:pPr>
            <w:r>
              <w:rPr>
                <w:sz w:val="22"/>
                <w:szCs w:val="22"/>
              </w:rPr>
              <w:t>4</w:t>
            </w:r>
          </w:p>
        </w:tc>
      </w:tr>
    </w:tbl>
    <w:p w:rsidR="007321AA" w:rsidRDefault="007321AA" w:rsidP="004E7B01">
      <w:pPr>
        <w:widowControl w:val="0"/>
        <w:rPr>
          <w:rFonts w:ascii="Times New Roman" w:hAnsi="Times New Roman" w:cs="Times New Roman"/>
          <w:sz w:val="28"/>
          <w:szCs w:val="28"/>
        </w:rPr>
      </w:pPr>
    </w:p>
    <w:p w:rsidR="00607EF4" w:rsidRPr="00590FD2" w:rsidRDefault="00607EF4" w:rsidP="004E7B01">
      <w:pPr>
        <w:widowControl w:val="0"/>
        <w:rPr>
          <w:rFonts w:ascii="Times New Roman" w:hAnsi="Times New Roman" w:cs="Times New Roman"/>
          <w:sz w:val="28"/>
          <w:szCs w:val="28"/>
        </w:rPr>
      </w:pPr>
      <w:r>
        <w:rPr>
          <w:rFonts w:ascii="Times New Roman" w:hAnsi="Times New Roman" w:cs="Times New Roman"/>
          <w:sz w:val="28"/>
          <w:szCs w:val="28"/>
        </w:rPr>
        <w:t>Как видно из приведенных таблиц 3.1.6 и 3.1.7 количество выбывшего трудоспособного населения превышает количество прибывшего.</w:t>
      </w:r>
    </w:p>
    <w:p w:rsidR="009316FA" w:rsidRPr="00590FD2" w:rsidRDefault="009316FA" w:rsidP="004E7B01">
      <w:pPr>
        <w:widowControl w:val="0"/>
        <w:rPr>
          <w:rFonts w:ascii="Times New Roman" w:hAnsi="Times New Roman" w:cs="Times New Roman"/>
          <w:sz w:val="28"/>
          <w:szCs w:val="28"/>
        </w:rPr>
      </w:pPr>
      <w:r w:rsidRPr="00590FD2">
        <w:rPr>
          <w:rFonts w:ascii="Times New Roman" w:hAnsi="Times New Roman" w:cs="Times New Roman"/>
          <w:sz w:val="28"/>
          <w:szCs w:val="28"/>
        </w:rPr>
        <w:t>Миграционная составляющая имеет нестабильную динамику и относится к слабоуправляемым процессам.</w:t>
      </w:r>
    </w:p>
    <w:p w:rsidR="009316FA" w:rsidRPr="003A68D3" w:rsidRDefault="009316FA" w:rsidP="004E7B01">
      <w:pPr>
        <w:widowControl w:val="0"/>
        <w:rPr>
          <w:rFonts w:ascii="Times New Roman" w:hAnsi="Times New Roman" w:cs="Times New Roman"/>
          <w:sz w:val="28"/>
          <w:szCs w:val="28"/>
        </w:rPr>
      </w:pPr>
      <w:r w:rsidRPr="00590FD2">
        <w:rPr>
          <w:rFonts w:ascii="Times New Roman" w:hAnsi="Times New Roman" w:cs="Times New Roman"/>
          <w:sz w:val="28"/>
          <w:szCs w:val="28"/>
        </w:rPr>
        <w:t>Следует отметить, что в муниципальном образовании наблюдается переход к регрессивной структуре населения: рост удельного веса лиц в категории пожилого населения при одновременном уменьшении доли лиц в детском возрасте</w:t>
      </w:r>
      <w:r w:rsidR="009A18C7" w:rsidRPr="00590FD2">
        <w:rPr>
          <w:rFonts w:ascii="Times New Roman" w:hAnsi="Times New Roman" w:cs="Times New Roman"/>
          <w:sz w:val="28"/>
          <w:szCs w:val="28"/>
        </w:rPr>
        <w:t xml:space="preserve"> (старение населения)</w:t>
      </w:r>
      <w:r w:rsidRPr="00590FD2">
        <w:rPr>
          <w:rFonts w:ascii="Times New Roman" w:hAnsi="Times New Roman" w:cs="Times New Roman"/>
          <w:sz w:val="28"/>
          <w:szCs w:val="28"/>
        </w:rPr>
        <w:t xml:space="preserve">. </w:t>
      </w:r>
      <w:r w:rsidRPr="003A68D3">
        <w:rPr>
          <w:rFonts w:ascii="Times New Roman" w:hAnsi="Times New Roman" w:cs="Times New Roman"/>
          <w:sz w:val="28"/>
          <w:szCs w:val="28"/>
        </w:rPr>
        <w:t xml:space="preserve">Численность населения муниципального образования по состоянию на </w:t>
      </w:r>
      <w:r w:rsidR="00FF6551">
        <w:rPr>
          <w:rFonts w:ascii="Times New Roman" w:hAnsi="Times New Roman" w:cs="Times New Roman"/>
          <w:sz w:val="28"/>
          <w:szCs w:val="28"/>
        </w:rPr>
        <w:t>2023</w:t>
      </w:r>
      <w:r w:rsidRPr="003A68D3">
        <w:rPr>
          <w:rFonts w:ascii="Times New Roman" w:hAnsi="Times New Roman" w:cs="Times New Roman"/>
          <w:sz w:val="28"/>
          <w:szCs w:val="28"/>
        </w:rPr>
        <w:t xml:space="preserve"> г., находящегося в тру</w:t>
      </w:r>
      <w:r w:rsidR="002A431D" w:rsidRPr="003A68D3">
        <w:rPr>
          <w:rFonts w:ascii="Times New Roman" w:hAnsi="Times New Roman" w:cs="Times New Roman"/>
          <w:sz w:val="28"/>
          <w:szCs w:val="28"/>
        </w:rPr>
        <w:t xml:space="preserve">доспособном возрасте составляет </w:t>
      </w:r>
      <w:r w:rsidR="00FF6551">
        <w:rPr>
          <w:rFonts w:ascii="Times New Roman" w:hAnsi="Times New Roman" w:cs="Times New Roman"/>
          <w:sz w:val="28"/>
          <w:szCs w:val="28"/>
        </w:rPr>
        <w:t>55,6</w:t>
      </w:r>
      <w:r w:rsidR="005F7B5D" w:rsidRPr="003A68D3">
        <w:rPr>
          <w:rFonts w:ascii="Times New Roman" w:hAnsi="Times New Roman" w:cs="Times New Roman"/>
          <w:sz w:val="28"/>
          <w:szCs w:val="28"/>
        </w:rPr>
        <w:t xml:space="preserve"> </w:t>
      </w:r>
      <w:r w:rsidRPr="003A68D3">
        <w:rPr>
          <w:rFonts w:ascii="Times New Roman" w:hAnsi="Times New Roman" w:cs="Times New Roman"/>
          <w:sz w:val="28"/>
          <w:szCs w:val="28"/>
        </w:rPr>
        <w:t>% от общей численности насе</w:t>
      </w:r>
      <w:r w:rsidR="00B763EB" w:rsidRPr="003A68D3">
        <w:rPr>
          <w:rFonts w:ascii="Times New Roman" w:hAnsi="Times New Roman" w:cs="Times New Roman"/>
          <w:sz w:val="28"/>
          <w:szCs w:val="28"/>
        </w:rPr>
        <w:t xml:space="preserve">ления, старше трудоспособного – </w:t>
      </w:r>
      <w:r w:rsidR="00FF6551">
        <w:rPr>
          <w:rFonts w:ascii="Times New Roman" w:hAnsi="Times New Roman" w:cs="Times New Roman"/>
          <w:sz w:val="28"/>
          <w:szCs w:val="28"/>
        </w:rPr>
        <w:t>27,4</w:t>
      </w:r>
      <w:r w:rsidR="005F7B5D" w:rsidRPr="003A68D3">
        <w:rPr>
          <w:rFonts w:ascii="Times New Roman" w:hAnsi="Times New Roman" w:cs="Times New Roman"/>
          <w:sz w:val="28"/>
          <w:szCs w:val="28"/>
        </w:rPr>
        <w:t xml:space="preserve"> </w:t>
      </w:r>
      <w:r w:rsidRPr="003A68D3">
        <w:rPr>
          <w:rFonts w:ascii="Times New Roman" w:hAnsi="Times New Roman" w:cs="Times New Roman"/>
          <w:sz w:val="28"/>
          <w:szCs w:val="28"/>
        </w:rPr>
        <w:t xml:space="preserve">%, моложе трудоспособного – </w:t>
      </w:r>
      <w:r w:rsidR="00FF6551">
        <w:rPr>
          <w:rFonts w:ascii="Times New Roman" w:hAnsi="Times New Roman" w:cs="Times New Roman"/>
          <w:sz w:val="28"/>
          <w:szCs w:val="28"/>
        </w:rPr>
        <w:t>17</w:t>
      </w:r>
      <w:r w:rsidR="005F7B5D" w:rsidRPr="003A68D3">
        <w:rPr>
          <w:rFonts w:ascii="Times New Roman" w:hAnsi="Times New Roman" w:cs="Times New Roman"/>
          <w:sz w:val="28"/>
          <w:szCs w:val="28"/>
        </w:rPr>
        <w:t xml:space="preserve"> </w:t>
      </w:r>
      <w:r w:rsidR="002A431D" w:rsidRPr="003A68D3">
        <w:rPr>
          <w:rFonts w:ascii="Times New Roman" w:hAnsi="Times New Roman" w:cs="Times New Roman"/>
          <w:sz w:val="28"/>
          <w:szCs w:val="28"/>
        </w:rPr>
        <w:t xml:space="preserve">%, </w:t>
      </w:r>
      <w:r w:rsidRPr="003A68D3">
        <w:rPr>
          <w:rFonts w:ascii="Times New Roman" w:hAnsi="Times New Roman" w:cs="Times New Roman"/>
          <w:sz w:val="28"/>
          <w:szCs w:val="28"/>
        </w:rPr>
        <w:t>.</w:t>
      </w:r>
    </w:p>
    <w:p w:rsidR="00306138" w:rsidRPr="003A68D3" w:rsidRDefault="00306138" w:rsidP="004E7B01">
      <w:pPr>
        <w:widowControl w:val="0"/>
        <w:rPr>
          <w:rFonts w:ascii="Times New Roman" w:hAnsi="Times New Roman" w:cs="Times New Roman"/>
          <w:b/>
          <w:sz w:val="24"/>
          <w:szCs w:val="24"/>
        </w:rPr>
      </w:pPr>
      <w:r w:rsidRPr="003A68D3">
        <w:rPr>
          <w:rFonts w:ascii="Times New Roman" w:hAnsi="Times New Roman" w:cs="Times New Roman"/>
          <w:b/>
          <w:sz w:val="24"/>
          <w:szCs w:val="24"/>
        </w:rPr>
        <w:t>Рисунок 3.1.</w:t>
      </w:r>
      <w:r w:rsidR="00042E7C">
        <w:rPr>
          <w:rFonts w:ascii="Times New Roman" w:hAnsi="Times New Roman" w:cs="Times New Roman"/>
          <w:b/>
          <w:sz w:val="24"/>
          <w:szCs w:val="24"/>
        </w:rPr>
        <w:t>8</w:t>
      </w:r>
      <w:r w:rsidRPr="003A68D3">
        <w:rPr>
          <w:rFonts w:ascii="Times New Roman" w:hAnsi="Times New Roman" w:cs="Times New Roman"/>
          <w:b/>
          <w:sz w:val="24"/>
          <w:szCs w:val="24"/>
        </w:rPr>
        <w:t xml:space="preserve"> Возрастная структура населения МО, %</w:t>
      </w:r>
    </w:p>
    <w:p w:rsidR="00E1014E" w:rsidRPr="00590FD2" w:rsidRDefault="00E1014E" w:rsidP="004E7B01">
      <w:pPr>
        <w:widowControl w:val="0"/>
        <w:rPr>
          <w:rFonts w:ascii="Times New Roman" w:hAnsi="Times New Roman" w:cs="Times New Roman"/>
          <w:sz w:val="28"/>
          <w:szCs w:val="28"/>
        </w:rPr>
      </w:pPr>
      <w:r w:rsidRPr="00590FD2">
        <w:rPr>
          <w:rFonts w:ascii="Times New Roman" w:hAnsi="Times New Roman" w:cs="Times New Roman"/>
          <w:noProof/>
          <w:sz w:val="28"/>
          <w:szCs w:val="28"/>
        </w:rPr>
        <w:drawing>
          <wp:inline distT="0" distB="0" distL="0" distR="0" wp14:anchorId="60B558A2" wp14:editId="28161BD7">
            <wp:extent cx="4981575" cy="307657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17C3F" w:rsidRPr="003A68D3" w:rsidRDefault="00317C3F" w:rsidP="004E7B01">
      <w:pPr>
        <w:widowControl w:val="0"/>
        <w:rPr>
          <w:rFonts w:ascii="Times New Roman" w:hAnsi="Times New Roman" w:cs="Times New Roman"/>
          <w:sz w:val="28"/>
          <w:szCs w:val="28"/>
        </w:rPr>
      </w:pPr>
      <w:r w:rsidRPr="003A68D3">
        <w:rPr>
          <w:rFonts w:ascii="Times New Roman" w:hAnsi="Times New Roman" w:cs="Times New Roman"/>
          <w:sz w:val="28"/>
          <w:szCs w:val="28"/>
        </w:rPr>
        <w:t>Несмотря на небольшое снижение доли трудоспособного населения, сохраняется его высокий удельный вес</w:t>
      </w:r>
      <w:r w:rsidR="009A18C7" w:rsidRPr="003A68D3">
        <w:rPr>
          <w:rFonts w:ascii="Times New Roman" w:hAnsi="Times New Roman" w:cs="Times New Roman"/>
          <w:sz w:val="28"/>
          <w:szCs w:val="28"/>
        </w:rPr>
        <w:t>.</w:t>
      </w:r>
    </w:p>
    <w:p w:rsidR="009316FA" w:rsidRPr="003A68D3" w:rsidRDefault="009316FA" w:rsidP="004E7B01">
      <w:pPr>
        <w:widowControl w:val="0"/>
        <w:rPr>
          <w:rFonts w:ascii="Times New Roman" w:hAnsi="Times New Roman" w:cs="Times New Roman"/>
          <w:sz w:val="28"/>
          <w:szCs w:val="28"/>
        </w:rPr>
      </w:pPr>
      <w:r w:rsidRPr="003A68D3">
        <w:rPr>
          <w:rFonts w:ascii="Times New Roman" w:hAnsi="Times New Roman" w:cs="Times New Roman"/>
          <w:sz w:val="28"/>
          <w:szCs w:val="28"/>
        </w:rPr>
        <w:t xml:space="preserve">К негативному процессу, оказывающему влияние на общую динамику численности населения, относится и половая диспропорция между женским и мужским населением, что отражается на ряде других составляющих демографической ситуации, в частности, воспроизводстве его населения, возрастной структуре, обеспеченности трудовыми ресурсами, семейном климате и т. д. </w:t>
      </w:r>
    </w:p>
    <w:p w:rsidR="009316FA" w:rsidRPr="00263F05" w:rsidRDefault="009316FA" w:rsidP="004E7B01">
      <w:pPr>
        <w:pStyle w:val="p22"/>
        <w:shd w:val="clear" w:color="auto" w:fill="FFFFFF"/>
        <w:spacing w:before="0" w:beforeAutospacing="0" w:after="0" w:afterAutospacing="0" w:line="300" w:lineRule="auto"/>
        <w:rPr>
          <w:sz w:val="28"/>
          <w:szCs w:val="28"/>
        </w:rPr>
      </w:pPr>
      <w:r w:rsidRPr="00263F05">
        <w:rPr>
          <w:sz w:val="28"/>
          <w:szCs w:val="28"/>
        </w:rPr>
        <w:t>В распределении населения по половому составу на 20</w:t>
      </w:r>
      <w:r w:rsidR="00B763EB" w:rsidRPr="00263F05">
        <w:rPr>
          <w:sz w:val="28"/>
          <w:szCs w:val="28"/>
        </w:rPr>
        <w:t>2</w:t>
      </w:r>
      <w:r w:rsidR="005A5F27">
        <w:rPr>
          <w:sz w:val="28"/>
          <w:szCs w:val="28"/>
        </w:rPr>
        <w:t>3</w:t>
      </w:r>
      <w:r w:rsidRPr="00263F05">
        <w:rPr>
          <w:sz w:val="28"/>
          <w:szCs w:val="28"/>
        </w:rPr>
        <w:t xml:space="preserve"> год удельный вес численности </w:t>
      </w:r>
      <w:r w:rsidR="003A68D3" w:rsidRPr="00263F05">
        <w:rPr>
          <w:sz w:val="28"/>
          <w:szCs w:val="28"/>
        </w:rPr>
        <w:t>женщин (51,8</w:t>
      </w:r>
      <w:r w:rsidR="00B763EB" w:rsidRPr="00263F05">
        <w:rPr>
          <w:sz w:val="28"/>
          <w:szCs w:val="28"/>
        </w:rPr>
        <w:t xml:space="preserve">%) </w:t>
      </w:r>
      <w:r w:rsidRPr="00263F05">
        <w:rPr>
          <w:sz w:val="28"/>
          <w:szCs w:val="28"/>
        </w:rPr>
        <w:t xml:space="preserve">превышает удельный </w:t>
      </w:r>
      <w:r w:rsidR="00B763EB" w:rsidRPr="00263F05">
        <w:rPr>
          <w:sz w:val="28"/>
          <w:szCs w:val="28"/>
        </w:rPr>
        <w:t>вес мужчин</w:t>
      </w:r>
      <w:r w:rsidR="003A68D3" w:rsidRPr="00263F05">
        <w:rPr>
          <w:sz w:val="28"/>
          <w:szCs w:val="28"/>
        </w:rPr>
        <w:t xml:space="preserve"> (48,2</w:t>
      </w:r>
      <w:r w:rsidR="00B763EB" w:rsidRPr="00263F05">
        <w:rPr>
          <w:sz w:val="28"/>
          <w:szCs w:val="28"/>
        </w:rPr>
        <w:t>%)</w:t>
      </w:r>
      <w:r w:rsidR="00D74E60" w:rsidRPr="00263F05">
        <w:rPr>
          <w:sz w:val="28"/>
          <w:szCs w:val="28"/>
        </w:rPr>
        <w:t>.</w:t>
      </w:r>
    </w:p>
    <w:p w:rsidR="00287B34" w:rsidRPr="00263F05" w:rsidRDefault="00287B34" w:rsidP="004E7B01">
      <w:pPr>
        <w:widowControl w:val="0"/>
        <w:rPr>
          <w:rFonts w:ascii="Times New Roman" w:hAnsi="Times New Roman" w:cs="Times New Roman"/>
          <w:b/>
          <w:sz w:val="24"/>
          <w:szCs w:val="24"/>
        </w:rPr>
      </w:pPr>
    </w:p>
    <w:p w:rsidR="009316FA" w:rsidRPr="00263F05" w:rsidRDefault="009316FA" w:rsidP="004E7B01">
      <w:pPr>
        <w:widowControl w:val="0"/>
        <w:rPr>
          <w:rFonts w:ascii="Times New Roman" w:hAnsi="Times New Roman" w:cs="Times New Roman"/>
          <w:b/>
          <w:sz w:val="24"/>
          <w:szCs w:val="24"/>
        </w:rPr>
      </w:pPr>
      <w:r w:rsidRPr="00263F05">
        <w:rPr>
          <w:rFonts w:ascii="Times New Roman" w:hAnsi="Times New Roman" w:cs="Times New Roman"/>
          <w:b/>
          <w:sz w:val="24"/>
          <w:szCs w:val="24"/>
        </w:rPr>
        <w:t>Рисунок 3.1.</w:t>
      </w:r>
      <w:r w:rsidR="00F44FCD">
        <w:rPr>
          <w:rFonts w:ascii="Times New Roman" w:hAnsi="Times New Roman" w:cs="Times New Roman"/>
          <w:b/>
          <w:sz w:val="24"/>
          <w:szCs w:val="24"/>
        </w:rPr>
        <w:t>9</w:t>
      </w:r>
      <w:r w:rsidR="00822116" w:rsidRPr="00263F05">
        <w:rPr>
          <w:rFonts w:ascii="Times New Roman" w:hAnsi="Times New Roman" w:cs="Times New Roman"/>
          <w:b/>
          <w:sz w:val="24"/>
          <w:szCs w:val="24"/>
        </w:rPr>
        <w:t xml:space="preserve"> </w:t>
      </w:r>
      <w:r w:rsidRPr="00263F05">
        <w:rPr>
          <w:rFonts w:ascii="Times New Roman" w:hAnsi="Times New Roman" w:cs="Times New Roman"/>
          <w:b/>
          <w:sz w:val="24"/>
          <w:szCs w:val="24"/>
        </w:rPr>
        <w:t>Половая диспропорция населения</w:t>
      </w:r>
    </w:p>
    <w:p w:rsidR="00D66F07" w:rsidRPr="00590FD2" w:rsidRDefault="00D66F07" w:rsidP="004E7B01">
      <w:pPr>
        <w:widowControl w:val="0"/>
        <w:rPr>
          <w:rFonts w:ascii="Times New Roman" w:hAnsi="Times New Roman" w:cs="Times New Roman"/>
          <w:b/>
          <w:sz w:val="24"/>
          <w:szCs w:val="24"/>
        </w:rPr>
      </w:pPr>
      <w:r w:rsidRPr="00590FD2">
        <w:rPr>
          <w:rFonts w:ascii="Times New Roman" w:hAnsi="Times New Roman" w:cs="Times New Roman"/>
          <w:b/>
          <w:noProof/>
          <w:sz w:val="24"/>
          <w:szCs w:val="24"/>
        </w:rPr>
        <w:drawing>
          <wp:inline distT="0" distB="0" distL="0" distR="0" wp14:anchorId="7336CA8A" wp14:editId="1804FC42">
            <wp:extent cx="4781550" cy="3286125"/>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66F07" w:rsidRPr="00590FD2" w:rsidRDefault="00D66F07" w:rsidP="004E7B01">
      <w:pPr>
        <w:widowControl w:val="0"/>
        <w:rPr>
          <w:rFonts w:ascii="Times New Roman" w:hAnsi="Times New Roman" w:cs="Times New Roman"/>
          <w:b/>
          <w:sz w:val="24"/>
          <w:szCs w:val="24"/>
        </w:rPr>
      </w:pPr>
    </w:p>
    <w:p w:rsidR="00D66F07" w:rsidRPr="00590FD2" w:rsidRDefault="00D66F07" w:rsidP="004E7B01">
      <w:pPr>
        <w:pStyle w:val="a7"/>
        <w:ind w:left="0"/>
        <w:rPr>
          <w:rFonts w:ascii="Times New Roman" w:hAnsi="Times New Roman" w:cs="Times New Roman"/>
          <w:noProof/>
          <w:sz w:val="28"/>
          <w:szCs w:val="28"/>
        </w:rPr>
      </w:pPr>
    </w:p>
    <w:p w:rsidR="002B319F" w:rsidRPr="00263F05" w:rsidRDefault="002B319F" w:rsidP="004E7B01">
      <w:pPr>
        <w:pStyle w:val="a7"/>
        <w:ind w:left="0"/>
        <w:rPr>
          <w:rFonts w:ascii="Times New Roman" w:hAnsi="Times New Roman" w:cs="Times New Roman"/>
          <w:b/>
          <w:noProof/>
          <w:sz w:val="24"/>
          <w:szCs w:val="24"/>
        </w:rPr>
      </w:pPr>
      <w:r w:rsidRPr="00263F05">
        <w:rPr>
          <w:rFonts w:ascii="Times New Roman" w:hAnsi="Times New Roman" w:cs="Times New Roman"/>
          <w:b/>
          <w:noProof/>
          <w:sz w:val="24"/>
          <w:szCs w:val="24"/>
        </w:rPr>
        <w:t>Таблица 3.1.</w:t>
      </w:r>
      <w:r w:rsidR="00F44FCD">
        <w:rPr>
          <w:rFonts w:ascii="Times New Roman" w:hAnsi="Times New Roman" w:cs="Times New Roman"/>
          <w:b/>
          <w:noProof/>
          <w:sz w:val="24"/>
          <w:szCs w:val="24"/>
        </w:rPr>
        <w:t>10</w:t>
      </w:r>
      <w:r w:rsidR="001435E7" w:rsidRPr="00263F05">
        <w:rPr>
          <w:rFonts w:ascii="Times New Roman" w:hAnsi="Times New Roman" w:cs="Times New Roman"/>
          <w:b/>
          <w:noProof/>
          <w:sz w:val="24"/>
          <w:szCs w:val="24"/>
        </w:rPr>
        <w:t xml:space="preserve"> Национальный состав населения</w:t>
      </w:r>
      <w:r w:rsidR="00A5191E" w:rsidRPr="00263F05">
        <w:rPr>
          <w:rFonts w:ascii="Times New Roman" w:hAnsi="Times New Roman" w:cs="Times New Roman"/>
          <w:b/>
          <w:noProof/>
          <w:sz w:val="24"/>
          <w:szCs w:val="24"/>
        </w:rPr>
        <w:t xml:space="preserve"> </w:t>
      </w:r>
      <w:r w:rsidR="00154345" w:rsidRPr="00263F05">
        <w:rPr>
          <w:rFonts w:ascii="Times New Roman" w:hAnsi="Times New Roman" w:cs="Times New Roman"/>
          <w:b/>
          <w:noProof/>
          <w:sz w:val="24"/>
          <w:szCs w:val="24"/>
        </w:rPr>
        <w:t>Мироновского</w:t>
      </w:r>
      <w:r w:rsidRPr="00263F05">
        <w:rPr>
          <w:rFonts w:ascii="Times New Roman" w:hAnsi="Times New Roman" w:cs="Times New Roman"/>
          <w:b/>
          <w:noProof/>
          <w:sz w:val="24"/>
          <w:szCs w:val="24"/>
        </w:rPr>
        <w:t xml:space="preserve"> МО на 20</w:t>
      </w:r>
      <w:r w:rsidR="00263F05" w:rsidRPr="00263F05">
        <w:rPr>
          <w:rFonts w:ascii="Times New Roman" w:hAnsi="Times New Roman" w:cs="Times New Roman"/>
          <w:b/>
          <w:noProof/>
          <w:sz w:val="24"/>
          <w:szCs w:val="24"/>
        </w:rPr>
        <w:t>22</w:t>
      </w:r>
      <w:r w:rsidRPr="00263F05">
        <w:rPr>
          <w:rFonts w:ascii="Times New Roman" w:hAnsi="Times New Roman" w:cs="Times New Roman"/>
          <w:b/>
          <w:noProof/>
          <w:sz w:val="24"/>
          <w:szCs w:val="24"/>
        </w:rPr>
        <w:t xml:space="preserve"> год, %</w:t>
      </w:r>
    </w:p>
    <w:tbl>
      <w:tblPr>
        <w:tblStyle w:val="a6"/>
        <w:tblW w:w="10206" w:type="dxa"/>
        <w:tblInd w:w="108" w:type="dxa"/>
        <w:tblLayout w:type="fixed"/>
        <w:tblLook w:val="0600" w:firstRow="0" w:lastRow="0" w:firstColumn="0" w:lastColumn="0" w:noHBand="1" w:noVBand="1"/>
      </w:tblPr>
      <w:tblGrid>
        <w:gridCol w:w="1276"/>
        <w:gridCol w:w="1843"/>
        <w:gridCol w:w="1255"/>
        <w:gridCol w:w="1580"/>
        <w:gridCol w:w="1336"/>
        <w:gridCol w:w="1458"/>
        <w:gridCol w:w="1458"/>
      </w:tblGrid>
      <w:tr w:rsidR="002B319F" w:rsidRPr="00263F05" w:rsidTr="00E04F53">
        <w:trPr>
          <w:trHeight w:val="285"/>
        </w:trPr>
        <w:tc>
          <w:tcPr>
            <w:tcW w:w="1276" w:type="dxa"/>
            <w:vAlign w:val="center"/>
          </w:tcPr>
          <w:p w:rsidR="002B319F" w:rsidRPr="00263F05" w:rsidRDefault="002B319F" w:rsidP="00E04F53">
            <w:pPr>
              <w:tabs>
                <w:tab w:val="left" w:pos="0"/>
                <w:tab w:val="left" w:pos="58"/>
              </w:tabs>
              <w:spacing w:line="300" w:lineRule="auto"/>
              <w:ind w:firstLine="0"/>
              <w:jc w:val="center"/>
              <w:rPr>
                <w:rFonts w:ascii="Times New Roman" w:hAnsi="Times New Roman" w:cs="Times New Roman"/>
                <w:b/>
              </w:rPr>
            </w:pPr>
            <w:r w:rsidRPr="00263F05">
              <w:rPr>
                <w:rFonts w:ascii="Times New Roman" w:hAnsi="Times New Roman" w:cs="Times New Roman"/>
                <w:b/>
              </w:rPr>
              <w:t>Русские</w:t>
            </w:r>
          </w:p>
        </w:tc>
        <w:tc>
          <w:tcPr>
            <w:tcW w:w="1843" w:type="dxa"/>
            <w:vAlign w:val="center"/>
          </w:tcPr>
          <w:p w:rsidR="002B319F" w:rsidRPr="00263F05" w:rsidRDefault="00263F05" w:rsidP="00E04F53">
            <w:pPr>
              <w:tabs>
                <w:tab w:val="left" w:pos="0"/>
              </w:tabs>
              <w:spacing w:line="300" w:lineRule="auto"/>
              <w:ind w:firstLine="29"/>
              <w:jc w:val="center"/>
              <w:rPr>
                <w:rFonts w:ascii="Times New Roman" w:hAnsi="Times New Roman" w:cs="Times New Roman"/>
                <w:b/>
              </w:rPr>
            </w:pPr>
            <w:r w:rsidRPr="00263F05">
              <w:rPr>
                <w:rFonts w:ascii="Times New Roman" w:hAnsi="Times New Roman" w:cs="Times New Roman"/>
                <w:b/>
              </w:rPr>
              <w:t>Казахи</w:t>
            </w:r>
          </w:p>
        </w:tc>
        <w:tc>
          <w:tcPr>
            <w:tcW w:w="1255" w:type="dxa"/>
            <w:vAlign w:val="center"/>
          </w:tcPr>
          <w:p w:rsidR="002B319F" w:rsidRPr="00263F05" w:rsidRDefault="002B319F" w:rsidP="00E04F53">
            <w:pPr>
              <w:tabs>
                <w:tab w:val="left" w:pos="0"/>
              </w:tabs>
              <w:spacing w:line="300" w:lineRule="auto"/>
              <w:ind w:firstLine="0"/>
              <w:jc w:val="center"/>
              <w:rPr>
                <w:rFonts w:ascii="Times New Roman" w:hAnsi="Times New Roman" w:cs="Times New Roman"/>
                <w:b/>
              </w:rPr>
            </w:pPr>
            <w:r w:rsidRPr="00263F05">
              <w:rPr>
                <w:rFonts w:ascii="Times New Roman" w:hAnsi="Times New Roman" w:cs="Times New Roman"/>
                <w:b/>
              </w:rPr>
              <w:t>Татары</w:t>
            </w:r>
          </w:p>
        </w:tc>
        <w:tc>
          <w:tcPr>
            <w:tcW w:w="1580" w:type="dxa"/>
            <w:vAlign w:val="center"/>
          </w:tcPr>
          <w:p w:rsidR="002B319F" w:rsidRPr="00263F05" w:rsidRDefault="00263F05" w:rsidP="00E04F53">
            <w:pPr>
              <w:tabs>
                <w:tab w:val="left" w:pos="0"/>
              </w:tabs>
              <w:spacing w:line="300" w:lineRule="auto"/>
              <w:ind w:firstLine="0"/>
              <w:jc w:val="center"/>
              <w:rPr>
                <w:rFonts w:ascii="Times New Roman" w:hAnsi="Times New Roman" w:cs="Times New Roman"/>
                <w:b/>
              </w:rPr>
            </w:pPr>
            <w:r w:rsidRPr="00263F05">
              <w:rPr>
                <w:rFonts w:ascii="Times New Roman" w:hAnsi="Times New Roman" w:cs="Times New Roman"/>
                <w:b/>
              </w:rPr>
              <w:t>Украинцы</w:t>
            </w:r>
          </w:p>
        </w:tc>
        <w:tc>
          <w:tcPr>
            <w:tcW w:w="1336" w:type="dxa"/>
            <w:vAlign w:val="center"/>
          </w:tcPr>
          <w:p w:rsidR="002B319F" w:rsidRPr="00263F05" w:rsidRDefault="00263F05" w:rsidP="00E04F53">
            <w:pPr>
              <w:tabs>
                <w:tab w:val="left" w:pos="0"/>
              </w:tabs>
              <w:spacing w:line="300" w:lineRule="auto"/>
              <w:ind w:firstLine="0"/>
              <w:jc w:val="center"/>
              <w:rPr>
                <w:rFonts w:ascii="Times New Roman" w:hAnsi="Times New Roman" w:cs="Times New Roman"/>
                <w:b/>
              </w:rPr>
            </w:pPr>
            <w:r w:rsidRPr="00263F05">
              <w:rPr>
                <w:rFonts w:ascii="Times New Roman" w:hAnsi="Times New Roman" w:cs="Times New Roman"/>
                <w:b/>
              </w:rPr>
              <w:t>Чеченцы</w:t>
            </w:r>
          </w:p>
        </w:tc>
        <w:tc>
          <w:tcPr>
            <w:tcW w:w="1458" w:type="dxa"/>
            <w:vAlign w:val="center"/>
          </w:tcPr>
          <w:p w:rsidR="002B319F" w:rsidRPr="00263F05" w:rsidRDefault="00263F05" w:rsidP="00E04F53">
            <w:pPr>
              <w:tabs>
                <w:tab w:val="left" w:pos="0"/>
              </w:tabs>
              <w:spacing w:line="300" w:lineRule="auto"/>
              <w:ind w:firstLine="34"/>
              <w:jc w:val="center"/>
              <w:rPr>
                <w:rFonts w:ascii="Times New Roman" w:hAnsi="Times New Roman" w:cs="Times New Roman"/>
                <w:b/>
              </w:rPr>
            </w:pPr>
            <w:r w:rsidRPr="00263F05">
              <w:rPr>
                <w:rFonts w:ascii="Times New Roman" w:hAnsi="Times New Roman" w:cs="Times New Roman"/>
                <w:b/>
              </w:rPr>
              <w:t>Армяне</w:t>
            </w:r>
          </w:p>
        </w:tc>
        <w:tc>
          <w:tcPr>
            <w:tcW w:w="1458" w:type="dxa"/>
            <w:vAlign w:val="center"/>
          </w:tcPr>
          <w:p w:rsidR="002B319F" w:rsidRPr="00263F05" w:rsidRDefault="00263F05" w:rsidP="00E04F53">
            <w:pPr>
              <w:tabs>
                <w:tab w:val="left" w:pos="0"/>
              </w:tabs>
              <w:spacing w:line="300" w:lineRule="auto"/>
              <w:ind w:firstLine="0"/>
              <w:jc w:val="center"/>
              <w:rPr>
                <w:rFonts w:ascii="Times New Roman" w:hAnsi="Times New Roman" w:cs="Times New Roman"/>
                <w:b/>
              </w:rPr>
            </w:pPr>
            <w:r w:rsidRPr="00263F05">
              <w:rPr>
                <w:rFonts w:ascii="Times New Roman" w:hAnsi="Times New Roman" w:cs="Times New Roman"/>
                <w:b/>
              </w:rPr>
              <w:t>Белорусы</w:t>
            </w:r>
          </w:p>
        </w:tc>
      </w:tr>
      <w:tr w:rsidR="002B319F" w:rsidRPr="00263F05" w:rsidTr="00E04F53">
        <w:trPr>
          <w:trHeight w:val="285"/>
        </w:trPr>
        <w:tc>
          <w:tcPr>
            <w:tcW w:w="1276" w:type="dxa"/>
            <w:vAlign w:val="center"/>
          </w:tcPr>
          <w:p w:rsidR="002B319F" w:rsidRPr="00263F05" w:rsidRDefault="00263F05" w:rsidP="00E04F53">
            <w:pPr>
              <w:tabs>
                <w:tab w:val="left" w:pos="0"/>
              </w:tabs>
              <w:spacing w:line="300" w:lineRule="auto"/>
              <w:ind w:firstLine="0"/>
              <w:jc w:val="center"/>
              <w:rPr>
                <w:rFonts w:ascii="Times New Roman" w:hAnsi="Times New Roman" w:cs="Times New Roman"/>
              </w:rPr>
            </w:pPr>
            <w:r w:rsidRPr="00263F05">
              <w:rPr>
                <w:rFonts w:ascii="Times New Roman" w:hAnsi="Times New Roman" w:cs="Times New Roman"/>
              </w:rPr>
              <w:t>70,6</w:t>
            </w:r>
          </w:p>
        </w:tc>
        <w:tc>
          <w:tcPr>
            <w:tcW w:w="1843" w:type="dxa"/>
            <w:vAlign w:val="center"/>
          </w:tcPr>
          <w:p w:rsidR="002B319F" w:rsidRPr="00263F05" w:rsidRDefault="00263F05" w:rsidP="00E04F53">
            <w:pPr>
              <w:tabs>
                <w:tab w:val="left" w:pos="0"/>
              </w:tabs>
              <w:spacing w:line="300" w:lineRule="auto"/>
              <w:ind w:firstLine="0"/>
              <w:jc w:val="center"/>
              <w:rPr>
                <w:rFonts w:ascii="Times New Roman" w:hAnsi="Times New Roman" w:cs="Times New Roman"/>
              </w:rPr>
            </w:pPr>
            <w:r w:rsidRPr="00263F05">
              <w:rPr>
                <w:rFonts w:ascii="Times New Roman" w:hAnsi="Times New Roman" w:cs="Times New Roman"/>
              </w:rPr>
              <w:t>27</w:t>
            </w:r>
            <w:r w:rsidR="002C2A28">
              <w:rPr>
                <w:rFonts w:ascii="Times New Roman" w:hAnsi="Times New Roman" w:cs="Times New Roman"/>
              </w:rPr>
              <w:t>,0</w:t>
            </w:r>
          </w:p>
        </w:tc>
        <w:tc>
          <w:tcPr>
            <w:tcW w:w="1255" w:type="dxa"/>
            <w:vAlign w:val="center"/>
          </w:tcPr>
          <w:p w:rsidR="002B319F" w:rsidRPr="00263F05" w:rsidRDefault="00263F05" w:rsidP="00E04F53">
            <w:pPr>
              <w:tabs>
                <w:tab w:val="left" w:pos="0"/>
              </w:tabs>
              <w:spacing w:line="300" w:lineRule="auto"/>
              <w:ind w:firstLine="0"/>
              <w:jc w:val="center"/>
              <w:rPr>
                <w:rFonts w:ascii="Times New Roman" w:hAnsi="Times New Roman" w:cs="Times New Roman"/>
              </w:rPr>
            </w:pPr>
            <w:r w:rsidRPr="00263F05">
              <w:rPr>
                <w:rFonts w:ascii="Times New Roman" w:hAnsi="Times New Roman" w:cs="Times New Roman"/>
              </w:rPr>
              <w:t>0,78</w:t>
            </w:r>
          </w:p>
        </w:tc>
        <w:tc>
          <w:tcPr>
            <w:tcW w:w="1580" w:type="dxa"/>
            <w:vAlign w:val="center"/>
          </w:tcPr>
          <w:p w:rsidR="002B319F" w:rsidRPr="00263F05" w:rsidRDefault="00263F05" w:rsidP="00E04F53">
            <w:pPr>
              <w:tabs>
                <w:tab w:val="left" w:pos="0"/>
              </w:tabs>
              <w:spacing w:line="300" w:lineRule="auto"/>
              <w:ind w:firstLine="0"/>
              <w:jc w:val="center"/>
              <w:rPr>
                <w:rFonts w:ascii="Times New Roman" w:hAnsi="Times New Roman" w:cs="Times New Roman"/>
              </w:rPr>
            </w:pPr>
            <w:r w:rsidRPr="00263F05">
              <w:rPr>
                <w:rFonts w:ascii="Times New Roman" w:hAnsi="Times New Roman" w:cs="Times New Roman"/>
              </w:rPr>
              <w:t>0,31</w:t>
            </w:r>
          </w:p>
        </w:tc>
        <w:tc>
          <w:tcPr>
            <w:tcW w:w="1336" w:type="dxa"/>
            <w:vAlign w:val="center"/>
          </w:tcPr>
          <w:p w:rsidR="002B319F" w:rsidRPr="00263F05" w:rsidRDefault="00263F05" w:rsidP="002C2A28">
            <w:pPr>
              <w:tabs>
                <w:tab w:val="left" w:pos="0"/>
              </w:tabs>
              <w:spacing w:line="300" w:lineRule="auto"/>
              <w:ind w:hanging="78"/>
              <w:jc w:val="center"/>
              <w:rPr>
                <w:rFonts w:ascii="Times New Roman" w:hAnsi="Times New Roman" w:cs="Times New Roman"/>
              </w:rPr>
            </w:pPr>
            <w:r w:rsidRPr="00263F05">
              <w:rPr>
                <w:rFonts w:ascii="Times New Roman" w:hAnsi="Times New Roman" w:cs="Times New Roman"/>
              </w:rPr>
              <w:t>0,7</w:t>
            </w:r>
            <w:r w:rsidR="002C2A28">
              <w:rPr>
                <w:rFonts w:ascii="Times New Roman" w:hAnsi="Times New Roman" w:cs="Times New Roman"/>
              </w:rPr>
              <w:t>3</w:t>
            </w:r>
          </w:p>
        </w:tc>
        <w:tc>
          <w:tcPr>
            <w:tcW w:w="1458" w:type="dxa"/>
            <w:vAlign w:val="center"/>
          </w:tcPr>
          <w:p w:rsidR="002B319F" w:rsidRPr="00263F05" w:rsidRDefault="00263F05" w:rsidP="00E04F53">
            <w:pPr>
              <w:tabs>
                <w:tab w:val="left" w:pos="0"/>
              </w:tabs>
              <w:spacing w:line="300" w:lineRule="auto"/>
              <w:ind w:firstLine="34"/>
              <w:jc w:val="center"/>
              <w:rPr>
                <w:rFonts w:ascii="Times New Roman" w:hAnsi="Times New Roman" w:cs="Times New Roman"/>
              </w:rPr>
            </w:pPr>
            <w:r w:rsidRPr="00263F05">
              <w:rPr>
                <w:rFonts w:ascii="Times New Roman" w:hAnsi="Times New Roman" w:cs="Times New Roman"/>
              </w:rPr>
              <w:t>0,35</w:t>
            </w:r>
          </w:p>
        </w:tc>
        <w:tc>
          <w:tcPr>
            <w:tcW w:w="1458" w:type="dxa"/>
            <w:vAlign w:val="center"/>
          </w:tcPr>
          <w:p w:rsidR="002B319F" w:rsidRPr="00263F05" w:rsidRDefault="00263F05" w:rsidP="002C2A28">
            <w:pPr>
              <w:tabs>
                <w:tab w:val="left" w:pos="0"/>
              </w:tabs>
              <w:spacing w:line="300" w:lineRule="auto"/>
              <w:ind w:firstLine="0"/>
              <w:jc w:val="center"/>
              <w:rPr>
                <w:rFonts w:ascii="Times New Roman" w:hAnsi="Times New Roman" w:cs="Times New Roman"/>
              </w:rPr>
            </w:pPr>
            <w:r w:rsidRPr="00263F05">
              <w:rPr>
                <w:rFonts w:ascii="Times New Roman" w:hAnsi="Times New Roman" w:cs="Times New Roman"/>
              </w:rPr>
              <w:t>0,2</w:t>
            </w:r>
            <w:r w:rsidR="002C2A28">
              <w:rPr>
                <w:rFonts w:ascii="Times New Roman" w:hAnsi="Times New Roman" w:cs="Times New Roman"/>
              </w:rPr>
              <w:t>3</w:t>
            </w:r>
          </w:p>
        </w:tc>
      </w:tr>
    </w:tbl>
    <w:p w:rsidR="002B319F" w:rsidRPr="00263F05" w:rsidRDefault="002B319F" w:rsidP="004E7B01">
      <w:pPr>
        <w:pStyle w:val="a7"/>
        <w:ind w:left="0"/>
        <w:rPr>
          <w:rFonts w:ascii="Times New Roman" w:hAnsi="Times New Roman" w:cs="Times New Roman"/>
          <w:sz w:val="28"/>
          <w:szCs w:val="28"/>
        </w:rPr>
      </w:pPr>
    </w:p>
    <w:p w:rsidR="00263F05" w:rsidRPr="00263F05" w:rsidRDefault="009316FA" w:rsidP="004E7B01">
      <w:pPr>
        <w:pStyle w:val="a7"/>
        <w:ind w:left="0"/>
        <w:rPr>
          <w:rFonts w:ascii="Times New Roman" w:hAnsi="Times New Roman" w:cs="Times New Roman"/>
          <w:sz w:val="28"/>
          <w:szCs w:val="28"/>
        </w:rPr>
      </w:pPr>
      <w:r w:rsidRPr="00263F05">
        <w:rPr>
          <w:rFonts w:ascii="Times New Roman" w:hAnsi="Times New Roman" w:cs="Times New Roman"/>
          <w:sz w:val="28"/>
          <w:szCs w:val="28"/>
        </w:rPr>
        <w:t xml:space="preserve">Этнический состав населения муниципального образования многонационален и дифференцирован по территории. Русское население остается преобладающим, но доля народа в общей численности населения постепенно снижается. </w:t>
      </w:r>
    </w:p>
    <w:p w:rsidR="009316FA" w:rsidRPr="00263F05" w:rsidRDefault="009316FA" w:rsidP="004E7B01">
      <w:pPr>
        <w:pStyle w:val="a7"/>
        <w:ind w:left="0"/>
        <w:rPr>
          <w:rFonts w:ascii="Times New Roman" w:hAnsi="Times New Roman" w:cs="Times New Roman"/>
          <w:sz w:val="28"/>
          <w:szCs w:val="28"/>
        </w:rPr>
      </w:pPr>
      <w:r w:rsidRPr="00263F05">
        <w:rPr>
          <w:rFonts w:ascii="Times New Roman" w:hAnsi="Times New Roman" w:cs="Times New Roman"/>
          <w:sz w:val="28"/>
          <w:szCs w:val="28"/>
        </w:rPr>
        <w:t>Национальные традиции различных этносов оказывают определ</w:t>
      </w:r>
      <w:r w:rsidR="000318B8" w:rsidRPr="00263F05">
        <w:rPr>
          <w:rFonts w:ascii="Times New Roman" w:hAnsi="Times New Roman" w:cs="Times New Roman"/>
          <w:sz w:val="28"/>
          <w:szCs w:val="28"/>
        </w:rPr>
        <w:t>е</w:t>
      </w:r>
      <w:r w:rsidRPr="00263F05">
        <w:rPr>
          <w:rFonts w:ascii="Times New Roman" w:hAnsi="Times New Roman" w:cs="Times New Roman"/>
          <w:sz w:val="28"/>
          <w:szCs w:val="28"/>
        </w:rPr>
        <w:t>нное влияние на специфику естественных воспроизводственных процессов населения, характер расселения и использования трудовых ресурсов.</w:t>
      </w:r>
    </w:p>
    <w:p w:rsidR="009316FA" w:rsidRPr="00263F05" w:rsidRDefault="009316FA" w:rsidP="004E7B01">
      <w:pPr>
        <w:rPr>
          <w:rFonts w:ascii="Times New Roman" w:hAnsi="Times New Roman" w:cs="Times New Roman"/>
          <w:sz w:val="28"/>
          <w:szCs w:val="28"/>
        </w:rPr>
      </w:pPr>
      <w:r w:rsidRPr="00263F05">
        <w:rPr>
          <w:rFonts w:ascii="Times New Roman" w:hAnsi="Times New Roman" w:cs="Times New Roman"/>
          <w:sz w:val="28"/>
          <w:szCs w:val="28"/>
        </w:rPr>
        <w:t>Анализ демографических особенностей позволяет отметить следующее:</w:t>
      </w:r>
    </w:p>
    <w:p w:rsidR="009316FA" w:rsidRPr="00263F05" w:rsidRDefault="006C0705" w:rsidP="002C2A28">
      <w:pPr>
        <w:pStyle w:val="a7"/>
        <w:numPr>
          <w:ilvl w:val="0"/>
          <w:numId w:val="5"/>
        </w:numPr>
        <w:tabs>
          <w:tab w:val="left" w:pos="1134"/>
        </w:tabs>
        <w:ind w:left="0" w:firstLine="709"/>
        <w:rPr>
          <w:rFonts w:ascii="Times New Roman" w:hAnsi="Times New Roman" w:cs="Times New Roman"/>
          <w:sz w:val="28"/>
          <w:szCs w:val="28"/>
        </w:rPr>
      </w:pPr>
      <w:r w:rsidRPr="00263F05">
        <w:rPr>
          <w:rFonts w:ascii="Times New Roman" w:hAnsi="Times New Roman" w:cs="Times New Roman"/>
          <w:sz w:val="28"/>
          <w:szCs w:val="28"/>
        </w:rPr>
        <w:t xml:space="preserve">за последнее десятилетие наблюдается </w:t>
      </w:r>
      <w:r w:rsidR="009E5FE1" w:rsidRPr="00263F05">
        <w:rPr>
          <w:rFonts w:ascii="Times New Roman" w:hAnsi="Times New Roman" w:cs="Times New Roman"/>
          <w:sz w:val="28"/>
          <w:szCs w:val="28"/>
        </w:rPr>
        <w:t>планомер</w:t>
      </w:r>
      <w:r w:rsidR="009316FA" w:rsidRPr="00263F05">
        <w:rPr>
          <w:rFonts w:ascii="Times New Roman" w:hAnsi="Times New Roman" w:cs="Times New Roman"/>
          <w:sz w:val="28"/>
          <w:szCs w:val="28"/>
        </w:rPr>
        <w:t>но</w:t>
      </w:r>
      <w:r w:rsidRPr="00263F05">
        <w:rPr>
          <w:rFonts w:ascii="Times New Roman" w:hAnsi="Times New Roman" w:cs="Times New Roman"/>
          <w:sz w:val="28"/>
          <w:szCs w:val="28"/>
        </w:rPr>
        <w:t>е</w:t>
      </w:r>
      <w:r w:rsidR="009316FA" w:rsidRPr="00263F05">
        <w:rPr>
          <w:rFonts w:ascii="Times New Roman" w:hAnsi="Times New Roman" w:cs="Times New Roman"/>
          <w:sz w:val="28"/>
          <w:szCs w:val="28"/>
        </w:rPr>
        <w:t xml:space="preserve"> снижени</w:t>
      </w:r>
      <w:r w:rsidRPr="00263F05">
        <w:rPr>
          <w:rFonts w:ascii="Times New Roman" w:hAnsi="Times New Roman" w:cs="Times New Roman"/>
          <w:sz w:val="28"/>
          <w:szCs w:val="28"/>
        </w:rPr>
        <w:t xml:space="preserve">е </w:t>
      </w:r>
      <w:r w:rsidR="009316FA" w:rsidRPr="00263F05">
        <w:rPr>
          <w:rFonts w:ascii="Times New Roman" w:hAnsi="Times New Roman" w:cs="Times New Roman"/>
          <w:sz w:val="28"/>
          <w:szCs w:val="28"/>
        </w:rPr>
        <w:t>численности</w:t>
      </w:r>
      <w:r w:rsidRPr="00263F05">
        <w:rPr>
          <w:rFonts w:ascii="Times New Roman" w:hAnsi="Times New Roman" w:cs="Times New Roman"/>
          <w:sz w:val="28"/>
          <w:szCs w:val="28"/>
        </w:rPr>
        <w:t xml:space="preserve"> населения</w:t>
      </w:r>
      <w:r w:rsidR="009316FA" w:rsidRPr="00263F05">
        <w:rPr>
          <w:rFonts w:ascii="Times New Roman" w:hAnsi="Times New Roman" w:cs="Times New Roman"/>
          <w:sz w:val="28"/>
          <w:szCs w:val="28"/>
        </w:rPr>
        <w:t>;</w:t>
      </w:r>
    </w:p>
    <w:p w:rsidR="006C0705" w:rsidRPr="00263F05" w:rsidRDefault="006C0705" w:rsidP="002C2A28">
      <w:pPr>
        <w:pStyle w:val="a7"/>
        <w:numPr>
          <w:ilvl w:val="0"/>
          <w:numId w:val="5"/>
        </w:numPr>
        <w:tabs>
          <w:tab w:val="left" w:pos="1134"/>
        </w:tabs>
        <w:ind w:left="0" w:firstLine="709"/>
        <w:rPr>
          <w:rFonts w:ascii="Times New Roman" w:hAnsi="Times New Roman" w:cs="Times New Roman"/>
          <w:sz w:val="28"/>
          <w:szCs w:val="28"/>
        </w:rPr>
      </w:pPr>
      <w:r w:rsidRPr="00263F05">
        <w:rPr>
          <w:rFonts w:ascii="Times New Roman" w:hAnsi="Times New Roman" w:cs="Times New Roman"/>
          <w:sz w:val="28"/>
          <w:szCs w:val="28"/>
        </w:rPr>
        <w:t>старение населения;</w:t>
      </w:r>
    </w:p>
    <w:p w:rsidR="009316FA" w:rsidRPr="00263F05" w:rsidRDefault="009316FA" w:rsidP="002C2A28">
      <w:pPr>
        <w:pStyle w:val="a7"/>
        <w:numPr>
          <w:ilvl w:val="0"/>
          <w:numId w:val="5"/>
        </w:numPr>
        <w:tabs>
          <w:tab w:val="left" w:pos="1134"/>
        </w:tabs>
        <w:ind w:left="0" w:firstLine="709"/>
        <w:rPr>
          <w:rFonts w:ascii="Times New Roman" w:hAnsi="Times New Roman" w:cs="Times New Roman"/>
          <w:sz w:val="28"/>
          <w:szCs w:val="28"/>
        </w:rPr>
      </w:pPr>
      <w:r w:rsidRPr="00263F05">
        <w:rPr>
          <w:rFonts w:ascii="Times New Roman" w:hAnsi="Times New Roman" w:cs="Times New Roman"/>
          <w:sz w:val="28"/>
          <w:szCs w:val="28"/>
        </w:rPr>
        <w:t>половая диспропорция между мужским и женским населением.</w:t>
      </w:r>
    </w:p>
    <w:p w:rsidR="009316FA" w:rsidRPr="00263F05" w:rsidRDefault="009316FA" w:rsidP="004E7B01">
      <w:pPr>
        <w:pStyle w:val="a7"/>
        <w:ind w:left="0"/>
        <w:rPr>
          <w:rFonts w:ascii="Times New Roman" w:hAnsi="Times New Roman" w:cs="Times New Roman"/>
          <w:sz w:val="28"/>
          <w:szCs w:val="28"/>
        </w:rPr>
      </w:pPr>
      <w:r w:rsidRPr="00263F05">
        <w:rPr>
          <w:rFonts w:ascii="Times New Roman" w:hAnsi="Times New Roman" w:cs="Times New Roman"/>
          <w:sz w:val="28"/>
          <w:szCs w:val="28"/>
        </w:rPr>
        <w:t>Для улучшения демографической ситуации в муниципальном образовании существует необходимость в улучшении, как репродуктивного здоровья населения,</w:t>
      </w:r>
      <w:r w:rsidR="00CD5490" w:rsidRPr="00263F05">
        <w:rPr>
          <w:rFonts w:ascii="Times New Roman" w:hAnsi="Times New Roman" w:cs="Times New Roman"/>
          <w:sz w:val="28"/>
          <w:szCs w:val="28"/>
        </w:rPr>
        <w:t xml:space="preserve"> </w:t>
      </w:r>
      <w:r w:rsidRPr="00263F05">
        <w:rPr>
          <w:rFonts w:ascii="Times New Roman" w:hAnsi="Times New Roman" w:cs="Times New Roman"/>
          <w:sz w:val="28"/>
          <w:szCs w:val="28"/>
        </w:rPr>
        <w:t xml:space="preserve">так и повышения уровня рождаемости, сокращения потерь населения в результате преждевременной смертности. </w:t>
      </w:r>
    </w:p>
    <w:p w:rsidR="00226496" w:rsidRPr="00263F05" w:rsidRDefault="009316FA" w:rsidP="004E7B01">
      <w:pPr>
        <w:pStyle w:val="a7"/>
        <w:ind w:left="0"/>
        <w:rPr>
          <w:rFonts w:ascii="Times New Roman" w:hAnsi="Times New Roman" w:cs="Times New Roman"/>
          <w:sz w:val="28"/>
          <w:szCs w:val="28"/>
        </w:rPr>
      </w:pPr>
      <w:r w:rsidRPr="00263F05">
        <w:rPr>
          <w:rFonts w:ascii="Times New Roman" w:hAnsi="Times New Roman" w:cs="Times New Roman"/>
          <w:sz w:val="28"/>
          <w:szCs w:val="28"/>
        </w:rPr>
        <w:t xml:space="preserve">Для преломления сложившихся негативных процессов в демографической ситуации и </w:t>
      </w:r>
      <w:r w:rsidR="00C6657D" w:rsidRPr="00263F05">
        <w:rPr>
          <w:rFonts w:ascii="Times New Roman" w:hAnsi="Times New Roman" w:cs="Times New Roman"/>
          <w:sz w:val="28"/>
          <w:szCs w:val="28"/>
        </w:rPr>
        <w:t>сохранения,</w:t>
      </w:r>
      <w:r w:rsidRPr="00263F05">
        <w:rPr>
          <w:rFonts w:ascii="Times New Roman" w:hAnsi="Times New Roman" w:cs="Times New Roman"/>
          <w:sz w:val="28"/>
          <w:szCs w:val="28"/>
        </w:rPr>
        <w:t xml:space="preserve"> и поддержания демографического потенциала муниципального образования необходимы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улучшение здравоохранения, образования, обеспечения населения доступным жильем, поддержания семьи и детства.</w:t>
      </w:r>
    </w:p>
    <w:p w:rsidR="00226496" w:rsidRPr="00E543F5" w:rsidRDefault="00226496" w:rsidP="004E7B01">
      <w:pPr>
        <w:rPr>
          <w:color w:val="FF0000"/>
        </w:rPr>
      </w:pPr>
      <w:r w:rsidRPr="00E543F5">
        <w:rPr>
          <w:color w:val="FF0000"/>
        </w:rPr>
        <w:br w:type="page"/>
      </w:r>
    </w:p>
    <w:p w:rsidR="009F05CA" w:rsidRPr="00590FD2" w:rsidRDefault="009F05CA" w:rsidP="004E7B01">
      <w:pPr>
        <w:pStyle w:val="a7"/>
        <w:pageBreakBefore/>
        <w:numPr>
          <w:ilvl w:val="0"/>
          <w:numId w:val="2"/>
        </w:numPr>
        <w:tabs>
          <w:tab w:val="left" w:pos="1276"/>
        </w:tabs>
        <w:ind w:left="0" w:firstLine="709"/>
        <w:outlineLvl w:val="0"/>
        <w:rPr>
          <w:rStyle w:val="af7"/>
          <w:color w:val="auto"/>
        </w:rPr>
      </w:pPr>
      <w:bookmarkStart w:id="52" w:name="_Toc152937687"/>
      <w:r w:rsidRPr="00590FD2">
        <w:rPr>
          <w:rStyle w:val="af7"/>
          <w:color w:val="auto"/>
        </w:rPr>
        <w:t>СОЦИАЛЬНО-ЭКОНОМИЧЕСКОЕ РАЗВИТИЕ</w:t>
      </w:r>
      <w:bookmarkEnd w:id="22"/>
      <w:bookmarkEnd w:id="52"/>
    </w:p>
    <w:p w:rsidR="00DE105A" w:rsidRPr="00590FD2" w:rsidRDefault="009316FA" w:rsidP="004E7B01">
      <w:pPr>
        <w:pStyle w:val="af8"/>
        <w:numPr>
          <w:ilvl w:val="1"/>
          <w:numId w:val="2"/>
        </w:numPr>
        <w:tabs>
          <w:tab w:val="left" w:pos="1276"/>
        </w:tabs>
        <w:spacing w:line="300" w:lineRule="auto"/>
        <w:ind w:left="0" w:firstLine="709"/>
        <w:jc w:val="left"/>
        <w:outlineLvl w:val="1"/>
      </w:pPr>
      <w:bookmarkStart w:id="53" w:name="_Toc21089237"/>
      <w:bookmarkStart w:id="54" w:name="_Toc21089238"/>
      <w:bookmarkStart w:id="55" w:name="_Toc152937688"/>
      <w:r w:rsidRPr="00590FD2">
        <w:t>Жилищный фонд и жилищное строительство</w:t>
      </w:r>
      <w:bookmarkEnd w:id="53"/>
      <w:bookmarkEnd w:id="55"/>
    </w:p>
    <w:p w:rsidR="002B41A5" w:rsidRPr="00590FD2" w:rsidRDefault="002B41A5" w:rsidP="004E7B01">
      <w:pPr>
        <w:pStyle w:val="af8"/>
        <w:tabs>
          <w:tab w:val="left" w:pos="1276"/>
          <w:tab w:val="left" w:pos="1701"/>
        </w:tabs>
        <w:spacing w:line="300" w:lineRule="auto"/>
        <w:rPr>
          <w:b w:val="0"/>
        </w:rPr>
      </w:pPr>
      <w:r w:rsidRPr="00590FD2">
        <w:rPr>
          <w:b w:val="0"/>
        </w:rPr>
        <w:t>Важнейшей частью социальной инфраструктуры, призванной обеспечивать удовлетворение социально-бытовых нужд человека, является жилье и его качество</w:t>
      </w:r>
      <w:r w:rsidR="00D14F4F" w:rsidRPr="00590FD2">
        <w:rPr>
          <w:b w:val="0"/>
        </w:rPr>
        <w:t>.</w:t>
      </w:r>
    </w:p>
    <w:p w:rsidR="00DE105A" w:rsidRDefault="009316FA" w:rsidP="004E7B01">
      <w:pPr>
        <w:tabs>
          <w:tab w:val="left" w:pos="1276"/>
        </w:tabs>
        <w:rPr>
          <w:rFonts w:ascii="Times New Roman" w:hAnsi="Times New Roman" w:cs="Times New Roman"/>
          <w:sz w:val="28"/>
          <w:szCs w:val="28"/>
        </w:rPr>
      </w:pPr>
      <w:r w:rsidRPr="00590FD2">
        <w:rPr>
          <w:rFonts w:ascii="Times New Roman" w:hAnsi="Times New Roman" w:cs="Times New Roman"/>
          <w:sz w:val="28"/>
          <w:szCs w:val="28"/>
        </w:rPr>
        <w:t>По состоянию на начало 20</w:t>
      </w:r>
      <w:r w:rsidR="00BD3C98" w:rsidRPr="00590FD2">
        <w:rPr>
          <w:rFonts w:ascii="Times New Roman" w:hAnsi="Times New Roman" w:cs="Times New Roman"/>
          <w:sz w:val="28"/>
          <w:szCs w:val="28"/>
        </w:rPr>
        <w:t>2</w:t>
      </w:r>
      <w:r w:rsidR="00B87DB5">
        <w:rPr>
          <w:rFonts w:ascii="Times New Roman" w:hAnsi="Times New Roman" w:cs="Times New Roman"/>
          <w:sz w:val="28"/>
          <w:szCs w:val="28"/>
        </w:rPr>
        <w:t>1</w:t>
      </w:r>
      <w:r w:rsidRPr="00590FD2">
        <w:rPr>
          <w:rFonts w:ascii="Times New Roman" w:hAnsi="Times New Roman" w:cs="Times New Roman"/>
          <w:sz w:val="28"/>
          <w:szCs w:val="28"/>
        </w:rPr>
        <w:t xml:space="preserve"> года жилищный фонд </w:t>
      </w:r>
      <w:r w:rsidR="00DE105A" w:rsidRPr="00590FD2">
        <w:rPr>
          <w:rFonts w:ascii="Times New Roman" w:hAnsi="Times New Roman" w:cs="Times New Roman"/>
          <w:sz w:val="28"/>
          <w:szCs w:val="28"/>
        </w:rPr>
        <w:t xml:space="preserve">МО составлял </w:t>
      </w:r>
      <w:r w:rsidR="00CF6B19">
        <w:rPr>
          <w:rFonts w:ascii="Times New Roman" w:hAnsi="Times New Roman" w:cs="Times New Roman"/>
          <w:sz w:val="28"/>
          <w:szCs w:val="28"/>
        </w:rPr>
        <w:t>65,8</w:t>
      </w:r>
      <w:r w:rsidR="00A4331A">
        <w:rPr>
          <w:rFonts w:ascii="Times New Roman" w:hAnsi="Times New Roman" w:cs="Times New Roman"/>
          <w:sz w:val="28"/>
          <w:szCs w:val="28"/>
        </w:rPr>
        <w:br/>
      </w:r>
      <w:r w:rsidR="00CB1BDC" w:rsidRPr="00590FD2">
        <w:rPr>
          <w:rFonts w:ascii="Times New Roman" w:hAnsi="Times New Roman" w:cs="Times New Roman"/>
          <w:sz w:val="28"/>
          <w:szCs w:val="28"/>
        </w:rPr>
        <w:t xml:space="preserve">тыс. </w:t>
      </w:r>
      <w:r w:rsidR="002C2A28" w:rsidRPr="00232431">
        <w:rPr>
          <w:rFonts w:ascii="Times New Roman" w:hAnsi="Times New Roman" w:cs="Times New Roman"/>
          <w:sz w:val="28"/>
          <w:szCs w:val="28"/>
        </w:rPr>
        <w:t>м</w:t>
      </w:r>
      <w:r w:rsidR="002C2A28" w:rsidRPr="00232431">
        <w:rPr>
          <w:rFonts w:ascii="Times New Roman" w:hAnsi="Times New Roman" w:cs="Times New Roman"/>
          <w:sz w:val="28"/>
          <w:szCs w:val="28"/>
          <w:vertAlign w:val="superscript"/>
        </w:rPr>
        <w:t>2</w:t>
      </w:r>
      <w:r w:rsidR="00CB1BDC" w:rsidRPr="00590FD2">
        <w:rPr>
          <w:rFonts w:ascii="Times New Roman" w:hAnsi="Times New Roman" w:cs="Times New Roman"/>
          <w:sz w:val="28"/>
          <w:szCs w:val="28"/>
        </w:rPr>
        <w:t xml:space="preserve"> общей площади.</w:t>
      </w:r>
    </w:p>
    <w:p w:rsidR="007A497F" w:rsidRPr="00232431" w:rsidRDefault="007A497F" w:rsidP="004E7B01">
      <w:pPr>
        <w:tabs>
          <w:tab w:val="left" w:pos="1276"/>
        </w:tabs>
        <w:rPr>
          <w:rFonts w:ascii="Times New Roman" w:hAnsi="Times New Roman" w:cs="Times New Roman"/>
          <w:sz w:val="28"/>
          <w:szCs w:val="28"/>
        </w:rPr>
      </w:pPr>
      <w:r w:rsidRPr="00232431">
        <w:rPr>
          <w:rFonts w:ascii="Times New Roman" w:hAnsi="Times New Roman" w:cs="Times New Roman"/>
          <w:sz w:val="28"/>
          <w:szCs w:val="28"/>
        </w:rPr>
        <w:t>Жилой фонд МО представлен домами под индивидуальную жилую застройку с приусадебными земельными участками.</w:t>
      </w:r>
    </w:p>
    <w:p w:rsidR="00C40FDE" w:rsidRPr="00232431" w:rsidRDefault="00C40FDE" w:rsidP="004E7B01">
      <w:pPr>
        <w:rPr>
          <w:rFonts w:ascii="Times New Roman" w:hAnsi="Times New Roman" w:cs="Times New Roman"/>
          <w:sz w:val="28"/>
          <w:szCs w:val="28"/>
        </w:rPr>
      </w:pPr>
      <w:r w:rsidRPr="00232431">
        <w:rPr>
          <w:rFonts w:ascii="Times New Roman" w:hAnsi="Times New Roman" w:cs="Times New Roman"/>
          <w:sz w:val="28"/>
          <w:szCs w:val="28"/>
        </w:rPr>
        <w:t xml:space="preserve">Средняя обеспеченность населения общей площадью жилых домов составляет </w:t>
      </w:r>
      <w:r w:rsidR="00CF6B19">
        <w:rPr>
          <w:rFonts w:ascii="Times New Roman" w:hAnsi="Times New Roman" w:cs="Times New Roman"/>
          <w:sz w:val="28"/>
          <w:szCs w:val="28"/>
        </w:rPr>
        <w:t>26</w:t>
      </w:r>
      <w:r w:rsidRPr="00232431">
        <w:rPr>
          <w:rFonts w:ascii="Times New Roman" w:hAnsi="Times New Roman" w:cs="Times New Roman"/>
          <w:sz w:val="28"/>
          <w:szCs w:val="28"/>
        </w:rPr>
        <w:t xml:space="preserve"> м</w:t>
      </w:r>
      <w:r w:rsidRPr="00232431">
        <w:rPr>
          <w:rFonts w:ascii="Times New Roman" w:hAnsi="Times New Roman" w:cs="Times New Roman"/>
          <w:sz w:val="28"/>
          <w:szCs w:val="28"/>
          <w:vertAlign w:val="superscript"/>
        </w:rPr>
        <w:t>2</w:t>
      </w:r>
      <w:r w:rsidRPr="00232431">
        <w:rPr>
          <w:rFonts w:ascii="Times New Roman" w:hAnsi="Times New Roman" w:cs="Times New Roman"/>
          <w:sz w:val="28"/>
          <w:szCs w:val="28"/>
        </w:rPr>
        <w:t xml:space="preserve"> на 1 человека. </w:t>
      </w:r>
    </w:p>
    <w:p w:rsidR="009316FA" w:rsidRPr="00F27CF7" w:rsidRDefault="009316FA" w:rsidP="004E7B01">
      <w:pPr>
        <w:tabs>
          <w:tab w:val="left" w:pos="1626"/>
        </w:tabs>
        <w:rPr>
          <w:rFonts w:ascii="Times New Roman" w:hAnsi="Times New Roman" w:cs="Times New Roman"/>
          <w:b/>
          <w:color w:val="000000" w:themeColor="text1"/>
          <w:sz w:val="24"/>
          <w:szCs w:val="24"/>
        </w:rPr>
      </w:pPr>
      <w:r w:rsidRPr="00F27CF7">
        <w:rPr>
          <w:rFonts w:ascii="Times New Roman" w:hAnsi="Times New Roman" w:cs="Times New Roman"/>
          <w:b/>
          <w:color w:val="000000" w:themeColor="text1"/>
          <w:sz w:val="24"/>
          <w:szCs w:val="24"/>
        </w:rPr>
        <w:t>Таблица 4.</w:t>
      </w:r>
      <w:r w:rsidR="00E33C90" w:rsidRPr="00F27CF7">
        <w:rPr>
          <w:rFonts w:ascii="Times New Roman" w:hAnsi="Times New Roman" w:cs="Times New Roman"/>
          <w:b/>
          <w:color w:val="000000" w:themeColor="text1"/>
          <w:sz w:val="24"/>
          <w:szCs w:val="24"/>
        </w:rPr>
        <w:t>1</w:t>
      </w:r>
      <w:r w:rsidRPr="00F27CF7">
        <w:rPr>
          <w:rFonts w:ascii="Times New Roman" w:hAnsi="Times New Roman" w:cs="Times New Roman"/>
          <w:b/>
          <w:color w:val="000000" w:themeColor="text1"/>
          <w:sz w:val="24"/>
          <w:szCs w:val="24"/>
        </w:rPr>
        <w:t>.1 Характеристика жилищного фонда</w:t>
      </w:r>
      <w:r w:rsidR="00784ABD" w:rsidRPr="00F27CF7">
        <w:rPr>
          <w:rFonts w:ascii="Times New Roman" w:hAnsi="Times New Roman" w:cs="Times New Roman"/>
          <w:b/>
          <w:color w:val="000000" w:themeColor="text1"/>
          <w:sz w:val="24"/>
          <w:szCs w:val="24"/>
        </w:rPr>
        <w:t xml:space="preserve"> </w:t>
      </w:r>
      <w:r w:rsidR="00154345">
        <w:rPr>
          <w:rFonts w:ascii="Times New Roman" w:hAnsi="Times New Roman" w:cs="Times New Roman"/>
          <w:b/>
          <w:color w:val="000000" w:themeColor="text1"/>
          <w:sz w:val="24"/>
          <w:szCs w:val="24"/>
        </w:rPr>
        <w:t>Мироновского</w:t>
      </w:r>
      <w:r w:rsidR="00421F17" w:rsidRPr="00F27CF7">
        <w:rPr>
          <w:rFonts w:ascii="Times New Roman" w:hAnsi="Times New Roman" w:cs="Times New Roman"/>
          <w:b/>
          <w:color w:val="000000" w:themeColor="text1"/>
          <w:sz w:val="24"/>
          <w:szCs w:val="24"/>
        </w:rPr>
        <w:t xml:space="preserve"> МО</w:t>
      </w:r>
    </w:p>
    <w:tbl>
      <w:tblPr>
        <w:tblW w:w="10168" w:type="dxa"/>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A0" w:firstRow="1" w:lastRow="0" w:firstColumn="1" w:lastColumn="0" w:noHBand="0" w:noVBand="0"/>
      </w:tblPr>
      <w:tblGrid>
        <w:gridCol w:w="691"/>
        <w:gridCol w:w="6521"/>
        <w:gridCol w:w="1842"/>
        <w:gridCol w:w="1114"/>
      </w:tblGrid>
      <w:tr w:rsidR="00AA0374" w:rsidRPr="00A545FC" w:rsidTr="002C2A28">
        <w:trPr>
          <w:jc w:val="center"/>
        </w:trPr>
        <w:tc>
          <w:tcPr>
            <w:tcW w:w="691" w:type="dxa"/>
            <w:tcBorders>
              <w:top w:val="single" w:sz="8" w:space="0" w:color="000000"/>
              <w:bottom w:val="single" w:sz="8" w:space="0" w:color="000000"/>
              <w:right w:val="single" w:sz="8" w:space="0" w:color="000000"/>
            </w:tcBorders>
            <w:shd w:val="clear" w:color="auto" w:fill="FFFFFF"/>
            <w:vAlign w:val="center"/>
          </w:tcPr>
          <w:p w:rsidR="00494991" w:rsidRPr="00A545FC" w:rsidRDefault="007B0431" w:rsidP="004E7B01">
            <w:pPr>
              <w:ind w:firstLine="25"/>
              <w:jc w:val="center"/>
              <w:rPr>
                <w:rFonts w:ascii="Times New Roman" w:hAnsi="Times New Roman" w:cs="Times New Roman"/>
                <w:b/>
                <w:bCs/>
              </w:rPr>
            </w:pPr>
            <w:r w:rsidRPr="00A545FC">
              <w:rPr>
                <w:rFonts w:ascii="Times New Roman" w:hAnsi="Times New Roman" w:cs="Times New Roman"/>
                <w:b/>
                <w:bCs/>
              </w:rPr>
              <w:t xml:space="preserve">№ </w:t>
            </w:r>
          </w:p>
          <w:p w:rsidR="007B0431" w:rsidRPr="00A545FC" w:rsidRDefault="007B0431" w:rsidP="004E7B01">
            <w:pPr>
              <w:ind w:firstLine="25"/>
              <w:jc w:val="center"/>
              <w:rPr>
                <w:rFonts w:ascii="Times New Roman" w:hAnsi="Times New Roman" w:cs="Times New Roman"/>
                <w:b/>
                <w:bCs/>
              </w:rPr>
            </w:pPr>
            <w:r w:rsidRPr="00A545FC">
              <w:rPr>
                <w:rFonts w:ascii="Times New Roman" w:hAnsi="Times New Roman" w:cs="Times New Roman"/>
                <w:b/>
                <w:bCs/>
              </w:rPr>
              <w:t>п/п</w:t>
            </w:r>
          </w:p>
        </w:tc>
        <w:tc>
          <w:tcPr>
            <w:tcW w:w="652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B0431" w:rsidRPr="00A545FC" w:rsidRDefault="007B0431" w:rsidP="004E7B01">
            <w:pPr>
              <w:ind w:firstLine="25"/>
              <w:jc w:val="center"/>
              <w:rPr>
                <w:rFonts w:ascii="Times New Roman" w:hAnsi="Times New Roman" w:cs="Times New Roman"/>
                <w:b/>
                <w:bCs/>
              </w:rPr>
            </w:pPr>
            <w:r w:rsidRPr="00A545FC">
              <w:rPr>
                <w:rFonts w:ascii="Times New Roman" w:hAnsi="Times New Roman" w:cs="Times New Roman"/>
                <w:b/>
                <w:bCs/>
              </w:rPr>
              <w:t>Показатели</w:t>
            </w:r>
          </w:p>
        </w:tc>
        <w:tc>
          <w:tcPr>
            <w:tcW w:w="184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B0431" w:rsidRPr="00A545FC" w:rsidRDefault="007B0431" w:rsidP="004E7B01">
            <w:pPr>
              <w:ind w:firstLine="25"/>
              <w:jc w:val="center"/>
              <w:rPr>
                <w:rFonts w:ascii="Times New Roman" w:hAnsi="Times New Roman" w:cs="Times New Roman"/>
                <w:b/>
                <w:bCs/>
              </w:rPr>
            </w:pPr>
            <w:r w:rsidRPr="00A545FC">
              <w:rPr>
                <w:rFonts w:ascii="Times New Roman" w:hAnsi="Times New Roman" w:cs="Times New Roman"/>
                <w:b/>
                <w:bCs/>
              </w:rPr>
              <w:t>Единица измерения</w:t>
            </w:r>
          </w:p>
        </w:tc>
        <w:tc>
          <w:tcPr>
            <w:tcW w:w="1114" w:type="dxa"/>
            <w:tcBorders>
              <w:top w:val="single" w:sz="8" w:space="0" w:color="000000"/>
              <w:left w:val="single" w:sz="8" w:space="0" w:color="000000"/>
              <w:bottom w:val="single" w:sz="8" w:space="0" w:color="000000"/>
            </w:tcBorders>
            <w:shd w:val="clear" w:color="auto" w:fill="FFFFFF"/>
            <w:vAlign w:val="center"/>
          </w:tcPr>
          <w:p w:rsidR="007B0431" w:rsidRPr="00A545FC" w:rsidRDefault="00B87DB5" w:rsidP="004E7B01">
            <w:pPr>
              <w:ind w:firstLine="25"/>
              <w:jc w:val="center"/>
              <w:rPr>
                <w:rFonts w:ascii="Times New Roman" w:hAnsi="Times New Roman" w:cs="Times New Roman"/>
                <w:b/>
                <w:bCs/>
              </w:rPr>
            </w:pPr>
            <w:r w:rsidRPr="00A545FC">
              <w:rPr>
                <w:rFonts w:ascii="Times New Roman" w:hAnsi="Times New Roman" w:cs="Times New Roman"/>
                <w:b/>
                <w:bCs/>
              </w:rPr>
              <w:t>2021</w:t>
            </w:r>
            <w:r w:rsidR="007B0431" w:rsidRPr="00A545FC">
              <w:rPr>
                <w:rFonts w:ascii="Times New Roman" w:hAnsi="Times New Roman" w:cs="Times New Roman"/>
                <w:b/>
                <w:bCs/>
              </w:rPr>
              <w:t xml:space="preserve"> г.</w:t>
            </w:r>
          </w:p>
        </w:tc>
      </w:tr>
      <w:tr w:rsidR="00AA0374" w:rsidRPr="00A545FC" w:rsidTr="00B1682D">
        <w:trPr>
          <w:jc w:val="center"/>
        </w:trPr>
        <w:tc>
          <w:tcPr>
            <w:tcW w:w="691" w:type="dxa"/>
            <w:tcBorders>
              <w:top w:val="single" w:sz="8" w:space="0" w:color="000000"/>
              <w:bottom w:val="single" w:sz="8" w:space="0" w:color="000000"/>
              <w:right w:val="single" w:sz="8" w:space="0" w:color="000000"/>
            </w:tcBorders>
            <w:shd w:val="clear" w:color="auto" w:fill="FFFFFF"/>
          </w:tcPr>
          <w:p w:rsidR="007B0431" w:rsidRPr="00A545FC" w:rsidRDefault="007B0431" w:rsidP="004E7B01">
            <w:pPr>
              <w:ind w:firstLine="25"/>
              <w:jc w:val="center"/>
              <w:rPr>
                <w:rFonts w:ascii="Times New Roman" w:hAnsi="Times New Roman" w:cs="Times New Roman"/>
                <w:b/>
              </w:rPr>
            </w:pPr>
            <w:r w:rsidRPr="00A545FC">
              <w:rPr>
                <w:rFonts w:ascii="Times New Roman" w:hAnsi="Times New Roman" w:cs="Times New Roman"/>
                <w:b/>
              </w:rPr>
              <w:t>1</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Pr>
          <w:p w:rsidR="007B0431" w:rsidRPr="00A545FC" w:rsidRDefault="007B0431" w:rsidP="004E7B01">
            <w:pPr>
              <w:ind w:firstLine="25"/>
              <w:rPr>
                <w:rFonts w:ascii="Times New Roman" w:hAnsi="Times New Roman" w:cs="Times New Roman"/>
              </w:rPr>
            </w:pPr>
            <w:r w:rsidRPr="00A545FC">
              <w:rPr>
                <w:rFonts w:ascii="Times New Roman" w:hAnsi="Times New Roman" w:cs="Times New Roman"/>
              </w:rPr>
              <w:t>Общая площадь жилых помещений</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Pr>
          <w:p w:rsidR="007B0431" w:rsidRPr="00A545FC" w:rsidRDefault="007B0431" w:rsidP="004E7B01">
            <w:pPr>
              <w:ind w:firstLine="25"/>
              <w:jc w:val="center"/>
              <w:rPr>
                <w:rFonts w:ascii="Times New Roman" w:hAnsi="Times New Roman" w:cs="Times New Roman"/>
              </w:rPr>
            </w:pPr>
            <w:r w:rsidRPr="00A545FC">
              <w:rPr>
                <w:rFonts w:ascii="Times New Roman" w:hAnsi="Times New Roman" w:cs="Times New Roman"/>
              </w:rPr>
              <w:t>тыс. м</w:t>
            </w:r>
            <w:r w:rsidRPr="00A545FC">
              <w:rPr>
                <w:rFonts w:ascii="Times New Roman" w:hAnsi="Times New Roman" w:cs="Times New Roman"/>
                <w:vertAlign w:val="superscript"/>
              </w:rPr>
              <w:t>2</w:t>
            </w:r>
          </w:p>
        </w:tc>
        <w:tc>
          <w:tcPr>
            <w:tcW w:w="1114" w:type="dxa"/>
            <w:tcBorders>
              <w:top w:val="single" w:sz="8" w:space="0" w:color="000000"/>
              <w:left w:val="single" w:sz="8" w:space="0" w:color="000000"/>
              <w:bottom w:val="single" w:sz="8" w:space="0" w:color="000000"/>
            </w:tcBorders>
            <w:shd w:val="clear" w:color="auto" w:fill="FFFFFF"/>
          </w:tcPr>
          <w:p w:rsidR="007B0431" w:rsidRPr="00A545FC" w:rsidRDefault="00CF6B19" w:rsidP="004E7B01">
            <w:pPr>
              <w:ind w:firstLine="25"/>
              <w:jc w:val="center"/>
              <w:rPr>
                <w:rFonts w:ascii="Times New Roman" w:hAnsi="Times New Roman" w:cs="Times New Roman"/>
              </w:rPr>
            </w:pPr>
            <w:r>
              <w:rPr>
                <w:rFonts w:ascii="Times New Roman" w:hAnsi="Times New Roman" w:cs="Times New Roman"/>
              </w:rPr>
              <w:t>65,8</w:t>
            </w:r>
          </w:p>
        </w:tc>
      </w:tr>
      <w:tr w:rsidR="00AA0374" w:rsidRPr="00A545FC" w:rsidTr="00B1682D">
        <w:trPr>
          <w:jc w:val="center"/>
        </w:trPr>
        <w:tc>
          <w:tcPr>
            <w:tcW w:w="691" w:type="dxa"/>
            <w:tcBorders>
              <w:top w:val="single" w:sz="8" w:space="0" w:color="000000"/>
              <w:bottom w:val="single" w:sz="8" w:space="0" w:color="000000"/>
              <w:right w:val="single" w:sz="8" w:space="0" w:color="000000"/>
            </w:tcBorders>
            <w:shd w:val="clear" w:color="auto" w:fill="FFFFFF"/>
          </w:tcPr>
          <w:p w:rsidR="007B0431" w:rsidRPr="00A545FC" w:rsidRDefault="007B0431" w:rsidP="004E7B01">
            <w:pPr>
              <w:ind w:firstLine="25"/>
              <w:jc w:val="center"/>
              <w:rPr>
                <w:rFonts w:ascii="Times New Roman" w:hAnsi="Times New Roman" w:cs="Times New Roman"/>
                <w:b/>
              </w:rPr>
            </w:pPr>
            <w:r w:rsidRPr="00A545FC">
              <w:rPr>
                <w:rFonts w:ascii="Times New Roman" w:hAnsi="Times New Roman" w:cs="Times New Roman"/>
                <w:b/>
              </w:rPr>
              <w:t>2</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Pr>
          <w:p w:rsidR="007B0431" w:rsidRPr="007374EC" w:rsidRDefault="007B0431" w:rsidP="004E7B01">
            <w:pPr>
              <w:ind w:firstLine="25"/>
              <w:rPr>
                <w:rFonts w:ascii="Times New Roman" w:hAnsi="Times New Roman" w:cs="Times New Roman"/>
              </w:rPr>
            </w:pPr>
            <w:r w:rsidRPr="007374EC">
              <w:rPr>
                <w:rFonts w:ascii="Times New Roman" w:hAnsi="Times New Roman" w:cs="Times New Roman"/>
              </w:rPr>
              <w:t xml:space="preserve">Число проживающих в ветхих жилых домах </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Pr>
          <w:p w:rsidR="007B0431" w:rsidRPr="007374EC" w:rsidRDefault="007B0431" w:rsidP="004E7B01">
            <w:pPr>
              <w:ind w:firstLine="25"/>
              <w:jc w:val="center"/>
              <w:rPr>
                <w:rFonts w:ascii="Times New Roman" w:hAnsi="Times New Roman" w:cs="Times New Roman"/>
              </w:rPr>
            </w:pPr>
            <w:r w:rsidRPr="007374EC">
              <w:rPr>
                <w:rFonts w:ascii="Times New Roman" w:hAnsi="Times New Roman" w:cs="Times New Roman"/>
              </w:rPr>
              <w:t>человек</w:t>
            </w:r>
          </w:p>
        </w:tc>
        <w:tc>
          <w:tcPr>
            <w:tcW w:w="1114" w:type="dxa"/>
            <w:tcBorders>
              <w:top w:val="single" w:sz="8" w:space="0" w:color="000000"/>
              <w:left w:val="single" w:sz="8" w:space="0" w:color="000000"/>
              <w:bottom w:val="single" w:sz="8" w:space="0" w:color="000000"/>
            </w:tcBorders>
            <w:shd w:val="clear" w:color="auto" w:fill="FFFFFF"/>
          </w:tcPr>
          <w:p w:rsidR="007B0431" w:rsidRPr="007374EC" w:rsidRDefault="00A545FC" w:rsidP="004E7B01">
            <w:pPr>
              <w:ind w:firstLine="25"/>
              <w:jc w:val="center"/>
              <w:rPr>
                <w:rFonts w:ascii="Times New Roman" w:hAnsi="Times New Roman" w:cs="Times New Roman"/>
              </w:rPr>
            </w:pPr>
            <w:r w:rsidRPr="007374EC">
              <w:rPr>
                <w:rFonts w:ascii="Times New Roman" w:hAnsi="Times New Roman" w:cs="Times New Roman"/>
              </w:rPr>
              <w:t>-</w:t>
            </w:r>
          </w:p>
        </w:tc>
      </w:tr>
      <w:tr w:rsidR="00AA0374" w:rsidRPr="00A545FC" w:rsidTr="00B1682D">
        <w:trPr>
          <w:jc w:val="center"/>
        </w:trPr>
        <w:tc>
          <w:tcPr>
            <w:tcW w:w="691" w:type="dxa"/>
            <w:tcBorders>
              <w:top w:val="single" w:sz="8" w:space="0" w:color="000000"/>
              <w:bottom w:val="single" w:sz="8" w:space="0" w:color="000000"/>
              <w:right w:val="single" w:sz="8" w:space="0" w:color="000000"/>
            </w:tcBorders>
            <w:shd w:val="clear" w:color="auto" w:fill="FFFFFF"/>
          </w:tcPr>
          <w:p w:rsidR="007B0431" w:rsidRPr="00A545FC" w:rsidRDefault="007B0431" w:rsidP="004E7B01">
            <w:pPr>
              <w:ind w:firstLine="25"/>
              <w:jc w:val="center"/>
              <w:rPr>
                <w:rFonts w:ascii="Times New Roman" w:hAnsi="Times New Roman" w:cs="Times New Roman"/>
                <w:b/>
              </w:rPr>
            </w:pPr>
            <w:r w:rsidRPr="00A545FC">
              <w:rPr>
                <w:rFonts w:ascii="Times New Roman" w:hAnsi="Times New Roman" w:cs="Times New Roman"/>
                <w:b/>
              </w:rPr>
              <w:t>3</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Pr>
          <w:p w:rsidR="007B0431" w:rsidRPr="007374EC" w:rsidRDefault="007B0431" w:rsidP="004E7B01">
            <w:pPr>
              <w:ind w:firstLine="25"/>
              <w:rPr>
                <w:rFonts w:ascii="Times New Roman" w:hAnsi="Times New Roman" w:cs="Times New Roman"/>
              </w:rPr>
            </w:pPr>
            <w:r w:rsidRPr="007374EC">
              <w:rPr>
                <w:rFonts w:ascii="Times New Roman" w:hAnsi="Times New Roman" w:cs="Times New Roman"/>
              </w:rPr>
              <w:t>Количество дворов</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Pr>
          <w:p w:rsidR="007B0431" w:rsidRPr="007374EC" w:rsidRDefault="007B0431" w:rsidP="004E7B01">
            <w:pPr>
              <w:ind w:firstLine="25"/>
              <w:jc w:val="center"/>
              <w:rPr>
                <w:rFonts w:ascii="Times New Roman" w:hAnsi="Times New Roman" w:cs="Times New Roman"/>
              </w:rPr>
            </w:pPr>
            <w:r w:rsidRPr="007374EC">
              <w:rPr>
                <w:rFonts w:ascii="Times New Roman" w:hAnsi="Times New Roman" w:cs="Times New Roman"/>
              </w:rPr>
              <w:t>шт.</w:t>
            </w:r>
          </w:p>
        </w:tc>
        <w:tc>
          <w:tcPr>
            <w:tcW w:w="1114" w:type="dxa"/>
            <w:tcBorders>
              <w:top w:val="single" w:sz="8" w:space="0" w:color="000000"/>
              <w:left w:val="single" w:sz="8" w:space="0" w:color="000000"/>
              <w:bottom w:val="single" w:sz="8" w:space="0" w:color="000000"/>
            </w:tcBorders>
            <w:shd w:val="clear" w:color="auto" w:fill="FFFFFF"/>
          </w:tcPr>
          <w:p w:rsidR="007B0431" w:rsidRPr="007374EC" w:rsidRDefault="007374EC" w:rsidP="004E7B01">
            <w:pPr>
              <w:ind w:firstLine="25"/>
              <w:jc w:val="center"/>
              <w:rPr>
                <w:rFonts w:ascii="Times New Roman" w:hAnsi="Times New Roman" w:cs="Times New Roman"/>
              </w:rPr>
            </w:pPr>
            <w:r w:rsidRPr="007374EC">
              <w:rPr>
                <w:rFonts w:ascii="Times New Roman" w:hAnsi="Times New Roman" w:cs="Times New Roman"/>
              </w:rPr>
              <w:t>1118</w:t>
            </w:r>
          </w:p>
        </w:tc>
      </w:tr>
      <w:tr w:rsidR="00AA0374" w:rsidRPr="00A545FC" w:rsidTr="00B1682D">
        <w:trPr>
          <w:jc w:val="center"/>
        </w:trPr>
        <w:tc>
          <w:tcPr>
            <w:tcW w:w="691" w:type="dxa"/>
            <w:tcBorders>
              <w:top w:val="single" w:sz="8" w:space="0" w:color="000000"/>
              <w:bottom w:val="single" w:sz="8" w:space="0" w:color="000000"/>
              <w:right w:val="single" w:sz="8" w:space="0" w:color="000000"/>
            </w:tcBorders>
            <w:shd w:val="clear" w:color="auto" w:fill="FFFFFF"/>
          </w:tcPr>
          <w:p w:rsidR="007B0431" w:rsidRPr="00A545FC" w:rsidRDefault="007B0431" w:rsidP="004E7B01">
            <w:pPr>
              <w:ind w:firstLine="25"/>
              <w:jc w:val="center"/>
              <w:rPr>
                <w:rFonts w:ascii="Times New Roman" w:hAnsi="Times New Roman" w:cs="Times New Roman"/>
                <w:b/>
              </w:rPr>
            </w:pPr>
            <w:r w:rsidRPr="00A545FC">
              <w:rPr>
                <w:rFonts w:ascii="Times New Roman" w:hAnsi="Times New Roman" w:cs="Times New Roman"/>
                <w:b/>
              </w:rPr>
              <w:t>4</w:t>
            </w:r>
          </w:p>
        </w:tc>
        <w:tc>
          <w:tcPr>
            <w:tcW w:w="6521" w:type="dxa"/>
            <w:tcBorders>
              <w:top w:val="single" w:sz="8" w:space="0" w:color="000000"/>
              <w:left w:val="single" w:sz="8" w:space="0" w:color="000000"/>
              <w:bottom w:val="single" w:sz="8" w:space="0" w:color="000000"/>
              <w:right w:val="single" w:sz="8" w:space="0" w:color="000000"/>
            </w:tcBorders>
            <w:shd w:val="clear" w:color="auto" w:fill="FFFFFF"/>
          </w:tcPr>
          <w:p w:rsidR="007B0431" w:rsidRPr="007374EC" w:rsidRDefault="007B0431" w:rsidP="004E7B01">
            <w:pPr>
              <w:ind w:firstLine="25"/>
              <w:rPr>
                <w:rFonts w:ascii="Times New Roman" w:hAnsi="Times New Roman" w:cs="Times New Roman"/>
              </w:rPr>
            </w:pPr>
            <w:r w:rsidRPr="007374EC">
              <w:rPr>
                <w:rFonts w:ascii="Times New Roman" w:hAnsi="Times New Roman" w:cs="Times New Roman"/>
              </w:rPr>
              <w:t>Газифицировано домов</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Pr>
          <w:p w:rsidR="007B0431" w:rsidRPr="007374EC" w:rsidRDefault="007B0431" w:rsidP="004E7B01">
            <w:pPr>
              <w:ind w:firstLine="25"/>
              <w:jc w:val="center"/>
              <w:rPr>
                <w:rFonts w:ascii="Times New Roman" w:hAnsi="Times New Roman" w:cs="Times New Roman"/>
              </w:rPr>
            </w:pPr>
            <w:r w:rsidRPr="007374EC">
              <w:rPr>
                <w:rFonts w:ascii="Times New Roman" w:hAnsi="Times New Roman" w:cs="Times New Roman"/>
              </w:rPr>
              <w:t>шт.</w:t>
            </w:r>
          </w:p>
        </w:tc>
        <w:tc>
          <w:tcPr>
            <w:tcW w:w="1114" w:type="dxa"/>
            <w:tcBorders>
              <w:top w:val="single" w:sz="8" w:space="0" w:color="000000"/>
              <w:left w:val="single" w:sz="8" w:space="0" w:color="000000"/>
              <w:bottom w:val="single" w:sz="8" w:space="0" w:color="000000"/>
            </w:tcBorders>
            <w:shd w:val="clear" w:color="auto" w:fill="FFFFFF"/>
          </w:tcPr>
          <w:p w:rsidR="007B0431" w:rsidRPr="007374EC" w:rsidRDefault="007374EC" w:rsidP="004E7B01">
            <w:pPr>
              <w:ind w:firstLine="25"/>
              <w:jc w:val="center"/>
              <w:rPr>
                <w:rFonts w:ascii="Times New Roman" w:hAnsi="Times New Roman" w:cs="Times New Roman"/>
              </w:rPr>
            </w:pPr>
            <w:r w:rsidRPr="007374EC">
              <w:rPr>
                <w:rFonts w:ascii="Times New Roman" w:hAnsi="Times New Roman" w:cs="Times New Roman"/>
              </w:rPr>
              <w:t>1118</w:t>
            </w:r>
          </w:p>
        </w:tc>
      </w:tr>
    </w:tbl>
    <w:p w:rsidR="009316FA" w:rsidRPr="00236B39" w:rsidRDefault="009316FA" w:rsidP="004E7B01">
      <w:pPr>
        <w:tabs>
          <w:tab w:val="left" w:pos="1626"/>
        </w:tabs>
        <w:rPr>
          <w:rFonts w:ascii="Times New Roman" w:hAnsi="Times New Roman" w:cs="Times New Roman"/>
          <w:color w:val="00B050"/>
          <w:sz w:val="28"/>
          <w:szCs w:val="28"/>
        </w:rPr>
      </w:pPr>
    </w:p>
    <w:p w:rsidR="009801FE" w:rsidRPr="00A545FC" w:rsidRDefault="009801FE" w:rsidP="004E7B01">
      <w:pPr>
        <w:tabs>
          <w:tab w:val="left" w:pos="142"/>
        </w:tabs>
        <w:rPr>
          <w:rFonts w:ascii="Times New Roman" w:hAnsi="Times New Roman" w:cs="Times New Roman"/>
          <w:sz w:val="28"/>
          <w:szCs w:val="28"/>
        </w:rPr>
      </w:pPr>
      <w:r w:rsidRPr="00A545FC">
        <w:rPr>
          <w:rFonts w:ascii="Times New Roman" w:hAnsi="Times New Roman" w:cs="Times New Roman"/>
          <w:sz w:val="28"/>
          <w:szCs w:val="28"/>
        </w:rPr>
        <w:t xml:space="preserve">Территория </w:t>
      </w:r>
      <w:r w:rsidR="00154345">
        <w:rPr>
          <w:rFonts w:ascii="Times New Roman" w:hAnsi="Times New Roman" w:cs="Times New Roman"/>
          <w:sz w:val="28"/>
          <w:szCs w:val="28"/>
        </w:rPr>
        <w:t>Мироновского</w:t>
      </w:r>
      <w:r w:rsidRPr="00A545FC">
        <w:rPr>
          <w:rFonts w:ascii="Times New Roman" w:hAnsi="Times New Roman" w:cs="Times New Roman"/>
          <w:sz w:val="28"/>
          <w:szCs w:val="28"/>
        </w:rPr>
        <w:t xml:space="preserve">  МО обеспечена коммунальными ресурсами:</w:t>
      </w:r>
    </w:p>
    <w:p w:rsidR="009801FE" w:rsidRPr="00A545FC" w:rsidRDefault="009801FE" w:rsidP="00C56B24">
      <w:pPr>
        <w:pStyle w:val="a7"/>
        <w:numPr>
          <w:ilvl w:val="0"/>
          <w:numId w:val="16"/>
        </w:numPr>
        <w:tabs>
          <w:tab w:val="left" w:pos="142"/>
          <w:tab w:val="left" w:pos="1134"/>
        </w:tabs>
        <w:ind w:left="0" w:firstLine="709"/>
        <w:rPr>
          <w:rFonts w:ascii="Times New Roman" w:hAnsi="Times New Roman" w:cs="Times New Roman"/>
          <w:sz w:val="28"/>
          <w:szCs w:val="28"/>
        </w:rPr>
      </w:pPr>
      <w:r w:rsidRPr="00A545FC">
        <w:rPr>
          <w:rFonts w:ascii="Times New Roman" w:hAnsi="Times New Roman" w:cs="Times New Roman"/>
          <w:sz w:val="28"/>
          <w:szCs w:val="28"/>
        </w:rPr>
        <w:t xml:space="preserve">водопроводом </w:t>
      </w:r>
      <w:r w:rsidR="007E6E87">
        <w:rPr>
          <w:rFonts w:ascii="Times New Roman" w:hAnsi="Times New Roman" w:cs="Times New Roman"/>
          <w:sz w:val="28"/>
          <w:szCs w:val="28"/>
        </w:rPr>
        <w:t>–</w:t>
      </w:r>
      <w:r w:rsidRPr="00A545FC">
        <w:rPr>
          <w:rFonts w:ascii="Times New Roman" w:hAnsi="Times New Roman" w:cs="Times New Roman"/>
          <w:sz w:val="28"/>
          <w:szCs w:val="28"/>
        </w:rPr>
        <w:t xml:space="preserve"> </w:t>
      </w:r>
      <w:r w:rsidR="007E6E87">
        <w:rPr>
          <w:rFonts w:ascii="Times New Roman" w:hAnsi="Times New Roman" w:cs="Times New Roman"/>
          <w:sz w:val="28"/>
          <w:szCs w:val="28"/>
        </w:rPr>
        <w:t>100 % (</w:t>
      </w:r>
      <w:r w:rsidR="00CF6B19">
        <w:rPr>
          <w:rFonts w:ascii="Times New Roman" w:hAnsi="Times New Roman" w:cs="Times New Roman"/>
          <w:sz w:val="28"/>
          <w:szCs w:val="28"/>
        </w:rPr>
        <w:t>15,6 км</w:t>
      </w:r>
      <w:r w:rsidR="007E6E87">
        <w:rPr>
          <w:rFonts w:ascii="Times New Roman" w:hAnsi="Times New Roman" w:cs="Times New Roman"/>
          <w:sz w:val="28"/>
          <w:szCs w:val="28"/>
        </w:rPr>
        <w:t>)</w:t>
      </w:r>
      <w:r w:rsidRPr="00A545FC">
        <w:rPr>
          <w:rFonts w:ascii="Times New Roman" w:hAnsi="Times New Roman" w:cs="Times New Roman"/>
          <w:sz w:val="28"/>
          <w:szCs w:val="28"/>
        </w:rPr>
        <w:t>;</w:t>
      </w:r>
    </w:p>
    <w:p w:rsidR="009801FE" w:rsidRPr="00A545FC" w:rsidRDefault="009801FE" w:rsidP="00C56B24">
      <w:pPr>
        <w:pStyle w:val="a7"/>
        <w:numPr>
          <w:ilvl w:val="0"/>
          <w:numId w:val="16"/>
        </w:numPr>
        <w:tabs>
          <w:tab w:val="left" w:pos="142"/>
          <w:tab w:val="left" w:pos="1134"/>
        </w:tabs>
        <w:ind w:left="0" w:firstLine="709"/>
        <w:rPr>
          <w:rFonts w:ascii="Times New Roman" w:hAnsi="Times New Roman" w:cs="Times New Roman"/>
          <w:sz w:val="28"/>
          <w:szCs w:val="28"/>
        </w:rPr>
      </w:pPr>
      <w:r w:rsidRPr="00A545FC">
        <w:rPr>
          <w:rFonts w:ascii="Times New Roman" w:hAnsi="Times New Roman" w:cs="Times New Roman"/>
          <w:sz w:val="28"/>
          <w:szCs w:val="28"/>
        </w:rPr>
        <w:t xml:space="preserve">газоснабжением на </w:t>
      </w:r>
      <w:r w:rsidR="007374EC">
        <w:rPr>
          <w:rFonts w:ascii="Times New Roman" w:hAnsi="Times New Roman" w:cs="Times New Roman"/>
          <w:sz w:val="28"/>
          <w:szCs w:val="28"/>
        </w:rPr>
        <w:t xml:space="preserve"> -  </w:t>
      </w:r>
      <w:r w:rsidR="007E6E87">
        <w:rPr>
          <w:rFonts w:ascii="Times New Roman" w:hAnsi="Times New Roman" w:cs="Times New Roman"/>
          <w:sz w:val="28"/>
          <w:szCs w:val="28"/>
        </w:rPr>
        <w:t>100 % (</w:t>
      </w:r>
      <w:r w:rsidR="00CF6B19">
        <w:rPr>
          <w:rFonts w:ascii="Times New Roman" w:hAnsi="Times New Roman" w:cs="Times New Roman"/>
          <w:sz w:val="28"/>
          <w:szCs w:val="28"/>
        </w:rPr>
        <w:t>38,97</w:t>
      </w:r>
      <w:r w:rsidR="007E6E87">
        <w:rPr>
          <w:rFonts w:ascii="Times New Roman" w:hAnsi="Times New Roman" w:cs="Times New Roman"/>
          <w:sz w:val="28"/>
          <w:szCs w:val="28"/>
        </w:rPr>
        <w:t>)</w:t>
      </w:r>
      <w:r w:rsidRPr="00A545FC">
        <w:rPr>
          <w:rFonts w:ascii="Times New Roman" w:hAnsi="Times New Roman" w:cs="Times New Roman"/>
          <w:sz w:val="28"/>
          <w:szCs w:val="28"/>
        </w:rPr>
        <w:t xml:space="preserve"> км;</w:t>
      </w:r>
    </w:p>
    <w:p w:rsidR="009801FE" w:rsidRDefault="007E6E87" w:rsidP="00C56B24">
      <w:pPr>
        <w:pStyle w:val="a7"/>
        <w:numPr>
          <w:ilvl w:val="0"/>
          <w:numId w:val="16"/>
        </w:numPr>
        <w:tabs>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 xml:space="preserve">отоплением - </w:t>
      </w:r>
      <w:r w:rsidR="009801FE" w:rsidRPr="007B70BA">
        <w:rPr>
          <w:rFonts w:ascii="Times New Roman" w:hAnsi="Times New Roman" w:cs="Times New Roman"/>
          <w:sz w:val="28"/>
          <w:szCs w:val="28"/>
        </w:rPr>
        <w:t>100%;</w:t>
      </w:r>
    </w:p>
    <w:p w:rsidR="007E6E87" w:rsidRPr="007B70BA" w:rsidRDefault="007E6E87" w:rsidP="00C56B24">
      <w:pPr>
        <w:pStyle w:val="a7"/>
        <w:numPr>
          <w:ilvl w:val="0"/>
          <w:numId w:val="16"/>
        </w:numPr>
        <w:tabs>
          <w:tab w:val="left" w:pos="142"/>
          <w:tab w:val="left" w:pos="1134"/>
        </w:tabs>
        <w:ind w:left="0" w:firstLine="709"/>
        <w:rPr>
          <w:rFonts w:ascii="Times New Roman" w:hAnsi="Times New Roman" w:cs="Times New Roman"/>
          <w:sz w:val="28"/>
          <w:szCs w:val="28"/>
        </w:rPr>
      </w:pPr>
      <w:r>
        <w:rPr>
          <w:rFonts w:ascii="Times New Roman" w:hAnsi="Times New Roman" w:cs="Times New Roman"/>
          <w:sz w:val="28"/>
          <w:szCs w:val="28"/>
        </w:rPr>
        <w:t>электроснабжением – 100%;</w:t>
      </w:r>
    </w:p>
    <w:p w:rsidR="009801FE" w:rsidRDefault="007B70BA" w:rsidP="00C56B24">
      <w:pPr>
        <w:pStyle w:val="a7"/>
        <w:numPr>
          <w:ilvl w:val="0"/>
          <w:numId w:val="16"/>
        </w:numPr>
        <w:tabs>
          <w:tab w:val="left" w:pos="142"/>
          <w:tab w:val="left" w:pos="1134"/>
        </w:tabs>
        <w:ind w:left="0" w:firstLine="709"/>
        <w:rPr>
          <w:rFonts w:ascii="Times New Roman" w:hAnsi="Times New Roman" w:cs="Times New Roman"/>
          <w:sz w:val="28"/>
          <w:szCs w:val="28"/>
        </w:rPr>
      </w:pPr>
      <w:r w:rsidRPr="007B70BA">
        <w:rPr>
          <w:rFonts w:ascii="Times New Roman" w:hAnsi="Times New Roman" w:cs="Times New Roman"/>
          <w:sz w:val="28"/>
          <w:szCs w:val="28"/>
        </w:rPr>
        <w:t>отдельные канализационные сети отсутствуют</w:t>
      </w:r>
      <w:r w:rsidR="00CF6B19">
        <w:rPr>
          <w:rFonts w:ascii="Times New Roman" w:hAnsi="Times New Roman" w:cs="Times New Roman"/>
          <w:sz w:val="28"/>
          <w:szCs w:val="28"/>
        </w:rPr>
        <w:t>.</w:t>
      </w:r>
    </w:p>
    <w:p w:rsidR="009316FA" w:rsidRPr="00ED240B" w:rsidRDefault="009316FA" w:rsidP="004E7B01">
      <w:pPr>
        <w:pStyle w:val="a7"/>
        <w:keepNext/>
        <w:ind w:left="0"/>
        <w:rPr>
          <w:rFonts w:ascii="Times New Roman" w:hAnsi="Times New Roman" w:cs="Times New Roman"/>
          <w:b/>
          <w:sz w:val="24"/>
          <w:szCs w:val="24"/>
        </w:rPr>
      </w:pPr>
      <w:r w:rsidRPr="00ED240B">
        <w:rPr>
          <w:rFonts w:ascii="Times New Roman" w:hAnsi="Times New Roman" w:cs="Times New Roman"/>
          <w:b/>
          <w:sz w:val="24"/>
          <w:szCs w:val="24"/>
        </w:rPr>
        <w:t>Таблица 4.</w:t>
      </w:r>
      <w:r w:rsidR="00E33C90" w:rsidRPr="00ED240B">
        <w:rPr>
          <w:rFonts w:ascii="Times New Roman" w:hAnsi="Times New Roman" w:cs="Times New Roman"/>
          <w:b/>
          <w:sz w:val="24"/>
          <w:szCs w:val="24"/>
        </w:rPr>
        <w:t>1</w:t>
      </w:r>
      <w:r w:rsidRPr="00ED240B">
        <w:rPr>
          <w:rFonts w:ascii="Times New Roman" w:hAnsi="Times New Roman" w:cs="Times New Roman"/>
          <w:b/>
          <w:sz w:val="24"/>
          <w:szCs w:val="24"/>
        </w:rPr>
        <w:t xml:space="preserve">.2 Перспектива развития жилищного фонда </w:t>
      </w:r>
      <w:r w:rsidR="00154345" w:rsidRPr="00ED240B">
        <w:rPr>
          <w:rFonts w:ascii="Times New Roman" w:hAnsi="Times New Roman" w:cs="Times New Roman"/>
          <w:b/>
          <w:sz w:val="24"/>
          <w:szCs w:val="24"/>
        </w:rPr>
        <w:t>Мироновского</w:t>
      </w:r>
      <w:r w:rsidR="004C57F1" w:rsidRPr="00ED240B">
        <w:rPr>
          <w:rFonts w:ascii="Times New Roman" w:hAnsi="Times New Roman" w:cs="Times New Roman"/>
          <w:b/>
          <w:sz w:val="24"/>
          <w:szCs w:val="24"/>
        </w:rPr>
        <w:t xml:space="preserve"> </w:t>
      </w:r>
      <w:r w:rsidRPr="00ED240B">
        <w:rPr>
          <w:rFonts w:ascii="Times New Roman" w:hAnsi="Times New Roman" w:cs="Times New Roman"/>
          <w:b/>
          <w:sz w:val="24"/>
          <w:szCs w:val="24"/>
        </w:rPr>
        <w:t xml:space="preserve">муниципального образования </w:t>
      </w:r>
    </w:p>
    <w:tbl>
      <w:tblPr>
        <w:tblW w:w="10153" w:type="dxa"/>
        <w:jc w:val="center"/>
        <w:tblLook w:val="04A0" w:firstRow="1" w:lastRow="0" w:firstColumn="1" w:lastColumn="0" w:noHBand="0" w:noVBand="1"/>
      </w:tblPr>
      <w:tblGrid>
        <w:gridCol w:w="683"/>
        <w:gridCol w:w="4160"/>
        <w:gridCol w:w="1327"/>
        <w:gridCol w:w="1328"/>
        <w:gridCol w:w="1327"/>
        <w:gridCol w:w="1328"/>
      </w:tblGrid>
      <w:tr w:rsidR="00AA0374" w:rsidRPr="00ED240B" w:rsidTr="00D337E1">
        <w:trPr>
          <w:trHeight w:val="1020"/>
          <w:tblHeader/>
          <w:jc w:val="center"/>
        </w:trPr>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3659CF" w:rsidRPr="00ED240B" w:rsidRDefault="003659CF" w:rsidP="004E7B01">
            <w:pPr>
              <w:ind w:firstLine="25"/>
              <w:jc w:val="center"/>
              <w:rPr>
                <w:rFonts w:ascii="Times New Roman" w:hAnsi="Times New Roman" w:cs="Times New Roman"/>
                <w:b/>
              </w:rPr>
            </w:pPr>
            <w:r w:rsidRPr="00ED240B">
              <w:rPr>
                <w:rFonts w:ascii="Times New Roman" w:hAnsi="Times New Roman" w:cs="Times New Roman"/>
                <w:b/>
              </w:rPr>
              <w:t>№ п/п</w:t>
            </w:r>
          </w:p>
        </w:tc>
        <w:tc>
          <w:tcPr>
            <w:tcW w:w="4160" w:type="dxa"/>
            <w:tcBorders>
              <w:top w:val="single" w:sz="4" w:space="0" w:color="auto"/>
              <w:left w:val="nil"/>
              <w:bottom w:val="single" w:sz="4" w:space="0" w:color="auto"/>
              <w:right w:val="single" w:sz="4" w:space="0" w:color="auto"/>
            </w:tcBorders>
            <w:shd w:val="clear" w:color="auto" w:fill="auto"/>
            <w:vAlign w:val="center"/>
          </w:tcPr>
          <w:p w:rsidR="003659CF" w:rsidRPr="00ED240B" w:rsidRDefault="003659CF" w:rsidP="004E7B01">
            <w:pPr>
              <w:ind w:firstLine="25"/>
              <w:jc w:val="center"/>
              <w:rPr>
                <w:rFonts w:ascii="Times New Roman" w:hAnsi="Times New Roman" w:cs="Times New Roman"/>
                <w:b/>
                <w:bCs/>
              </w:rPr>
            </w:pPr>
            <w:r w:rsidRPr="00ED240B">
              <w:rPr>
                <w:rFonts w:ascii="Times New Roman" w:hAnsi="Times New Roman" w:cs="Times New Roman"/>
                <w:b/>
                <w:bCs/>
              </w:rPr>
              <w:t>Наименование</w:t>
            </w:r>
          </w:p>
        </w:tc>
        <w:tc>
          <w:tcPr>
            <w:tcW w:w="1327" w:type="dxa"/>
            <w:tcBorders>
              <w:top w:val="single" w:sz="4" w:space="0" w:color="auto"/>
              <w:left w:val="nil"/>
              <w:bottom w:val="single" w:sz="4" w:space="0" w:color="auto"/>
              <w:right w:val="single" w:sz="4" w:space="0" w:color="auto"/>
            </w:tcBorders>
            <w:shd w:val="clear" w:color="auto" w:fill="auto"/>
            <w:vAlign w:val="center"/>
          </w:tcPr>
          <w:p w:rsidR="003659CF" w:rsidRPr="00ED240B" w:rsidRDefault="003659CF" w:rsidP="004E7B01">
            <w:pPr>
              <w:ind w:firstLine="25"/>
              <w:jc w:val="center"/>
              <w:rPr>
                <w:rFonts w:ascii="Times New Roman" w:hAnsi="Times New Roman" w:cs="Times New Roman"/>
                <w:b/>
                <w:bCs/>
              </w:rPr>
            </w:pPr>
            <w:r w:rsidRPr="00ED240B">
              <w:rPr>
                <w:rFonts w:ascii="Times New Roman" w:hAnsi="Times New Roman" w:cs="Times New Roman"/>
                <w:b/>
                <w:bCs/>
              </w:rPr>
              <w:t>Единица измерения</w:t>
            </w:r>
          </w:p>
        </w:tc>
        <w:tc>
          <w:tcPr>
            <w:tcW w:w="1328" w:type="dxa"/>
            <w:tcBorders>
              <w:top w:val="single" w:sz="4" w:space="0" w:color="auto"/>
              <w:left w:val="nil"/>
              <w:bottom w:val="single" w:sz="4" w:space="0" w:color="auto"/>
              <w:right w:val="single" w:sz="4" w:space="0" w:color="auto"/>
            </w:tcBorders>
            <w:shd w:val="clear" w:color="auto" w:fill="auto"/>
            <w:vAlign w:val="center"/>
          </w:tcPr>
          <w:p w:rsidR="003659CF" w:rsidRPr="00ED240B" w:rsidRDefault="00524D80" w:rsidP="004E7B01">
            <w:pPr>
              <w:ind w:firstLine="25"/>
              <w:jc w:val="center"/>
              <w:rPr>
                <w:rFonts w:ascii="Times New Roman" w:hAnsi="Times New Roman" w:cs="Times New Roman"/>
                <w:b/>
                <w:bCs/>
              </w:rPr>
            </w:pPr>
            <w:r w:rsidRPr="00ED240B">
              <w:rPr>
                <w:rFonts w:ascii="Times New Roman" w:hAnsi="Times New Roman" w:cs="Times New Roman"/>
                <w:b/>
                <w:bCs/>
              </w:rPr>
              <w:t>2023</w:t>
            </w:r>
            <w:r w:rsidR="003659CF" w:rsidRPr="00ED240B">
              <w:rPr>
                <w:rFonts w:ascii="Times New Roman" w:hAnsi="Times New Roman" w:cs="Times New Roman"/>
                <w:b/>
                <w:bCs/>
              </w:rPr>
              <w:t xml:space="preserve"> г.</w:t>
            </w:r>
          </w:p>
        </w:tc>
        <w:tc>
          <w:tcPr>
            <w:tcW w:w="1327" w:type="dxa"/>
            <w:tcBorders>
              <w:top w:val="single" w:sz="4" w:space="0" w:color="auto"/>
              <w:left w:val="nil"/>
              <w:bottom w:val="single" w:sz="4" w:space="0" w:color="auto"/>
              <w:right w:val="single" w:sz="4" w:space="0" w:color="auto"/>
            </w:tcBorders>
            <w:vAlign w:val="center"/>
          </w:tcPr>
          <w:p w:rsidR="003659CF" w:rsidRPr="00ED240B" w:rsidRDefault="00ED240B" w:rsidP="004E7B01">
            <w:pPr>
              <w:ind w:firstLine="25"/>
              <w:jc w:val="center"/>
              <w:rPr>
                <w:rFonts w:ascii="Times New Roman" w:hAnsi="Times New Roman" w:cs="Times New Roman"/>
                <w:b/>
                <w:bCs/>
              </w:rPr>
            </w:pPr>
            <w:r w:rsidRPr="00ED240B">
              <w:rPr>
                <w:rFonts w:ascii="Times New Roman" w:hAnsi="Times New Roman" w:cs="Times New Roman"/>
                <w:b/>
                <w:bCs/>
              </w:rPr>
              <w:t>2028</w:t>
            </w:r>
            <w:r w:rsidR="003659CF" w:rsidRPr="00ED240B">
              <w:rPr>
                <w:rFonts w:ascii="Times New Roman" w:hAnsi="Times New Roman" w:cs="Times New Roman"/>
                <w:b/>
                <w:bCs/>
              </w:rPr>
              <w:t xml:space="preserve"> г.</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3659CF" w:rsidRPr="00ED240B" w:rsidRDefault="003659CF" w:rsidP="00ED240B">
            <w:pPr>
              <w:ind w:firstLine="25"/>
              <w:jc w:val="center"/>
              <w:rPr>
                <w:rFonts w:ascii="Times New Roman" w:hAnsi="Times New Roman" w:cs="Times New Roman"/>
                <w:b/>
                <w:bCs/>
              </w:rPr>
            </w:pPr>
            <w:r w:rsidRPr="00ED240B">
              <w:rPr>
                <w:rFonts w:ascii="Times New Roman" w:hAnsi="Times New Roman" w:cs="Times New Roman"/>
                <w:b/>
                <w:bCs/>
              </w:rPr>
              <w:t>204</w:t>
            </w:r>
            <w:r w:rsidR="00ED240B" w:rsidRPr="00ED240B">
              <w:rPr>
                <w:rFonts w:ascii="Times New Roman" w:hAnsi="Times New Roman" w:cs="Times New Roman"/>
                <w:b/>
                <w:bCs/>
              </w:rPr>
              <w:t>3</w:t>
            </w:r>
            <w:r w:rsidRPr="00ED240B">
              <w:rPr>
                <w:rFonts w:ascii="Times New Roman" w:hAnsi="Times New Roman" w:cs="Times New Roman"/>
                <w:b/>
                <w:bCs/>
              </w:rPr>
              <w:t xml:space="preserve"> г.</w:t>
            </w:r>
          </w:p>
        </w:tc>
      </w:tr>
      <w:tr w:rsidR="009801FE" w:rsidRPr="00ED240B" w:rsidTr="00D337E1">
        <w:trPr>
          <w:trHeight w:val="255"/>
          <w:jc w:val="center"/>
        </w:trPr>
        <w:tc>
          <w:tcPr>
            <w:tcW w:w="683" w:type="dxa"/>
            <w:tcBorders>
              <w:top w:val="nil"/>
              <w:left w:val="single" w:sz="4" w:space="0" w:color="auto"/>
              <w:bottom w:val="single" w:sz="4" w:space="0" w:color="auto"/>
              <w:right w:val="single" w:sz="4" w:space="0" w:color="auto"/>
            </w:tcBorders>
            <w:shd w:val="clear" w:color="auto" w:fill="auto"/>
            <w:vAlign w:val="center"/>
          </w:tcPr>
          <w:p w:rsidR="009801FE" w:rsidRPr="00ED240B" w:rsidRDefault="009801FE" w:rsidP="004E7B01">
            <w:pPr>
              <w:ind w:firstLine="25"/>
              <w:jc w:val="center"/>
              <w:rPr>
                <w:rFonts w:ascii="Times New Roman" w:hAnsi="Times New Roman" w:cs="Times New Roman"/>
                <w:b/>
              </w:rPr>
            </w:pPr>
            <w:r w:rsidRPr="00ED240B">
              <w:rPr>
                <w:rFonts w:ascii="Times New Roman" w:hAnsi="Times New Roman" w:cs="Times New Roman"/>
                <w:b/>
              </w:rPr>
              <w:t>1</w:t>
            </w:r>
          </w:p>
        </w:tc>
        <w:tc>
          <w:tcPr>
            <w:tcW w:w="4160" w:type="dxa"/>
            <w:tcBorders>
              <w:top w:val="nil"/>
              <w:left w:val="nil"/>
              <w:bottom w:val="single" w:sz="4" w:space="0" w:color="auto"/>
              <w:right w:val="single" w:sz="4" w:space="0" w:color="auto"/>
            </w:tcBorders>
            <w:shd w:val="clear" w:color="auto" w:fill="auto"/>
            <w:vAlign w:val="center"/>
          </w:tcPr>
          <w:p w:rsidR="009801FE" w:rsidRPr="00ED240B" w:rsidRDefault="009801FE" w:rsidP="004E7B01">
            <w:pPr>
              <w:ind w:firstLine="25"/>
              <w:jc w:val="center"/>
              <w:rPr>
                <w:rFonts w:ascii="Times New Roman" w:hAnsi="Times New Roman" w:cs="Times New Roman"/>
              </w:rPr>
            </w:pPr>
            <w:r w:rsidRPr="00ED240B">
              <w:rPr>
                <w:rFonts w:ascii="Times New Roman" w:hAnsi="Times New Roman" w:cs="Times New Roman"/>
              </w:rPr>
              <w:t>Численность постоянного населения</w:t>
            </w:r>
          </w:p>
        </w:tc>
        <w:tc>
          <w:tcPr>
            <w:tcW w:w="1327" w:type="dxa"/>
            <w:tcBorders>
              <w:top w:val="nil"/>
              <w:left w:val="nil"/>
              <w:bottom w:val="single" w:sz="4" w:space="0" w:color="auto"/>
              <w:right w:val="single" w:sz="4" w:space="0" w:color="auto"/>
            </w:tcBorders>
            <w:shd w:val="clear" w:color="auto" w:fill="auto"/>
            <w:vAlign w:val="center"/>
          </w:tcPr>
          <w:p w:rsidR="009801FE" w:rsidRPr="00ED240B" w:rsidRDefault="009801FE" w:rsidP="004E7B01">
            <w:pPr>
              <w:ind w:firstLine="25"/>
              <w:jc w:val="center"/>
              <w:rPr>
                <w:rFonts w:ascii="Times New Roman" w:hAnsi="Times New Roman" w:cs="Times New Roman"/>
              </w:rPr>
            </w:pPr>
            <w:r w:rsidRPr="00ED240B">
              <w:rPr>
                <w:rFonts w:ascii="Times New Roman" w:hAnsi="Times New Roman" w:cs="Times New Roman"/>
              </w:rPr>
              <w:t>чел.</w:t>
            </w:r>
          </w:p>
        </w:tc>
        <w:tc>
          <w:tcPr>
            <w:tcW w:w="1328" w:type="dxa"/>
            <w:tcBorders>
              <w:top w:val="nil"/>
              <w:left w:val="nil"/>
              <w:bottom w:val="single" w:sz="4" w:space="0" w:color="auto"/>
              <w:right w:val="single" w:sz="4" w:space="0" w:color="auto"/>
            </w:tcBorders>
            <w:shd w:val="clear" w:color="auto" w:fill="auto"/>
            <w:vAlign w:val="center"/>
          </w:tcPr>
          <w:p w:rsidR="009801FE" w:rsidRPr="00ED240B" w:rsidRDefault="00ED240B" w:rsidP="004E7B01">
            <w:pPr>
              <w:ind w:firstLine="25"/>
              <w:jc w:val="center"/>
              <w:rPr>
                <w:rFonts w:ascii="Times New Roman" w:hAnsi="Times New Roman" w:cs="Times New Roman"/>
                <w:szCs w:val="24"/>
              </w:rPr>
            </w:pPr>
            <w:r w:rsidRPr="00ED240B">
              <w:rPr>
                <w:rFonts w:ascii="Times New Roman" w:hAnsi="Times New Roman" w:cs="Times New Roman"/>
                <w:szCs w:val="24"/>
              </w:rPr>
              <w:t>2531</w:t>
            </w:r>
          </w:p>
        </w:tc>
        <w:tc>
          <w:tcPr>
            <w:tcW w:w="1327" w:type="dxa"/>
            <w:tcBorders>
              <w:top w:val="single" w:sz="4" w:space="0" w:color="auto"/>
              <w:left w:val="nil"/>
              <w:bottom w:val="single" w:sz="4" w:space="0" w:color="auto"/>
              <w:right w:val="single" w:sz="4" w:space="0" w:color="auto"/>
            </w:tcBorders>
            <w:vAlign w:val="center"/>
          </w:tcPr>
          <w:p w:rsidR="009801FE" w:rsidRPr="00ED240B" w:rsidRDefault="00ED240B" w:rsidP="004E7B01">
            <w:pPr>
              <w:ind w:firstLine="25"/>
              <w:jc w:val="center"/>
              <w:rPr>
                <w:rFonts w:ascii="Times New Roman" w:hAnsi="Times New Roman" w:cs="Times New Roman"/>
                <w:bCs/>
                <w:szCs w:val="24"/>
              </w:rPr>
            </w:pPr>
            <w:r w:rsidRPr="00ED240B">
              <w:rPr>
                <w:rFonts w:ascii="Times New Roman" w:hAnsi="Times New Roman" w:cs="Times New Roman"/>
                <w:bCs/>
                <w:szCs w:val="24"/>
              </w:rPr>
              <w:t>2398</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9801FE" w:rsidRPr="00ED240B" w:rsidRDefault="00ED240B" w:rsidP="004E7B01">
            <w:pPr>
              <w:ind w:firstLine="25"/>
              <w:jc w:val="center"/>
              <w:rPr>
                <w:rFonts w:ascii="Times New Roman" w:hAnsi="Times New Roman" w:cs="Times New Roman"/>
                <w:bCs/>
                <w:szCs w:val="24"/>
              </w:rPr>
            </w:pPr>
            <w:r w:rsidRPr="00ED240B">
              <w:rPr>
                <w:rFonts w:ascii="Times New Roman" w:hAnsi="Times New Roman" w:cs="Times New Roman"/>
                <w:bCs/>
                <w:szCs w:val="24"/>
              </w:rPr>
              <w:t>1930</w:t>
            </w:r>
          </w:p>
        </w:tc>
      </w:tr>
      <w:tr w:rsidR="009801FE" w:rsidRPr="00ED240B" w:rsidTr="00ED240B">
        <w:trPr>
          <w:trHeight w:val="510"/>
          <w:jc w:val="center"/>
        </w:trPr>
        <w:tc>
          <w:tcPr>
            <w:tcW w:w="683" w:type="dxa"/>
            <w:tcBorders>
              <w:top w:val="nil"/>
              <w:left w:val="single" w:sz="4" w:space="0" w:color="auto"/>
              <w:bottom w:val="single" w:sz="4" w:space="0" w:color="auto"/>
              <w:right w:val="single" w:sz="4" w:space="0" w:color="auto"/>
            </w:tcBorders>
            <w:shd w:val="clear" w:color="auto" w:fill="auto"/>
            <w:vAlign w:val="center"/>
          </w:tcPr>
          <w:p w:rsidR="009801FE" w:rsidRPr="00ED240B" w:rsidRDefault="009801FE" w:rsidP="004E7B01">
            <w:pPr>
              <w:ind w:firstLine="25"/>
              <w:jc w:val="center"/>
              <w:rPr>
                <w:rFonts w:ascii="Times New Roman" w:hAnsi="Times New Roman" w:cs="Times New Roman"/>
                <w:b/>
              </w:rPr>
            </w:pPr>
            <w:r w:rsidRPr="00ED240B">
              <w:rPr>
                <w:rFonts w:ascii="Times New Roman" w:hAnsi="Times New Roman" w:cs="Times New Roman"/>
                <w:b/>
              </w:rPr>
              <w:t>2</w:t>
            </w:r>
          </w:p>
        </w:tc>
        <w:tc>
          <w:tcPr>
            <w:tcW w:w="4160" w:type="dxa"/>
            <w:tcBorders>
              <w:top w:val="nil"/>
              <w:left w:val="nil"/>
              <w:bottom w:val="single" w:sz="4" w:space="0" w:color="auto"/>
              <w:right w:val="single" w:sz="4" w:space="0" w:color="auto"/>
            </w:tcBorders>
            <w:shd w:val="clear" w:color="auto" w:fill="auto"/>
            <w:vAlign w:val="center"/>
          </w:tcPr>
          <w:p w:rsidR="009801FE" w:rsidRPr="00ED240B" w:rsidRDefault="009801FE" w:rsidP="004E7B01">
            <w:pPr>
              <w:ind w:firstLine="25"/>
              <w:jc w:val="center"/>
              <w:rPr>
                <w:rFonts w:ascii="Times New Roman" w:hAnsi="Times New Roman" w:cs="Times New Roman"/>
              </w:rPr>
            </w:pPr>
            <w:r w:rsidRPr="00ED240B">
              <w:rPr>
                <w:rFonts w:ascii="Times New Roman" w:hAnsi="Times New Roman" w:cs="Times New Roman"/>
              </w:rPr>
              <w:t>Средняя обеспеченность жилищным фондом</w:t>
            </w:r>
          </w:p>
        </w:tc>
        <w:tc>
          <w:tcPr>
            <w:tcW w:w="1327" w:type="dxa"/>
            <w:tcBorders>
              <w:top w:val="nil"/>
              <w:left w:val="nil"/>
              <w:bottom w:val="single" w:sz="4" w:space="0" w:color="auto"/>
              <w:right w:val="single" w:sz="4" w:space="0" w:color="auto"/>
            </w:tcBorders>
            <w:shd w:val="clear" w:color="auto" w:fill="auto"/>
            <w:vAlign w:val="center"/>
          </w:tcPr>
          <w:p w:rsidR="009801FE" w:rsidRPr="00ED240B" w:rsidRDefault="009801FE" w:rsidP="004E7B01">
            <w:pPr>
              <w:ind w:firstLine="25"/>
              <w:jc w:val="center"/>
              <w:rPr>
                <w:rFonts w:ascii="Times New Roman" w:hAnsi="Times New Roman" w:cs="Times New Roman"/>
              </w:rPr>
            </w:pPr>
            <w:r w:rsidRPr="00ED240B">
              <w:rPr>
                <w:rFonts w:ascii="Times New Roman" w:hAnsi="Times New Roman" w:cs="Times New Roman"/>
              </w:rPr>
              <w:t>м</w:t>
            </w:r>
            <w:r w:rsidRPr="00ED240B">
              <w:rPr>
                <w:rFonts w:ascii="Times New Roman" w:hAnsi="Times New Roman" w:cs="Times New Roman"/>
                <w:vertAlign w:val="superscript"/>
              </w:rPr>
              <w:t>2</w:t>
            </w:r>
            <w:r w:rsidRPr="00ED240B">
              <w:rPr>
                <w:rFonts w:ascii="Times New Roman" w:hAnsi="Times New Roman" w:cs="Times New Roman"/>
              </w:rPr>
              <w:t>/чел</w:t>
            </w:r>
          </w:p>
        </w:tc>
        <w:tc>
          <w:tcPr>
            <w:tcW w:w="1328" w:type="dxa"/>
            <w:tcBorders>
              <w:top w:val="nil"/>
              <w:left w:val="nil"/>
              <w:bottom w:val="single" w:sz="4" w:space="0" w:color="auto"/>
              <w:right w:val="single" w:sz="4" w:space="0" w:color="auto"/>
            </w:tcBorders>
            <w:shd w:val="clear" w:color="auto" w:fill="auto"/>
            <w:vAlign w:val="center"/>
          </w:tcPr>
          <w:p w:rsidR="009801FE" w:rsidRPr="00ED240B" w:rsidRDefault="00ED240B" w:rsidP="004E7B01">
            <w:pPr>
              <w:ind w:firstLine="25"/>
              <w:jc w:val="center"/>
              <w:rPr>
                <w:rFonts w:ascii="Times New Roman" w:hAnsi="Times New Roman" w:cs="Times New Roman"/>
                <w:szCs w:val="24"/>
              </w:rPr>
            </w:pPr>
            <w:r w:rsidRPr="00ED240B">
              <w:rPr>
                <w:rFonts w:ascii="Times New Roman" w:hAnsi="Times New Roman" w:cs="Times New Roman"/>
                <w:szCs w:val="24"/>
              </w:rPr>
              <w:t>26</w:t>
            </w:r>
          </w:p>
        </w:tc>
        <w:tc>
          <w:tcPr>
            <w:tcW w:w="1327" w:type="dxa"/>
            <w:tcBorders>
              <w:top w:val="single" w:sz="4" w:space="0" w:color="auto"/>
              <w:left w:val="nil"/>
              <w:bottom w:val="single" w:sz="4" w:space="0" w:color="auto"/>
              <w:right w:val="single" w:sz="4" w:space="0" w:color="auto"/>
            </w:tcBorders>
            <w:vAlign w:val="center"/>
          </w:tcPr>
          <w:p w:rsidR="009801FE" w:rsidRPr="00ED240B" w:rsidRDefault="00ED240B" w:rsidP="004E7B01">
            <w:pPr>
              <w:ind w:firstLine="25"/>
              <w:jc w:val="center"/>
              <w:rPr>
                <w:rFonts w:ascii="Times New Roman" w:hAnsi="Times New Roman" w:cs="Times New Roman"/>
                <w:bCs/>
                <w:szCs w:val="24"/>
              </w:rPr>
            </w:pPr>
            <w:r w:rsidRPr="00ED240B">
              <w:rPr>
                <w:rFonts w:ascii="Times New Roman" w:hAnsi="Times New Roman" w:cs="Times New Roman"/>
                <w:bCs/>
                <w:szCs w:val="24"/>
              </w:rPr>
              <w:t>27,5</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9801FE" w:rsidRPr="00ED240B" w:rsidRDefault="00ED240B" w:rsidP="004E7B01">
            <w:pPr>
              <w:ind w:firstLine="25"/>
              <w:jc w:val="center"/>
              <w:rPr>
                <w:rFonts w:ascii="Times New Roman" w:hAnsi="Times New Roman" w:cs="Times New Roman"/>
                <w:bCs/>
                <w:szCs w:val="24"/>
              </w:rPr>
            </w:pPr>
            <w:r w:rsidRPr="00ED240B">
              <w:rPr>
                <w:rFonts w:ascii="Times New Roman" w:hAnsi="Times New Roman" w:cs="Times New Roman"/>
                <w:bCs/>
                <w:szCs w:val="24"/>
              </w:rPr>
              <w:t>34,5</w:t>
            </w:r>
          </w:p>
        </w:tc>
      </w:tr>
      <w:tr w:rsidR="009801FE" w:rsidRPr="00ED240B" w:rsidTr="00ED240B">
        <w:trPr>
          <w:trHeight w:val="255"/>
          <w:jc w:val="center"/>
        </w:trPr>
        <w:tc>
          <w:tcPr>
            <w:tcW w:w="683" w:type="dxa"/>
            <w:tcBorders>
              <w:top w:val="nil"/>
              <w:left w:val="single" w:sz="4" w:space="0" w:color="auto"/>
              <w:bottom w:val="single" w:sz="4" w:space="0" w:color="auto"/>
              <w:right w:val="single" w:sz="4" w:space="0" w:color="auto"/>
            </w:tcBorders>
            <w:shd w:val="clear" w:color="auto" w:fill="auto"/>
            <w:vAlign w:val="center"/>
          </w:tcPr>
          <w:p w:rsidR="009801FE" w:rsidRPr="00ED240B" w:rsidRDefault="009801FE" w:rsidP="004E7B01">
            <w:pPr>
              <w:ind w:firstLine="25"/>
              <w:jc w:val="center"/>
              <w:rPr>
                <w:rFonts w:ascii="Times New Roman" w:hAnsi="Times New Roman" w:cs="Times New Roman"/>
                <w:b/>
              </w:rPr>
            </w:pPr>
            <w:r w:rsidRPr="00ED240B">
              <w:rPr>
                <w:rFonts w:ascii="Times New Roman" w:hAnsi="Times New Roman" w:cs="Times New Roman"/>
                <w:b/>
              </w:rPr>
              <w:t>3</w:t>
            </w:r>
          </w:p>
        </w:tc>
        <w:tc>
          <w:tcPr>
            <w:tcW w:w="4160" w:type="dxa"/>
            <w:tcBorders>
              <w:top w:val="nil"/>
              <w:left w:val="nil"/>
              <w:bottom w:val="single" w:sz="4" w:space="0" w:color="auto"/>
              <w:right w:val="single" w:sz="4" w:space="0" w:color="auto"/>
            </w:tcBorders>
            <w:shd w:val="clear" w:color="auto" w:fill="auto"/>
            <w:vAlign w:val="center"/>
          </w:tcPr>
          <w:p w:rsidR="009801FE" w:rsidRPr="00ED240B" w:rsidRDefault="009801FE" w:rsidP="004E7B01">
            <w:pPr>
              <w:ind w:firstLine="25"/>
              <w:jc w:val="center"/>
              <w:rPr>
                <w:rFonts w:ascii="Times New Roman" w:hAnsi="Times New Roman" w:cs="Times New Roman"/>
              </w:rPr>
            </w:pPr>
            <w:r w:rsidRPr="00ED240B">
              <w:rPr>
                <w:rFonts w:ascii="Times New Roman" w:hAnsi="Times New Roman" w:cs="Times New Roman"/>
              </w:rPr>
              <w:t>Жилищный фонд</w:t>
            </w:r>
          </w:p>
        </w:tc>
        <w:tc>
          <w:tcPr>
            <w:tcW w:w="1327" w:type="dxa"/>
            <w:tcBorders>
              <w:top w:val="single" w:sz="4" w:space="0" w:color="auto"/>
              <w:left w:val="nil"/>
              <w:bottom w:val="single" w:sz="4" w:space="0" w:color="auto"/>
              <w:right w:val="single" w:sz="4" w:space="0" w:color="auto"/>
            </w:tcBorders>
            <w:shd w:val="clear" w:color="auto" w:fill="auto"/>
            <w:vAlign w:val="center"/>
          </w:tcPr>
          <w:p w:rsidR="009801FE" w:rsidRPr="00ED240B" w:rsidRDefault="009801FE" w:rsidP="004E7B01">
            <w:pPr>
              <w:ind w:firstLine="25"/>
              <w:jc w:val="center"/>
              <w:rPr>
                <w:rFonts w:ascii="Times New Roman" w:hAnsi="Times New Roman" w:cs="Times New Roman"/>
              </w:rPr>
            </w:pPr>
            <w:r w:rsidRPr="00ED240B">
              <w:rPr>
                <w:rFonts w:ascii="Times New Roman" w:hAnsi="Times New Roman" w:cs="Times New Roman"/>
              </w:rPr>
              <w:t>м</w:t>
            </w:r>
            <w:r w:rsidRPr="00ED240B">
              <w:rPr>
                <w:rFonts w:ascii="Times New Roman" w:hAnsi="Times New Roman" w:cs="Times New Roman"/>
                <w:vertAlign w:val="superscript"/>
              </w:rPr>
              <w:t>2</w:t>
            </w:r>
          </w:p>
        </w:tc>
        <w:tc>
          <w:tcPr>
            <w:tcW w:w="1328" w:type="dxa"/>
            <w:tcBorders>
              <w:top w:val="single" w:sz="4" w:space="0" w:color="auto"/>
              <w:left w:val="nil"/>
              <w:bottom w:val="single" w:sz="4" w:space="0" w:color="auto"/>
              <w:right w:val="single" w:sz="4" w:space="0" w:color="auto"/>
            </w:tcBorders>
            <w:shd w:val="clear" w:color="auto" w:fill="auto"/>
            <w:noWrap/>
            <w:vAlign w:val="center"/>
          </w:tcPr>
          <w:p w:rsidR="009801FE" w:rsidRPr="00ED240B" w:rsidRDefault="00ED240B" w:rsidP="004E7B01">
            <w:pPr>
              <w:ind w:firstLine="25"/>
              <w:jc w:val="center"/>
              <w:rPr>
                <w:rFonts w:ascii="Times New Roman" w:hAnsi="Times New Roman" w:cs="Times New Roman"/>
                <w:szCs w:val="24"/>
              </w:rPr>
            </w:pPr>
            <w:r w:rsidRPr="00ED240B">
              <w:rPr>
                <w:rFonts w:ascii="Times New Roman" w:hAnsi="Times New Roman" w:cs="Times New Roman"/>
                <w:szCs w:val="24"/>
              </w:rPr>
              <w:t>65800</w:t>
            </w:r>
          </w:p>
        </w:tc>
        <w:tc>
          <w:tcPr>
            <w:tcW w:w="1327" w:type="dxa"/>
            <w:tcBorders>
              <w:top w:val="single" w:sz="4" w:space="0" w:color="auto"/>
              <w:left w:val="single" w:sz="4" w:space="0" w:color="auto"/>
              <w:bottom w:val="single" w:sz="4" w:space="0" w:color="auto"/>
              <w:right w:val="single" w:sz="4" w:space="0" w:color="auto"/>
            </w:tcBorders>
            <w:vAlign w:val="center"/>
          </w:tcPr>
          <w:p w:rsidR="009801FE" w:rsidRPr="00ED240B" w:rsidRDefault="00ED240B" w:rsidP="004E7B01">
            <w:pPr>
              <w:ind w:firstLine="25"/>
              <w:jc w:val="center"/>
              <w:rPr>
                <w:rFonts w:ascii="Times New Roman" w:hAnsi="Times New Roman" w:cs="Times New Roman"/>
                <w:szCs w:val="24"/>
              </w:rPr>
            </w:pPr>
            <w:r w:rsidRPr="00ED240B">
              <w:rPr>
                <w:rFonts w:ascii="Times New Roman" w:hAnsi="Times New Roman" w:cs="Times New Roman"/>
                <w:szCs w:val="24"/>
              </w:rPr>
              <w:t>66100</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rsidR="009801FE" w:rsidRPr="00ED240B" w:rsidRDefault="00ED240B" w:rsidP="004E7B01">
            <w:pPr>
              <w:ind w:firstLine="25"/>
              <w:jc w:val="center"/>
              <w:rPr>
                <w:rFonts w:ascii="Times New Roman" w:hAnsi="Times New Roman" w:cs="Times New Roman"/>
                <w:bCs/>
                <w:szCs w:val="24"/>
              </w:rPr>
            </w:pPr>
            <w:r w:rsidRPr="00ED240B">
              <w:rPr>
                <w:rFonts w:ascii="Times New Roman" w:hAnsi="Times New Roman" w:cs="Times New Roman"/>
                <w:bCs/>
                <w:szCs w:val="24"/>
              </w:rPr>
              <w:t>66600</w:t>
            </w:r>
          </w:p>
        </w:tc>
      </w:tr>
    </w:tbl>
    <w:p w:rsidR="009316FA" w:rsidRPr="00590FD2" w:rsidRDefault="009316FA" w:rsidP="004E7B01">
      <w:pPr>
        <w:pStyle w:val="p4"/>
        <w:shd w:val="clear" w:color="auto" w:fill="FFFFFF"/>
        <w:spacing w:before="0" w:beforeAutospacing="0" w:after="0" w:afterAutospacing="0" w:line="300" w:lineRule="auto"/>
        <w:rPr>
          <w:sz w:val="28"/>
          <w:szCs w:val="28"/>
        </w:rPr>
      </w:pPr>
    </w:p>
    <w:p w:rsidR="009316FA" w:rsidRPr="00C37AD9" w:rsidRDefault="009316FA" w:rsidP="004E7B01">
      <w:pPr>
        <w:pStyle w:val="p4"/>
        <w:shd w:val="clear" w:color="auto" w:fill="FFFFFF"/>
        <w:spacing w:before="0" w:beforeAutospacing="0" w:after="0" w:afterAutospacing="0" w:line="300" w:lineRule="auto"/>
        <w:rPr>
          <w:sz w:val="28"/>
          <w:szCs w:val="28"/>
        </w:rPr>
      </w:pPr>
      <w:r w:rsidRPr="00590FD2">
        <w:rPr>
          <w:sz w:val="28"/>
          <w:szCs w:val="28"/>
        </w:rPr>
        <w:t>Территориальное развитие муниципального образования намечается проводить за сч</w:t>
      </w:r>
      <w:r w:rsidR="000318B8" w:rsidRPr="00590FD2">
        <w:rPr>
          <w:sz w:val="28"/>
          <w:szCs w:val="28"/>
        </w:rPr>
        <w:t>е</w:t>
      </w:r>
      <w:r w:rsidRPr="00590FD2">
        <w:rPr>
          <w:sz w:val="28"/>
          <w:szCs w:val="28"/>
        </w:rPr>
        <w:t>т капитального строительства на свободных землях.</w:t>
      </w:r>
    </w:p>
    <w:p w:rsidR="0064485B" w:rsidRDefault="0064485B" w:rsidP="004E7B01">
      <w:pPr>
        <w:pStyle w:val="p4"/>
        <w:shd w:val="clear" w:color="auto" w:fill="FFFFFF"/>
        <w:spacing w:before="0" w:beforeAutospacing="0" w:after="0" w:afterAutospacing="0" w:line="300" w:lineRule="auto"/>
        <w:rPr>
          <w:sz w:val="28"/>
          <w:szCs w:val="28"/>
        </w:rPr>
      </w:pPr>
    </w:p>
    <w:p w:rsidR="002C2A28" w:rsidRPr="00C37AD9" w:rsidRDefault="002C2A28" w:rsidP="004E7B01">
      <w:pPr>
        <w:pStyle w:val="p4"/>
        <w:shd w:val="clear" w:color="auto" w:fill="FFFFFF"/>
        <w:spacing w:before="0" w:beforeAutospacing="0" w:after="0" w:afterAutospacing="0" w:line="300" w:lineRule="auto"/>
        <w:rPr>
          <w:sz w:val="28"/>
          <w:szCs w:val="28"/>
        </w:rPr>
      </w:pPr>
    </w:p>
    <w:p w:rsidR="00482B25" w:rsidRPr="00674884" w:rsidRDefault="00482B25" w:rsidP="004E7B01">
      <w:pPr>
        <w:pStyle w:val="af8"/>
        <w:numPr>
          <w:ilvl w:val="1"/>
          <w:numId w:val="2"/>
        </w:numPr>
        <w:tabs>
          <w:tab w:val="left" w:pos="1276"/>
        </w:tabs>
        <w:spacing w:line="300" w:lineRule="auto"/>
        <w:ind w:left="709" w:firstLine="0"/>
        <w:jc w:val="left"/>
        <w:outlineLvl w:val="1"/>
      </w:pPr>
      <w:bookmarkStart w:id="56" w:name="_Toc25824108"/>
      <w:bookmarkStart w:id="57" w:name="_Toc152937689"/>
      <w:r w:rsidRPr="00674884">
        <w:t>Аграрный сектор экономики муниципального образования</w:t>
      </w:r>
      <w:bookmarkEnd w:id="56"/>
      <w:bookmarkEnd w:id="57"/>
    </w:p>
    <w:p w:rsidR="00482B25" w:rsidRDefault="00482B25" w:rsidP="004E7B01">
      <w:pPr>
        <w:rPr>
          <w:rFonts w:ascii="Times New Roman" w:hAnsi="Times New Roman"/>
          <w:sz w:val="28"/>
          <w:szCs w:val="28"/>
        </w:rPr>
      </w:pPr>
      <w:r w:rsidRPr="00674884">
        <w:rPr>
          <w:rFonts w:ascii="Times New Roman" w:hAnsi="Times New Roman"/>
          <w:sz w:val="28"/>
          <w:szCs w:val="28"/>
        </w:rPr>
        <w:t>Сельское хозяйство является важной, базовой сферой хозяйственного комплекса муниципального образования.</w:t>
      </w:r>
    </w:p>
    <w:p w:rsidR="00482B25" w:rsidRDefault="00482B25" w:rsidP="004E7B01">
      <w:pPr>
        <w:rPr>
          <w:rFonts w:ascii="Times New Roman" w:hAnsi="Times New Roman"/>
          <w:sz w:val="28"/>
          <w:szCs w:val="28"/>
        </w:rPr>
      </w:pPr>
      <w:r w:rsidRPr="00674884">
        <w:rPr>
          <w:rFonts w:ascii="Times New Roman" w:hAnsi="Times New Roman"/>
          <w:sz w:val="28"/>
          <w:szCs w:val="28"/>
        </w:rPr>
        <w:t xml:space="preserve">Основу сельскохозяйственных угодий представляет наиболее ценная их составляющая </w:t>
      </w:r>
      <w:r w:rsidR="007F4066" w:rsidRPr="00674884">
        <w:rPr>
          <w:rFonts w:ascii="Times New Roman" w:hAnsi="Times New Roman" w:cs="Times New Roman"/>
          <w:sz w:val="28"/>
          <w:szCs w:val="28"/>
        </w:rPr>
        <w:t>–</w:t>
      </w:r>
      <w:r w:rsidRPr="00674884">
        <w:rPr>
          <w:rFonts w:ascii="Times New Roman" w:hAnsi="Times New Roman"/>
          <w:sz w:val="28"/>
          <w:szCs w:val="28"/>
        </w:rPr>
        <w:t xml:space="preserve"> пашня, н</w:t>
      </w:r>
      <w:r w:rsidR="00F360FE" w:rsidRPr="00674884">
        <w:rPr>
          <w:rFonts w:ascii="Times New Roman" w:hAnsi="Times New Roman"/>
          <w:sz w:val="28"/>
          <w:szCs w:val="28"/>
        </w:rPr>
        <w:t>а долю которой приходится большая часть</w:t>
      </w:r>
      <w:r w:rsidRPr="00674884">
        <w:rPr>
          <w:rFonts w:ascii="Times New Roman" w:hAnsi="Times New Roman"/>
          <w:sz w:val="28"/>
          <w:szCs w:val="28"/>
        </w:rPr>
        <w:t xml:space="preserve"> сельхозугодий. </w:t>
      </w:r>
      <w:r w:rsidR="00E446DD">
        <w:rPr>
          <w:rFonts w:ascii="Times New Roman" w:hAnsi="Times New Roman"/>
          <w:sz w:val="28"/>
          <w:szCs w:val="28"/>
        </w:rPr>
        <w:t xml:space="preserve">     На территории МО сельскохозяйственное производство осуществляют следующие крестьянские фермерские хозяйства:</w:t>
      </w:r>
    </w:p>
    <w:p w:rsidR="00E446DD" w:rsidRDefault="00E446DD" w:rsidP="00E446DD">
      <w:pPr>
        <w:keepNext/>
        <w:rPr>
          <w:rFonts w:ascii="Times New Roman" w:hAnsi="Times New Roman"/>
          <w:b/>
          <w:sz w:val="24"/>
          <w:szCs w:val="24"/>
        </w:rPr>
      </w:pPr>
      <w:r w:rsidRPr="00692492">
        <w:rPr>
          <w:rFonts w:ascii="Times New Roman" w:hAnsi="Times New Roman"/>
          <w:b/>
          <w:sz w:val="24"/>
          <w:szCs w:val="24"/>
        </w:rPr>
        <w:t xml:space="preserve">Таблица 4.2.1 </w:t>
      </w:r>
      <w:r>
        <w:rPr>
          <w:rFonts w:ascii="Times New Roman" w:hAnsi="Times New Roman"/>
          <w:b/>
          <w:sz w:val="24"/>
          <w:szCs w:val="24"/>
        </w:rPr>
        <w:t>Сельскохозяйственное производство</w:t>
      </w:r>
      <w:r w:rsidR="002C2A28">
        <w:rPr>
          <w:rFonts w:ascii="Times New Roman" w:hAnsi="Times New Roman"/>
          <w:b/>
          <w:sz w:val="24"/>
          <w:szCs w:val="24"/>
        </w:rPr>
        <w:t xml:space="preserve"> в МО</w:t>
      </w:r>
    </w:p>
    <w:tbl>
      <w:tblPr>
        <w:tblStyle w:val="a6"/>
        <w:tblW w:w="0" w:type="auto"/>
        <w:tblLook w:val="04A0" w:firstRow="1" w:lastRow="0" w:firstColumn="1" w:lastColumn="0" w:noHBand="0" w:noVBand="1"/>
      </w:tblPr>
      <w:tblGrid>
        <w:gridCol w:w="4077"/>
        <w:gridCol w:w="2977"/>
        <w:gridCol w:w="3260"/>
      </w:tblGrid>
      <w:tr w:rsidR="00E446DD" w:rsidRPr="00E446DD" w:rsidTr="00E446DD">
        <w:tc>
          <w:tcPr>
            <w:tcW w:w="4077" w:type="dxa"/>
            <w:vAlign w:val="center"/>
          </w:tcPr>
          <w:p w:rsidR="00E446DD" w:rsidRPr="00E446DD" w:rsidRDefault="00E446DD" w:rsidP="00E446DD">
            <w:pPr>
              <w:keepNext/>
              <w:ind w:firstLine="0"/>
              <w:jc w:val="center"/>
              <w:rPr>
                <w:rFonts w:ascii="Times New Roman" w:hAnsi="Times New Roman" w:cs="Times New Roman"/>
                <w:b/>
              </w:rPr>
            </w:pPr>
            <w:r w:rsidRPr="00E446DD">
              <w:rPr>
                <w:rFonts w:ascii="Times New Roman" w:hAnsi="Times New Roman" w:cs="Times New Roman"/>
                <w:b/>
              </w:rPr>
              <w:t>Название с/х предприятия</w:t>
            </w:r>
          </w:p>
        </w:tc>
        <w:tc>
          <w:tcPr>
            <w:tcW w:w="2977" w:type="dxa"/>
            <w:vAlign w:val="center"/>
          </w:tcPr>
          <w:p w:rsidR="00E446DD" w:rsidRPr="00E446DD" w:rsidRDefault="00E446DD" w:rsidP="00E446DD">
            <w:pPr>
              <w:keepNext/>
              <w:ind w:firstLine="0"/>
              <w:jc w:val="center"/>
              <w:rPr>
                <w:rFonts w:ascii="Times New Roman" w:hAnsi="Times New Roman" w:cs="Times New Roman"/>
                <w:b/>
              </w:rPr>
            </w:pPr>
            <w:r w:rsidRPr="00E446DD">
              <w:rPr>
                <w:rFonts w:ascii="Times New Roman" w:hAnsi="Times New Roman" w:cs="Times New Roman"/>
                <w:b/>
              </w:rPr>
              <w:t>Площадь с/х угодий</w:t>
            </w:r>
          </w:p>
        </w:tc>
        <w:tc>
          <w:tcPr>
            <w:tcW w:w="3260" w:type="dxa"/>
            <w:vAlign w:val="center"/>
          </w:tcPr>
          <w:p w:rsidR="00E446DD" w:rsidRPr="00E446DD" w:rsidRDefault="00E446DD" w:rsidP="00E446DD">
            <w:pPr>
              <w:keepNext/>
              <w:ind w:firstLine="0"/>
              <w:jc w:val="center"/>
              <w:rPr>
                <w:rFonts w:ascii="Times New Roman" w:hAnsi="Times New Roman" w:cs="Times New Roman"/>
                <w:b/>
              </w:rPr>
            </w:pPr>
            <w:r w:rsidRPr="00E446DD">
              <w:rPr>
                <w:rFonts w:ascii="Times New Roman" w:hAnsi="Times New Roman" w:cs="Times New Roman"/>
                <w:b/>
              </w:rPr>
              <w:t>Специализация</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Гришков А.В.</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540</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Золотов Н.А.</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1896</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Горбулин А.С.</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3336</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Зачетнов В.А.</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1123</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Зачетнов С.В</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1660</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Мукатов Б.Н.</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345</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Кабаненков А.Н.</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595</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Загородников В.А.</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400</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Загородников А.В.</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187</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ООО «Ветляное»</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2220</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ООО Хлебороб Мякшева В.</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555</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Любимов Д.М.</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1140</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Умаргалиев  К.И.</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468</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Мулдашев А.Н.</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2533</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Мулдашев  Н.Н.</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3953</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E446DD">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Голдобин В.А.</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377</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r w:rsidR="00E446DD" w:rsidRPr="00E446DD" w:rsidTr="002C2A28">
        <w:trPr>
          <w:trHeight w:val="249"/>
        </w:trPr>
        <w:tc>
          <w:tcPr>
            <w:tcW w:w="40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ИП Глава КФХ Ксенофонтов В.Г</w:t>
            </w:r>
          </w:p>
        </w:tc>
        <w:tc>
          <w:tcPr>
            <w:tcW w:w="2977"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1200</w:t>
            </w:r>
          </w:p>
        </w:tc>
        <w:tc>
          <w:tcPr>
            <w:tcW w:w="3260" w:type="dxa"/>
            <w:vAlign w:val="center"/>
          </w:tcPr>
          <w:p w:rsidR="00E446DD" w:rsidRPr="00E446DD" w:rsidRDefault="00E446DD" w:rsidP="00E446DD">
            <w:pPr>
              <w:jc w:val="center"/>
              <w:rPr>
                <w:rFonts w:ascii="Times New Roman" w:hAnsi="Times New Roman" w:cs="Times New Roman"/>
              </w:rPr>
            </w:pPr>
            <w:r w:rsidRPr="00E446DD">
              <w:rPr>
                <w:rFonts w:ascii="Times New Roman" w:hAnsi="Times New Roman" w:cs="Times New Roman"/>
              </w:rPr>
              <w:t>растениеводство</w:t>
            </w:r>
          </w:p>
        </w:tc>
      </w:tr>
    </w:tbl>
    <w:p w:rsidR="0019398C" w:rsidRDefault="00482B25" w:rsidP="004E7B01">
      <w:pPr>
        <w:rPr>
          <w:rFonts w:ascii="Times New Roman" w:hAnsi="Times New Roman"/>
          <w:sz w:val="28"/>
          <w:szCs w:val="28"/>
        </w:rPr>
      </w:pPr>
      <w:r w:rsidRPr="00674884">
        <w:rPr>
          <w:rFonts w:ascii="Times New Roman" w:hAnsi="Times New Roman"/>
          <w:sz w:val="28"/>
          <w:szCs w:val="28"/>
        </w:rPr>
        <w:t xml:space="preserve">В структуре растениеводства </w:t>
      </w:r>
      <w:r w:rsidR="0046375C" w:rsidRPr="00674884">
        <w:rPr>
          <w:rFonts w:ascii="Times New Roman" w:hAnsi="Times New Roman"/>
          <w:sz w:val="28"/>
          <w:szCs w:val="28"/>
        </w:rPr>
        <w:t>МО</w:t>
      </w:r>
      <w:r w:rsidR="0019398C">
        <w:rPr>
          <w:rFonts w:ascii="Times New Roman" w:hAnsi="Times New Roman"/>
          <w:sz w:val="28"/>
          <w:szCs w:val="28"/>
        </w:rPr>
        <w:t>,</w:t>
      </w:r>
      <w:r w:rsidRPr="00674884">
        <w:rPr>
          <w:rFonts w:ascii="Times New Roman" w:hAnsi="Times New Roman"/>
          <w:sz w:val="28"/>
          <w:szCs w:val="28"/>
        </w:rPr>
        <w:t xml:space="preserve"> как и Саратовской области в целом, ведущим являются зерновые </w:t>
      </w:r>
      <w:r w:rsidR="0052491D" w:rsidRPr="00674884">
        <w:rPr>
          <w:rFonts w:ascii="Times New Roman" w:hAnsi="Times New Roman"/>
          <w:sz w:val="28"/>
          <w:szCs w:val="28"/>
        </w:rPr>
        <w:t xml:space="preserve">и зернобобовые </w:t>
      </w:r>
      <w:r w:rsidRPr="00674884">
        <w:rPr>
          <w:rFonts w:ascii="Times New Roman" w:hAnsi="Times New Roman"/>
          <w:sz w:val="28"/>
          <w:szCs w:val="28"/>
        </w:rPr>
        <w:t>продукты</w:t>
      </w:r>
      <w:r w:rsidRPr="00590FD2">
        <w:rPr>
          <w:rFonts w:ascii="Times New Roman" w:hAnsi="Times New Roman"/>
          <w:sz w:val="28"/>
          <w:szCs w:val="28"/>
        </w:rPr>
        <w:t xml:space="preserve">. На долю зерновых в последние годы приходится большая часть всех посевных площадей муниципального образования. </w:t>
      </w:r>
    </w:p>
    <w:p w:rsidR="00482B25" w:rsidRPr="00590FD2" w:rsidRDefault="00482B25" w:rsidP="004E7B01">
      <w:pPr>
        <w:rPr>
          <w:rFonts w:ascii="Times New Roman" w:hAnsi="Times New Roman"/>
          <w:iCs/>
          <w:sz w:val="28"/>
          <w:szCs w:val="28"/>
        </w:rPr>
      </w:pPr>
      <w:r w:rsidRPr="00590FD2">
        <w:rPr>
          <w:rFonts w:ascii="Times New Roman" w:hAnsi="Times New Roman"/>
          <w:iCs/>
          <w:sz w:val="28"/>
          <w:szCs w:val="28"/>
        </w:rPr>
        <w:t>Животноводство в муниципальном образовании представлено всеми основными видами отрасли</w:t>
      </w:r>
      <w:r w:rsidR="0014388E">
        <w:rPr>
          <w:rFonts w:ascii="Times New Roman" w:hAnsi="Times New Roman"/>
          <w:iCs/>
          <w:sz w:val="28"/>
          <w:szCs w:val="28"/>
        </w:rPr>
        <w:t xml:space="preserve"> (табл. 4</w:t>
      </w:r>
      <w:r w:rsidRPr="00590FD2">
        <w:rPr>
          <w:rFonts w:ascii="Times New Roman" w:hAnsi="Times New Roman"/>
          <w:iCs/>
          <w:sz w:val="28"/>
          <w:szCs w:val="28"/>
        </w:rPr>
        <w:t>.</w:t>
      </w:r>
      <w:r w:rsidR="008E784C">
        <w:rPr>
          <w:rFonts w:ascii="Times New Roman" w:hAnsi="Times New Roman"/>
          <w:iCs/>
          <w:sz w:val="28"/>
          <w:szCs w:val="28"/>
        </w:rPr>
        <w:t>2</w:t>
      </w:r>
      <w:r w:rsidR="00E446DD">
        <w:rPr>
          <w:rFonts w:ascii="Times New Roman" w:hAnsi="Times New Roman"/>
          <w:iCs/>
          <w:sz w:val="28"/>
          <w:szCs w:val="28"/>
        </w:rPr>
        <w:t>.2</w:t>
      </w:r>
      <w:r w:rsidR="0014388E">
        <w:rPr>
          <w:rFonts w:ascii="Times New Roman" w:hAnsi="Times New Roman"/>
          <w:iCs/>
          <w:sz w:val="28"/>
          <w:szCs w:val="28"/>
        </w:rPr>
        <w:t>).</w:t>
      </w:r>
    </w:p>
    <w:p w:rsidR="0014388E" w:rsidRPr="00692492" w:rsidRDefault="00E446DD" w:rsidP="004E7B01">
      <w:pPr>
        <w:keepNext/>
        <w:rPr>
          <w:rFonts w:ascii="Times New Roman" w:hAnsi="Times New Roman"/>
          <w:b/>
          <w:sz w:val="24"/>
          <w:szCs w:val="24"/>
        </w:rPr>
      </w:pPr>
      <w:r>
        <w:rPr>
          <w:rFonts w:ascii="Times New Roman" w:hAnsi="Times New Roman"/>
          <w:b/>
          <w:sz w:val="24"/>
          <w:szCs w:val="24"/>
        </w:rPr>
        <w:t>Таблица 4.2.2</w:t>
      </w:r>
      <w:r w:rsidR="0014388E" w:rsidRPr="00692492">
        <w:rPr>
          <w:rFonts w:ascii="Times New Roman" w:hAnsi="Times New Roman"/>
          <w:b/>
          <w:sz w:val="24"/>
          <w:szCs w:val="24"/>
        </w:rPr>
        <w:t xml:space="preserve"> Поголовье скота, голов в личных по</w:t>
      </w:r>
      <w:r w:rsidR="00692492" w:rsidRPr="00692492">
        <w:rPr>
          <w:rFonts w:ascii="Times New Roman" w:hAnsi="Times New Roman"/>
          <w:b/>
          <w:sz w:val="24"/>
          <w:szCs w:val="24"/>
        </w:rPr>
        <w:t>дсобных хозяйствах на 01.01.2023</w:t>
      </w:r>
      <w:r w:rsidR="0014388E" w:rsidRPr="00692492">
        <w:rPr>
          <w:rFonts w:ascii="Times New Roman" w:hAnsi="Times New Roman"/>
          <w:b/>
          <w:sz w:val="24"/>
          <w:szCs w:val="24"/>
        </w:rPr>
        <w:t xml:space="preserve"> г</w:t>
      </w:r>
      <w:r w:rsidR="002C2A28">
        <w:rPr>
          <w:rFonts w:ascii="Times New Roman" w:hAnsi="Times New Roman"/>
          <w:b/>
          <w:sz w:val="24"/>
          <w:szCs w:val="24"/>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2693"/>
        <w:gridCol w:w="1985"/>
        <w:gridCol w:w="2126"/>
        <w:gridCol w:w="2126"/>
      </w:tblGrid>
      <w:tr w:rsidR="00692492" w:rsidRPr="00692492" w:rsidTr="00692492">
        <w:trPr>
          <w:trHeight w:val="300"/>
        </w:trPr>
        <w:tc>
          <w:tcPr>
            <w:tcW w:w="1276" w:type="dxa"/>
            <w:vAlign w:val="center"/>
          </w:tcPr>
          <w:p w:rsidR="00692492" w:rsidRPr="00692492" w:rsidRDefault="00692492" w:rsidP="00F27CF7">
            <w:pPr>
              <w:ind w:firstLine="0"/>
              <w:jc w:val="center"/>
              <w:rPr>
                <w:rFonts w:ascii="Times New Roman" w:hAnsi="Times New Roman"/>
                <w:b/>
              </w:rPr>
            </w:pPr>
            <w:r w:rsidRPr="00692492">
              <w:rPr>
                <w:rFonts w:ascii="Times New Roman" w:hAnsi="Times New Roman"/>
                <w:b/>
              </w:rPr>
              <w:t>КРС</w:t>
            </w:r>
          </w:p>
        </w:tc>
        <w:tc>
          <w:tcPr>
            <w:tcW w:w="2693" w:type="dxa"/>
            <w:vAlign w:val="center"/>
          </w:tcPr>
          <w:p w:rsidR="00692492" w:rsidRPr="00692492" w:rsidRDefault="00692492" w:rsidP="00F27CF7">
            <w:pPr>
              <w:ind w:firstLine="0"/>
              <w:jc w:val="center"/>
              <w:rPr>
                <w:rFonts w:ascii="Times New Roman" w:hAnsi="Times New Roman"/>
                <w:b/>
              </w:rPr>
            </w:pPr>
            <w:r w:rsidRPr="00692492">
              <w:rPr>
                <w:rFonts w:ascii="Times New Roman" w:hAnsi="Times New Roman"/>
                <w:b/>
              </w:rPr>
              <w:t>Свинопоголовье</w:t>
            </w:r>
          </w:p>
        </w:tc>
        <w:tc>
          <w:tcPr>
            <w:tcW w:w="1985" w:type="dxa"/>
            <w:vAlign w:val="center"/>
          </w:tcPr>
          <w:p w:rsidR="00692492" w:rsidRPr="00692492" w:rsidRDefault="00692492" w:rsidP="00F27CF7">
            <w:pPr>
              <w:ind w:firstLine="0"/>
              <w:jc w:val="center"/>
              <w:rPr>
                <w:rFonts w:ascii="Times New Roman" w:hAnsi="Times New Roman"/>
                <w:b/>
              </w:rPr>
            </w:pPr>
            <w:r w:rsidRPr="00692492">
              <w:rPr>
                <w:rFonts w:ascii="Times New Roman" w:hAnsi="Times New Roman"/>
                <w:b/>
              </w:rPr>
              <w:t>Овцы и козы</w:t>
            </w:r>
          </w:p>
        </w:tc>
        <w:tc>
          <w:tcPr>
            <w:tcW w:w="2126" w:type="dxa"/>
            <w:vAlign w:val="center"/>
          </w:tcPr>
          <w:p w:rsidR="00692492" w:rsidRPr="00692492" w:rsidRDefault="00692492" w:rsidP="00F27CF7">
            <w:pPr>
              <w:ind w:firstLine="0"/>
              <w:jc w:val="center"/>
              <w:rPr>
                <w:rFonts w:ascii="Times New Roman" w:hAnsi="Times New Roman"/>
                <w:b/>
              </w:rPr>
            </w:pPr>
            <w:r w:rsidRPr="00692492">
              <w:rPr>
                <w:rFonts w:ascii="Times New Roman" w:hAnsi="Times New Roman"/>
                <w:b/>
              </w:rPr>
              <w:t>Птица</w:t>
            </w:r>
          </w:p>
        </w:tc>
        <w:tc>
          <w:tcPr>
            <w:tcW w:w="2126" w:type="dxa"/>
            <w:vAlign w:val="center"/>
          </w:tcPr>
          <w:p w:rsidR="00692492" w:rsidRPr="00692492" w:rsidRDefault="00692492" w:rsidP="00F27CF7">
            <w:pPr>
              <w:ind w:firstLine="0"/>
              <w:jc w:val="center"/>
              <w:rPr>
                <w:rFonts w:ascii="Times New Roman" w:hAnsi="Times New Roman"/>
                <w:b/>
              </w:rPr>
            </w:pPr>
            <w:r w:rsidRPr="00692492">
              <w:rPr>
                <w:rFonts w:ascii="Times New Roman" w:hAnsi="Times New Roman"/>
                <w:b/>
              </w:rPr>
              <w:t>Лошади</w:t>
            </w:r>
          </w:p>
        </w:tc>
      </w:tr>
      <w:tr w:rsidR="00692492" w:rsidRPr="00692492" w:rsidTr="00692492">
        <w:trPr>
          <w:trHeight w:val="170"/>
        </w:trPr>
        <w:tc>
          <w:tcPr>
            <w:tcW w:w="1276" w:type="dxa"/>
            <w:vAlign w:val="center"/>
          </w:tcPr>
          <w:p w:rsidR="00692492" w:rsidRPr="00692492" w:rsidRDefault="00341D68" w:rsidP="00F27CF7">
            <w:pPr>
              <w:ind w:firstLine="25"/>
              <w:jc w:val="center"/>
              <w:rPr>
                <w:rFonts w:ascii="Times New Roman" w:hAnsi="Times New Roman" w:cs="Times New Roman"/>
              </w:rPr>
            </w:pPr>
            <w:r>
              <w:rPr>
                <w:rFonts w:ascii="Times New Roman" w:hAnsi="Times New Roman" w:cs="Times New Roman"/>
              </w:rPr>
              <w:t>1457</w:t>
            </w:r>
          </w:p>
        </w:tc>
        <w:tc>
          <w:tcPr>
            <w:tcW w:w="2693" w:type="dxa"/>
            <w:vAlign w:val="center"/>
          </w:tcPr>
          <w:p w:rsidR="00692492" w:rsidRPr="00692492" w:rsidRDefault="00341D68" w:rsidP="00F27CF7">
            <w:pPr>
              <w:ind w:firstLine="25"/>
              <w:jc w:val="center"/>
              <w:rPr>
                <w:rFonts w:ascii="Times New Roman" w:hAnsi="Times New Roman" w:cs="Times New Roman"/>
              </w:rPr>
            </w:pPr>
            <w:r>
              <w:rPr>
                <w:rFonts w:ascii="Times New Roman" w:hAnsi="Times New Roman" w:cs="Times New Roman"/>
              </w:rPr>
              <w:t>380</w:t>
            </w:r>
          </w:p>
        </w:tc>
        <w:tc>
          <w:tcPr>
            <w:tcW w:w="1985" w:type="dxa"/>
            <w:vAlign w:val="center"/>
          </w:tcPr>
          <w:p w:rsidR="00692492" w:rsidRPr="00692492" w:rsidRDefault="00341D68" w:rsidP="00F27CF7">
            <w:pPr>
              <w:ind w:firstLine="25"/>
              <w:jc w:val="center"/>
              <w:rPr>
                <w:rFonts w:ascii="Times New Roman" w:hAnsi="Times New Roman" w:cs="Times New Roman"/>
              </w:rPr>
            </w:pPr>
            <w:r>
              <w:rPr>
                <w:rFonts w:ascii="Times New Roman" w:hAnsi="Times New Roman" w:cs="Times New Roman"/>
              </w:rPr>
              <w:t>1689</w:t>
            </w:r>
          </w:p>
        </w:tc>
        <w:tc>
          <w:tcPr>
            <w:tcW w:w="2126" w:type="dxa"/>
            <w:vAlign w:val="center"/>
          </w:tcPr>
          <w:p w:rsidR="00692492" w:rsidRPr="00692492" w:rsidRDefault="00341D68" w:rsidP="00F27CF7">
            <w:pPr>
              <w:ind w:firstLine="25"/>
              <w:jc w:val="center"/>
              <w:rPr>
                <w:rFonts w:ascii="Times New Roman" w:hAnsi="Times New Roman" w:cs="Times New Roman"/>
              </w:rPr>
            </w:pPr>
            <w:r>
              <w:rPr>
                <w:rFonts w:ascii="Times New Roman" w:hAnsi="Times New Roman" w:cs="Times New Roman"/>
              </w:rPr>
              <w:t>7303</w:t>
            </w:r>
          </w:p>
        </w:tc>
        <w:tc>
          <w:tcPr>
            <w:tcW w:w="2126" w:type="dxa"/>
            <w:vAlign w:val="center"/>
          </w:tcPr>
          <w:p w:rsidR="00692492" w:rsidRPr="00692492" w:rsidRDefault="00692492" w:rsidP="00F27CF7">
            <w:pPr>
              <w:ind w:firstLine="25"/>
              <w:jc w:val="center"/>
              <w:rPr>
                <w:rFonts w:ascii="Times New Roman" w:hAnsi="Times New Roman" w:cs="Times New Roman"/>
              </w:rPr>
            </w:pPr>
            <w:r w:rsidRPr="00692492">
              <w:rPr>
                <w:rFonts w:ascii="Times New Roman" w:hAnsi="Times New Roman" w:cs="Times New Roman"/>
              </w:rPr>
              <w:t>1</w:t>
            </w:r>
            <w:r w:rsidR="00341D68">
              <w:rPr>
                <w:rFonts w:ascii="Times New Roman" w:hAnsi="Times New Roman" w:cs="Times New Roman"/>
              </w:rPr>
              <w:t>2</w:t>
            </w:r>
          </w:p>
        </w:tc>
      </w:tr>
    </w:tbl>
    <w:p w:rsidR="00293A47" w:rsidRPr="00590FD2" w:rsidRDefault="00293A47" w:rsidP="004E7B01">
      <w:pPr>
        <w:pStyle w:val="af3"/>
        <w:tabs>
          <w:tab w:val="left" w:pos="896"/>
        </w:tabs>
        <w:spacing w:line="300" w:lineRule="auto"/>
        <w:ind w:firstLine="567"/>
        <w:rPr>
          <w:rFonts w:ascii="Times New Roman" w:hAnsi="Times New Roman"/>
        </w:rPr>
      </w:pPr>
    </w:p>
    <w:p w:rsidR="00482B25" w:rsidRPr="00590FD2" w:rsidRDefault="00482B25" w:rsidP="004E7B01">
      <w:pPr>
        <w:rPr>
          <w:rFonts w:ascii="Times New Roman" w:hAnsi="Times New Roman"/>
          <w:sz w:val="28"/>
          <w:szCs w:val="28"/>
        </w:rPr>
      </w:pPr>
      <w:r w:rsidRPr="00590FD2">
        <w:rPr>
          <w:rFonts w:ascii="Times New Roman" w:hAnsi="Times New Roman"/>
          <w:sz w:val="28"/>
          <w:szCs w:val="28"/>
        </w:rPr>
        <w:t xml:space="preserve">Сельское хозяйство является важнейшим направлением развития территории. </w:t>
      </w:r>
    </w:p>
    <w:p w:rsidR="00482B25" w:rsidRPr="00590FD2" w:rsidRDefault="00482B25" w:rsidP="004E7B01">
      <w:pPr>
        <w:rPr>
          <w:rFonts w:ascii="Times New Roman" w:hAnsi="Times New Roman"/>
          <w:sz w:val="28"/>
          <w:szCs w:val="28"/>
        </w:rPr>
      </w:pPr>
      <w:r w:rsidRPr="00590FD2">
        <w:rPr>
          <w:rFonts w:ascii="Times New Roman" w:hAnsi="Times New Roman"/>
          <w:sz w:val="28"/>
          <w:szCs w:val="28"/>
        </w:rPr>
        <w:t>Основная цель развития аграрного комплекса муниципального образования в перспективе – формирование эффективного аграрного сектора, способного увеличить экономический потенциал поселения и товарность продукции, удовлетворить потребности населения в продуктах, создать благоприятную сферу жизнедеятельности сельских жителей и сохранить сельский уклад жизни и сельскую систему расселения.</w:t>
      </w:r>
    </w:p>
    <w:p w:rsidR="005C0F5C" w:rsidRPr="00590FD2" w:rsidRDefault="005C0F5C" w:rsidP="002C2A28">
      <w:pPr>
        <w:tabs>
          <w:tab w:val="left" w:pos="1134"/>
        </w:tabs>
        <w:rPr>
          <w:rFonts w:ascii="Times New Roman" w:hAnsi="Times New Roman"/>
          <w:sz w:val="28"/>
          <w:szCs w:val="28"/>
        </w:rPr>
      </w:pPr>
      <w:r w:rsidRPr="00590FD2">
        <w:rPr>
          <w:rFonts w:ascii="Times New Roman" w:hAnsi="Times New Roman"/>
          <w:sz w:val="28"/>
          <w:szCs w:val="28"/>
        </w:rPr>
        <w:t xml:space="preserve">Приоритетными задачами являются: </w:t>
      </w:r>
    </w:p>
    <w:p w:rsidR="004047FB" w:rsidRPr="004047FB" w:rsidRDefault="004047FB" w:rsidP="002C2A28">
      <w:pPr>
        <w:numPr>
          <w:ilvl w:val="0"/>
          <w:numId w:val="14"/>
        </w:numPr>
        <w:tabs>
          <w:tab w:val="left" w:pos="1134"/>
        </w:tabs>
        <w:ind w:left="0" w:firstLine="709"/>
        <w:rPr>
          <w:rFonts w:ascii="Times New Roman" w:hAnsi="Times New Roman" w:cs="Times New Roman"/>
          <w:sz w:val="28"/>
          <w:szCs w:val="28"/>
        </w:rPr>
      </w:pPr>
      <w:r w:rsidRPr="004047FB">
        <w:rPr>
          <w:rFonts w:ascii="Times New Roman" w:hAnsi="Times New Roman" w:cs="Times New Roman"/>
          <w:sz w:val="28"/>
          <w:szCs w:val="28"/>
        </w:rPr>
        <w:t xml:space="preserve">обеспечение снабжения населения основными продуктами питания </w:t>
      </w:r>
      <w:r w:rsidRPr="004047FB">
        <w:rPr>
          <w:rFonts w:ascii="Times New Roman" w:hAnsi="Times New Roman" w:cs="Times New Roman"/>
          <w:color w:val="000000"/>
          <w:spacing w:val="-2"/>
          <w:sz w:val="28"/>
          <w:szCs w:val="28"/>
        </w:rPr>
        <w:t xml:space="preserve">за счет собственного производства </w:t>
      </w:r>
      <w:r w:rsidRPr="004047FB">
        <w:rPr>
          <w:rFonts w:ascii="Times New Roman" w:hAnsi="Times New Roman" w:cs="Times New Roman"/>
          <w:color w:val="000000"/>
          <w:spacing w:val="13"/>
          <w:sz w:val="28"/>
          <w:szCs w:val="28"/>
        </w:rPr>
        <w:t xml:space="preserve">с учетом </w:t>
      </w:r>
      <w:r w:rsidRPr="004047FB">
        <w:rPr>
          <w:rFonts w:ascii="Times New Roman" w:hAnsi="Times New Roman" w:cs="Times New Roman"/>
          <w:sz w:val="28"/>
          <w:szCs w:val="28"/>
        </w:rPr>
        <w:t xml:space="preserve">расширения потребительского спроса; </w:t>
      </w:r>
    </w:p>
    <w:p w:rsidR="004047FB" w:rsidRPr="004047FB" w:rsidRDefault="004047FB" w:rsidP="002C2A28">
      <w:pPr>
        <w:numPr>
          <w:ilvl w:val="0"/>
          <w:numId w:val="14"/>
        </w:numPr>
        <w:tabs>
          <w:tab w:val="left" w:pos="1134"/>
        </w:tabs>
        <w:ind w:left="0" w:firstLine="709"/>
        <w:rPr>
          <w:rFonts w:ascii="Times New Roman" w:hAnsi="Times New Roman" w:cs="Times New Roman"/>
          <w:sz w:val="28"/>
          <w:szCs w:val="28"/>
        </w:rPr>
      </w:pPr>
      <w:r w:rsidRPr="004047FB">
        <w:rPr>
          <w:rFonts w:ascii="Times New Roman" w:hAnsi="Times New Roman" w:cs="Times New Roman"/>
          <w:sz w:val="28"/>
          <w:szCs w:val="28"/>
        </w:rPr>
        <w:t>увеличение и расширение ассортимента продуктов питания;</w:t>
      </w:r>
    </w:p>
    <w:p w:rsidR="004047FB" w:rsidRPr="004047FB" w:rsidRDefault="004047FB" w:rsidP="002C2A28">
      <w:pPr>
        <w:numPr>
          <w:ilvl w:val="0"/>
          <w:numId w:val="14"/>
        </w:numPr>
        <w:tabs>
          <w:tab w:val="left" w:pos="1134"/>
        </w:tabs>
        <w:ind w:left="0" w:firstLine="709"/>
        <w:rPr>
          <w:rFonts w:ascii="Times New Roman" w:hAnsi="Times New Roman" w:cs="Times New Roman"/>
          <w:sz w:val="28"/>
          <w:szCs w:val="28"/>
        </w:rPr>
      </w:pPr>
      <w:r w:rsidRPr="004047FB">
        <w:rPr>
          <w:rFonts w:ascii="Times New Roman" w:hAnsi="Times New Roman" w:cs="Times New Roman"/>
          <w:color w:val="000000"/>
          <w:spacing w:val="7"/>
          <w:sz w:val="28"/>
          <w:szCs w:val="28"/>
        </w:rPr>
        <w:t>создание условий эффективного и рационального использования земли, приостановление сокращения посевных площадей и вовлечения их в хозяйственный оборот;</w:t>
      </w:r>
    </w:p>
    <w:p w:rsidR="004047FB" w:rsidRPr="004047FB" w:rsidRDefault="004047FB" w:rsidP="002C2A28">
      <w:pPr>
        <w:numPr>
          <w:ilvl w:val="0"/>
          <w:numId w:val="14"/>
        </w:numPr>
        <w:tabs>
          <w:tab w:val="left" w:pos="1134"/>
        </w:tabs>
        <w:ind w:left="0" w:firstLine="709"/>
        <w:rPr>
          <w:rFonts w:ascii="Times New Roman" w:hAnsi="Times New Roman" w:cs="Times New Roman"/>
          <w:sz w:val="28"/>
          <w:szCs w:val="28"/>
        </w:rPr>
      </w:pPr>
      <w:r w:rsidRPr="004047FB">
        <w:rPr>
          <w:rFonts w:ascii="Times New Roman" w:hAnsi="Times New Roman" w:cs="Times New Roman"/>
          <w:color w:val="000000"/>
          <w:spacing w:val="7"/>
          <w:sz w:val="28"/>
          <w:szCs w:val="28"/>
        </w:rPr>
        <w:t>воссоздание и расширение ресурсной базы животноводства (кормовая база, поголовье скота).</w:t>
      </w:r>
    </w:p>
    <w:p w:rsidR="004E15DE" w:rsidRPr="00541339" w:rsidRDefault="004E15DE" w:rsidP="00C56B24">
      <w:pPr>
        <w:pStyle w:val="a7"/>
        <w:numPr>
          <w:ilvl w:val="0"/>
          <w:numId w:val="14"/>
        </w:numPr>
        <w:tabs>
          <w:tab w:val="left" w:pos="993"/>
        </w:tabs>
        <w:spacing w:before="60"/>
        <w:ind w:left="0" w:firstLine="709"/>
        <w:rPr>
          <w:rFonts w:ascii="Times New Roman" w:hAnsi="Times New Roman" w:cs="Times New Roman"/>
          <w:sz w:val="28"/>
          <w:szCs w:val="28"/>
        </w:rPr>
      </w:pPr>
      <w:r w:rsidRPr="00541339">
        <w:rPr>
          <w:sz w:val="26"/>
          <w:szCs w:val="26"/>
        </w:rPr>
        <w:br w:type="page"/>
      </w:r>
    </w:p>
    <w:p w:rsidR="00DF4F46" w:rsidRPr="00590FD2" w:rsidRDefault="00DF4F46" w:rsidP="004E7B01">
      <w:pPr>
        <w:pStyle w:val="a7"/>
        <w:pageBreakBefore/>
        <w:numPr>
          <w:ilvl w:val="0"/>
          <w:numId w:val="2"/>
        </w:numPr>
        <w:tabs>
          <w:tab w:val="left" w:pos="1276"/>
        </w:tabs>
        <w:ind w:left="0" w:firstLine="709"/>
        <w:outlineLvl w:val="0"/>
        <w:rPr>
          <w:rStyle w:val="af7"/>
          <w:color w:val="auto"/>
        </w:rPr>
      </w:pPr>
      <w:bookmarkStart w:id="58" w:name="_Toc152937690"/>
      <w:bookmarkEnd w:id="54"/>
      <w:r w:rsidRPr="00590FD2">
        <w:rPr>
          <w:rStyle w:val="af7"/>
          <w:color w:val="auto"/>
        </w:rPr>
        <w:t>СФЕРА СОЦИАЛЬНОГО И БЫТОВОГО ОБСЛУЖИВАНИЯ</w:t>
      </w:r>
      <w:bookmarkEnd w:id="58"/>
    </w:p>
    <w:p w:rsidR="00DF4F46" w:rsidRPr="00590FD2" w:rsidRDefault="00DF4F46" w:rsidP="004E7B01">
      <w:pPr>
        <w:pStyle w:val="a7"/>
        <w:ind w:left="0"/>
        <w:rPr>
          <w:rFonts w:ascii="Times New Roman" w:hAnsi="Times New Roman" w:cs="Times New Roman"/>
          <w:sz w:val="28"/>
          <w:szCs w:val="28"/>
        </w:rPr>
      </w:pPr>
      <w:r w:rsidRPr="00590FD2">
        <w:rPr>
          <w:rFonts w:ascii="Times New Roman" w:hAnsi="Times New Roman" w:cs="Times New Roman"/>
          <w:sz w:val="28"/>
          <w:szCs w:val="28"/>
        </w:rPr>
        <w:t>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питания и бытового обслуживания, отделения связи.</w:t>
      </w:r>
    </w:p>
    <w:p w:rsidR="00DF4F46" w:rsidRPr="00590FD2" w:rsidRDefault="00DF4F46" w:rsidP="004E7B01">
      <w:pPr>
        <w:pStyle w:val="a7"/>
        <w:ind w:left="0"/>
        <w:rPr>
          <w:rFonts w:ascii="Times New Roman" w:hAnsi="Times New Roman" w:cs="Times New Roman"/>
          <w:sz w:val="28"/>
          <w:szCs w:val="28"/>
        </w:rPr>
      </w:pPr>
      <w:r w:rsidRPr="00590FD2">
        <w:rPr>
          <w:rFonts w:ascii="Times New Roman" w:hAnsi="Times New Roman" w:cs="Times New Roman"/>
          <w:sz w:val="28"/>
          <w:szCs w:val="28"/>
        </w:rPr>
        <w:t>Культурно-бытовое обслуживание населенных пунктов представлено довольно развитой системой учреждений.</w:t>
      </w:r>
    </w:p>
    <w:p w:rsidR="00DF4F46" w:rsidRPr="00590FD2" w:rsidRDefault="00DF4F46" w:rsidP="004E7B01">
      <w:pPr>
        <w:pStyle w:val="13"/>
        <w:spacing w:after="0" w:line="300" w:lineRule="auto"/>
        <w:rPr>
          <w:sz w:val="28"/>
          <w:szCs w:val="28"/>
        </w:rPr>
      </w:pPr>
      <w:r w:rsidRPr="00590FD2">
        <w:rPr>
          <w:sz w:val="28"/>
          <w:szCs w:val="28"/>
        </w:rPr>
        <w:t>Характеристика объектов социально-бытового обслуживания, расположенных в пределах планируемой территории.</w:t>
      </w:r>
    </w:p>
    <w:p w:rsidR="00DF4F46" w:rsidRPr="00590FD2" w:rsidRDefault="00DF4F46" w:rsidP="004E7B01">
      <w:pPr>
        <w:pStyle w:val="a7"/>
        <w:ind w:left="1080"/>
        <w:rPr>
          <w:rFonts w:ascii="Times New Roman" w:hAnsi="Times New Roman" w:cs="Times New Roman"/>
          <w:b/>
          <w:sz w:val="28"/>
          <w:szCs w:val="28"/>
        </w:rPr>
      </w:pPr>
    </w:p>
    <w:p w:rsidR="009C206D" w:rsidRPr="00C60F08" w:rsidRDefault="00DF4F46" w:rsidP="004E7B01">
      <w:pPr>
        <w:pStyle w:val="af8"/>
        <w:numPr>
          <w:ilvl w:val="1"/>
          <w:numId w:val="2"/>
        </w:numPr>
        <w:tabs>
          <w:tab w:val="left" w:pos="1276"/>
        </w:tabs>
        <w:spacing w:line="300" w:lineRule="auto"/>
        <w:ind w:left="0" w:firstLine="709"/>
        <w:jc w:val="left"/>
        <w:outlineLvl w:val="1"/>
      </w:pPr>
      <w:bookmarkStart w:id="59" w:name="_Toc152937691"/>
      <w:r w:rsidRPr="00C60F08">
        <w:t>Учреждения образования и воспитания</w:t>
      </w:r>
      <w:bookmarkEnd w:id="59"/>
    </w:p>
    <w:p w:rsidR="009C206D" w:rsidRPr="00C60F08" w:rsidRDefault="009C206D" w:rsidP="004E7B01">
      <w:pPr>
        <w:pStyle w:val="a7"/>
        <w:ind w:left="0"/>
        <w:rPr>
          <w:rFonts w:ascii="Times New Roman" w:hAnsi="Times New Roman" w:cs="Times New Roman"/>
          <w:sz w:val="28"/>
          <w:szCs w:val="28"/>
        </w:rPr>
      </w:pPr>
      <w:r w:rsidRPr="00C60F08">
        <w:rPr>
          <w:rFonts w:ascii="Times New Roman" w:hAnsi="Times New Roman" w:cs="Times New Roman"/>
          <w:sz w:val="28"/>
          <w:szCs w:val="28"/>
        </w:rPr>
        <w:t xml:space="preserve">На территории </w:t>
      </w:r>
      <w:r w:rsidR="00B83001" w:rsidRPr="00C60F08">
        <w:rPr>
          <w:rFonts w:ascii="Times New Roman" w:hAnsi="Times New Roman" w:cs="Times New Roman"/>
          <w:sz w:val="28"/>
          <w:szCs w:val="28"/>
        </w:rPr>
        <w:t>МО</w:t>
      </w:r>
      <w:r w:rsidRPr="00C60F08">
        <w:rPr>
          <w:rFonts w:ascii="Times New Roman" w:hAnsi="Times New Roman" w:cs="Times New Roman"/>
          <w:sz w:val="28"/>
          <w:szCs w:val="28"/>
        </w:rPr>
        <w:t xml:space="preserve"> функциониру</w:t>
      </w:r>
      <w:r w:rsidR="00517271" w:rsidRPr="00C60F08">
        <w:rPr>
          <w:rFonts w:ascii="Times New Roman" w:hAnsi="Times New Roman" w:cs="Times New Roman"/>
          <w:sz w:val="28"/>
          <w:szCs w:val="28"/>
        </w:rPr>
        <w:t>е</w:t>
      </w:r>
      <w:r w:rsidRPr="00C60F08">
        <w:rPr>
          <w:rFonts w:ascii="Times New Roman" w:hAnsi="Times New Roman" w:cs="Times New Roman"/>
          <w:sz w:val="28"/>
          <w:szCs w:val="28"/>
        </w:rPr>
        <w:t xml:space="preserve">т </w:t>
      </w:r>
      <w:r w:rsidR="00F45EA4">
        <w:rPr>
          <w:rFonts w:ascii="Times New Roman" w:hAnsi="Times New Roman" w:cs="Times New Roman"/>
          <w:sz w:val="28"/>
          <w:szCs w:val="28"/>
        </w:rPr>
        <w:t>3</w:t>
      </w:r>
      <w:r w:rsidRPr="00C60F08">
        <w:rPr>
          <w:rFonts w:ascii="Times New Roman" w:hAnsi="Times New Roman" w:cs="Times New Roman"/>
          <w:sz w:val="28"/>
          <w:szCs w:val="28"/>
        </w:rPr>
        <w:t xml:space="preserve"> детск</w:t>
      </w:r>
      <w:r w:rsidR="00FC4B79">
        <w:rPr>
          <w:rFonts w:ascii="Times New Roman" w:hAnsi="Times New Roman" w:cs="Times New Roman"/>
          <w:sz w:val="28"/>
          <w:szCs w:val="28"/>
        </w:rPr>
        <w:t>их</w:t>
      </w:r>
      <w:r w:rsidRPr="00C60F08">
        <w:rPr>
          <w:rFonts w:ascii="Times New Roman" w:hAnsi="Times New Roman" w:cs="Times New Roman"/>
          <w:sz w:val="28"/>
          <w:szCs w:val="28"/>
        </w:rPr>
        <w:t xml:space="preserve"> дошкольн</w:t>
      </w:r>
      <w:r w:rsidR="00FC4B79">
        <w:rPr>
          <w:rFonts w:ascii="Times New Roman" w:hAnsi="Times New Roman" w:cs="Times New Roman"/>
          <w:sz w:val="28"/>
          <w:szCs w:val="28"/>
        </w:rPr>
        <w:t>ых</w:t>
      </w:r>
      <w:r w:rsidR="00517271" w:rsidRPr="00C60F08">
        <w:rPr>
          <w:rFonts w:ascii="Times New Roman" w:hAnsi="Times New Roman" w:cs="Times New Roman"/>
          <w:sz w:val="28"/>
          <w:szCs w:val="28"/>
        </w:rPr>
        <w:t xml:space="preserve"> </w:t>
      </w:r>
      <w:r w:rsidRPr="00C60F08">
        <w:rPr>
          <w:rFonts w:ascii="Times New Roman" w:hAnsi="Times New Roman" w:cs="Times New Roman"/>
          <w:sz w:val="28"/>
          <w:szCs w:val="28"/>
        </w:rPr>
        <w:t>учреждени</w:t>
      </w:r>
      <w:r w:rsidR="00FC4B79">
        <w:rPr>
          <w:rFonts w:ascii="Times New Roman" w:hAnsi="Times New Roman" w:cs="Times New Roman"/>
          <w:sz w:val="28"/>
          <w:szCs w:val="28"/>
        </w:rPr>
        <w:t>я</w:t>
      </w:r>
      <w:r w:rsidR="00E140F9" w:rsidRPr="00C60F08">
        <w:rPr>
          <w:rFonts w:ascii="Times New Roman" w:hAnsi="Times New Roman" w:cs="Times New Roman"/>
          <w:sz w:val="28"/>
          <w:szCs w:val="28"/>
        </w:rPr>
        <w:t>.</w:t>
      </w:r>
    </w:p>
    <w:p w:rsidR="00DF4F46" w:rsidRPr="00C60F08" w:rsidRDefault="00DF4F46" w:rsidP="004E7B01">
      <w:pPr>
        <w:pStyle w:val="a7"/>
        <w:ind w:left="0"/>
        <w:rPr>
          <w:rFonts w:ascii="Times New Roman" w:hAnsi="Times New Roman" w:cs="Times New Roman"/>
          <w:sz w:val="28"/>
          <w:szCs w:val="28"/>
        </w:rPr>
      </w:pPr>
      <w:r w:rsidRPr="00C60F08">
        <w:rPr>
          <w:rFonts w:ascii="Times New Roman" w:hAnsi="Times New Roman" w:cs="Times New Roman"/>
          <w:sz w:val="28"/>
          <w:szCs w:val="28"/>
        </w:rPr>
        <w:t xml:space="preserve">Краткая характеристика </w:t>
      </w:r>
      <w:r w:rsidR="00FC4B79">
        <w:rPr>
          <w:rFonts w:ascii="Times New Roman" w:hAnsi="Times New Roman" w:cs="Times New Roman"/>
          <w:sz w:val="28"/>
          <w:szCs w:val="28"/>
        </w:rPr>
        <w:t>дошкольных</w:t>
      </w:r>
      <w:r w:rsidR="0042513C" w:rsidRPr="00C60F08">
        <w:rPr>
          <w:rFonts w:ascii="Times New Roman" w:hAnsi="Times New Roman" w:cs="Times New Roman"/>
          <w:sz w:val="28"/>
          <w:szCs w:val="28"/>
        </w:rPr>
        <w:t xml:space="preserve"> </w:t>
      </w:r>
      <w:r w:rsidR="00FC4B79">
        <w:rPr>
          <w:rFonts w:ascii="Times New Roman" w:hAnsi="Times New Roman" w:cs="Times New Roman"/>
          <w:sz w:val="28"/>
          <w:szCs w:val="28"/>
        </w:rPr>
        <w:t>объектов</w:t>
      </w:r>
      <w:r w:rsidR="00F4143E">
        <w:rPr>
          <w:rFonts w:ascii="Times New Roman" w:hAnsi="Times New Roman" w:cs="Times New Roman"/>
          <w:sz w:val="28"/>
          <w:szCs w:val="28"/>
        </w:rPr>
        <w:t xml:space="preserve"> образования, расположенных</w:t>
      </w:r>
      <w:r w:rsidRPr="00C60F08">
        <w:rPr>
          <w:rFonts w:ascii="Times New Roman" w:hAnsi="Times New Roman" w:cs="Times New Roman"/>
          <w:sz w:val="28"/>
          <w:szCs w:val="28"/>
        </w:rPr>
        <w:t xml:space="preserve"> в пределах территории, приведена ниже.</w:t>
      </w:r>
    </w:p>
    <w:p w:rsidR="00DF4F46" w:rsidRPr="0045633E" w:rsidRDefault="00DF4F46" w:rsidP="004E7B01">
      <w:pPr>
        <w:rPr>
          <w:rFonts w:ascii="Times New Roman" w:hAnsi="Times New Roman" w:cs="Times New Roman"/>
          <w:b/>
          <w:sz w:val="24"/>
          <w:szCs w:val="24"/>
        </w:rPr>
      </w:pPr>
      <w:r w:rsidRPr="0045633E">
        <w:rPr>
          <w:rFonts w:ascii="Times New Roman" w:hAnsi="Times New Roman" w:cs="Times New Roman"/>
          <w:b/>
          <w:sz w:val="24"/>
          <w:szCs w:val="24"/>
        </w:rPr>
        <w:t xml:space="preserve">Таблица 5.1.1 </w:t>
      </w:r>
      <w:r w:rsidR="00F856B4" w:rsidRPr="0045633E">
        <w:rPr>
          <w:rFonts w:ascii="Times New Roman" w:hAnsi="Times New Roman" w:cs="Times New Roman"/>
          <w:b/>
          <w:sz w:val="24"/>
          <w:szCs w:val="24"/>
        </w:rPr>
        <w:t>Дошкольные учреждения</w:t>
      </w:r>
      <w:r w:rsidRPr="0045633E">
        <w:rPr>
          <w:rFonts w:ascii="Times New Roman" w:hAnsi="Times New Roman" w:cs="Times New Roman"/>
          <w:b/>
          <w:sz w:val="24"/>
          <w:szCs w:val="24"/>
        </w:rPr>
        <w:t xml:space="preserve"> </w:t>
      </w:r>
      <w:r w:rsidR="00154345">
        <w:rPr>
          <w:rFonts w:ascii="Times New Roman" w:hAnsi="Times New Roman" w:cs="Times New Roman"/>
          <w:b/>
          <w:sz w:val="24"/>
          <w:szCs w:val="24"/>
        </w:rPr>
        <w:t>Мироновского</w:t>
      </w:r>
      <w:r w:rsidR="004C57F1" w:rsidRPr="0045633E">
        <w:rPr>
          <w:rFonts w:ascii="Times New Roman" w:hAnsi="Times New Roman" w:cs="Times New Roman"/>
          <w:b/>
          <w:sz w:val="24"/>
          <w:szCs w:val="24"/>
        </w:rPr>
        <w:t xml:space="preserve"> МО</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488"/>
        <w:gridCol w:w="4332"/>
        <w:gridCol w:w="2551"/>
        <w:gridCol w:w="993"/>
        <w:gridCol w:w="850"/>
        <w:gridCol w:w="992"/>
      </w:tblGrid>
      <w:tr w:rsidR="00A82D25" w:rsidRPr="000156CB" w:rsidTr="002C2A28">
        <w:trPr>
          <w:cantSplit/>
          <w:trHeight w:val="1979"/>
        </w:trPr>
        <w:tc>
          <w:tcPr>
            <w:tcW w:w="488" w:type="dxa"/>
            <w:shd w:val="clear" w:color="auto" w:fill="FFFFFF" w:themeFill="background1"/>
            <w:textDirection w:val="btLr"/>
            <w:vAlign w:val="center"/>
          </w:tcPr>
          <w:p w:rsidR="00A82D25" w:rsidRPr="000156CB" w:rsidRDefault="00A82D25" w:rsidP="002C2A28">
            <w:pPr>
              <w:ind w:firstLine="0"/>
              <w:jc w:val="center"/>
              <w:rPr>
                <w:rFonts w:ascii="Times New Roman" w:hAnsi="Times New Roman" w:cs="Times New Roman"/>
                <w:b/>
              </w:rPr>
            </w:pPr>
            <w:r w:rsidRPr="000156CB">
              <w:rPr>
                <w:rFonts w:ascii="Times New Roman" w:hAnsi="Times New Roman" w:cs="Times New Roman"/>
                <w:b/>
              </w:rPr>
              <w:t>№ п/п</w:t>
            </w:r>
          </w:p>
        </w:tc>
        <w:tc>
          <w:tcPr>
            <w:tcW w:w="4332" w:type="dxa"/>
            <w:shd w:val="clear" w:color="auto" w:fill="FFFFFF" w:themeFill="background1"/>
            <w:textDirection w:val="btLr"/>
            <w:vAlign w:val="center"/>
          </w:tcPr>
          <w:p w:rsidR="00A82D25" w:rsidRPr="000156CB" w:rsidRDefault="00A82D25" w:rsidP="002C2A28">
            <w:pPr>
              <w:ind w:firstLine="0"/>
              <w:jc w:val="center"/>
              <w:rPr>
                <w:rFonts w:ascii="Times New Roman" w:hAnsi="Times New Roman" w:cs="Times New Roman"/>
                <w:b/>
              </w:rPr>
            </w:pPr>
            <w:r w:rsidRPr="000156CB">
              <w:rPr>
                <w:rFonts w:ascii="Times New Roman" w:hAnsi="Times New Roman" w:cs="Times New Roman"/>
                <w:b/>
              </w:rPr>
              <w:t>Наименование</w:t>
            </w:r>
          </w:p>
          <w:p w:rsidR="00A82D25" w:rsidRPr="000156CB" w:rsidRDefault="00A82D25" w:rsidP="002C2A28">
            <w:pPr>
              <w:ind w:firstLine="0"/>
              <w:jc w:val="center"/>
              <w:rPr>
                <w:rFonts w:ascii="Times New Roman" w:hAnsi="Times New Roman" w:cs="Times New Roman"/>
                <w:b/>
              </w:rPr>
            </w:pPr>
            <w:r w:rsidRPr="000156CB">
              <w:rPr>
                <w:rFonts w:ascii="Times New Roman" w:hAnsi="Times New Roman" w:cs="Times New Roman"/>
                <w:b/>
              </w:rPr>
              <w:t>объекта</w:t>
            </w:r>
          </w:p>
        </w:tc>
        <w:tc>
          <w:tcPr>
            <w:tcW w:w="2551" w:type="dxa"/>
            <w:shd w:val="clear" w:color="auto" w:fill="FFFFFF" w:themeFill="background1"/>
            <w:textDirection w:val="btLr"/>
            <w:vAlign w:val="center"/>
          </w:tcPr>
          <w:p w:rsidR="00A82D25" w:rsidRPr="000156CB" w:rsidRDefault="00A82D25" w:rsidP="002C2A28">
            <w:pPr>
              <w:ind w:firstLine="0"/>
              <w:jc w:val="center"/>
              <w:rPr>
                <w:rFonts w:ascii="Times New Roman" w:hAnsi="Times New Roman" w:cs="Times New Roman"/>
                <w:b/>
              </w:rPr>
            </w:pPr>
            <w:r w:rsidRPr="000156CB">
              <w:rPr>
                <w:rFonts w:ascii="Times New Roman" w:hAnsi="Times New Roman" w:cs="Times New Roman"/>
                <w:b/>
              </w:rPr>
              <w:t>Местоположение</w:t>
            </w:r>
          </w:p>
        </w:tc>
        <w:tc>
          <w:tcPr>
            <w:tcW w:w="993" w:type="dxa"/>
            <w:shd w:val="clear" w:color="auto" w:fill="FFFFFF" w:themeFill="background1"/>
            <w:textDirection w:val="btLr"/>
            <w:vAlign w:val="center"/>
          </w:tcPr>
          <w:p w:rsidR="00A82D25" w:rsidRPr="000156CB" w:rsidRDefault="00A82D25" w:rsidP="002C2A28">
            <w:pPr>
              <w:ind w:firstLine="0"/>
              <w:jc w:val="center"/>
              <w:rPr>
                <w:rFonts w:ascii="Times New Roman" w:hAnsi="Times New Roman" w:cs="Times New Roman"/>
                <w:b/>
              </w:rPr>
            </w:pPr>
            <w:r>
              <w:rPr>
                <w:rFonts w:ascii="Times New Roman" w:hAnsi="Times New Roman" w:cs="Times New Roman"/>
                <w:b/>
              </w:rPr>
              <w:t>Проектное количество мест</w:t>
            </w:r>
          </w:p>
        </w:tc>
        <w:tc>
          <w:tcPr>
            <w:tcW w:w="850" w:type="dxa"/>
            <w:shd w:val="clear" w:color="auto" w:fill="FFFFFF" w:themeFill="background1"/>
            <w:textDirection w:val="btLr"/>
            <w:vAlign w:val="center"/>
          </w:tcPr>
          <w:p w:rsidR="00A82D25" w:rsidRPr="000156CB" w:rsidRDefault="00A82D25" w:rsidP="002C2A28">
            <w:pPr>
              <w:ind w:firstLine="0"/>
              <w:jc w:val="center"/>
              <w:rPr>
                <w:rFonts w:ascii="Times New Roman" w:hAnsi="Times New Roman" w:cs="Times New Roman"/>
                <w:b/>
              </w:rPr>
            </w:pPr>
            <w:r>
              <w:rPr>
                <w:rFonts w:ascii="Times New Roman" w:hAnsi="Times New Roman" w:cs="Times New Roman"/>
                <w:b/>
              </w:rPr>
              <w:t>Фактическое количество мест</w:t>
            </w:r>
          </w:p>
        </w:tc>
        <w:tc>
          <w:tcPr>
            <w:tcW w:w="992" w:type="dxa"/>
            <w:shd w:val="clear" w:color="auto" w:fill="FFFFFF" w:themeFill="background1"/>
            <w:textDirection w:val="btLr"/>
            <w:vAlign w:val="center"/>
          </w:tcPr>
          <w:p w:rsidR="00A82D25" w:rsidRPr="000156CB" w:rsidRDefault="00A82D25" w:rsidP="002C2A28">
            <w:pPr>
              <w:ind w:firstLine="0"/>
              <w:jc w:val="center"/>
              <w:rPr>
                <w:rFonts w:ascii="Times New Roman" w:hAnsi="Times New Roman" w:cs="Times New Roman"/>
                <w:b/>
              </w:rPr>
            </w:pPr>
            <w:r>
              <w:rPr>
                <w:rFonts w:ascii="Times New Roman" w:hAnsi="Times New Roman" w:cs="Times New Roman"/>
                <w:b/>
              </w:rPr>
              <w:t>Площадь объекта</w:t>
            </w:r>
          </w:p>
        </w:tc>
      </w:tr>
      <w:tr w:rsidR="00A82D25" w:rsidRPr="000156CB" w:rsidTr="002C2A28">
        <w:trPr>
          <w:trHeight w:val="1255"/>
        </w:trPr>
        <w:tc>
          <w:tcPr>
            <w:tcW w:w="488" w:type="dxa"/>
            <w:shd w:val="clear" w:color="auto" w:fill="FFFFFF" w:themeFill="background1"/>
            <w:vAlign w:val="center"/>
          </w:tcPr>
          <w:p w:rsidR="00A82D25" w:rsidRPr="000156CB" w:rsidRDefault="00A82D25" w:rsidP="004E7B01">
            <w:pPr>
              <w:jc w:val="center"/>
              <w:rPr>
                <w:rFonts w:ascii="Times New Roman" w:hAnsi="Times New Roman" w:cs="Times New Roman"/>
                <w:b/>
              </w:rPr>
            </w:pPr>
            <w:r w:rsidRPr="000156CB">
              <w:rPr>
                <w:rFonts w:ascii="Times New Roman" w:hAnsi="Times New Roman" w:cs="Times New Roman"/>
                <w:b/>
              </w:rPr>
              <w:t>11</w:t>
            </w:r>
          </w:p>
        </w:tc>
        <w:tc>
          <w:tcPr>
            <w:tcW w:w="4332" w:type="dxa"/>
            <w:shd w:val="clear" w:color="auto" w:fill="FFFFFF" w:themeFill="background1"/>
            <w:vAlign w:val="center"/>
          </w:tcPr>
          <w:p w:rsidR="00A82D25" w:rsidRPr="00775FFC" w:rsidRDefault="00A82D25" w:rsidP="00847517">
            <w:pPr>
              <w:ind w:firstLine="0"/>
              <w:jc w:val="center"/>
              <w:rPr>
                <w:rFonts w:ascii="Times New Roman" w:hAnsi="Times New Roman" w:cs="Times New Roman"/>
              </w:rPr>
            </w:pPr>
            <w:r w:rsidRPr="00775FFC">
              <w:rPr>
                <w:rFonts w:ascii="Times New Roman" w:eastAsia="Times New Roman" w:hAnsi="Times New Roman" w:cs="Times New Roman"/>
                <w:bCs/>
                <w:lang w:bidi="ru-RU"/>
              </w:rPr>
              <w:t>Муниципальное дошкольное образовательное учреждение «Детский сад общеразвивающего вида «Родничок» села Моршанка Питерского района Саратовской области</w:t>
            </w:r>
          </w:p>
        </w:tc>
        <w:tc>
          <w:tcPr>
            <w:tcW w:w="2551" w:type="dxa"/>
            <w:shd w:val="clear" w:color="auto" w:fill="FFFFFF" w:themeFill="background1"/>
            <w:vAlign w:val="center"/>
          </w:tcPr>
          <w:p w:rsidR="00A82D25" w:rsidRPr="00775FFC" w:rsidRDefault="00A82D25" w:rsidP="0045633E">
            <w:pPr>
              <w:ind w:hanging="80"/>
              <w:jc w:val="center"/>
              <w:rPr>
                <w:rFonts w:ascii="Times New Roman" w:hAnsi="Times New Roman" w:cs="Times New Roman"/>
              </w:rPr>
            </w:pPr>
            <w:r w:rsidRPr="00775FFC">
              <w:rPr>
                <w:rStyle w:val="211pt"/>
                <w:rFonts w:eastAsiaTheme="minorEastAsia"/>
                <w:b w:val="0"/>
              </w:rPr>
              <w:t xml:space="preserve">с. Моршанка, </w:t>
            </w:r>
            <w:r>
              <w:rPr>
                <w:rStyle w:val="211pt"/>
                <w:rFonts w:eastAsiaTheme="minorEastAsia"/>
                <w:b w:val="0"/>
              </w:rPr>
              <w:br/>
            </w:r>
            <w:r w:rsidRPr="00775FFC">
              <w:rPr>
                <w:rStyle w:val="211pt"/>
                <w:rFonts w:eastAsiaTheme="minorEastAsia"/>
                <w:b w:val="0"/>
              </w:rPr>
              <w:t>ул. Революционная,</w:t>
            </w:r>
            <w:r w:rsidR="002C2A28">
              <w:rPr>
                <w:rStyle w:val="211pt"/>
                <w:rFonts w:eastAsiaTheme="minorEastAsia"/>
                <w:b w:val="0"/>
              </w:rPr>
              <w:t xml:space="preserve"> д. </w:t>
            </w:r>
            <w:r w:rsidRPr="00775FFC">
              <w:rPr>
                <w:rStyle w:val="211pt"/>
                <w:rFonts w:eastAsiaTheme="minorEastAsia"/>
                <w:b w:val="0"/>
              </w:rPr>
              <w:t>5</w:t>
            </w:r>
          </w:p>
        </w:tc>
        <w:tc>
          <w:tcPr>
            <w:tcW w:w="993" w:type="dxa"/>
            <w:shd w:val="clear" w:color="auto" w:fill="FFFFFF" w:themeFill="background1"/>
            <w:vAlign w:val="center"/>
          </w:tcPr>
          <w:p w:rsidR="00A82D25" w:rsidRPr="000156CB" w:rsidRDefault="006758AA" w:rsidP="0045633E">
            <w:pPr>
              <w:ind w:firstLine="25"/>
              <w:jc w:val="center"/>
              <w:rPr>
                <w:rFonts w:ascii="Times New Roman" w:hAnsi="Times New Roman" w:cs="Times New Roman"/>
              </w:rPr>
            </w:pPr>
            <w:r>
              <w:rPr>
                <w:rFonts w:ascii="Times New Roman" w:hAnsi="Times New Roman" w:cs="Times New Roman"/>
              </w:rPr>
              <w:t>62</w:t>
            </w:r>
          </w:p>
        </w:tc>
        <w:tc>
          <w:tcPr>
            <w:tcW w:w="850" w:type="dxa"/>
            <w:shd w:val="clear" w:color="auto" w:fill="FFFFFF" w:themeFill="background1"/>
            <w:vAlign w:val="center"/>
          </w:tcPr>
          <w:p w:rsidR="00A82D25" w:rsidRDefault="006758AA" w:rsidP="0045633E">
            <w:pPr>
              <w:ind w:firstLine="25"/>
              <w:jc w:val="center"/>
              <w:rPr>
                <w:rFonts w:ascii="Times New Roman" w:hAnsi="Times New Roman" w:cs="Times New Roman"/>
              </w:rPr>
            </w:pPr>
            <w:r>
              <w:rPr>
                <w:rFonts w:ascii="Times New Roman" w:hAnsi="Times New Roman" w:cs="Times New Roman"/>
              </w:rPr>
              <w:t>58</w:t>
            </w:r>
          </w:p>
        </w:tc>
        <w:tc>
          <w:tcPr>
            <w:tcW w:w="992" w:type="dxa"/>
            <w:shd w:val="clear" w:color="auto" w:fill="FFFFFF" w:themeFill="background1"/>
            <w:vAlign w:val="center"/>
          </w:tcPr>
          <w:p w:rsidR="00A82D25" w:rsidRDefault="00F45EA4" w:rsidP="006758AA">
            <w:pPr>
              <w:ind w:firstLine="25"/>
              <w:jc w:val="center"/>
              <w:rPr>
                <w:rFonts w:ascii="Times New Roman" w:hAnsi="Times New Roman" w:cs="Times New Roman"/>
              </w:rPr>
            </w:pPr>
            <w:r>
              <w:rPr>
                <w:rFonts w:ascii="Times New Roman" w:hAnsi="Times New Roman" w:cs="Times New Roman"/>
              </w:rPr>
              <w:t>580,8</w:t>
            </w:r>
          </w:p>
        </w:tc>
      </w:tr>
      <w:tr w:rsidR="00A82D25" w:rsidRPr="000156CB" w:rsidTr="002C2A28">
        <w:trPr>
          <w:trHeight w:val="1222"/>
        </w:trPr>
        <w:tc>
          <w:tcPr>
            <w:tcW w:w="488" w:type="dxa"/>
            <w:shd w:val="clear" w:color="auto" w:fill="FFFFFF" w:themeFill="background1"/>
            <w:vAlign w:val="center"/>
          </w:tcPr>
          <w:p w:rsidR="00A82D25" w:rsidRPr="000156CB" w:rsidRDefault="00A82D25" w:rsidP="004E7B01">
            <w:pPr>
              <w:jc w:val="center"/>
              <w:rPr>
                <w:rFonts w:ascii="Times New Roman" w:hAnsi="Times New Roman" w:cs="Times New Roman"/>
                <w:b/>
              </w:rPr>
            </w:pPr>
            <w:r w:rsidRPr="000156CB">
              <w:rPr>
                <w:rFonts w:ascii="Times New Roman" w:hAnsi="Times New Roman" w:cs="Times New Roman"/>
                <w:b/>
              </w:rPr>
              <w:t>22</w:t>
            </w:r>
          </w:p>
        </w:tc>
        <w:tc>
          <w:tcPr>
            <w:tcW w:w="4332" w:type="dxa"/>
            <w:shd w:val="clear" w:color="auto" w:fill="FFFFFF" w:themeFill="background1"/>
            <w:vAlign w:val="center"/>
          </w:tcPr>
          <w:p w:rsidR="00A82D25" w:rsidRPr="00775FFC" w:rsidRDefault="00A82D25" w:rsidP="00847517">
            <w:pPr>
              <w:pStyle w:val="5"/>
              <w:shd w:val="clear" w:color="auto" w:fill="FFFFFF"/>
              <w:ind w:firstLine="0"/>
              <w:jc w:val="center"/>
              <w:rPr>
                <w:rFonts w:ascii="Times New Roman" w:eastAsia="Times New Roman" w:hAnsi="Times New Roman" w:cs="Times New Roman"/>
                <w:b/>
                <w:color w:val="auto"/>
              </w:rPr>
            </w:pPr>
            <w:r w:rsidRPr="00775FFC">
              <w:rPr>
                <w:rStyle w:val="211pt"/>
                <w:rFonts w:eastAsiaTheme="majorEastAsia"/>
                <w:b w:val="0"/>
              </w:rPr>
              <w:t>Муниципальное дошкольное образовательное учреждение «Детский сад «Колосок» села Мироновка Питерского района Саратовской области</w:t>
            </w:r>
          </w:p>
        </w:tc>
        <w:tc>
          <w:tcPr>
            <w:tcW w:w="2551" w:type="dxa"/>
            <w:shd w:val="clear" w:color="auto" w:fill="FFFFFF" w:themeFill="background1"/>
            <w:vAlign w:val="center"/>
          </w:tcPr>
          <w:p w:rsidR="00A82D25" w:rsidRPr="00775FFC" w:rsidRDefault="00A82D25" w:rsidP="0045633E">
            <w:pPr>
              <w:ind w:hanging="80"/>
              <w:jc w:val="center"/>
              <w:rPr>
                <w:rFonts w:ascii="Times New Roman" w:hAnsi="Times New Roman" w:cs="Times New Roman"/>
                <w:b/>
                <w:shd w:val="clear" w:color="auto" w:fill="FFFFFF"/>
              </w:rPr>
            </w:pPr>
            <w:r w:rsidRPr="00775FFC">
              <w:rPr>
                <w:rStyle w:val="211pt"/>
                <w:rFonts w:eastAsiaTheme="minorEastAsia"/>
                <w:b w:val="0"/>
              </w:rPr>
              <w:t xml:space="preserve">с. Мироновка, </w:t>
            </w:r>
            <w:r>
              <w:rPr>
                <w:rStyle w:val="211pt"/>
                <w:rFonts w:eastAsiaTheme="minorEastAsia"/>
                <w:b w:val="0"/>
              </w:rPr>
              <w:br/>
            </w:r>
            <w:r w:rsidRPr="00775FFC">
              <w:rPr>
                <w:rStyle w:val="211pt"/>
                <w:rFonts w:eastAsiaTheme="minorEastAsia"/>
                <w:b w:val="0"/>
              </w:rPr>
              <w:t>ул. Садовая,</w:t>
            </w:r>
            <w:r w:rsidR="002C2A28">
              <w:rPr>
                <w:rStyle w:val="211pt"/>
                <w:rFonts w:eastAsiaTheme="minorEastAsia"/>
                <w:b w:val="0"/>
              </w:rPr>
              <w:t xml:space="preserve"> д. </w:t>
            </w:r>
            <w:r w:rsidRPr="00775FFC">
              <w:rPr>
                <w:rStyle w:val="211pt"/>
                <w:rFonts w:eastAsiaTheme="minorEastAsia"/>
                <w:b w:val="0"/>
              </w:rPr>
              <w:t>6</w:t>
            </w:r>
          </w:p>
        </w:tc>
        <w:tc>
          <w:tcPr>
            <w:tcW w:w="993" w:type="dxa"/>
            <w:shd w:val="clear" w:color="auto" w:fill="FFFFFF" w:themeFill="background1"/>
            <w:vAlign w:val="center"/>
          </w:tcPr>
          <w:p w:rsidR="00A82D25" w:rsidRPr="000156CB" w:rsidRDefault="006758AA" w:rsidP="0045633E">
            <w:pPr>
              <w:ind w:firstLine="25"/>
              <w:jc w:val="center"/>
              <w:rPr>
                <w:rFonts w:ascii="Times New Roman" w:hAnsi="Times New Roman" w:cs="Times New Roman"/>
              </w:rPr>
            </w:pPr>
            <w:r>
              <w:rPr>
                <w:rFonts w:ascii="Times New Roman" w:hAnsi="Times New Roman" w:cs="Times New Roman"/>
              </w:rPr>
              <w:t>90</w:t>
            </w:r>
          </w:p>
        </w:tc>
        <w:tc>
          <w:tcPr>
            <w:tcW w:w="850" w:type="dxa"/>
            <w:shd w:val="clear" w:color="auto" w:fill="FFFFFF" w:themeFill="background1"/>
            <w:vAlign w:val="center"/>
          </w:tcPr>
          <w:p w:rsidR="00A82D25" w:rsidRDefault="006758AA" w:rsidP="0045633E">
            <w:pPr>
              <w:ind w:firstLine="25"/>
              <w:jc w:val="center"/>
              <w:rPr>
                <w:rFonts w:ascii="Times New Roman" w:hAnsi="Times New Roman" w:cs="Times New Roman"/>
              </w:rPr>
            </w:pPr>
            <w:r>
              <w:rPr>
                <w:rFonts w:ascii="Times New Roman" w:hAnsi="Times New Roman" w:cs="Times New Roman"/>
              </w:rPr>
              <w:t>44</w:t>
            </w:r>
          </w:p>
        </w:tc>
        <w:tc>
          <w:tcPr>
            <w:tcW w:w="992" w:type="dxa"/>
            <w:shd w:val="clear" w:color="auto" w:fill="FFFFFF" w:themeFill="background1"/>
            <w:vAlign w:val="center"/>
          </w:tcPr>
          <w:p w:rsidR="00A82D25" w:rsidRDefault="006758AA" w:rsidP="0045633E">
            <w:pPr>
              <w:ind w:firstLine="25"/>
              <w:jc w:val="center"/>
              <w:rPr>
                <w:rFonts w:ascii="Times New Roman" w:hAnsi="Times New Roman" w:cs="Times New Roman"/>
              </w:rPr>
            </w:pPr>
            <w:r>
              <w:rPr>
                <w:rFonts w:ascii="Times New Roman" w:hAnsi="Times New Roman" w:cs="Times New Roman"/>
              </w:rPr>
              <w:t>581,1</w:t>
            </w:r>
          </w:p>
        </w:tc>
      </w:tr>
      <w:tr w:rsidR="00F45EA4" w:rsidRPr="000156CB" w:rsidTr="002C2A28">
        <w:trPr>
          <w:trHeight w:val="1222"/>
        </w:trPr>
        <w:tc>
          <w:tcPr>
            <w:tcW w:w="488" w:type="dxa"/>
            <w:shd w:val="clear" w:color="auto" w:fill="FFFFFF" w:themeFill="background1"/>
            <w:vAlign w:val="center"/>
          </w:tcPr>
          <w:p w:rsidR="00F45EA4" w:rsidRPr="000156CB" w:rsidRDefault="00F45EA4" w:rsidP="00F45EA4">
            <w:pPr>
              <w:ind w:firstLine="0"/>
              <w:rPr>
                <w:rFonts w:ascii="Times New Roman" w:hAnsi="Times New Roman" w:cs="Times New Roman"/>
                <w:b/>
              </w:rPr>
            </w:pPr>
            <w:r>
              <w:rPr>
                <w:rFonts w:ascii="Times New Roman" w:hAnsi="Times New Roman" w:cs="Times New Roman"/>
                <w:b/>
              </w:rPr>
              <w:t xml:space="preserve"> 3</w:t>
            </w:r>
          </w:p>
        </w:tc>
        <w:tc>
          <w:tcPr>
            <w:tcW w:w="4332" w:type="dxa"/>
            <w:shd w:val="clear" w:color="auto" w:fill="FFFFFF" w:themeFill="background1"/>
            <w:vAlign w:val="center"/>
          </w:tcPr>
          <w:p w:rsidR="00F45EA4" w:rsidRPr="00F45EA4" w:rsidRDefault="00F45EA4" w:rsidP="00847517">
            <w:pPr>
              <w:pStyle w:val="5"/>
              <w:shd w:val="clear" w:color="auto" w:fill="FFFFFF"/>
              <w:ind w:firstLine="0"/>
              <w:jc w:val="center"/>
              <w:rPr>
                <w:rStyle w:val="211pt"/>
                <w:rFonts w:eastAsiaTheme="majorEastAsia"/>
                <w:b w:val="0"/>
                <w:color w:val="auto"/>
              </w:rPr>
            </w:pPr>
            <w:r w:rsidRPr="00F45EA4">
              <w:rPr>
                <w:rStyle w:val="211pt0"/>
                <w:rFonts w:eastAsiaTheme="majorEastAsia"/>
                <w:b w:val="0"/>
                <w:color w:val="auto"/>
              </w:rPr>
              <w:t>Муниципальное дошкольное образовательное учреждение «Детский сад «Вишенка» п.</w:t>
            </w:r>
            <w:r>
              <w:rPr>
                <w:rStyle w:val="211pt0"/>
                <w:rFonts w:eastAsiaTheme="majorEastAsia"/>
                <w:b w:val="0"/>
                <w:color w:val="auto"/>
              </w:rPr>
              <w:t xml:space="preserve"> </w:t>
            </w:r>
            <w:r w:rsidRPr="00F45EA4">
              <w:rPr>
                <w:rStyle w:val="211pt0"/>
                <w:rFonts w:eastAsiaTheme="majorEastAsia"/>
                <w:b w:val="0"/>
                <w:color w:val="auto"/>
              </w:rPr>
              <w:t>Зеленый Луг Питерского района Саратовской области</w:t>
            </w:r>
          </w:p>
        </w:tc>
        <w:tc>
          <w:tcPr>
            <w:tcW w:w="2551" w:type="dxa"/>
            <w:shd w:val="clear" w:color="auto" w:fill="FFFFFF" w:themeFill="background1"/>
            <w:vAlign w:val="center"/>
          </w:tcPr>
          <w:p w:rsidR="00F45EA4" w:rsidRPr="00F45EA4" w:rsidRDefault="00F45EA4" w:rsidP="00F45EA4">
            <w:pPr>
              <w:ind w:hanging="80"/>
              <w:jc w:val="center"/>
              <w:rPr>
                <w:rStyle w:val="211pt0"/>
                <w:rFonts w:eastAsiaTheme="minorEastAsia"/>
                <w:b w:val="0"/>
                <w:color w:val="auto"/>
              </w:rPr>
            </w:pPr>
            <w:r w:rsidRPr="00F45EA4">
              <w:rPr>
                <w:rStyle w:val="211pt0"/>
                <w:rFonts w:eastAsiaTheme="minorEastAsia"/>
                <w:b w:val="0"/>
                <w:color w:val="auto"/>
              </w:rPr>
              <w:t>п.</w:t>
            </w:r>
            <w:r>
              <w:rPr>
                <w:rStyle w:val="211pt0"/>
                <w:rFonts w:eastAsiaTheme="minorEastAsia"/>
                <w:b w:val="0"/>
                <w:color w:val="auto"/>
              </w:rPr>
              <w:t xml:space="preserve"> </w:t>
            </w:r>
            <w:r w:rsidRPr="00F45EA4">
              <w:rPr>
                <w:rStyle w:val="211pt0"/>
                <w:rFonts w:eastAsiaTheme="minorEastAsia"/>
                <w:b w:val="0"/>
                <w:color w:val="auto"/>
              </w:rPr>
              <w:t>Зеленый Луг</w:t>
            </w:r>
          </w:p>
          <w:p w:rsidR="00F45EA4" w:rsidRPr="00775FFC" w:rsidRDefault="00F45EA4" w:rsidP="00F45EA4">
            <w:pPr>
              <w:ind w:hanging="80"/>
              <w:jc w:val="center"/>
              <w:rPr>
                <w:rStyle w:val="211pt"/>
                <w:rFonts w:eastAsiaTheme="minorEastAsia"/>
                <w:b w:val="0"/>
              </w:rPr>
            </w:pPr>
            <w:r w:rsidRPr="00F45EA4">
              <w:rPr>
                <w:rStyle w:val="211pt0"/>
                <w:rFonts w:eastAsiaTheme="minorEastAsia"/>
                <w:b w:val="0"/>
                <w:color w:val="auto"/>
              </w:rPr>
              <w:t>ул.</w:t>
            </w:r>
            <w:r>
              <w:rPr>
                <w:rStyle w:val="211pt0"/>
                <w:rFonts w:eastAsiaTheme="minorEastAsia"/>
                <w:b w:val="0"/>
                <w:color w:val="auto"/>
              </w:rPr>
              <w:t xml:space="preserve"> </w:t>
            </w:r>
            <w:r w:rsidRPr="00F45EA4">
              <w:rPr>
                <w:rStyle w:val="211pt0"/>
                <w:rFonts w:eastAsiaTheme="minorEastAsia"/>
                <w:b w:val="0"/>
                <w:color w:val="auto"/>
              </w:rPr>
              <w:t>Комсомольская</w:t>
            </w:r>
            <w:r w:rsidR="00C54978">
              <w:rPr>
                <w:rStyle w:val="211pt0"/>
                <w:rFonts w:eastAsiaTheme="minorEastAsia"/>
                <w:b w:val="0"/>
                <w:color w:val="auto"/>
              </w:rPr>
              <w:t>,</w:t>
            </w:r>
            <w:r w:rsidRPr="00F45EA4">
              <w:rPr>
                <w:rStyle w:val="211pt0"/>
                <w:rFonts w:eastAsiaTheme="minorEastAsia"/>
                <w:b w:val="0"/>
                <w:color w:val="auto"/>
              </w:rPr>
              <w:t xml:space="preserve"> д.9</w:t>
            </w:r>
          </w:p>
        </w:tc>
        <w:tc>
          <w:tcPr>
            <w:tcW w:w="993" w:type="dxa"/>
            <w:shd w:val="clear" w:color="auto" w:fill="FFFFFF" w:themeFill="background1"/>
            <w:vAlign w:val="center"/>
          </w:tcPr>
          <w:p w:rsidR="00F45EA4" w:rsidRDefault="00F45EA4" w:rsidP="0045633E">
            <w:pPr>
              <w:ind w:firstLine="25"/>
              <w:jc w:val="center"/>
              <w:rPr>
                <w:rFonts w:ascii="Times New Roman" w:hAnsi="Times New Roman" w:cs="Times New Roman"/>
              </w:rPr>
            </w:pPr>
            <w:r>
              <w:rPr>
                <w:rFonts w:ascii="Times New Roman" w:hAnsi="Times New Roman" w:cs="Times New Roman"/>
              </w:rPr>
              <w:t>15</w:t>
            </w:r>
          </w:p>
        </w:tc>
        <w:tc>
          <w:tcPr>
            <w:tcW w:w="850" w:type="dxa"/>
            <w:shd w:val="clear" w:color="auto" w:fill="FFFFFF" w:themeFill="background1"/>
            <w:vAlign w:val="center"/>
          </w:tcPr>
          <w:p w:rsidR="00F45EA4" w:rsidRDefault="00F45EA4" w:rsidP="0045633E">
            <w:pPr>
              <w:ind w:firstLine="25"/>
              <w:jc w:val="center"/>
              <w:rPr>
                <w:rFonts w:ascii="Times New Roman" w:hAnsi="Times New Roman" w:cs="Times New Roman"/>
              </w:rPr>
            </w:pPr>
            <w:r>
              <w:rPr>
                <w:rFonts w:ascii="Times New Roman" w:hAnsi="Times New Roman" w:cs="Times New Roman"/>
              </w:rPr>
              <w:t>9</w:t>
            </w:r>
          </w:p>
        </w:tc>
        <w:tc>
          <w:tcPr>
            <w:tcW w:w="992" w:type="dxa"/>
            <w:shd w:val="clear" w:color="auto" w:fill="FFFFFF" w:themeFill="background1"/>
            <w:vAlign w:val="center"/>
          </w:tcPr>
          <w:p w:rsidR="00F45EA4" w:rsidRDefault="00F45EA4" w:rsidP="0045633E">
            <w:pPr>
              <w:ind w:firstLine="25"/>
              <w:jc w:val="center"/>
              <w:rPr>
                <w:rFonts w:ascii="Times New Roman" w:hAnsi="Times New Roman" w:cs="Times New Roman"/>
              </w:rPr>
            </w:pPr>
            <w:r>
              <w:rPr>
                <w:rFonts w:ascii="Times New Roman" w:hAnsi="Times New Roman" w:cs="Times New Roman"/>
              </w:rPr>
              <w:t>122</w:t>
            </w:r>
          </w:p>
        </w:tc>
      </w:tr>
    </w:tbl>
    <w:p w:rsidR="00EA6B50" w:rsidRDefault="00D42B8C" w:rsidP="00EA6B50">
      <w:pPr>
        <w:ind w:firstLine="720"/>
        <w:rPr>
          <w:rFonts w:ascii="Times New Roman" w:hAnsi="Times New Roman"/>
          <w:sz w:val="28"/>
        </w:rPr>
      </w:pPr>
      <w:r w:rsidRPr="00AE2544">
        <w:rPr>
          <w:rFonts w:ascii="Times New Roman" w:hAnsi="Times New Roman"/>
          <w:sz w:val="28"/>
        </w:rPr>
        <w:t>Определяющее влияние на развитие дошкольного образования оказывают демографические тенденции. Сокращение числа дошкольных образовательных учреждений является следствием спада рождаемости и уменьшения численности детей дошкольного возраста.</w:t>
      </w:r>
    </w:p>
    <w:p w:rsidR="001D3A82" w:rsidRPr="00BB7C3C" w:rsidRDefault="00AD751C" w:rsidP="00AD751C">
      <w:pPr>
        <w:ind w:firstLine="720"/>
        <w:rPr>
          <w:rFonts w:ascii="Times New Roman" w:hAnsi="Times New Roman" w:cs="Times New Roman"/>
          <w:sz w:val="28"/>
          <w:szCs w:val="28"/>
        </w:rPr>
      </w:pPr>
      <w:r>
        <w:rPr>
          <w:rFonts w:ascii="Times New Roman" w:hAnsi="Times New Roman" w:cs="Times New Roman"/>
          <w:sz w:val="28"/>
          <w:szCs w:val="28"/>
        </w:rPr>
        <w:t>На тер</w:t>
      </w:r>
      <w:r w:rsidR="008C2B93">
        <w:rPr>
          <w:rFonts w:ascii="Times New Roman" w:hAnsi="Times New Roman" w:cs="Times New Roman"/>
          <w:sz w:val="28"/>
          <w:szCs w:val="28"/>
        </w:rPr>
        <w:t>ритории МО функционирую</w:t>
      </w:r>
      <w:r w:rsidR="00BB7C3C" w:rsidRPr="00BB7C3C">
        <w:rPr>
          <w:rFonts w:ascii="Times New Roman" w:hAnsi="Times New Roman" w:cs="Times New Roman"/>
          <w:sz w:val="28"/>
          <w:szCs w:val="28"/>
        </w:rPr>
        <w:t xml:space="preserve">т </w:t>
      </w:r>
      <w:r w:rsidR="008C2B93">
        <w:rPr>
          <w:rFonts w:ascii="Times New Roman" w:hAnsi="Times New Roman" w:cs="Times New Roman"/>
          <w:sz w:val="28"/>
          <w:szCs w:val="28"/>
        </w:rPr>
        <w:t>2</w:t>
      </w:r>
      <w:r w:rsidR="001A79FA">
        <w:rPr>
          <w:rFonts w:ascii="Times New Roman" w:hAnsi="Times New Roman" w:cs="Times New Roman"/>
          <w:sz w:val="28"/>
          <w:szCs w:val="28"/>
        </w:rPr>
        <w:t xml:space="preserve"> школ</w:t>
      </w:r>
      <w:r w:rsidR="008C2B93">
        <w:rPr>
          <w:rFonts w:ascii="Times New Roman" w:hAnsi="Times New Roman" w:cs="Times New Roman"/>
          <w:sz w:val="28"/>
          <w:szCs w:val="28"/>
        </w:rPr>
        <w:t>ы, основные</w:t>
      </w:r>
      <w:r w:rsidR="008A54ED">
        <w:rPr>
          <w:rFonts w:ascii="Times New Roman" w:hAnsi="Times New Roman" w:cs="Times New Roman"/>
          <w:sz w:val="28"/>
          <w:szCs w:val="28"/>
        </w:rPr>
        <w:t xml:space="preserve"> характеристик</w:t>
      </w:r>
      <w:r w:rsidR="008C2B93">
        <w:rPr>
          <w:rFonts w:ascii="Times New Roman" w:hAnsi="Times New Roman" w:cs="Times New Roman"/>
          <w:sz w:val="28"/>
          <w:szCs w:val="28"/>
        </w:rPr>
        <w:t>и которых</w:t>
      </w:r>
      <w:r w:rsidR="008A54ED">
        <w:rPr>
          <w:rFonts w:ascii="Times New Roman" w:hAnsi="Times New Roman" w:cs="Times New Roman"/>
          <w:sz w:val="28"/>
          <w:szCs w:val="28"/>
        </w:rPr>
        <w:t xml:space="preserve"> прив</w:t>
      </w:r>
      <w:r w:rsidR="008C2B93">
        <w:rPr>
          <w:rFonts w:ascii="Times New Roman" w:hAnsi="Times New Roman" w:cs="Times New Roman"/>
          <w:sz w:val="28"/>
          <w:szCs w:val="28"/>
        </w:rPr>
        <w:t>едены</w:t>
      </w:r>
      <w:r w:rsidR="00BB7C3C" w:rsidRPr="00BB7C3C">
        <w:rPr>
          <w:rFonts w:ascii="Times New Roman" w:hAnsi="Times New Roman" w:cs="Times New Roman"/>
          <w:sz w:val="28"/>
          <w:szCs w:val="28"/>
        </w:rPr>
        <w:t xml:space="preserve"> в таблице 5.1.2.</w:t>
      </w:r>
    </w:p>
    <w:p w:rsidR="006D6DC8" w:rsidRPr="00110F0C" w:rsidRDefault="006D6DC8" w:rsidP="004E7B01">
      <w:pPr>
        <w:keepNext/>
        <w:rPr>
          <w:rFonts w:ascii="Times New Roman" w:hAnsi="Times New Roman" w:cs="Times New Roman"/>
          <w:b/>
          <w:sz w:val="24"/>
          <w:szCs w:val="24"/>
        </w:rPr>
      </w:pPr>
      <w:r w:rsidRPr="00110F0C">
        <w:rPr>
          <w:rFonts w:ascii="Times New Roman" w:hAnsi="Times New Roman" w:cs="Times New Roman"/>
          <w:b/>
          <w:sz w:val="24"/>
          <w:szCs w:val="24"/>
        </w:rPr>
        <w:t>Таблица 5.1.2 Школ</w:t>
      </w:r>
      <w:r w:rsidR="00AD751C">
        <w:rPr>
          <w:rFonts w:ascii="Times New Roman" w:hAnsi="Times New Roman" w:cs="Times New Roman"/>
          <w:b/>
          <w:sz w:val="24"/>
          <w:szCs w:val="24"/>
        </w:rPr>
        <w:t>а</w:t>
      </w:r>
      <w:r w:rsidRPr="00110F0C">
        <w:rPr>
          <w:rFonts w:ascii="Times New Roman" w:hAnsi="Times New Roman" w:cs="Times New Roman"/>
          <w:b/>
          <w:sz w:val="24"/>
          <w:szCs w:val="24"/>
        </w:rPr>
        <w:t xml:space="preserve"> </w:t>
      </w:r>
      <w:r w:rsidR="00154345">
        <w:rPr>
          <w:rFonts w:ascii="Times New Roman" w:hAnsi="Times New Roman" w:cs="Times New Roman"/>
          <w:b/>
          <w:sz w:val="24"/>
          <w:szCs w:val="24"/>
        </w:rPr>
        <w:t>Мироновского</w:t>
      </w:r>
      <w:r w:rsidR="00514311" w:rsidRPr="00110F0C">
        <w:rPr>
          <w:rFonts w:ascii="Times New Roman" w:hAnsi="Times New Roman" w:cs="Times New Roman"/>
          <w:b/>
          <w:sz w:val="24"/>
          <w:szCs w:val="24"/>
        </w:rPr>
        <w:t xml:space="preserve"> </w:t>
      </w:r>
      <w:r w:rsidR="00D669CF" w:rsidRPr="00110F0C">
        <w:rPr>
          <w:rFonts w:ascii="Times New Roman" w:hAnsi="Times New Roman" w:cs="Times New Roman"/>
          <w:b/>
          <w:sz w:val="24"/>
          <w:szCs w:val="24"/>
        </w:rPr>
        <w:t xml:space="preserve">МО </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
        <w:gridCol w:w="4141"/>
        <w:gridCol w:w="2126"/>
        <w:gridCol w:w="850"/>
        <w:gridCol w:w="850"/>
        <w:gridCol w:w="851"/>
        <w:gridCol w:w="850"/>
      </w:tblGrid>
      <w:tr w:rsidR="00560571" w:rsidRPr="00590FD2" w:rsidTr="002C2A28">
        <w:trPr>
          <w:cantSplit/>
          <w:trHeight w:val="2524"/>
          <w:jc w:val="center"/>
        </w:trPr>
        <w:tc>
          <w:tcPr>
            <w:tcW w:w="538" w:type="dxa"/>
            <w:tcBorders>
              <w:top w:val="single" w:sz="4" w:space="0" w:color="000000"/>
              <w:left w:val="single" w:sz="4" w:space="0" w:color="000000"/>
              <w:bottom w:val="single" w:sz="4" w:space="0" w:color="000000"/>
              <w:right w:val="single" w:sz="4" w:space="0" w:color="000000"/>
            </w:tcBorders>
            <w:textDirection w:val="btLr"/>
            <w:vAlign w:val="center"/>
          </w:tcPr>
          <w:p w:rsidR="00560571" w:rsidRPr="003711BE" w:rsidRDefault="00110F0C" w:rsidP="002C2A28">
            <w:pPr>
              <w:keepLines/>
              <w:spacing w:line="240" w:lineRule="auto"/>
              <w:ind w:firstLine="0"/>
              <w:rPr>
                <w:rFonts w:ascii="Times New Roman" w:hAnsi="Times New Roman" w:cs="Times New Roman"/>
                <w:b/>
              </w:rPr>
            </w:pPr>
            <w:r>
              <w:rPr>
                <w:rFonts w:ascii="Times New Roman" w:hAnsi="Times New Roman" w:cs="Times New Roman"/>
                <w:b/>
              </w:rPr>
              <w:t xml:space="preserve">   </w:t>
            </w:r>
            <w:r w:rsidR="00560571" w:rsidRPr="003711BE">
              <w:rPr>
                <w:rFonts w:ascii="Times New Roman" w:hAnsi="Times New Roman" w:cs="Times New Roman"/>
                <w:b/>
              </w:rPr>
              <w:t>№ п/п</w:t>
            </w:r>
          </w:p>
        </w:tc>
        <w:tc>
          <w:tcPr>
            <w:tcW w:w="4141"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60571" w:rsidRPr="003711BE" w:rsidRDefault="00560571" w:rsidP="002C2A28">
            <w:pPr>
              <w:keepLines/>
              <w:spacing w:line="240" w:lineRule="auto"/>
              <w:ind w:firstLine="0"/>
              <w:jc w:val="center"/>
              <w:rPr>
                <w:rFonts w:ascii="Times New Roman" w:hAnsi="Times New Roman" w:cs="Times New Roman"/>
                <w:b/>
              </w:rPr>
            </w:pPr>
            <w:r w:rsidRPr="003711BE">
              <w:rPr>
                <w:rFonts w:ascii="Times New Roman" w:hAnsi="Times New Roman" w:cs="Times New Roman"/>
                <w:b/>
              </w:rPr>
              <w:t xml:space="preserve">Наименование </w:t>
            </w:r>
            <w:r w:rsidR="00110F0C">
              <w:rPr>
                <w:rFonts w:ascii="Times New Roman" w:hAnsi="Times New Roman" w:cs="Times New Roman"/>
                <w:b/>
              </w:rPr>
              <w:t xml:space="preserve">   </w:t>
            </w:r>
            <w:r w:rsidRPr="003711BE">
              <w:rPr>
                <w:rFonts w:ascii="Times New Roman" w:hAnsi="Times New Roman" w:cs="Times New Roman"/>
                <w:b/>
              </w:rPr>
              <w:t>объекта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60571" w:rsidRPr="003711BE" w:rsidRDefault="00560571" w:rsidP="002C2A28">
            <w:pPr>
              <w:keepLines/>
              <w:spacing w:line="240" w:lineRule="auto"/>
              <w:ind w:firstLine="0"/>
              <w:jc w:val="center"/>
              <w:rPr>
                <w:rFonts w:ascii="Times New Roman" w:hAnsi="Times New Roman" w:cs="Times New Roman"/>
                <w:b/>
              </w:rPr>
            </w:pPr>
            <w:r w:rsidRPr="003711BE">
              <w:rPr>
                <w:rFonts w:ascii="Times New Roman" w:hAnsi="Times New Roman" w:cs="Times New Roman"/>
                <w:b/>
              </w:rPr>
              <w:t>Местоположение</w:t>
            </w:r>
          </w:p>
        </w:tc>
        <w:tc>
          <w:tcPr>
            <w:tcW w:w="85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60571" w:rsidRPr="003711BE" w:rsidRDefault="00D3050A" w:rsidP="002C2A28">
            <w:pPr>
              <w:keepLines/>
              <w:spacing w:line="240" w:lineRule="auto"/>
              <w:ind w:firstLine="0"/>
              <w:jc w:val="center"/>
              <w:rPr>
                <w:rFonts w:ascii="Times New Roman" w:hAnsi="Times New Roman" w:cs="Times New Roman"/>
                <w:b/>
              </w:rPr>
            </w:pPr>
            <w:r>
              <w:rPr>
                <w:rFonts w:ascii="Times New Roman" w:hAnsi="Times New Roman" w:cs="Times New Roman"/>
                <w:b/>
              </w:rPr>
              <w:t>Проектная мощность</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tcPr>
          <w:p w:rsidR="002C2A28" w:rsidRDefault="00560571" w:rsidP="002C2A28">
            <w:pPr>
              <w:keepLines/>
              <w:spacing w:line="240" w:lineRule="auto"/>
              <w:ind w:firstLine="0"/>
              <w:jc w:val="center"/>
              <w:rPr>
                <w:rFonts w:ascii="Times New Roman" w:hAnsi="Times New Roman" w:cs="Times New Roman"/>
                <w:b/>
              </w:rPr>
            </w:pPr>
            <w:r w:rsidRPr="003711BE">
              <w:rPr>
                <w:rFonts w:ascii="Times New Roman" w:hAnsi="Times New Roman" w:cs="Times New Roman"/>
                <w:b/>
              </w:rPr>
              <w:t xml:space="preserve">Площадь </w:t>
            </w:r>
          </w:p>
          <w:p w:rsidR="00560571" w:rsidRPr="003711BE" w:rsidRDefault="00560571" w:rsidP="002C2A28">
            <w:pPr>
              <w:keepLines/>
              <w:spacing w:line="240" w:lineRule="auto"/>
              <w:ind w:firstLine="0"/>
              <w:jc w:val="center"/>
              <w:rPr>
                <w:rFonts w:ascii="Times New Roman" w:hAnsi="Times New Roman" w:cs="Times New Roman"/>
                <w:b/>
              </w:rPr>
            </w:pPr>
            <w:r w:rsidRPr="003711BE">
              <w:rPr>
                <w:rFonts w:ascii="Times New Roman" w:hAnsi="Times New Roman" w:cs="Times New Roman"/>
                <w:b/>
              </w:rPr>
              <w:t>территории, м</w:t>
            </w:r>
            <w:r w:rsidRPr="003711BE">
              <w:rPr>
                <w:rFonts w:ascii="Times New Roman" w:hAnsi="Times New Roman" w:cs="Times New Roman"/>
                <w:b/>
                <w:vertAlign w:val="superscript"/>
              </w:rPr>
              <w:t>2</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tcPr>
          <w:p w:rsidR="00560571" w:rsidRPr="003711BE" w:rsidRDefault="00560571" w:rsidP="002C2A28">
            <w:pPr>
              <w:keepLines/>
              <w:spacing w:line="240" w:lineRule="auto"/>
              <w:ind w:firstLine="0"/>
              <w:jc w:val="center"/>
              <w:rPr>
                <w:rFonts w:ascii="Times New Roman" w:hAnsi="Times New Roman" w:cs="Times New Roman"/>
                <w:b/>
              </w:rPr>
            </w:pPr>
            <w:r w:rsidRPr="003711BE">
              <w:rPr>
                <w:rFonts w:ascii="Times New Roman" w:hAnsi="Times New Roman" w:cs="Times New Roman"/>
                <w:b/>
              </w:rPr>
              <w:t>Общая площадь, м</w:t>
            </w:r>
            <w:r w:rsidRPr="003711BE">
              <w:rPr>
                <w:rFonts w:ascii="Times New Roman" w:hAnsi="Times New Roman" w:cs="Times New Roman"/>
                <w:b/>
                <w:vertAlign w:val="superscript"/>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560571" w:rsidRPr="003711BE" w:rsidRDefault="00560571" w:rsidP="002C2A28">
            <w:pPr>
              <w:keepLines/>
              <w:spacing w:line="240" w:lineRule="auto"/>
              <w:ind w:firstLine="0"/>
              <w:jc w:val="center"/>
              <w:rPr>
                <w:rFonts w:ascii="Times New Roman" w:hAnsi="Times New Roman" w:cs="Times New Roman"/>
                <w:b/>
              </w:rPr>
            </w:pPr>
            <w:r w:rsidRPr="003711BE">
              <w:rPr>
                <w:rFonts w:ascii="Times New Roman" w:hAnsi="Times New Roman" w:cs="Times New Roman"/>
                <w:b/>
              </w:rPr>
              <w:t xml:space="preserve">Год </w:t>
            </w:r>
            <w:r w:rsidR="003C4B3D">
              <w:rPr>
                <w:rFonts w:ascii="Times New Roman" w:hAnsi="Times New Roman" w:cs="Times New Roman"/>
                <w:b/>
              </w:rPr>
              <w:t>завершения строительства</w:t>
            </w:r>
          </w:p>
        </w:tc>
      </w:tr>
      <w:tr w:rsidR="00560571" w:rsidRPr="00590FD2" w:rsidTr="002C2A28">
        <w:trPr>
          <w:cantSplit/>
          <w:trHeight w:val="1132"/>
          <w:jc w:val="center"/>
        </w:trPr>
        <w:tc>
          <w:tcPr>
            <w:tcW w:w="538" w:type="dxa"/>
            <w:tcBorders>
              <w:top w:val="single" w:sz="4" w:space="0" w:color="000000"/>
              <w:left w:val="single" w:sz="4" w:space="0" w:color="000000"/>
              <w:bottom w:val="single" w:sz="4" w:space="0" w:color="000000"/>
              <w:right w:val="single" w:sz="4" w:space="0" w:color="000000"/>
            </w:tcBorders>
            <w:vAlign w:val="center"/>
          </w:tcPr>
          <w:p w:rsidR="00560571" w:rsidRPr="00D200BE" w:rsidRDefault="00110F0C" w:rsidP="002C2A28">
            <w:pPr>
              <w:spacing w:line="240" w:lineRule="auto"/>
              <w:ind w:firstLine="0"/>
              <w:jc w:val="center"/>
              <w:rPr>
                <w:rFonts w:ascii="Times New Roman" w:hAnsi="Times New Roman" w:cs="Times New Roman"/>
                <w:b/>
              </w:rPr>
            </w:pPr>
            <w:r w:rsidRPr="00D200BE">
              <w:rPr>
                <w:rFonts w:ascii="Times New Roman" w:hAnsi="Times New Roman" w:cs="Times New Roman"/>
                <w:b/>
              </w:rPr>
              <w:t>1</w:t>
            </w:r>
          </w:p>
        </w:tc>
        <w:tc>
          <w:tcPr>
            <w:tcW w:w="4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571" w:rsidRPr="00775FFC" w:rsidRDefault="00AD751C" w:rsidP="002C2A28">
            <w:pPr>
              <w:pStyle w:val="1a"/>
              <w:spacing w:before="0" w:after="0"/>
              <w:ind w:firstLine="0"/>
              <w:jc w:val="center"/>
              <w:rPr>
                <w:rFonts w:eastAsiaTheme="minorEastAsia"/>
                <w:b/>
                <w:sz w:val="22"/>
                <w:szCs w:val="22"/>
              </w:rPr>
            </w:pPr>
            <w:r w:rsidRPr="00775FFC">
              <w:rPr>
                <w:rStyle w:val="211pt"/>
                <w:b w:val="0"/>
              </w:rPr>
              <w:t>Муниципальное общеобразовательное учреждение «Средняя общеобразовательная школа с.</w:t>
            </w:r>
            <w:r w:rsidR="002C2A28">
              <w:rPr>
                <w:rStyle w:val="211pt"/>
                <w:b w:val="0"/>
              </w:rPr>
              <w:t> </w:t>
            </w:r>
            <w:r w:rsidRPr="00775FFC">
              <w:rPr>
                <w:rStyle w:val="211pt"/>
                <w:b w:val="0"/>
              </w:rPr>
              <w:t>Мироновка Питерского района Саратовской области»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2A28" w:rsidRDefault="00AD751C" w:rsidP="002C2A28">
            <w:pPr>
              <w:spacing w:line="240" w:lineRule="auto"/>
              <w:ind w:firstLine="0"/>
              <w:jc w:val="center"/>
              <w:rPr>
                <w:rStyle w:val="211pt"/>
                <w:rFonts w:eastAsiaTheme="minorEastAsia"/>
                <w:b w:val="0"/>
              </w:rPr>
            </w:pPr>
            <w:r w:rsidRPr="00775FFC">
              <w:rPr>
                <w:rStyle w:val="211pt"/>
                <w:rFonts w:eastAsiaTheme="minorEastAsia"/>
                <w:b w:val="0"/>
              </w:rPr>
              <w:t xml:space="preserve">с. Мироновка, </w:t>
            </w:r>
          </w:p>
          <w:p w:rsidR="00560571" w:rsidRPr="00775FFC" w:rsidRDefault="00AD751C" w:rsidP="002C2A28">
            <w:pPr>
              <w:spacing w:line="240" w:lineRule="auto"/>
              <w:ind w:firstLine="0"/>
              <w:jc w:val="center"/>
              <w:rPr>
                <w:rFonts w:ascii="Times New Roman" w:hAnsi="Times New Roman" w:cs="Times New Roman"/>
                <w:b/>
              </w:rPr>
            </w:pPr>
            <w:r w:rsidRPr="00775FFC">
              <w:rPr>
                <w:rStyle w:val="211pt"/>
                <w:rFonts w:eastAsiaTheme="minorEastAsia"/>
                <w:b w:val="0"/>
              </w:rPr>
              <w:t>ул. Заречная,</w:t>
            </w:r>
            <w:r w:rsidR="002C2A28">
              <w:rPr>
                <w:rStyle w:val="211pt"/>
                <w:rFonts w:eastAsiaTheme="minorEastAsia"/>
                <w:b w:val="0"/>
              </w:rPr>
              <w:t xml:space="preserve"> д. </w:t>
            </w:r>
            <w:r w:rsidRPr="00775FFC">
              <w:rPr>
                <w:rStyle w:val="211pt"/>
                <w:rFonts w:eastAsiaTheme="minorEastAsia"/>
                <w:b w:val="0"/>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571" w:rsidRPr="001D3A82" w:rsidRDefault="00D3050A" w:rsidP="002C2A28">
            <w:pPr>
              <w:pStyle w:val="1a"/>
              <w:keepLines/>
              <w:spacing w:before="0" w:after="0"/>
              <w:ind w:firstLine="0"/>
              <w:jc w:val="center"/>
              <w:rPr>
                <w:rFonts w:eastAsiaTheme="minorEastAsia"/>
                <w:sz w:val="22"/>
                <w:szCs w:val="22"/>
              </w:rPr>
            </w:pPr>
            <w:r>
              <w:rPr>
                <w:spacing w:val="-8"/>
                <w:sz w:val="22"/>
                <w:szCs w:val="22"/>
                <w:shd w:val="clear" w:color="auto" w:fill="FFFFFF"/>
              </w:rPr>
              <w:t>420</w:t>
            </w:r>
          </w:p>
        </w:tc>
        <w:tc>
          <w:tcPr>
            <w:tcW w:w="850" w:type="dxa"/>
            <w:tcBorders>
              <w:top w:val="single" w:sz="4" w:space="0" w:color="000000"/>
              <w:left w:val="single" w:sz="4" w:space="0" w:color="000000"/>
              <w:bottom w:val="single" w:sz="4" w:space="0" w:color="000000"/>
              <w:right w:val="single" w:sz="4" w:space="0" w:color="000000"/>
            </w:tcBorders>
            <w:vAlign w:val="center"/>
          </w:tcPr>
          <w:p w:rsidR="00560571" w:rsidRPr="001D3A82" w:rsidRDefault="00D3050A" w:rsidP="002C2A28">
            <w:pPr>
              <w:keepLines/>
              <w:spacing w:line="240" w:lineRule="auto"/>
              <w:ind w:firstLine="0"/>
              <w:jc w:val="center"/>
              <w:rPr>
                <w:rFonts w:ascii="Times New Roman" w:hAnsi="Times New Roman" w:cs="Times New Roman"/>
                <w:spacing w:val="-12"/>
              </w:rPr>
            </w:pPr>
            <w:r>
              <w:rPr>
                <w:rFonts w:ascii="Times New Roman" w:hAnsi="Times New Roman" w:cs="Times New Roman"/>
                <w:spacing w:val="-12"/>
              </w:rPr>
              <w:t>10945</w:t>
            </w:r>
          </w:p>
        </w:tc>
        <w:tc>
          <w:tcPr>
            <w:tcW w:w="851" w:type="dxa"/>
            <w:tcBorders>
              <w:top w:val="single" w:sz="4" w:space="0" w:color="000000"/>
              <w:left w:val="single" w:sz="4" w:space="0" w:color="000000"/>
              <w:bottom w:val="single" w:sz="4" w:space="0" w:color="000000"/>
              <w:right w:val="single" w:sz="4" w:space="0" w:color="000000"/>
            </w:tcBorders>
            <w:vAlign w:val="center"/>
          </w:tcPr>
          <w:p w:rsidR="00560571" w:rsidRPr="001D3A82" w:rsidRDefault="00D3050A" w:rsidP="002C2A28">
            <w:pPr>
              <w:keepLines/>
              <w:spacing w:line="240" w:lineRule="auto"/>
              <w:ind w:firstLine="0"/>
              <w:jc w:val="center"/>
              <w:rPr>
                <w:rFonts w:ascii="Times New Roman" w:hAnsi="Times New Roman" w:cs="Times New Roman"/>
                <w:spacing w:val="-12"/>
              </w:rPr>
            </w:pPr>
            <w:r>
              <w:rPr>
                <w:rFonts w:ascii="Times New Roman" w:hAnsi="Times New Roman" w:cs="Times New Roman"/>
                <w:spacing w:val="-12"/>
              </w:rPr>
              <w:t>2410,5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571" w:rsidRPr="001D3A82" w:rsidRDefault="00BE0F28" w:rsidP="002C2A28">
            <w:pPr>
              <w:keepLines/>
              <w:spacing w:line="240" w:lineRule="auto"/>
              <w:ind w:firstLine="0"/>
              <w:jc w:val="center"/>
              <w:rPr>
                <w:rFonts w:ascii="Times New Roman" w:hAnsi="Times New Roman" w:cs="Times New Roman"/>
                <w:spacing w:val="-8"/>
              </w:rPr>
            </w:pPr>
            <w:r w:rsidRPr="001D3A82">
              <w:rPr>
                <w:rFonts w:ascii="Times New Roman" w:hAnsi="Times New Roman" w:cs="Times New Roman"/>
                <w:spacing w:val="-8"/>
              </w:rPr>
              <w:t>19</w:t>
            </w:r>
            <w:r w:rsidR="00775FFC">
              <w:rPr>
                <w:rFonts w:ascii="Times New Roman" w:hAnsi="Times New Roman" w:cs="Times New Roman"/>
                <w:spacing w:val="-8"/>
              </w:rPr>
              <w:t>71</w:t>
            </w:r>
          </w:p>
        </w:tc>
      </w:tr>
      <w:tr w:rsidR="00ED240B" w:rsidRPr="00590FD2" w:rsidTr="002C2A28">
        <w:trPr>
          <w:cantSplit/>
          <w:trHeight w:val="1132"/>
          <w:jc w:val="center"/>
        </w:trPr>
        <w:tc>
          <w:tcPr>
            <w:tcW w:w="538" w:type="dxa"/>
            <w:tcBorders>
              <w:top w:val="single" w:sz="4" w:space="0" w:color="000000"/>
              <w:left w:val="single" w:sz="4" w:space="0" w:color="000000"/>
              <w:bottom w:val="single" w:sz="4" w:space="0" w:color="000000"/>
              <w:right w:val="single" w:sz="4" w:space="0" w:color="000000"/>
            </w:tcBorders>
            <w:vAlign w:val="center"/>
          </w:tcPr>
          <w:p w:rsidR="00ED240B" w:rsidRPr="00D200BE" w:rsidRDefault="00ED240B" w:rsidP="002C2A28">
            <w:pPr>
              <w:spacing w:line="240" w:lineRule="auto"/>
              <w:ind w:firstLine="0"/>
              <w:jc w:val="center"/>
              <w:rPr>
                <w:rFonts w:ascii="Times New Roman" w:hAnsi="Times New Roman" w:cs="Times New Roman"/>
                <w:b/>
              </w:rPr>
            </w:pPr>
            <w:r>
              <w:rPr>
                <w:rFonts w:ascii="Times New Roman" w:hAnsi="Times New Roman" w:cs="Times New Roman"/>
                <w:b/>
              </w:rPr>
              <w:t>2</w:t>
            </w:r>
          </w:p>
        </w:tc>
        <w:tc>
          <w:tcPr>
            <w:tcW w:w="41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40B" w:rsidRPr="00775FFC" w:rsidRDefault="00ED240B" w:rsidP="002C2A28">
            <w:pPr>
              <w:pStyle w:val="1a"/>
              <w:spacing w:before="0" w:after="0"/>
              <w:ind w:firstLine="0"/>
              <w:jc w:val="center"/>
              <w:rPr>
                <w:rStyle w:val="211pt"/>
                <w:b w:val="0"/>
              </w:rPr>
            </w:pPr>
            <w:r>
              <w:rPr>
                <w:rStyle w:val="211pt"/>
                <w:b w:val="0"/>
              </w:rPr>
              <w:t>Филиал м</w:t>
            </w:r>
            <w:r w:rsidRPr="00775FFC">
              <w:rPr>
                <w:rStyle w:val="211pt"/>
                <w:b w:val="0"/>
              </w:rPr>
              <w:t>униципально</w:t>
            </w:r>
            <w:r>
              <w:rPr>
                <w:rStyle w:val="211pt"/>
                <w:b w:val="0"/>
              </w:rPr>
              <w:t>го общеобразовательного учреждения</w:t>
            </w:r>
            <w:r w:rsidRPr="00775FFC">
              <w:rPr>
                <w:rStyle w:val="211pt"/>
                <w:b w:val="0"/>
              </w:rPr>
              <w:t xml:space="preserve"> «Средняя общеобразовательная школа с.</w:t>
            </w:r>
            <w:r w:rsidR="002C2A28">
              <w:rPr>
                <w:rStyle w:val="211pt"/>
                <w:b w:val="0"/>
              </w:rPr>
              <w:t> </w:t>
            </w:r>
            <w:r w:rsidRPr="00775FFC">
              <w:rPr>
                <w:rStyle w:val="211pt"/>
                <w:b w:val="0"/>
              </w:rPr>
              <w:t>Мироновка Питерского района Саратовской области»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40B" w:rsidRPr="00775FFC" w:rsidRDefault="00D3050A" w:rsidP="002C2A28">
            <w:pPr>
              <w:spacing w:line="240" w:lineRule="auto"/>
              <w:ind w:firstLine="0"/>
              <w:jc w:val="center"/>
              <w:rPr>
                <w:rStyle w:val="211pt"/>
                <w:rFonts w:eastAsiaTheme="minorEastAsia"/>
                <w:b w:val="0"/>
              </w:rPr>
            </w:pPr>
            <w:r>
              <w:rPr>
                <w:rFonts w:ascii="Times New Roman" w:hAnsi="Times New Roman" w:cs="Times New Roman"/>
                <w:sz w:val="24"/>
                <w:szCs w:val="24"/>
              </w:rPr>
              <w:t>п.</w:t>
            </w:r>
            <w:r w:rsidR="002C2A28">
              <w:rPr>
                <w:rFonts w:ascii="Times New Roman" w:hAnsi="Times New Roman" w:cs="Times New Roman"/>
                <w:sz w:val="24"/>
                <w:szCs w:val="24"/>
              </w:rPr>
              <w:t> </w:t>
            </w:r>
            <w:r>
              <w:rPr>
                <w:rFonts w:ascii="Times New Roman" w:hAnsi="Times New Roman" w:cs="Times New Roman"/>
                <w:sz w:val="24"/>
                <w:szCs w:val="24"/>
              </w:rPr>
              <w:t>Новореченский</w:t>
            </w:r>
            <w:r w:rsidR="002C2A28">
              <w:rPr>
                <w:rFonts w:ascii="Times New Roman" w:hAnsi="Times New Roman" w:cs="Times New Roman"/>
                <w:sz w:val="24"/>
                <w:szCs w:val="24"/>
              </w:rPr>
              <w:t>,</w:t>
            </w:r>
            <w:r>
              <w:rPr>
                <w:rFonts w:ascii="Times New Roman" w:hAnsi="Times New Roman" w:cs="Times New Roman"/>
                <w:sz w:val="24"/>
                <w:szCs w:val="24"/>
              </w:rPr>
              <w:t xml:space="preserve">  ул.</w:t>
            </w:r>
            <w:r w:rsidR="002C2A28">
              <w:rPr>
                <w:rFonts w:ascii="Times New Roman" w:hAnsi="Times New Roman" w:cs="Times New Roman"/>
                <w:sz w:val="24"/>
                <w:szCs w:val="24"/>
              </w:rPr>
              <w:t> </w:t>
            </w:r>
            <w:r>
              <w:rPr>
                <w:rFonts w:ascii="Times New Roman" w:hAnsi="Times New Roman" w:cs="Times New Roman"/>
                <w:sz w:val="24"/>
                <w:szCs w:val="24"/>
              </w:rPr>
              <w:t>Ленина</w:t>
            </w:r>
            <w:r w:rsidR="002C2A28">
              <w:rPr>
                <w:rFonts w:ascii="Times New Roman" w:hAnsi="Times New Roman" w:cs="Times New Roman"/>
                <w:sz w:val="24"/>
                <w:szCs w:val="24"/>
              </w:rPr>
              <w:t xml:space="preserve">, </w:t>
            </w:r>
            <w:r>
              <w:rPr>
                <w:rFonts w:ascii="Times New Roman" w:hAnsi="Times New Roman" w:cs="Times New Roman"/>
                <w:sz w:val="24"/>
                <w:szCs w:val="24"/>
              </w:rPr>
              <w:t>д.33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40B" w:rsidRPr="001D3A82" w:rsidRDefault="00D3050A" w:rsidP="002C2A28">
            <w:pPr>
              <w:pStyle w:val="1a"/>
              <w:keepLines/>
              <w:spacing w:before="0" w:after="0"/>
              <w:ind w:firstLine="0"/>
              <w:jc w:val="center"/>
              <w:rPr>
                <w:spacing w:val="-8"/>
                <w:sz w:val="22"/>
                <w:szCs w:val="22"/>
                <w:shd w:val="clear" w:color="auto" w:fill="FFFFFF"/>
              </w:rPr>
            </w:pPr>
            <w:r>
              <w:rPr>
                <w:spacing w:val="-8"/>
                <w:sz w:val="22"/>
                <w:szCs w:val="22"/>
                <w:shd w:val="clear" w:color="auto" w:fill="FFFFFF"/>
              </w:rPr>
              <w:t>464</w:t>
            </w:r>
          </w:p>
        </w:tc>
        <w:tc>
          <w:tcPr>
            <w:tcW w:w="850" w:type="dxa"/>
            <w:tcBorders>
              <w:top w:val="single" w:sz="4" w:space="0" w:color="000000"/>
              <w:left w:val="single" w:sz="4" w:space="0" w:color="000000"/>
              <w:bottom w:val="single" w:sz="4" w:space="0" w:color="000000"/>
              <w:right w:val="single" w:sz="4" w:space="0" w:color="000000"/>
            </w:tcBorders>
            <w:vAlign w:val="center"/>
          </w:tcPr>
          <w:p w:rsidR="00ED240B" w:rsidRDefault="00D3050A" w:rsidP="002C2A28">
            <w:pPr>
              <w:keepLines/>
              <w:spacing w:line="240" w:lineRule="auto"/>
              <w:ind w:firstLine="0"/>
              <w:jc w:val="center"/>
              <w:rPr>
                <w:rFonts w:ascii="Times New Roman" w:hAnsi="Times New Roman" w:cs="Times New Roman"/>
                <w:spacing w:val="-12"/>
              </w:rPr>
            </w:pPr>
            <w:r>
              <w:rPr>
                <w:rFonts w:ascii="Times New Roman" w:hAnsi="Times New Roman" w:cs="Times New Roman"/>
                <w:spacing w:val="-12"/>
              </w:rPr>
              <w:t>9705</w:t>
            </w:r>
          </w:p>
        </w:tc>
        <w:tc>
          <w:tcPr>
            <w:tcW w:w="851" w:type="dxa"/>
            <w:tcBorders>
              <w:top w:val="single" w:sz="4" w:space="0" w:color="000000"/>
              <w:left w:val="single" w:sz="4" w:space="0" w:color="000000"/>
              <w:bottom w:val="single" w:sz="4" w:space="0" w:color="000000"/>
              <w:right w:val="single" w:sz="4" w:space="0" w:color="000000"/>
            </w:tcBorders>
            <w:vAlign w:val="center"/>
          </w:tcPr>
          <w:p w:rsidR="00ED240B" w:rsidRDefault="00D3050A" w:rsidP="002C2A28">
            <w:pPr>
              <w:keepLines/>
              <w:spacing w:line="240" w:lineRule="auto"/>
              <w:ind w:firstLine="0"/>
              <w:jc w:val="center"/>
              <w:rPr>
                <w:rFonts w:ascii="Times New Roman" w:hAnsi="Times New Roman" w:cs="Times New Roman"/>
                <w:spacing w:val="-12"/>
              </w:rPr>
            </w:pPr>
            <w:r>
              <w:rPr>
                <w:rFonts w:ascii="Times New Roman" w:hAnsi="Times New Roman" w:cs="Times New Roman"/>
                <w:spacing w:val="-12"/>
              </w:rPr>
              <w:t>2412,2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40B" w:rsidRPr="001D3A82" w:rsidRDefault="00D3050A" w:rsidP="002C2A28">
            <w:pPr>
              <w:keepLines/>
              <w:spacing w:line="240" w:lineRule="auto"/>
              <w:ind w:firstLine="0"/>
              <w:jc w:val="center"/>
              <w:rPr>
                <w:rFonts w:ascii="Times New Roman" w:hAnsi="Times New Roman" w:cs="Times New Roman"/>
                <w:spacing w:val="-8"/>
              </w:rPr>
            </w:pPr>
            <w:r>
              <w:rPr>
                <w:rFonts w:ascii="Times New Roman" w:hAnsi="Times New Roman" w:cs="Times New Roman"/>
                <w:spacing w:val="-8"/>
              </w:rPr>
              <w:t>1980</w:t>
            </w:r>
          </w:p>
        </w:tc>
      </w:tr>
    </w:tbl>
    <w:p w:rsidR="002148F3" w:rsidRDefault="00DF7CD8" w:rsidP="004E7B01">
      <w:pPr>
        <w:rPr>
          <w:rFonts w:ascii="Verdana" w:hAnsi="Verdana"/>
          <w:shd w:val="clear" w:color="auto" w:fill="FFFFFF"/>
        </w:rPr>
      </w:pPr>
      <w:r w:rsidRPr="00590FD2">
        <w:rPr>
          <w:rFonts w:ascii="Times New Roman" w:hAnsi="Times New Roman" w:cs="Times New Roman"/>
          <w:sz w:val="28"/>
          <w:szCs w:val="28"/>
          <w:shd w:val="clear" w:color="auto" w:fill="FFFFFF"/>
        </w:rPr>
        <w:t>Обучение осуществляется по общеобразовательным программам, соответствующих структуре Федеральных примерных программ основного общего и среднего (полного) общего образования, ориентированных на федеральный компонент Государственного стандарта основного общего и среднего (полного) общего</w:t>
      </w:r>
      <w:r w:rsidR="00137422" w:rsidRPr="00590FD2">
        <w:rPr>
          <w:rFonts w:ascii="Times New Roman" w:hAnsi="Times New Roman" w:cs="Times New Roman"/>
          <w:sz w:val="28"/>
          <w:szCs w:val="28"/>
          <w:shd w:val="clear" w:color="auto" w:fill="FFFFFF"/>
        </w:rPr>
        <w:t> </w:t>
      </w:r>
      <w:r w:rsidRPr="00590FD2">
        <w:rPr>
          <w:rFonts w:ascii="Times New Roman" w:hAnsi="Times New Roman" w:cs="Times New Roman"/>
          <w:sz w:val="28"/>
          <w:szCs w:val="28"/>
          <w:shd w:val="clear" w:color="auto" w:fill="FFFFFF"/>
        </w:rPr>
        <w:t>образования.</w:t>
      </w:r>
      <w:r w:rsidRPr="00590FD2">
        <w:rPr>
          <w:rFonts w:ascii="Times New Roman" w:hAnsi="Times New Roman" w:cs="Times New Roman"/>
          <w:sz w:val="28"/>
          <w:szCs w:val="28"/>
          <w:shd w:val="clear" w:color="auto" w:fill="FFFFFF"/>
        </w:rPr>
        <w:br/>
        <w:t>       </w:t>
      </w:r>
      <w:r w:rsidR="00137422" w:rsidRPr="00590FD2">
        <w:rPr>
          <w:rFonts w:ascii="Times New Roman" w:hAnsi="Times New Roman" w:cs="Times New Roman"/>
          <w:sz w:val="28"/>
          <w:szCs w:val="28"/>
          <w:shd w:val="clear" w:color="auto" w:fill="FFFFFF"/>
        </w:rPr>
        <w:tab/>
      </w:r>
      <w:r w:rsidRPr="00590FD2">
        <w:rPr>
          <w:rFonts w:ascii="Times New Roman" w:hAnsi="Times New Roman" w:cs="Times New Roman"/>
          <w:sz w:val="28"/>
          <w:szCs w:val="28"/>
          <w:shd w:val="clear" w:color="auto" w:fill="FFFFFF"/>
        </w:rPr>
        <w:t>     </w:t>
      </w:r>
      <w:r w:rsidR="00137422" w:rsidRPr="00590FD2">
        <w:rPr>
          <w:rFonts w:ascii="Times New Roman" w:hAnsi="Times New Roman" w:cs="Times New Roman"/>
          <w:sz w:val="28"/>
          <w:szCs w:val="28"/>
          <w:shd w:val="clear" w:color="auto" w:fill="FFFFFF"/>
        </w:rPr>
        <w:tab/>
      </w:r>
      <w:r w:rsidRPr="00590FD2">
        <w:rPr>
          <w:rFonts w:ascii="Verdana" w:hAnsi="Verdana"/>
          <w:shd w:val="clear" w:color="auto" w:fill="FFFFFF"/>
        </w:rPr>
        <w:t xml:space="preserve">     </w:t>
      </w:r>
    </w:p>
    <w:p w:rsidR="00DF4F46" w:rsidRPr="00590FD2" w:rsidRDefault="00DF4F46" w:rsidP="004E7B01">
      <w:pPr>
        <w:pStyle w:val="af8"/>
        <w:numPr>
          <w:ilvl w:val="1"/>
          <w:numId w:val="2"/>
        </w:numPr>
        <w:tabs>
          <w:tab w:val="left" w:pos="1276"/>
        </w:tabs>
        <w:spacing w:line="300" w:lineRule="auto"/>
        <w:ind w:left="0" w:firstLine="709"/>
        <w:jc w:val="left"/>
        <w:outlineLvl w:val="1"/>
      </w:pPr>
      <w:bookmarkStart w:id="60" w:name="_Toc152937692"/>
      <w:r w:rsidRPr="00590FD2">
        <w:t>Культурно-досуговые учреждения</w:t>
      </w:r>
      <w:bookmarkEnd w:id="60"/>
    </w:p>
    <w:p w:rsidR="00DE1CAA" w:rsidRDefault="00DE1CAA" w:rsidP="004E7B01">
      <w:pPr>
        <w:rPr>
          <w:rFonts w:ascii="Times New Roman" w:eastAsia="Times New Roman" w:hAnsi="Times New Roman" w:cs="Times New Roman"/>
          <w:sz w:val="28"/>
          <w:szCs w:val="28"/>
        </w:rPr>
      </w:pPr>
      <w:r w:rsidRPr="00590FD2">
        <w:rPr>
          <w:rFonts w:ascii="Times New Roman" w:eastAsia="Times New Roman" w:hAnsi="Times New Roman" w:cs="Times New Roman"/>
          <w:sz w:val="28"/>
          <w:szCs w:val="28"/>
        </w:rPr>
        <w:t>Развитие культурно-досуговой деятельности муниципального образования одна из основных целей работы учреждений культуры.</w:t>
      </w:r>
    </w:p>
    <w:p w:rsidR="00E862D3" w:rsidRPr="00590FD2" w:rsidRDefault="00E862D3" w:rsidP="00E862D3">
      <w:pPr>
        <w:pStyle w:val="a4"/>
        <w:spacing w:before="0" w:beforeAutospacing="0" w:after="0" w:afterAutospacing="0" w:line="300" w:lineRule="auto"/>
        <w:rPr>
          <w:sz w:val="28"/>
          <w:szCs w:val="28"/>
        </w:rPr>
      </w:pPr>
      <w:r w:rsidRPr="00590FD2">
        <w:rPr>
          <w:sz w:val="28"/>
          <w:szCs w:val="28"/>
        </w:rPr>
        <w:t>Благодаря работе  культурно - досуговых учреждений постоянно проводится работа по различным направлениям: нравственное, эстетическое, патриотическое, профилактическое, экологическое воспитание.</w:t>
      </w:r>
    </w:p>
    <w:p w:rsidR="007141B8" w:rsidRDefault="00E862D3" w:rsidP="00E862D3">
      <w:pPr>
        <w:pStyle w:val="af8"/>
        <w:tabs>
          <w:tab w:val="left" w:pos="1701"/>
        </w:tabs>
        <w:spacing w:line="300" w:lineRule="auto"/>
      </w:pPr>
      <w:r w:rsidRPr="00590FD2">
        <w:rPr>
          <w:b w:val="0"/>
          <w:bCs/>
        </w:rPr>
        <w:t xml:space="preserve">В муниципальном образовании </w:t>
      </w:r>
      <w:r w:rsidR="00713E71">
        <w:rPr>
          <w:b w:val="0"/>
        </w:rPr>
        <w:t>функционируют учреждения</w:t>
      </w:r>
      <w:r w:rsidRPr="00590FD2">
        <w:rPr>
          <w:b w:val="0"/>
        </w:rPr>
        <w:t xml:space="preserve"> культуры, </w:t>
      </w:r>
      <w:r w:rsidR="00713E71">
        <w:rPr>
          <w:rStyle w:val="510"/>
          <w:rFonts w:ascii="Times New Roman" w:hAnsi="Times New Roman"/>
          <w:sz w:val="28"/>
          <w:szCs w:val="28"/>
        </w:rPr>
        <w:t>основные характеристики которых</w:t>
      </w:r>
      <w:r w:rsidRPr="00590FD2">
        <w:rPr>
          <w:rStyle w:val="510"/>
          <w:rFonts w:ascii="Times New Roman" w:hAnsi="Times New Roman"/>
          <w:sz w:val="28"/>
          <w:szCs w:val="28"/>
        </w:rPr>
        <w:t xml:space="preserve"> приведены в таблице 5.2.1. </w:t>
      </w:r>
      <w:r w:rsidR="007141B8">
        <w:t xml:space="preserve">          </w:t>
      </w: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2C2A28" w:rsidP="006E4F19">
      <w:pPr>
        <w:widowControl w:val="0"/>
        <w:spacing w:line="240" w:lineRule="auto"/>
        <w:rPr>
          <w:rFonts w:ascii="Times New Roman" w:hAnsi="Times New Roman" w:cs="Times New Roman"/>
          <w:b/>
          <w:sz w:val="24"/>
          <w:szCs w:val="24"/>
        </w:rPr>
      </w:pPr>
    </w:p>
    <w:p w:rsidR="002C2A28" w:rsidRDefault="006E4F19" w:rsidP="003C6CC6">
      <w:pPr>
        <w:widowControl w:val="0"/>
        <w:spacing w:line="240" w:lineRule="auto"/>
        <w:rPr>
          <w:rFonts w:ascii="Times New Roman" w:hAnsi="Times New Roman" w:cs="Times New Roman"/>
          <w:sz w:val="28"/>
          <w:szCs w:val="28"/>
          <w:shd w:val="clear" w:color="auto" w:fill="FFFFFF"/>
        </w:rPr>
      </w:pPr>
      <w:r w:rsidRPr="00431F76">
        <w:rPr>
          <w:rFonts w:ascii="Times New Roman" w:hAnsi="Times New Roman" w:cs="Times New Roman"/>
          <w:b/>
          <w:sz w:val="24"/>
          <w:szCs w:val="24"/>
        </w:rPr>
        <w:t xml:space="preserve">Таблица 5.2.1 Учреждения культуры </w:t>
      </w:r>
      <w:r w:rsidR="00154345">
        <w:rPr>
          <w:rFonts w:ascii="Times New Roman" w:hAnsi="Times New Roman" w:cs="Times New Roman"/>
          <w:b/>
          <w:sz w:val="24"/>
          <w:szCs w:val="24"/>
        </w:rPr>
        <w:t>Мироновского</w:t>
      </w:r>
      <w:r w:rsidRPr="00431F76">
        <w:rPr>
          <w:rFonts w:ascii="Times New Roman" w:hAnsi="Times New Roman" w:cs="Times New Roman"/>
          <w:b/>
          <w:sz w:val="24"/>
          <w:szCs w:val="24"/>
        </w:rPr>
        <w:t xml:space="preserve"> МО</w:t>
      </w:r>
    </w:p>
    <w:tbl>
      <w:tblPr>
        <w:tblpPr w:leftFromText="180" w:rightFromText="180"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4"/>
        <w:gridCol w:w="1856"/>
        <w:gridCol w:w="2518"/>
        <w:gridCol w:w="709"/>
        <w:gridCol w:w="708"/>
        <w:gridCol w:w="1985"/>
        <w:gridCol w:w="992"/>
        <w:gridCol w:w="851"/>
      </w:tblGrid>
      <w:tr w:rsidR="003C6CC6" w:rsidRPr="000E0B41" w:rsidTr="003C6CC6">
        <w:trPr>
          <w:cantSplit/>
          <w:trHeight w:val="2405"/>
        </w:trPr>
        <w:tc>
          <w:tcPr>
            <w:tcW w:w="554" w:type="dxa"/>
            <w:tcBorders>
              <w:top w:val="single" w:sz="4" w:space="0" w:color="000000"/>
              <w:left w:val="single" w:sz="4" w:space="0" w:color="000000"/>
              <w:bottom w:val="single" w:sz="4" w:space="0" w:color="000000"/>
              <w:right w:val="single" w:sz="4" w:space="0" w:color="000000"/>
            </w:tcBorders>
            <w:textDirection w:val="btLr"/>
            <w:vAlign w:val="center"/>
          </w:tcPr>
          <w:p w:rsidR="003C6CC6" w:rsidRPr="00431F76" w:rsidRDefault="003C6CC6" w:rsidP="003C6CC6">
            <w:pPr>
              <w:widowControl w:val="0"/>
              <w:spacing w:line="240" w:lineRule="auto"/>
              <w:ind w:left="113" w:right="113" w:hanging="113"/>
              <w:jc w:val="center"/>
              <w:rPr>
                <w:rFonts w:ascii="Times New Roman" w:eastAsia="Times New Roman" w:hAnsi="Times New Roman" w:cs="Times New Roman"/>
                <w:b/>
                <w:color w:val="000000" w:themeColor="text1"/>
              </w:rPr>
            </w:pPr>
            <w:r w:rsidRPr="00431F76">
              <w:rPr>
                <w:rFonts w:ascii="Times New Roman" w:hAnsi="Times New Roman" w:cs="Times New Roman"/>
                <w:b/>
                <w:color w:val="000000" w:themeColor="text1"/>
              </w:rPr>
              <w:t>№ п/п</w:t>
            </w:r>
          </w:p>
        </w:tc>
        <w:tc>
          <w:tcPr>
            <w:tcW w:w="1856" w:type="dxa"/>
            <w:tcBorders>
              <w:top w:val="single" w:sz="4" w:space="0" w:color="000000"/>
              <w:left w:val="single" w:sz="4" w:space="0" w:color="000000"/>
              <w:bottom w:val="single" w:sz="4" w:space="0" w:color="000000"/>
              <w:right w:val="single" w:sz="4" w:space="0" w:color="000000"/>
            </w:tcBorders>
            <w:textDirection w:val="btLr"/>
            <w:vAlign w:val="center"/>
          </w:tcPr>
          <w:p w:rsidR="003C6CC6" w:rsidRPr="00431F76" w:rsidRDefault="003C6CC6" w:rsidP="003C6CC6">
            <w:pPr>
              <w:widowControl w:val="0"/>
              <w:spacing w:line="240" w:lineRule="auto"/>
              <w:ind w:left="113" w:right="113" w:firstLine="94"/>
              <w:jc w:val="center"/>
              <w:rPr>
                <w:rFonts w:ascii="Times New Roman" w:eastAsia="Times New Roman" w:hAnsi="Times New Roman" w:cs="Times New Roman"/>
                <w:b/>
                <w:color w:val="000000" w:themeColor="text1"/>
              </w:rPr>
            </w:pPr>
            <w:r w:rsidRPr="00431F76">
              <w:rPr>
                <w:rFonts w:ascii="Times New Roman" w:hAnsi="Times New Roman" w:cs="Times New Roman"/>
                <w:b/>
                <w:color w:val="000000" w:themeColor="text1"/>
              </w:rPr>
              <w:t>Наименование объекта</w:t>
            </w:r>
          </w:p>
        </w:tc>
        <w:tc>
          <w:tcPr>
            <w:tcW w:w="2518" w:type="dxa"/>
            <w:tcBorders>
              <w:top w:val="single" w:sz="4" w:space="0" w:color="000000"/>
              <w:left w:val="single" w:sz="4" w:space="0" w:color="000000"/>
              <w:bottom w:val="single" w:sz="4" w:space="0" w:color="000000"/>
              <w:right w:val="single" w:sz="4" w:space="0" w:color="000000"/>
            </w:tcBorders>
            <w:textDirection w:val="btLr"/>
            <w:vAlign w:val="center"/>
          </w:tcPr>
          <w:p w:rsidR="003C6CC6" w:rsidRPr="00431F76" w:rsidRDefault="003C6CC6" w:rsidP="003C6CC6">
            <w:pPr>
              <w:widowControl w:val="0"/>
              <w:spacing w:line="240" w:lineRule="auto"/>
              <w:ind w:left="113" w:right="113" w:hanging="44"/>
              <w:jc w:val="center"/>
              <w:rPr>
                <w:rFonts w:ascii="Times New Roman" w:eastAsia="Times New Roman" w:hAnsi="Times New Roman" w:cs="Times New Roman"/>
                <w:b/>
                <w:color w:val="000000" w:themeColor="text1"/>
              </w:rPr>
            </w:pPr>
            <w:r w:rsidRPr="00431F76">
              <w:rPr>
                <w:rFonts w:ascii="Times New Roman" w:hAnsi="Times New Roman" w:cs="Times New Roman"/>
                <w:b/>
                <w:color w:val="000000" w:themeColor="text1"/>
              </w:rPr>
              <w:t>Местоположение</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tcPr>
          <w:p w:rsidR="003C6CC6" w:rsidRPr="00431F76" w:rsidRDefault="003C6CC6" w:rsidP="003C6CC6">
            <w:pPr>
              <w:widowControl w:val="0"/>
              <w:spacing w:line="240" w:lineRule="auto"/>
              <w:ind w:left="113" w:right="113" w:hanging="77"/>
              <w:jc w:val="center"/>
              <w:rPr>
                <w:rFonts w:ascii="Times New Roman" w:hAnsi="Times New Roman" w:cs="Times New Roman"/>
                <w:b/>
                <w:color w:val="000000" w:themeColor="text1"/>
              </w:rPr>
            </w:pPr>
            <w:r>
              <w:rPr>
                <w:rFonts w:ascii="Times New Roman" w:hAnsi="Times New Roman" w:cs="Times New Roman"/>
                <w:b/>
                <w:color w:val="000000" w:themeColor="text1"/>
              </w:rPr>
              <w:t>Проектное количество мест</w:t>
            </w:r>
          </w:p>
        </w:tc>
        <w:tc>
          <w:tcPr>
            <w:tcW w:w="708" w:type="dxa"/>
            <w:tcBorders>
              <w:top w:val="single" w:sz="4" w:space="0" w:color="000000"/>
              <w:left w:val="single" w:sz="4" w:space="0" w:color="000000"/>
              <w:bottom w:val="single" w:sz="4" w:space="0" w:color="000000"/>
              <w:right w:val="single" w:sz="4" w:space="0" w:color="000000"/>
            </w:tcBorders>
            <w:textDirection w:val="btLr"/>
            <w:vAlign w:val="center"/>
          </w:tcPr>
          <w:p w:rsidR="003C6CC6" w:rsidRPr="00431F76" w:rsidRDefault="003C6CC6" w:rsidP="003C6CC6">
            <w:pPr>
              <w:widowControl w:val="0"/>
              <w:spacing w:line="240" w:lineRule="auto"/>
              <w:ind w:left="113" w:right="113" w:hanging="77"/>
              <w:jc w:val="center"/>
              <w:rPr>
                <w:rFonts w:ascii="Times New Roman" w:hAnsi="Times New Roman" w:cs="Times New Roman"/>
                <w:b/>
                <w:color w:val="000000" w:themeColor="text1"/>
              </w:rPr>
            </w:pPr>
            <w:r w:rsidRPr="00786137">
              <w:rPr>
                <w:rFonts w:ascii="Times New Roman" w:hAnsi="Times New Roman" w:cs="Times New Roman"/>
                <w:b/>
                <w:color w:val="000000" w:themeColor="text1"/>
                <w:sz w:val="24"/>
                <w:szCs w:val="24"/>
              </w:rPr>
              <w:t>Фактическое количество мест</w:t>
            </w:r>
          </w:p>
        </w:tc>
        <w:tc>
          <w:tcPr>
            <w:tcW w:w="1985" w:type="dxa"/>
            <w:tcBorders>
              <w:top w:val="single" w:sz="4" w:space="0" w:color="000000"/>
              <w:left w:val="single" w:sz="4" w:space="0" w:color="000000"/>
              <w:bottom w:val="single" w:sz="4" w:space="0" w:color="000000"/>
              <w:right w:val="single" w:sz="4" w:space="0" w:color="000000"/>
            </w:tcBorders>
            <w:textDirection w:val="btLr"/>
            <w:vAlign w:val="center"/>
          </w:tcPr>
          <w:p w:rsidR="003C6CC6" w:rsidRPr="00431F76" w:rsidRDefault="003C6CC6" w:rsidP="003C6CC6">
            <w:pPr>
              <w:widowControl w:val="0"/>
              <w:spacing w:line="240" w:lineRule="auto"/>
              <w:ind w:left="113" w:right="113" w:hanging="73"/>
              <w:jc w:val="center"/>
              <w:rPr>
                <w:rFonts w:ascii="Times New Roman" w:eastAsia="Times New Roman" w:hAnsi="Times New Roman" w:cs="Times New Roman"/>
                <w:b/>
                <w:color w:val="000000" w:themeColor="text1"/>
              </w:rPr>
            </w:pPr>
            <w:r w:rsidRPr="00431F76">
              <w:rPr>
                <w:rFonts w:ascii="Times New Roman" w:hAnsi="Times New Roman" w:cs="Times New Roman"/>
                <w:b/>
                <w:color w:val="000000" w:themeColor="text1"/>
              </w:rPr>
              <w:t>Балансодержатель</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tcPr>
          <w:p w:rsidR="003C6CC6" w:rsidRPr="00431F76" w:rsidRDefault="003C6CC6" w:rsidP="003C6CC6">
            <w:pPr>
              <w:widowControl w:val="0"/>
              <w:spacing w:line="240" w:lineRule="auto"/>
              <w:ind w:left="113" w:right="113" w:hanging="77"/>
              <w:jc w:val="center"/>
              <w:rPr>
                <w:rFonts w:ascii="Times New Roman" w:hAnsi="Times New Roman" w:cs="Times New Roman"/>
                <w:b/>
                <w:color w:val="000000" w:themeColor="text1"/>
              </w:rPr>
            </w:pPr>
            <w:r w:rsidRPr="00431F76">
              <w:rPr>
                <w:rFonts w:ascii="Times New Roman" w:hAnsi="Times New Roman" w:cs="Times New Roman"/>
                <w:b/>
                <w:color w:val="000000" w:themeColor="text1"/>
              </w:rPr>
              <w:t>Площадь</w:t>
            </w:r>
          </w:p>
          <w:p w:rsidR="003C6CC6" w:rsidRPr="00431F76" w:rsidRDefault="003C6CC6" w:rsidP="003C6CC6">
            <w:pPr>
              <w:widowControl w:val="0"/>
              <w:spacing w:line="240" w:lineRule="auto"/>
              <w:ind w:left="113" w:right="113" w:hanging="77"/>
              <w:jc w:val="center"/>
              <w:rPr>
                <w:rFonts w:ascii="Times New Roman" w:hAnsi="Times New Roman" w:cs="Times New Roman"/>
                <w:b/>
                <w:color w:val="000000" w:themeColor="text1"/>
              </w:rPr>
            </w:pPr>
            <w:r w:rsidRPr="00431F76">
              <w:rPr>
                <w:rFonts w:ascii="Times New Roman" w:hAnsi="Times New Roman" w:cs="Times New Roman"/>
                <w:b/>
                <w:color w:val="000000" w:themeColor="text1"/>
              </w:rPr>
              <w:t>объекта, м</w:t>
            </w:r>
            <w:r w:rsidRPr="00431F76">
              <w:rPr>
                <w:rFonts w:ascii="Times New Roman" w:hAnsi="Times New Roman" w:cs="Times New Roman"/>
                <w:b/>
                <w:color w:val="000000" w:themeColor="text1"/>
                <w:vertAlign w:val="superscript"/>
              </w:rPr>
              <w:t>2</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tcPr>
          <w:p w:rsidR="003C6CC6" w:rsidRPr="00431F76" w:rsidRDefault="003C6CC6" w:rsidP="003C6CC6">
            <w:pPr>
              <w:widowControl w:val="0"/>
              <w:spacing w:line="240" w:lineRule="auto"/>
              <w:ind w:left="113" w:right="113" w:hanging="77"/>
              <w:jc w:val="center"/>
              <w:rPr>
                <w:rFonts w:ascii="Times New Roman" w:hAnsi="Times New Roman" w:cs="Times New Roman"/>
                <w:b/>
                <w:color w:val="000000" w:themeColor="text1"/>
              </w:rPr>
            </w:pPr>
            <w:r>
              <w:rPr>
                <w:rFonts w:ascii="Times New Roman" w:hAnsi="Times New Roman" w:cs="Times New Roman"/>
                <w:b/>
                <w:color w:val="000000" w:themeColor="text1"/>
              </w:rPr>
              <w:t>Год завершения строительства</w:t>
            </w:r>
          </w:p>
        </w:tc>
      </w:tr>
      <w:tr w:rsidR="003C6CC6" w:rsidRPr="000E0B41" w:rsidTr="003C6CC6">
        <w:trPr>
          <w:trHeight w:val="1047"/>
        </w:trPr>
        <w:tc>
          <w:tcPr>
            <w:tcW w:w="554"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left="-113" w:firstLine="0"/>
              <w:jc w:val="center"/>
              <w:rPr>
                <w:rFonts w:ascii="Times New Roman" w:eastAsia="Times New Roman" w:hAnsi="Times New Roman" w:cs="Times New Roman"/>
                <w:b/>
              </w:rPr>
            </w:pPr>
            <w:r w:rsidRPr="00431F76">
              <w:rPr>
                <w:rFonts w:ascii="Times New Roman" w:hAnsi="Times New Roman" w:cs="Times New Roman"/>
                <w:b/>
              </w:rPr>
              <w:t>1</w:t>
            </w:r>
          </w:p>
        </w:tc>
        <w:tc>
          <w:tcPr>
            <w:tcW w:w="1856"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firstLine="0"/>
              <w:jc w:val="center"/>
              <w:rPr>
                <w:rFonts w:ascii="Times New Roman" w:hAnsi="Times New Roman" w:cs="Times New Roman"/>
                <w:bCs/>
                <w:shd w:val="clear" w:color="auto" w:fill="FFFFFF"/>
              </w:rPr>
            </w:pPr>
            <w:r>
              <w:rPr>
                <w:rFonts w:ascii="Times New Roman" w:hAnsi="Times New Roman" w:cs="Times New Roman"/>
                <w:bCs/>
                <w:shd w:val="clear" w:color="auto" w:fill="FFFFFF"/>
              </w:rPr>
              <w:t>Мироновский</w:t>
            </w:r>
          </w:p>
          <w:p w:rsidR="003C6CC6" w:rsidRPr="00431F76" w:rsidRDefault="003C6CC6" w:rsidP="003C6CC6">
            <w:pPr>
              <w:keepNext/>
              <w:widowControl w:val="0"/>
              <w:spacing w:line="240" w:lineRule="auto"/>
              <w:ind w:firstLine="0"/>
              <w:jc w:val="center"/>
              <w:rPr>
                <w:rFonts w:ascii="Times New Roman" w:eastAsia="Times New Roman" w:hAnsi="Times New Roman" w:cs="Times New Roman"/>
              </w:rPr>
            </w:pPr>
            <w:r w:rsidRPr="00431F76">
              <w:rPr>
                <w:rFonts w:ascii="Times New Roman" w:hAnsi="Times New Roman" w:cs="Times New Roman"/>
                <w:bCs/>
                <w:shd w:val="clear" w:color="auto" w:fill="FFFFFF"/>
              </w:rPr>
              <w:t>сельский дом культуры</w:t>
            </w:r>
          </w:p>
        </w:tc>
        <w:tc>
          <w:tcPr>
            <w:tcW w:w="2518"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44"/>
              <w:jc w:val="center"/>
              <w:rPr>
                <w:rFonts w:ascii="Times New Roman" w:hAnsi="Times New Roman" w:cs="Times New Roman"/>
                <w:shd w:val="clear" w:color="auto" w:fill="FFFFFF"/>
              </w:rPr>
            </w:pPr>
            <w:r w:rsidRPr="00431F76">
              <w:rPr>
                <w:rFonts w:ascii="Times New Roman" w:hAnsi="Times New Roman" w:cs="Times New Roman"/>
                <w:shd w:val="clear" w:color="auto" w:fill="FFFFFF"/>
              </w:rPr>
              <w:t xml:space="preserve">с. </w:t>
            </w:r>
            <w:r>
              <w:rPr>
                <w:rFonts w:ascii="Times New Roman" w:hAnsi="Times New Roman" w:cs="Times New Roman"/>
                <w:shd w:val="clear" w:color="auto" w:fill="FFFFFF"/>
              </w:rPr>
              <w:t>Мироновка</w:t>
            </w:r>
            <w:r w:rsidRPr="00431F76">
              <w:rPr>
                <w:rFonts w:ascii="Times New Roman" w:hAnsi="Times New Roman" w:cs="Times New Roman"/>
                <w:shd w:val="clear" w:color="auto" w:fill="FFFFFF"/>
              </w:rPr>
              <w:t>,</w:t>
            </w:r>
          </w:p>
          <w:p w:rsidR="003C6CC6" w:rsidRPr="00431F76" w:rsidRDefault="003C6CC6" w:rsidP="003C6CC6">
            <w:pPr>
              <w:keepNext/>
              <w:widowControl w:val="0"/>
              <w:spacing w:line="240" w:lineRule="auto"/>
              <w:ind w:hanging="44"/>
              <w:jc w:val="center"/>
              <w:rPr>
                <w:rFonts w:ascii="Times New Roman" w:eastAsia="Times New Roman" w:hAnsi="Times New Roman" w:cs="Times New Roman"/>
              </w:rPr>
            </w:pPr>
            <w:r w:rsidRPr="00431F76">
              <w:rPr>
                <w:rFonts w:ascii="Times New Roman" w:hAnsi="Times New Roman" w:cs="Times New Roman"/>
                <w:shd w:val="clear" w:color="auto" w:fill="FFFFFF"/>
              </w:rPr>
              <w:t xml:space="preserve">ул. </w:t>
            </w:r>
            <w:r>
              <w:rPr>
                <w:rFonts w:ascii="Times New Roman" w:hAnsi="Times New Roman" w:cs="Times New Roman"/>
                <w:shd w:val="clear" w:color="auto" w:fill="FFFFFF"/>
              </w:rPr>
              <w:t>Советская</w:t>
            </w:r>
            <w:r w:rsidRPr="00431F76">
              <w:rPr>
                <w:rFonts w:ascii="Times New Roman" w:hAnsi="Times New Roman" w:cs="Times New Roman"/>
                <w:shd w:val="clear" w:color="auto" w:fill="FFFFFF"/>
              </w:rPr>
              <w:t xml:space="preserve">, </w:t>
            </w:r>
            <w:r>
              <w:rPr>
                <w:rFonts w:ascii="Times New Roman" w:hAnsi="Times New Roman" w:cs="Times New Roman"/>
                <w:shd w:val="clear" w:color="auto" w:fill="FFFFFF"/>
              </w:rPr>
              <w:t>д. 23</w:t>
            </w:r>
          </w:p>
        </w:tc>
        <w:tc>
          <w:tcPr>
            <w:tcW w:w="709"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77"/>
              <w:jc w:val="center"/>
              <w:rPr>
                <w:rFonts w:ascii="Times New Roman" w:hAnsi="Times New Roman" w:cs="Times New Roman"/>
              </w:rPr>
            </w:pPr>
            <w:r>
              <w:rPr>
                <w:rFonts w:ascii="Times New Roman" w:hAnsi="Times New Roman" w:cs="Times New Roman"/>
              </w:rPr>
              <w:t>300</w:t>
            </w:r>
          </w:p>
        </w:tc>
        <w:tc>
          <w:tcPr>
            <w:tcW w:w="708"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77"/>
              <w:jc w:val="center"/>
              <w:rPr>
                <w:rFonts w:ascii="Times New Roman" w:hAnsi="Times New Roman" w:cs="Times New Roman"/>
              </w:rPr>
            </w:pPr>
            <w:r>
              <w:rPr>
                <w:rFonts w:ascii="Times New Roman" w:hAnsi="Times New Roman" w:cs="Times New Roman"/>
              </w:rPr>
              <w:t>150</w:t>
            </w:r>
          </w:p>
        </w:tc>
        <w:tc>
          <w:tcPr>
            <w:tcW w:w="1985"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hanging="73"/>
              <w:jc w:val="center"/>
              <w:rPr>
                <w:rFonts w:ascii="Times New Roman" w:eastAsia="Times New Roman" w:hAnsi="Times New Roman" w:cs="Times New Roman"/>
              </w:rPr>
            </w:pPr>
            <w:r>
              <w:rPr>
                <w:rFonts w:ascii="Times New Roman" w:hAnsi="Times New Roman" w:cs="Times New Roman"/>
                <w:color w:val="000000" w:themeColor="text1"/>
                <w:sz w:val="24"/>
                <w:szCs w:val="24"/>
              </w:rPr>
              <w:t>Управление культуры и кино</w:t>
            </w:r>
          </w:p>
        </w:tc>
        <w:tc>
          <w:tcPr>
            <w:tcW w:w="992"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hanging="77"/>
              <w:jc w:val="center"/>
              <w:rPr>
                <w:rFonts w:ascii="Times New Roman" w:eastAsia="Times New Roman" w:hAnsi="Times New Roman" w:cs="Times New Roman"/>
              </w:rPr>
            </w:pPr>
            <w:r>
              <w:rPr>
                <w:rFonts w:ascii="Times New Roman" w:hAnsi="Times New Roman" w:cs="Times New Roman"/>
              </w:rPr>
              <w:t>1008,7</w:t>
            </w:r>
          </w:p>
        </w:tc>
        <w:tc>
          <w:tcPr>
            <w:tcW w:w="851"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77"/>
              <w:jc w:val="center"/>
              <w:rPr>
                <w:rFonts w:ascii="Times New Roman" w:hAnsi="Times New Roman" w:cs="Times New Roman"/>
              </w:rPr>
            </w:pPr>
            <w:r>
              <w:rPr>
                <w:rFonts w:ascii="Times New Roman" w:hAnsi="Times New Roman" w:cs="Times New Roman"/>
              </w:rPr>
              <w:t>1967</w:t>
            </w:r>
          </w:p>
        </w:tc>
      </w:tr>
      <w:tr w:rsidR="003C6CC6" w:rsidRPr="000E0B41" w:rsidTr="003C6CC6">
        <w:trPr>
          <w:trHeight w:val="1047"/>
        </w:trPr>
        <w:tc>
          <w:tcPr>
            <w:tcW w:w="554"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left="-113" w:firstLine="0"/>
              <w:jc w:val="center"/>
              <w:rPr>
                <w:rFonts w:ascii="Times New Roman" w:eastAsia="Times New Roman" w:hAnsi="Times New Roman" w:cs="Times New Roman"/>
                <w:b/>
              </w:rPr>
            </w:pPr>
            <w:r w:rsidRPr="00431F76">
              <w:rPr>
                <w:rFonts w:ascii="Times New Roman" w:hAnsi="Times New Roman" w:cs="Times New Roman"/>
                <w:b/>
              </w:rPr>
              <w:t>2</w:t>
            </w:r>
          </w:p>
        </w:tc>
        <w:tc>
          <w:tcPr>
            <w:tcW w:w="1856"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firstLine="0"/>
              <w:jc w:val="center"/>
              <w:rPr>
                <w:rFonts w:ascii="Times New Roman" w:hAnsi="Times New Roman" w:cs="Times New Roman"/>
                <w:bCs/>
                <w:shd w:val="clear" w:color="auto" w:fill="FFFFFF"/>
              </w:rPr>
            </w:pPr>
            <w:r>
              <w:rPr>
                <w:rFonts w:ascii="Times New Roman" w:hAnsi="Times New Roman" w:cs="Times New Roman"/>
                <w:bCs/>
                <w:shd w:val="clear" w:color="auto" w:fill="FFFFFF"/>
              </w:rPr>
              <w:t>Моршанский</w:t>
            </w:r>
          </w:p>
          <w:p w:rsidR="003C6CC6" w:rsidRPr="00431F76" w:rsidRDefault="003C6CC6" w:rsidP="003C6CC6">
            <w:pPr>
              <w:keepNext/>
              <w:widowControl w:val="0"/>
              <w:spacing w:line="240" w:lineRule="auto"/>
              <w:ind w:firstLine="0"/>
              <w:jc w:val="center"/>
              <w:rPr>
                <w:rFonts w:ascii="Times New Roman" w:eastAsia="Times New Roman" w:hAnsi="Times New Roman" w:cs="Times New Roman"/>
              </w:rPr>
            </w:pPr>
            <w:r w:rsidRPr="00431F76">
              <w:rPr>
                <w:rFonts w:ascii="Times New Roman" w:hAnsi="Times New Roman" w:cs="Times New Roman"/>
                <w:bCs/>
                <w:shd w:val="clear" w:color="auto" w:fill="FFFFFF"/>
              </w:rPr>
              <w:t>сельский дом культуры</w:t>
            </w:r>
          </w:p>
        </w:tc>
        <w:tc>
          <w:tcPr>
            <w:tcW w:w="2518"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hanging="44"/>
              <w:jc w:val="center"/>
              <w:rPr>
                <w:rFonts w:ascii="Times New Roman" w:eastAsia="Times New Roman" w:hAnsi="Times New Roman" w:cs="Times New Roman"/>
              </w:rPr>
            </w:pPr>
            <w:r w:rsidRPr="00431F76">
              <w:rPr>
                <w:rFonts w:ascii="Times New Roman" w:hAnsi="Times New Roman" w:cs="Times New Roman"/>
                <w:shd w:val="clear" w:color="auto" w:fill="FFFFFF"/>
              </w:rPr>
              <w:t xml:space="preserve">с. </w:t>
            </w:r>
            <w:r>
              <w:rPr>
                <w:rFonts w:ascii="Times New Roman" w:hAnsi="Times New Roman" w:cs="Times New Roman"/>
                <w:shd w:val="clear" w:color="auto" w:fill="FFFFFF"/>
              </w:rPr>
              <w:t xml:space="preserve">Моршанка, </w:t>
            </w:r>
            <w:r>
              <w:rPr>
                <w:rFonts w:ascii="Times New Roman" w:hAnsi="Times New Roman" w:cs="Times New Roman"/>
                <w:shd w:val="clear" w:color="auto" w:fill="FFFFFF"/>
              </w:rPr>
              <w:br/>
              <w:t>ул. Революционная, д. 8</w:t>
            </w:r>
          </w:p>
        </w:tc>
        <w:tc>
          <w:tcPr>
            <w:tcW w:w="709"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77"/>
              <w:jc w:val="center"/>
              <w:rPr>
                <w:rFonts w:ascii="Times New Roman" w:eastAsia="Times New Roman" w:hAnsi="Times New Roman" w:cs="Times New Roman"/>
              </w:rPr>
            </w:pPr>
            <w:r>
              <w:rPr>
                <w:rFonts w:ascii="Times New Roman" w:eastAsia="Times New Roman" w:hAnsi="Times New Roman" w:cs="Times New Roman"/>
              </w:rPr>
              <w:t>150</w:t>
            </w:r>
          </w:p>
        </w:tc>
        <w:tc>
          <w:tcPr>
            <w:tcW w:w="708"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77"/>
              <w:jc w:val="center"/>
              <w:rPr>
                <w:rFonts w:ascii="Times New Roman" w:eastAsia="Times New Roman" w:hAnsi="Times New Roman" w:cs="Times New Roman"/>
              </w:rPr>
            </w:pPr>
            <w:r>
              <w:rPr>
                <w:rFonts w:ascii="Times New Roman" w:eastAsia="Times New Roman" w:hAnsi="Times New Roman" w:cs="Times New Roman"/>
              </w:rPr>
              <w:t>150</w:t>
            </w:r>
          </w:p>
        </w:tc>
        <w:tc>
          <w:tcPr>
            <w:tcW w:w="1985"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hanging="73"/>
              <w:jc w:val="center"/>
              <w:rPr>
                <w:rFonts w:ascii="Times New Roman" w:eastAsia="Times New Roman" w:hAnsi="Times New Roman" w:cs="Times New Roman"/>
              </w:rPr>
            </w:pPr>
            <w:r>
              <w:rPr>
                <w:rFonts w:ascii="Times New Roman" w:hAnsi="Times New Roman" w:cs="Times New Roman"/>
                <w:color w:val="000000" w:themeColor="text1"/>
                <w:sz w:val="24"/>
                <w:szCs w:val="24"/>
              </w:rPr>
              <w:t>Управление культуры и кино</w:t>
            </w:r>
          </w:p>
        </w:tc>
        <w:tc>
          <w:tcPr>
            <w:tcW w:w="992"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hanging="77"/>
              <w:jc w:val="center"/>
              <w:rPr>
                <w:rFonts w:ascii="Times New Roman" w:eastAsia="Times New Roman" w:hAnsi="Times New Roman" w:cs="Times New Roman"/>
              </w:rPr>
            </w:pPr>
            <w:r>
              <w:rPr>
                <w:rFonts w:ascii="Times New Roman" w:eastAsia="Times New Roman" w:hAnsi="Times New Roman" w:cs="Times New Roman"/>
              </w:rPr>
              <w:t>1447,5</w:t>
            </w:r>
          </w:p>
        </w:tc>
        <w:tc>
          <w:tcPr>
            <w:tcW w:w="851"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77"/>
              <w:jc w:val="center"/>
              <w:rPr>
                <w:rFonts w:ascii="Times New Roman" w:eastAsia="Times New Roman" w:hAnsi="Times New Roman" w:cs="Times New Roman"/>
              </w:rPr>
            </w:pPr>
            <w:r>
              <w:rPr>
                <w:rFonts w:ascii="Times New Roman" w:eastAsia="Times New Roman" w:hAnsi="Times New Roman" w:cs="Times New Roman"/>
              </w:rPr>
              <w:t>1993</w:t>
            </w:r>
          </w:p>
        </w:tc>
      </w:tr>
      <w:tr w:rsidR="003C6CC6" w:rsidRPr="000E0B41" w:rsidTr="003C6CC6">
        <w:trPr>
          <w:trHeight w:val="1047"/>
        </w:trPr>
        <w:tc>
          <w:tcPr>
            <w:tcW w:w="554"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left="-113" w:firstLine="0"/>
              <w:jc w:val="center"/>
              <w:rPr>
                <w:rFonts w:ascii="Times New Roman" w:hAnsi="Times New Roman" w:cs="Times New Roman"/>
                <w:b/>
              </w:rPr>
            </w:pPr>
            <w:r>
              <w:rPr>
                <w:rFonts w:ascii="Times New Roman" w:hAnsi="Times New Roman" w:cs="Times New Roman"/>
                <w:b/>
              </w:rPr>
              <w:t>3</w:t>
            </w:r>
          </w:p>
        </w:tc>
        <w:tc>
          <w:tcPr>
            <w:tcW w:w="1856"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firstLine="0"/>
              <w:jc w:val="center"/>
              <w:rPr>
                <w:rFonts w:ascii="Times New Roman" w:hAnsi="Times New Roman" w:cs="Times New Roman"/>
                <w:bCs/>
                <w:shd w:val="clear" w:color="auto" w:fill="FFFFFF"/>
              </w:rPr>
            </w:pPr>
            <w:r>
              <w:rPr>
                <w:rFonts w:ascii="Times New Roman" w:hAnsi="Times New Roman" w:cs="Times New Roman"/>
                <w:bCs/>
                <w:shd w:val="clear" w:color="auto" w:fill="FFFFFF"/>
              </w:rPr>
              <w:t>Новореченский</w:t>
            </w:r>
          </w:p>
          <w:p w:rsidR="003C6CC6" w:rsidRDefault="003C6CC6" w:rsidP="003C6CC6">
            <w:pPr>
              <w:keepNext/>
              <w:widowControl w:val="0"/>
              <w:spacing w:line="240" w:lineRule="auto"/>
              <w:ind w:firstLine="0"/>
              <w:jc w:val="center"/>
              <w:rPr>
                <w:rFonts w:ascii="Times New Roman" w:hAnsi="Times New Roman" w:cs="Times New Roman"/>
                <w:bCs/>
                <w:shd w:val="clear" w:color="auto" w:fill="FFFFFF"/>
              </w:rPr>
            </w:pPr>
            <w:r w:rsidRPr="00431F76">
              <w:rPr>
                <w:rFonts w:ascii="Times New Roman" w:hAnsi="Times New Roman" w:cs="Times New Roman"/>
                <w:bCs/>
                <w:shd w:val="clear" w:color="auto" w:fill="FFFFFF"/>
              </w:rPr>
              <w:t>сельский дом культуры</w:t>
            </w:r>
          </w:p>
        </w:tc>
        <w:tc>
          <w:tcPr>
            <w:tcW w:w="2518"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hanging="44"/>
              <w:jc w:val="center"/>
              <w:rPr>
                <w:rFonts w:ascii="Times New Roman" w:hAnsi="Times New Roman" w:cs="Times New Roman"/>
                <w:shd w:val="clear" w:color="auto" w:fill="FFFFFF"/>
              </w:rPr>
            </w:pPr>
            <w:r>
              <w:rPr>
                <w:rFonts w:ascii="Times New Roman" w:eastAsia="Times New Roman" w:hAnsi="Times New Roman" w:cs="Times New Roman"/>
              </w:rPr>
              <w:t>п. Новореченский</w:t>
            </w:r>
            <w:r>
              <w:rPr>
                <w:rFonts w:ascii="Times New Roman" w:eastAsia="Times New Roman" w:hAnsi="Times New Roman" w:cs="Times New Roman"/>
              </w:rPr>
              <w:br/>
            </w:r>
            <w:r w:rsidRPr="00431F76">
              <w:rPr>
                <w:rFonts w:ascii="Times New Roman" w:eastAsia="Times New Roman" w:hAnsi="Times New Roman" w:cs="Times New Roman"/>
              </w:rPr>
              <w:t>ул</w:t>
            </w:r>
            <w:r>
              <w:rPr>
                <w:rFonts w:ascii="Times New Roman" w:eastAsia="Times New Roman" w:hAnsi="Times New Roman" w:cs="Times New Roman"/>
              </w:rPr>
              <w:t>.</w:t>
            </w:r>
            <w:r w:rsidRPr="00431F76">
              <w:rPr>
                <w:rFonts w:ascii="Times New Roman" w:eastAsia="Times New Roman" w:hAnsi="Times New Roman" w:cs="Times New Roman"/>
              </w:rPr>
              <w:t xml:space="preserve"> </w:t>
            </w:r>
            <w:r>
              <w:rPr>
                <w:rFonts w:ascii="Times New Roman" w:eastAsia="Times New Roman" w:hAnsi="Times New Roman" w:cs="Times New Roman"/>
              </w:rPr>
              <w:t>Набережная</w:t>
            </w:r>
            <w:r w:rsidRPr="00431F76">
              <w:rPr>
                <w:rFonts w:ascii="Times New Roman" w:eastAsia="Times New Roman" w:hAnsi="Times New Roman" w:cs="Times New Roman"/>
              </w:rPr>
              <w:t>, д</w:t>
            </w:r>
            <w:r>
              <w:rPr>
                <w:rFonts w:ascii="Times New Roman" w:eastAsia="Times New Roman" w:hAnsi="Times New Roman" w:cs="Times New Roman"/>
              </w:rPr>
              <w:t>.</w:t>
            </w:r>
            <w:r w:rsidRPr="00431F76">
              <w:rPr>
                <w:rFonts w:ascii="Times New Roman" w:eastAsia="Times New Roman" w:hAnsi="Times New Roman" w:cs="Times New Roman"/>
              </w:rPr>
              <w:t xml:space="preserve"> </w:t>
            </w:r>
            <w:r>
              <w:rPr>
                <w:rFonts w:ascii="Times New Roman" w:eastAsia="Times New Roman" w:hAnsi="Times New Roman" w:cs="Times New Roman"/>
              </w:rPr>
              <w:t>25</w:t>
            </w:r>
          </w:p>
        </w:tc>
        <w:tc>
          <w:tcPr>
            <w:tcW w:w="709"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77"/>
              <w:jc w:val="center"/>
              <w:rPr>
                <w:rFonts w:ascii="Times New Roman" w:eastAsia="Times New Roman" w:hAnsi="Times New Roman" w:cs="Times New Roman"/>
              </w:rPr>
            </w:pPr>
            <w:r>
              <w:rPr>
                <w:rFonts w:ascii="Times New Roman" w:eastAsia="Times New Roman" w:hAnsi="Times New Roman" w:cs="Times New Roman"/>
              </w:rPr>
              <w:t>300</w:t>
            </w:r>
          </w:p>
        </w:tc>
        <w:tc>
          <w:tcPr>
            <w:tcW w:w="708"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77"/>
              <w:jc w:val="center"/>
              <w:rPr>
                <w:rFonts w:ascii="Times New Roman" w:eastAsia="Times New Roman" w:hAnsi="Times New Roman" w:cs="Times New Roman"/>
              </w:rPr>
            </w:pPr>
            <w:r>
              <w:rPr>
                <w:rFonts w:ascii="Times New Roman" w:eastAsia="Times New Roman" w:hAnsi="Times New Roman" w:cs="Times New Roman"/>
              </w:rPr>
              <w:t>150</w:t>
            </w:r>
          </w:p>
        </w:tc>
        <w:tc>
          <w:tcPr>
            <w:tcW w:w="1985"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hanging="73"/>
              <w:jc w:val="center"/>
              <w:rPr>
                <w:rFonts w:ascii="Times New Roman" w:hAnsi="Times New Roman" w:cs="Times New Roman"/>
              </w:rPr>
            </w:pPr>
            <w:r>
              <w:rPr>
                <w:rFonts w:ascii="Times New Roman" w:hAnsi="Times New Roman" w:cs="Times New Roman"/>
                <w:color w:val="000000" w:themeColor="text1"/>
                <w:sz w:val="24"/>
                <w:szCs w:val="24"/>
              </w:rPr>
              <w:t>Управление культуры и кино</w:t>
            </w:r>
          </w:p>
        </w:tc>
        <w:tc>
          <w:tcPr>
            <w:tcW w:w="992" w:type="dxa"/>
            <w:tcBorders>
              <w:top w:val="single" w:sz="4" w:space="0" w:color="000000"/>
              <w:left w:val="single" w:sz="4" w:space="0" w:color="000000"/>
              <w:bottom w:val="single" w:sz="4" w:space="0" w:color="000000"/>
              <w:right w:val="single" w:sz="4" w:space="0" w:color="000000"/>
            </w:tcBorders>
            <w:vAlign w:val="center"/>
          </w:tcPr>
          <w:p w:rsidR="003C6CC6" w:rsidRPr="00431F76" w:rsidRDefault="003C6CC6" w:rsidP="003C6CC6">
            <w:pPr>
              <w:keepNext/>
              <w:widowControl w:val="0"/>
              <w:spacing w:line="240" w:lineRule="auto"/>
              <w:ind w:hanging="77"/>
              <w:jc w:val="center"/>
              <w:rPr>
                <w:rFonts w:ascii="Times New Roman" w:eastAsia="Times New Roman" w:hAnsi="Times New Roman" w:cs="Times New Roman"/>
              </w:rPr>
            </w:pPr>
            <w:r>
              <w:rPr>
                <w:rFonts w:ascii="Times New Roman" w:eastAsia="Times New Roman" w:hAnsi="Times New Roman" w:cs="Times New Roman"/>
              </w:rPr>
              <w:t>1050</w:t>
            </w:r>
          </w:p>
        </w:tc>
        <w:tc>
          <w:tcPr>
            <w:tcW w:w="851" w:type="dxa"/>
            <w:tcBorders>
              <w:top w:val="single" w:sz="4" w:space="0" w:color="000000"/>
              <w:left w:val="single" w:sz="4" w:space="0" w:color="000000"/>
              <w:bottom w:val="single" w:sz="4" w:space="0" w:color="000000"/>
              <w:right w:val="single" w:sz="4" w:space="0" w:color="000000"/>
            </w:tcBorders>
            <w:vAlign w:val="center"/>
          </w:tcPr>
          <w:p w:rsidR="003C6CC6" w:rsidRDefault="003C6CC6" w:rsidP="003C6CC6">
            <w:pPr>
              <w:keepNext/>
              <w:widowControl w:val="0"/>
              <w:spacing w:line="240" w:lineRule="auto"/>
              <w:ind w:hanging="77"/>
              <w:jc w:val="center"/>
              <w:rPr>
                <w:rFonts w:ascii="Times New Roman" w:eastAsia="Times New Roman" w:hAnsi="Times New Roman" w:cs="Times New Roman"/>
              </w:rPr>
            </w:pPr>
            <w:r>
              <w:rPr>
                <w:rFonts w:ascii="Times New Roman" w:eastAsia="Times New Roman" w:hAnsi="Times New Roman" w:cs="Times New Roman"/>
              </w:rPr>
              <w:t>1986</w:t>
            </w:r>
          </w:p>
        </w:tc>
      </w:tr>
    </w:tbl>
    <w:p w:rsidR="002C2A28" w:rsidRDefault="002C2A28" w:rsidP="00D752C0">
      <w:pPr>
        <w:tabs>
          <w:tab w:val="left" w:pos="1155"/>
        </w:tabs>
        <w:rPr>
          <w:rFonts w:ascii="Times New Roman" w:hAnsi="Times New Roman" w:cs="Times New Roman"/>
          <w:sz w:val="28"/>
          <w:szCs w:val="28"/>
          <w:shd w:val="clear" w:color="auto" w:fill="FFFFFF"/>
        </w:rPr>
      </w:pPr>
    </w:p>
    <w:p w:rsidR="003D0290" w:rsidRPr="00925B41" w:rsidRDefault="00D752C0" w:rsidP="00D752C0">
      <w:pPr>
        <w:tabs>
          <w:tab w:val="left" w:pos="1155"/>
        </w:tabs>
        <w:rPr>
          <w:rFonts w:ascii="Times New Roman" w:hAnsi="Times New Roman" w:cs="Times New Roman"/>
          <w:sz w:val="28"/>
          <w:szCs w:val="28"/>
          <w:shd w:val="clear" w:color="auto" w:fill="FFFFFF"/>
        </w:rPr>
      </w:pPr>
      <w:r w:rsidRPr="00925B41">
        <w:rPr>
          <w:rFonts w:ascii="Times New Roman" w:hAnsi="Times New Roman" w:cs="Times New Roman"/>
          <w:sz w:val="28"/>
          <w:szCs w:val="28"/>
          <w:shd w:val="clear" w:color="auto" w:fill="FFFFFF"/>
        </w:rPr>
        <w:t>При Мироновском сельском Доме культуры работают клубные формирования: ВИА "Возрождение; фольклорный коллектив "Мироновские бабушки"; вокальная группа "Арта"; детская вокальная группа "Звонкие голоса"; кружок прикладного искусства "Мастерица"; драматический коллектив; танцевальный коллектив "Фантазия"; театр кукол "Би-Ба-Бо". А так же действуют два клуба по интересам: клуб любителей игры в домино и клуб любителей игры в теннис. </w:t>
      </w:r>
    </w:p>
    <w:p w:rsidR="00D752C0" w:rsidRPr="00925B41" w:rsidRDefault="00D752C0" w:rsidP="00D752C0">
      <w:pPr>
        <w:tabs>
          <w:tab w:val="left" w:pos="1155"/>
        </w:tabs>
        <w:rPr>
          <w:rFonts w:ascii="Times New Roman" w:hAnsi="Times New Roman" w:cs="Times New Roman"/>
          <w:sz w:val="28"/>
          <w:szCs w:val="28"/>
          <w:shd w:val="clear" w:color="auto" w:fill="FFFFFF"/>
        </w:rPr>
      </w:pPr>
      <w:r w:rsidRPr="00925B41">
        <w:rPr>
          <w:rFonts w:ascii="Times New Roman" w:hAnsi="Times New Roman" w:cs="Times New Roman"/>
          <w:sz w:val="28"/>
          <w:szCs w:val="28"/>
          <w:shd w:val="clear" w:color="auto" w:fill="FFFFFF"/>
        </w:rPr>
        <w:t>В Моршанском сельском Доме культуры на сегодняшний день шесть клубных формирований: народный фольклорный коллектив "Селяночка"; детский танцевальный коллектив "Малинка"; дуэт "Каприз"; детская вокальная группа "Радуга"; дуэт "Солнышко"; драматический коллектив "Штурвал". </w:t>
      </w:r>
    </w:p>
    <w:p w:rsidR="00D752C0" w:rsidRDefault="00D752C0" w:rsidP="00D752C0">
      <w:pPr>
        <w:tabs>
          <w:tab w:val="left" w:pos="1155"/>
        </w:tabs>
        <w:rPr>
          <w:rFonts w:ascii="Times New Roman" w:hAnsi="Times New Roman" w:cs="Times New Roman"/>
          <w:sz w:val="28"/>
          <w:szCs w:val="28"/>
          <w:shd w:val="clear" w:color="auto" w:fill="FFFFFF"/>
        </w:rPr>
      </w:pPr>
      <w:r w:rsidRPr="00925B41">
        <w:rPr>
          <w:rFonts w:ascii="Times New Roman" w:hAnsi="Times New Roman" w:cs="Times New Roman"/>
          <w:sz w:val="28"/>
          <w:szCs w:val="28"/>
          <w:shd w:val="clear" w:color="auto" w:fill="FFFFFF"/>
        </w:rPr>
        <w:t>При Новореченском сельском Доме культуры функционируют следующие кружки: литературное объединение "Степные самоцветы"; вокальная группа "Бабье лето", ВИА "Ритм"; группа сольного пения "Вдохновение", кружок прикладного искусства "Рукодельницы". </w:t>
      </w:r>
    </w:p>
    <w:p w:rsidR="003C6CC6" w:rsidRDefault="003C6CC6" w:rsidP="00D752C0">
      <w:pPr>
        <w:tabs>
          <w:tab w:val="left" w:pos="1155"/>
        </w:tabs>
        <w:rPr>
          <w:rFonts w:ascii="Times New Roman" w:hAnsi="Times New Roman" w:cs="Times New Roman"/>
          <w:sz w:val="28"/>
          <w:szCs w:val="28"/>
          <w:shd w:val="clear" w:color="auto" w:fill="FFFFFF"/>
        </w:rPr>
      </w:pPr>
    </w:p>
    <w:p w:rsidR="003C6CC6" w:rsidRDefault="003C6CC6" w:rsidP="00D752C0">
      <w:pPr>
        <w:tabs>
          <w:tab w:val="left" w:pos="1155"/>
        </w:tabs>
        <w:rPr>
          <w:rFonts w:ascii="Times New Roman" w:hAnsi="Times New Roman" w:cs="Times New Roman"/>
          <w:sz w:val="28"/>
          <w:szCs w:val="28"/>
          <w:shd w:val="clear" w:color="auto" w:fill="FFFFFF"/>
        </w:rPr>
      </w:pPr>
    </w:p>
    <w:p w:rsidR="003C6CC6" w:rsidRDefault="003C6CC6" w:rsidP="00D752C0">
      <w:pPr>
        <w:tabs>
          <w:tab w:val="left" w:pos="1155"/>
        </w:tabs>
        <w:rPr>
          <w:rFonts w:ascii="Times New Roman" w:hAnsi="Times New Roman" w:cs="Times New Roman"/>
          <w:sz w:val="28"/>
          <w:szCs w:val="28"/>
          <w:shd w:val="clear" w:color="auto" w:fill="FFFFFF"/>
        </w:rPr>
      </w:pPr>
    </w:p>
    <w:p w:rsidR="003C6CC6" w:rsidRDefault="003C6CC6" w:rsidP="00D752C0">
      <w:pPr>
        <w:tabs>
          <w:tab w:val="left" w:pos="1155"/>
        </w:tabs>
        <w:rPr>
          <w:rFonts w:ascii="Times New Roman" w:hAnsi="Times New Roman" w:cs="Times New Roman"/>
          <w:sz w:val="28"/>
          <w:szCs w:val="28"/>
          <w:shd w:val="clear" w:color="auto" w:fill="FFFFFF"/>
        </w:rPr>
      </w:pPr>
    </w:p>
    <w:p w:rsidR="003C6CC6" w:rsidRDefault="003C6CC6" w:rsidP="00D752C0">
      <w:pPr>
        <w:tabs>
          <w:tab w:val="left" w:pos="1155"/>
        </w:tabs>
        <w:rPr>
          <w:rFonts w:ascii="Times New Roman" w:hAnsi="Times New Roman" w:cs="Times New Roman"/>
          <w:sz w:val="28"/>
          <w:szCs w:val="28"/>
          <w:shd w:val="clear" w:color="auto" w:fill="FFFFFF"/>
        </w:rPr>
      </w:pPr>
    </w:p>
    <w:p w:rsidR="00240547" w:rsidRPr="004B0469" w:rsidRDefault="007141B8" w:rsidP="004E7B01">
      <w:pPr>
        <w:tabs>
          <w:tab w:val="left" w:pos="1155"/>
        </w:tabs>
        <w:rPr>
          <w:rFonts w:ascii="Times New Roman" w:hAnsi="Times New Roman" w:cs="Times New Roman"/>
          <w:b/>
          <w:sz w:val="24"/>
          <w:szCs w:val="24"/>
        </w:rPr>
      </w:pPr>
      <w:r w:rsidRPr="004B0469">
        <w:rPr>
          <w:rFonts w:ascii="Times New Roman" w:hAnsi="Times New Roman" w:cs="Times New Roman"/>
          <w:b/>
          <w:sz w:val="24"/>
          <w:szCs w:val="24"/>
        </w:rPr>
        <w:t>Т</w:t>
      </w:r>
      <w:r w:rsidR="00E862D3" w:rsidRPr="004B0469">
        <w:rPr>
          <w:rFonts w:ascii="Times New Roman" w:hAnsi="Times New Roman" w:cs="Times New Roman"/>
          <w:b/>
          <w:sz w:val="24"/>
          <w:szCs w:val="24"/>
        </w:rPr>
        <w:t>аблица 5.2.2</w:t>
      </w:r>
      <w:r w:rsidR="001458B9" w:rsidRPr="004B0469">
        <w:rPr>
          <w:rFonts w:ascii="Times New Roman" w:hAnsi="Times New Roman" w:cs="Times New Roman"/>
          <w:b/>
          <w:sz w:val="24"/>
          <w:szCs w:val="24"/>
        </w:rPr>
        <w:t xml:space="preserve"> </w:t>
      </w:r>
      <w:r w:rsidR="001115FF" w:rsidRPr="004B0469">
        <w:rPr>
          <w:rFonts w:ascii="Times New Roman" w:hAnsi="Times New Roman" w:cs="Times New Roman"/>
          <w:b/>
          <w:sz w:val="24"/>
          <w:szCs w:val="24"/>
        </w:rPr>
        <w:t>Библиотеки</w:t>
      </w:r>
      <w:r w:rsidR="00D42B8C" w:rsidRPr="004B0469">
        <w:rPr>
          <w:rFonts w:ascii="Times New Roman" w:hAnsi="Times New Roman" w:cs="Times New Roman"/>
          <w:b/>
          <w:sz w:val="24"/>
          <w:szCs w:val="24"/>
        </w:rPr>
        <w:t xml:space="preserve"> </w:t>
      </w:r>
      <w:r w:rsidR="00154345">
        <w:rPr>
          <w:rFonts w:ascii="Times New Roman" w:hAnsi="Times New Roman" w:cs="Times New Roman"/>
          <w:b/>
          <w:sz w:val="24"/>
          <w:szCs w:val="24"/>
        </w:rPr>
        <w:t>Мироновского</w:t>
      </w:r>
      <w:r w:rsidR="00D42B8C" w:rsidRPr="004B0469">
        <w:rPr>
          <w:rFonts w:ascii="Times New Roman" w:hAnsi="Times New Roman" w:cs="Times New Roman"/>
          <w:b/>
          <w:sz w:val="24"/>
          <w:szCs w:val="24"/>
        </w:rPr>
        <w:t xml:space="preserve"> муниципального образ</w:t>
      </w:r>
      <w:r w:rsidR="0097002A" w:rsidRPr="004B0469">
        <w:rPr>
          <w:rFonts w:ascii="Times New Roman" w:hAnsi="Times New Roman" w:cs="Times New Roman"/>
          <w:b/>
          <w:sz w:val="24"/>
          <w:szCs w:val="24"/>
        </w:rPr>
        <w:t>о</w:t>
      </w:r>
      <w:r w:rsidR="00D42B8C" w:rsidRPr="004B0469">
        <w:rPr>
          <w:rFonts w:ascii="Times New Roman" w:hAnsi="Times New Roman" w:cs="Times New Roman"/>
          <w:b/>
          <w:sz w:val="24"/>
          <w:szCs w:val="24"/>
        </w:rPr>
        <w:t>вания</w:t>
      </w:r>
    </w:p>
    <w:tbl>
      <w:tblPr>
        <w:tblW w:w="101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6"/>
        <w:gridCol w:w="2905"/>
        <w:gridCol w:w="3757"/>
        <w:gridCol w:w="993"/>
        <w:gridCol w:w="850"/>
        <w:gridCol w:w="978"/>
      </w:tblGrid>
      <w:tr w:rsidR="00AF170A" w:rsidRPr="00B47AD6" w:rsidTr="003C6CC6">
        <w:trPr>
          <w:cantSplit/>
          <w:trHeight w:val="2291"/>
          <w:tblHeader/>
          <w:jc w:val="center"/>
        </w:trPr>
        <w:tc>
          <w:tcPr>
            <w:tcW w:w="696" w:type="dxa"/>
            <w:tcBorders>
              <w:top w:val="single" w:sz="4" w:space="0" w:color="000000"/>
              <w:left w:val="single" w:sz="4" w:space="0" w:color="000000"/>
              <w:bottom w:val="single" w:sz="4" w:space="0" w:color="000000"/>
              <w:right w:val="single" w:sz="4" w:space="0" w:color="000000"/>
            </w:tcBorders>
            <w:textDirection w:val="btLr"/>
            <w:vAlign w:val="center"/>
          </w:tcPr>
          <w:p w:rsidR="00AF170A" w:rsidRPr="00B47AD6" w:rsidRDefault="00AF170A" w:rsidP="003C6CC6">
            <w:pPr>
              <w:widowControl w:val="0"/>
              <w:spacing w:line="240" w:lineRule="auto"/>
              <w:ind w:left="113" w:right="113" w:hanging="113"/>
              <w:jc w:val="center"/>
              <w:rPr>
                <w:rFonts w:ascii="Times New Roman" w:eastAsia="Times New Roman" w:hAnsi="Times New Roman" w:cs="Times New Roman"/>
                <w:b/>
                <w:spacing w:val="-10"/>
              </w:rPr>
            </w:pPr>
            <w:r w:rsidRPr="00B47AD6">
              <w:rPr>
                <w:rFonts w:ascii="Times New Roman" w:hAnsi="Times New Roman" w:cs="Times New Roman"/>
                <w:b/>
                <w:spacing w:val="-10"/>
              </w:rPr>
              <w:t>№ п/п</w:t>
            </w:r>
          </w:p>
        </w:tc>
        <w:tc>
          <w:tcPr>
            <w:tcW w:w="2905" w:type="dxa"/>
            <w:tcBorders>
              <w:top w:val="single" w:sz="4" w:space="0" w:color="000000"/>
              <w:left w:val="single" w:sz="4" w:space="0" w:color="000000"/>
              <w:bottom w:val="single" w:sz="4" w:space="0" w:color="000000"/>
              <w:right w:val="single" w:sz="4" w:space="0" w:color="000000"/>
            </w:tcBorders>
            <w:textDirection w:val="btLr"/>
            <w:vAlign w:val="center"/>
          </w:tcPr>
          <w:p w:rsidR="00AF170A" w:rsidRPr="00B47AD6" w:rsidRDefault="00AF170A" w:rsidP="003C6CC6">
            <w:pPr>
              <w:widowControl w:val="0"/>
              <w:spacing w:line="240" w:lineRule="auto"/>
              <w:ind w:left="113" w:right="113" w:firstLine="94"/>
              <w:jc w:val="center"/>
              <w:rPr>
                <w:rFonts w:ascii="Times New Roman" w:eastAsia="Times New Roman" w:hAnsi="Times New Roman" w:cs="Times New Roman"/>
                <w:b/>
                <w:color w:val="000000" w:themeColor="text1"/>
                <w:spacing w:val="-10"/>
              </w:rPr>
            </w:pPr>
            <w:r w:rsidRPr="00B47AD6">
              <w:rPr>
                <w:rFonts w:ascii="Times New Roman" w:hAnsi="Times New Roman" w:cs="Times New Roman"/>
                <w:b/>
                <w:color w:val="000000" w:themeColor="text1"/>
                <w:spacing w:val="-10"/>
              </w:rPr>
              <w:t>Наименование объекта</w:t>
            </w:r>
          </w:p>
        </w:tc>
        <w:tc>
          <w:tcPr>
            <w:tcW w:w="3757" w:type="dxa"/>
            <w:tcBorders>
              <w:top w:val="single" w:sz="4" w:space="0" w:color="000000"/>
              <w:left w:val="single" w:sz="4" w:space="0" w:color="000000"/>
              <w:bottom w:val="single" w:sz="4" w:space="0" w:color="000000"/>
              <w:right w:val="single" w:sz="4" w:space="0" w:color="000000"/>
            </w:tcBorders>
            <w:textDirection w:val="btLr"/>
            <w:vAlign w:val="center"/>
          </w:tcPr>
          <w:p w:rsidR="00AF170A" w:rsidRPr="00B47AD6" w:rsidRDefault="00AF170A" w:rsidP="003C6CC6">
            <w:pPr>
              <w:widowControl w:val="0"/>
              <w:spacing w:line="240" w:lineRule="auto"/>
              <w:ind w:left="113" w:right="113" w:hanging="44"/>
              <w:jc w:val="center"/>
              <w:rPr>
                <w:rFonts w:ascii="Times New Roman" w:eastAsia="Times New Roman" w:hAnsi="Times New Roman" w:cs="Times New Roman"/>
                <w:b/>
                <w:color w:val="000000" w:themeColor="text1"/>
                <w:spacing w:val="-10"/>
              </w:rPr>
            </w:pPr>
            <w:r w:rsidRPr="00B47AD6">
              <w:rPr>
                <w:rFonts w:ascii="Times New Roman" w:hAnsi="Times New Roman" w:cs="Times New Roman"/>
                <w:b/>
                <w:color w:val="000000" w:themeColor="text1"/>
                <w:spacing w:val="-10"/>
              </w:rPr>
              <w:t>Местоположение</w:t>
            </w:r>
          </w:p>
        </w:tc>
        <w:tc>
          <w:tcPr>
            <w:tcW w:w="993" w:type="dxa"/>
            <w:tcBorders>
              <w:top w:val="single" w:sz="4" w:space="0" w:color="000000"/>
              <w:left w:val="single" w:sz="4" w:space="0" w:color="000000"/>
              <w:bottom w:val="single" w:sz="4" w:space="0" w:color="000000"/>
              <w:right w:val="single" w:sz="4" w:space="0" w:color="000000"/>
            </w:tcBorders>
            <w:textDirection w:val="btLr"/>
            <w:vAlign w:val="center"/>
          </w:tcPr>
          <w:p w:rsidR="00AF170A" w:rsidRPr="00B47AD6" w:rsidRDefault="00AF170A" w:rsidP="003C6CC6">
            <w:pPr>
              <w:widowControl w:val="0"/>
              <w:spacing w:line="240" w:lineRule="auto"/>
              <w:ind w:left="113" w:right="113" w:hanging="55"/>
              <w:jc w:val="center"/>
              <w:rPr>
                <w:rFonts w:ascii="Times New Roman" w:eastAsia="Times New Roman" w:hAnsi="Times New Roman" w:cs="Times New Roman"/>
                <w:b/>
                <w:color w:val="000000" w:themeColor="text1"/>
                <w:spacing w:val="-10"/>
              </w:rPr>
            </w:pPr>
            <w:r w:rsidRPr="00B47AD6">
              <w:rPr>
                <w:rFonts w:ascii="Times New Roman" w:hAnsi="Times New Roman" w:cs="Times New Roman"/>
                <w:b/>
                <w:color w:val="000000" w:themeColor="text1"/>
                <w:spacing w:val="-10"/>
              </w:rPr>
              <w:t>Количество посещений</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tcPr>
          <w:p w:rsidR="00AF170A" w:rsidRPr="00B47AD6" w:rsidRDefault="00AF170A" w:rsidP="003C6CC6">
            <w:pPr>
              <w:widowControl w:val="0"/>
              <w:spacing w:line="240" w:lineRule="auto"/>
              <w:ind w:left="113" w:right="113" w:firstLine="0"/>
              <w:jc w:val="center"/>
              <w:rPr>
                <w:rFonts w:ascii="Times New Roman" w:eastAsia="Times New Roman" w:hAnsi="Times New Roman" w:cs="Times New Roman"/>
                <w:b/>
                <w:color w:val="000000" w:themeColor="text1"/>
                <w:spacing w:val="-10"/>
              </w:rPr>
            </w:pPr>
            <w:r w:rsidRPr="00B47AD6">
              <w:rPr>
                <w:rFonts w:ascii="Times New Roman" w:hAnsi="Times New Roman" w:cs="Times New Roman"/>
                <w:b/>
                <w:color w:val="000000" w:themeColor="text1"/>
                <w:spacing w:val="-10"/>
              </w:rPr>
              <w:t>Книжный фонд, экземпляров</w:t>
            </w:r>
          </w:p>
        </w:tc>
        <w:tc>
          <w:tcPr>
            <w:tcW w:w="978" w:type="dxa"/>
            <w:tcBorders>
              <w:top w:val="single" w:sz="4" w:space="0" w:color="000000"/>
              <w:left w:val="single" w:sz="4" w:space="0" w:color="000000"/>
              <w:bottom w:val="single" w:sz="4" w:space="0" w:color="000000"/>
              <w:right w:val="single" w:sz="4" w:space="0" w:color="000000"/>
            </w:tcBorders>
            <w:textDirection w:val="btLr"/>
            <w:vAlign w:val="center"/>
          </w:tcPr>
          <w:p w:rsidR="00AF170A" w:rsidRPr="00B47AD6" w:rsidRDefault="00AF170A" w:rsidP="003C6CC6">
            <w:pPr>
              <w:widowControl w:val="0"/>
              <w:spacing w:line="240" w:lineRule="auto"/>
              <w:ind w:left="113" w:right="113" w:hanging="77"/>
              <w:jc w:val="center"/>
              <w:rPr>
                <w:rFonts w:ascii="Times New Roman" w:hAnsi="Times New Roman" w:cs="Times New Roman"/>
                <w:b/>
                <w:color w:val="000000" w:themeColor="text1"/>
              </w:rPr>
            </w:pPr>
            <w:r w:rsidRPr="00B47AD6">
              <w:rPr>
                <w:rFonts w:ascii="Times New Roman" w:hAnsi="Times New Roman" w:cs="Times New Roman"/>
                <w:b/>
                <w:color w:val="000000" w:themeColor="text1"/>
              </w:rPr>
              <w:t>Площадь помещения библиотеки, м</w:t>
            </w:r>
            <w:r w:rsidRPr="00B47AD6">
              <w:rPr>
                <w:rFonts w:ascii="Times New Roman" w:hAnsi="Times New Roman" w:cs="Times New Roman"/>
                <w:b/>
                <w:color w:val="000000" w:themeColor="text1"/>
                <w:vertAlign w:val="superscript"/>
              </w:rPr>
              <w:t>2</w:t>
            </w:r>
          </w:p>
        </w:tc>
      </w:tr>
      <w:tr w:rsidR="00AF170A" w:rsidRPr="00B47AD6" w:rsidTr="003C6CC6">
        <w:trPr>
          <w:cantSplit/>
          <w:trHeight w:val="748"/>
          <w:tblHeader/>
          <w:jc w:val="center"/>
        </w:trPr>
        <w:tc>
          <w:tcPr>
            <w:tcW w:w="696"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0F7113" w:rsidP="003C6CC6">
            <w:pPr>
              <w:keepNext/>
              <w:widowControl w:val="0"/>
              <w:spacing w:line="240" w:lineRule="auto"/>
              <w:ind w:firstLine="51"/>
              <w:jc w:val="center"/>
              <w:rPr>
                <w:rFonts w:ascii="Times New Roman" w:hAnsi="Times New Roman" w:cs="Times New Roman"/>
                <w:b/>
              </w:rPr>
            </w:pPr>
            <w:r>
              <w:rPr>
                <w:rFonts w:ascii="Times New Roman" w:hAnsi="Times New Roman" w:cs="Times New Roman"/>
                <w:b/>
              </w:rPr>
              <w:t>1</w:t>
            </w:r>
          </w:p>
        </w:tc>
        <w:tc>
          <w:tcPr>
            <w:tcW w:w="2905"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D752C0" w:rsidP="003C6CC6">
            <w:pPr>
              <w:spacing w:line="240" w:lineRule="auto"/>
              <w:ind w:firstLine="0"/>
              <w:jc w:val="center"/>
              <w:rPr>
                <w:rFonts w:ascii="Times New Roman" w:hAnsi="Times New Roman" w:cs="Times New Roman"/>
              </w:rPr>
            </w:pPr>
            <w:r>
              <w:rPr>
                <w:rFonts w:ascii="Times New Roman" w:hAnsi="Times New Roman" w:cs="Times New Roman"/>
                <w:shd w:val="clear" w:color="auto" w:fill="FFFFFF"/>
              </w:rPr>
              <w:t xml:space="preserve">Мироновская </w:t>
            </w:r>
            <w:r w:rsidR="00AF170A" w:rsidRPr="00B47AD6">
              <w:rPr>
                <w:rFonts w:ascii="Times New Roman" w:hAnsi="Times New Roman" w:cs="Times New Roman"/>
                <w:shd w:val="clear" w:color="auto" w:fill="FFFFFF"/>
              </w:rPr>
              <w:t>сельская библиотека МУК "</w:t>
            </w:r>
            <w:r w:rsidR="00634A4F">
              <w:rPr>
                <w:rFonts w:ascii="Times New Roman" w:hAnsi="Times New Roman" w:cs="Times New Roman"/>
                <w:shd w:val="clear" w:color="auto" w:fill="FFFFFF"/>
              </w:rPr>
              <w:t>Питерская</w:t>
            </w:r>
            <w:r w:rsidR="00AF170A" w:rsidRPr="00B47AD6">
              <w:rPr>
                <w:rFonts w:ascii="Times New Roman" w:hAnsi="Times New Roman" w:cs="Times New Roman"/>
                <w:shd w:val="clear" w:color="auto" w:fill="FFFFFF"/>
              </w:rPr>
              <w:t xml:space="preserve"> МЦБ"</w:t>
            </w:r>
          </w:p>
        </w:tc>
        <w:tc>
          <w:tcPr>
            <w:tcW w:w="3757" w:type="dxa"/>
            <w:tcBorders>
              <w:top w:val="single" w:sz="4" w:space="0" w:color="000000"/>
              <w:left w:val="single" w:sz="4" w:space="0" w:color="000000"/>
              <w:bottom w:val="single" w:sz="4" w:space="0" w:color="000000"/>
              <w:right w:val="single" w:sz="4" w:space="0" w:color="000000"/>
            </w:tcBorders>
            <w:vAlign w:val="center"/>
          </w:tcPr>
          <w:p w:rsidR="00634A4F" w:rsidRPr="0031071D" w:rsidRDefault="00634A4F" w:rsidP="003C6CC6">
            <w:pPr>
              <w:keepNext/>
              <w:widowControl w:val="0"/>
              <w:spacing w:line="240" w:lineRule="auto"/>
              <w:ind w:hanging="44"/>
              <w:jc w:val="center"/>
              <w:rPr>
                <w:rFonts w:ascii="Times New Roman" w:hAnsi="Times New Roman" w:cs="Times New Roman"/>
                <w:shd w:val="clear" w:color="auto" w:fill="FFFFFF"/>
              </w:rPr>
            </w:pPr>
            <w:r w:rsidRPr="0031071D">
              <w:rPr>
                <w:rFonts w:ascii="Times New Roman" w:hAnsi="Times New Roman" w:cs="Times New Roman"/>
                <w:shd w:val="clear" w:color="auto" w:fill="FFFFFF"/>
              </w:rPr>
              <w:t xml:space="preserve">c. Мироновка, </w:t>
            </w:r>
          </w:p>
          <w:p w:rsidR="00AF170A" w:rsidRPr="00B47AD6" w:rsidRDefault="00634A4F" w:rsidP="003C6CC6">
            <w:pPr>
              <w:keepNext/>
              <w:widowControl w:val="0"/>
              <w:spacing w:line="240" w:lineRule="auto"/>
              <w:ind w:hanging="44"/>
              <w:jc w:val="center"/>
              <w:rPr>
                <w:rFonts w:ascii="Times New Roman" w:hAnsi="Times New Roman" w:cs="Times New Roman"/>
              </w:rPr>
            </w:pPr>
            <w:r w:rsidRPr="0031071D">
              <w:rPr>
                <w:rFonts w:ascii="Times New Roman" w:hAnsi="Times New Roman" w:cs="Times New Roman"/>
                <w:shd w:val="clear" w:color="auto" w:fill="FFFFFF"/>
              </w:rPr>
              <w:t>ул. Советская, д.</w:t>
            </w:r>
            <w:r w:rsidR="003C6CC6">
              <w:rPr>
                <w:rFonts w:ascii="Times New Roman" w:hAnsi="Times New Roman" w:cs="Times New Roman"/>
                <w:shd w:val="clear" w:color="auto" w:fill="FFFFFF"/>
              </w:rPr>
              <w:t xml:space="preserve"> </w:t>
            </w:r>
            <w:r w:rsidRPr="0031071D">
              <w:rPr>
                <w:rFonts w:ascii="Times New Roman" w:hAnsi="Times New Roman" w:cs="Times New Roman"/>
                <w:shd w:val="clear" w:color="auto" w:fill="FFFFFF"/>
              </w:rPr>
              <w:t>23</w:t>
            </w:r>
          </w:p>
        </w:tc>
        <w:tc>
          <w:tcPr>
            <w:tcW w:w="993"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31071D" w:rsidP="003C6CC6">
            <w:pPr>
              <w:keepNext/>
              <w:widowControl w:val="0"/>
              <w:spacing w:line="240" w:lineRule="auto"/>
              <w:ind w:hanging="55"/>
              <w:jc w:val="center"/>
              <w:rPr>
                <w:rFonts w:ascii="Times New Roman" w:eastAsia="Times New Roman" w:hAnsi="Times New Roman" w:cs="Times New Roman"/>
              </w:rPr>
            </w:pPr>
            <w:r>
              <w:rPr>
                <w:rFonts w:ascii="Times New Roman" w:eastAsia="Times New Roman" w:hAnsi="Times New Roman" w:cs="Times New Roman"/>
              </w:rPr>
              <w:t>2200</w:t>
            </w:r>
          </w:p>
        </w:tc>
        <w:tc>
          <w:tcPr>
            <w:tcW w:w="850"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31071D" w:rsidP="003C6CC6">
            <w:pPr>
              <w:keepNext/>
              <w:widowControl w:val="0"/>
              <w:spacing w:line="240" w:lineRule="auto"/>
              <w:ind w:firstLine="66"/>
              <w:jc w:val="center"/>
              <w:rPr>
                <w:rFonts w:ascii="Times New Roman" w:eastAsia="Times New Roman" w:hAnsi="Times New Roman" w:cs="Times New Roman"/>
              </w:rPr>
            </w:pPr>
            <w:r>
              <w:rPr>
                <w:rFonts w:ascii="Times New Roman" w:eastAsia="Times New Roman" w:hAnsi="Times New Roman" w:cs="Times New Roman"/>
              </w:rPr>
              <w:t>4182</w:t>
            </w:r>
          </w:p>
        </w:tc>
        <w:tc>
          <w:tcPr>
            <w:tcW w:w="978"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31071D" w:rsidP="003C6CC6">
            <w:pPr>
              <w:keepNext/>
              <w:widowControl w:val="0"/>
              <w:spacing w:line="240" w:lineRule="auto"/>
              <w:ind w:hanging="77"/>
              <w:jc w:val="center"/>
              <w:rPr>
                <w:rFonts w:ascii="Times New Roman" w:eastAsia="Times New Roman" w:hAnsi="Times New Roman" w:cs="Times New Roman"/>
              </w:rPr>
            </w:pPr>
            <w:r>
              <w:rPr>
                <w:rFonts w:ascii="Times New Roman" w:hAnsi="Times New Roman" w:cs="Times New Roman"/>
              </w:rPr>
              <w:t>126,7</w:t>
            </w:r>
          </w:p>
        </w:tc>
      </w:tr>
      <w:tr w:rsidR="00AF170A" w:rsidRPr="00B47AD6" w:rsidTr="003C6CC6">
        <w:trPr>
          <w:trHeight w:val="817"/>
          <w:tblHeader/>
          <w:jc w:val="center"/>
        </w:trPr>
        <w:tc>
          <w:tcPr>
            <w:tcW w:w="696"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AF170A" w:rsidP="003C6CC6">
            <w:pPr>
              <w:keepNext/>
              <w:widowControl w:val="0"/>
              <w:spacing w:line="240" w:lineRule="auto"/>
              <w:ind w:firstLine="51"/>
              <w:jc w:val="center"/>
              <w:rPr>
                <w:rFonts w:ascii="Times New Roman" w:hAnsi="Times New Roman" w:cs="Times New Roman"/>
                <w:b/>
              </w:rPr>
            </w:pPr>
            <w:r w:rsidRPr="00B47AD6">
              <w:rPr>
                <w:rFonts w:ascii="Times New Roman" w:hAnsi="Times New Roman" w:cs="Times New Roman"/>
                <w:b/>
              </w:rPr>
              <w:t>2</w:t>
            </w:r>
          </w:p>
        </w:tc>
        <w:tc>
          <w:tcPr>
            <w:tcW w:w="2905" w:type="dxa"/>
            <w:tcBorders>
              <w:top w:val="single" w:sz="4" w:space="0" w:color="000000"/>
              <w:left w:val="single" w:sz="4" w:space="0" w:color="000000"/>
              <w:bottom w:val="single" w:sz="4" w:space="0" w:color="000000"/>
              <w:right w:val="single" w:sz="4" w:space="0" w:color="000000"/>
            </w:tcBorders>
            <w:vAlign w:val="center"/>
          </w:tcPr>
          <w:p w:rsidR="00BA3769" w:rsidRDefault="0031071D" w:rsidP="003C6CC6">
            <w:pPr>
              <w:pStyle w:val="1a"/>
              <w:spacing w:before="0" w:after="0"/>
              <w:ind w:firstLine="0"/>
              <w:jc w:val="center"/>
              <w:rPr>
                <w:sz w:val="22"/>
                <w:szCs w:val="22"/>
                <w:shd w:val="clear" w:color="auto" w:fill="FFFFFF"/>
              </w:rPr>
            </w:pPr>
            <w:r>
              <w:rPr>
                <w:sz w:val="22"/>
                <w:szCs w:val="22"/>
                <w:shd w:val="clear" w:color="auto" w:fill="FFFFFF"/>
              </w:rPr>
              <w:t>Моршанская</w:t>
            </w:r>
          </w:p>
          <w:p w:rsidR="00AF170A" w:rsidRPr="00B47AD6" w:rsidRDefault="003A7C20" w:rsidP="003C6CC6">
            <w:pPr>
              <w:pStyle w:val="1a"/>
              <w:spacing w:before="0" w:after="0"/>
              <w:ind w:firstLine="0"/>
              <w:jc w:val="center"/>
              <w:rPr>
                <w:sz w:val="22"/>
                <w:szCs w:val="22"/>
              </w:rPr>
            </w:pPr>
            <w:r w:rsidRPr="00B47AD6">
              <w:rPr>
                <w:sz w:val="22"/>
                <w:szCs w:val="22"/>
                <w:shd w:val="clear" w:color="auto" w:fill="FFFFFF"/>
              </w:rPr>
              <w:t>сельская библиотека МУК "</w:t>
            </w:r>
            <w:r w:rsidR="00634A4F">
              <w:rPr>
                <w:sz w:val="22"/>
                <w:szCs w:val="22"/>
                <w:shd w:val="clear" w:color="auto" w:fill="FFFFFF"/>
              </w:rPr>
              <w:t>Питерская</w:t>
            </w:r>
            <w:r w:rsidRPr="00B47AD6">
              <w:rPr>
                <w:sz w:val="22"/>
                <w:szCs w:val="22"/>
                <w:shd w:val="clear" w:color="auto" w:fill="FFFFFF"/>
              </w:rPr>
              <w:t xml:space="preserve"> МЦБ"</w:t>
            </w:r>
          </w:p>
        </w:tc>
        <w:tc>
          <w:tcPr>
            <w:tcW w:w="3757"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31071D" w:rsidP="003C6CC6">
            <w:pPr>
              <w:snapToGrid w:val="0"/>
              <w:spacing w:line="240" w:lineRule="auto"/>
              <w:ind w:firstLine="0"/>
              <w:jc w:val="center"/>
              <w:rPr>
                <w:rFonts w:ascii="Times New Roman" w:eastAsia="Times New Roman" w:hAnsi="Times New Roman" w:cs="Times New Roman"/>
              </w:rPr>
            </w:pPr>
            <w:r w:rsidRPr="0031071D">
              <w:rPr>
                <w:rFonts w:ascii="Times New Roman" w:hAnsi="Times New Roman" w:cs="Times New Roman"/>
                <w:shd w:val="clear" w:color="auto" w:fill="FFFFFF"/>
              </w:rPr>
              <w:t>с.</w:t>
            </w:r>
            <w:r>
              <w:rPr>
                <w:rFonts w:ascii="Times New Roman" w:hAnsi="Times New Roman" w:cs="Times New Roman"/>
                <w:shd w:val="clear" w:color="auto" w:fill="FFFFFF"/>
              </w:rPr>
              <w:t xml:space="preserve"> </w:t>
            </w:r>
            <w:r w:rsidRPr="0031071D">
              <w:rPr>
                <w:rFonts w:ascii="Times New Roman" w:hAnsi="Times New Roman" w:cs="Times New Roman"/>
                <w:shd w:val="clear" w:color="auto" w:fill="FFFFFF"/>
              </w:rPr>
              <w:t>Мор</w:t>
            </w:r>
            <w:r w:rsidR="003C6CC6">
              <w:rPr>
                <w:rFonts w:ascii="Times New Roman" w:hAnsi="Times New Roman" w:cs="Times New Roman"/>
                <w:shd w:val="clear" w:color="auto" w:fill="FFFFFF"/>
              </w:rPr>
              <w:t>ш</w:t>
            </w:r>
            <w:r w:rsidRPr="0031071D">
              <w:rPr>
                <w:rFonts w:ascii="Times New Roman" w:hAnsi="Times New Roman" w:cs="Times New Roman"/>
                <w:shd w:val="clear" w:color="auto" w:fill="FFFFFF"/>
              </w:rPr>
              <w:t>анка</w:t>
            </w:r>
            <w:r>
              <w:rPr>
                <w:rFonts w:ascii="Times New Roman" w:hAnsi="Times New Roman" w:cs="Times New Roman"/>
                <w:shd w:val="clear" w:color="auto" w:fill="FFFFFF"/>
              </w:rPr>
              <w:t>,</w:t>
            </w:r>
            <w:r w:rsidRPr="0031071D">
              <w:rPr>
                <w:rFonts w:ascii="Times New Roman" w:hAnsi="Times New Roman" w:cs="Times New Roman"/>
                <w:shd w:val="clear" w:color="auto" w:fill="FFFFFF"/>
              </w:rPr>
              <w:t xml:space="preserve"> </w:t>
            </w:r>
            <w:r>
              <w:rPr>
                <w:rFonts w:ascii="Times New Roman" w:hAnsi="Times New Roman" w:cs="Times New Roman"/>
                <w:shd w:val="clear" w:color="auto" w:fill="FFFFFF"/>
              </w:rPr>
              <w:br/>
            </w:r>
            <w:r w:rsidRPr="0031071D">
              <w:rPr>
                <w:rFonts w:ascii="Times New Roman" w:hAnsi="Times New Roman" w:cs="Times New Roman"/>
                <w:shd w:val="clear" w:color="auto" w:fill="FFFFFF"/>
              </w:rPr>
              <w:t>ул.</w:t>
            </w:r>
            <w:r>
              <w:rPr>
                <w:rFonts w:ascii="Times New Roman" w:hAnsi="Times New Roman" w:cs="Times New Roman"/>
                <w:shd w:val="clear" w:color="auto" w:fill="FFFFFF"/>
              </w:rPr>
              <w:t xml:space="preserve"> </w:t>
            </w:r>
            <w:r w:rsidRPr="0031071D">
              <w:rPr>
                <w:rFonts w:ascii="Times New Roman" w:hAnsi="Times New Roman" w:cs="Times New Roman"/>
                <w:shd w:val="clear" w:color="auto" w:fill="FFFFFF"/>
              </w:rPr>
              <w:t>Революционная,</w:t>
            </w:r>
            <w:r>
              <w:rPr>
                <w:rFonts w:ascii="Times New Roman" w:hAnsi="Times New Roman" w:cs="Times New Roman"/>
                <w:shd w:val="clear" w:color="auto" w:fill="FFFFFF"/>
              </w:rPr>
              <w:t xml:space="preserve"> </w:t>
            </w:r>
            <w:r w:rsidR="003C6CC6">
              <w:rPr>
                <w:rFonts w:ascii="Times New Roman" w:hAnsi="Times New Roman" w:cs="Times New Roman"/>
                <w:shd w:val="clear" w:color="auto" w:fill="FFFFFF"/>
              </w:rPr>
              <w:t xml:space="preserve">д. </w:t>
            </w:r>
            <w:r w:rsidRPr="0031071D">
              <w:rPr>
                <w:rFonts w:ascii="Times New Roman" w:hAnsi="Times New Roman" w:cs="Times New Roman"/>
                <w:shd w:val="clear" w:color="auto" w:fill="FFFFFF"/>
              </w:rPr>
              <w:t>8</w:t>
            </w:r>
          </w:p>
        </w:tc>
        <w:tc>
          <w:tcPr>
            <w:tcW w:w="993"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BA3769" w:rsidP="003C6CC6">
            <w:pPr>
              <w:keepNext/>
              <w:widowControl w:val="0"/>
              <w:spacing w:line="240" w:lineRule="auto"/>
              <w:ind w:hanging="55"/>
              <w:jc w:val="center"/>
              <w:rPr>
                <w:rFonts w:ascii="Times New Roman" w:eastAsia="Times New Roman" w:hAnsi="Times New Roman" w:cs="Times New Roman"/>
              </w:rPr>
            </w:pPr>
            <w:r>
              <w:rPr>
                <w:rFonts w:ascii="Times New Roman" w:eastAsia="Times New Roman" w:hAnsi="Times New Roman" w:cs="Times New Roman"/>
              </w:rPr>
              <w:t>3359</w:t>
            </w:r>
          </w:p>
        </w:tc>
        <w:tc>
          <w:tcPr>
            <w:tcW w:w="850"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BA3769" w:rsidP="003C6CC6">
            <w:pPr>
              <w:keepNext/>
              <w:widowControl w:val="0"/>
              <w:spacing w:line="240" w:lineRule="auto"/>
              <w:ind w:firstLine="66"/>
              <w:jc w:val="center"/>
              <w:rPr>
                <w:rFonts w:ascii="Times New Roman" w:eastAsia="Times New Roman" w:hAnsi="Times New Roman" w:cs="Times New Roman"/>
              </w:rPr>
            </w:pPr>
            <w:r>
              <w:rPr>
                <w:rFonts w:ascii="Times New Roman" w:eastAsia="Times New Roman" w:hAnsi="Times New Roman" w:cs="Times New Roman"/>
              </w:rPr>
              <w:t>6175</w:t>
            </w:r>
          </w:p>
        </w:tc>
        <w:tc>
          <w:tcPr>
            <w:tcW w:w="978"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BA3769" w:rsidP="003C6CC6">
            <w:pPr>
              <w:keepNext/>
              <w:widowControl w:val="0"/>
              <w:spacing w:line="240" w:lineRule="auto"/>
              <w:ind w:hanging="77"/>
              <w:jc w:val="center"/>
              <w:rPr>
                <w:rFonts w:ascii="Times New Roman" w:eastAsia="Times New Roman" w:hAnsi="Times New Roman" w:cs="Times New Roman"/>
              </w:rPr>
            </w:pPr>
            <w:r>
              <w:rPr>
                <w:rFonts w:ascii="Times New Roman" w:hAnsi="Times New Roman" w:cs="Times New Roman"/>
              </w:rPr>
              <w:t>90</w:t>
            </w:r>
          </w:p>
        </w:tc>
      </w:tr>
      <w:tr w:rsidR="00AF170A" w:rsidRPr="00B47AD6" w:rsidTr="003C6CC6">
        <w:trPr>
          <w:trHeight w:val="701"/>
          <w:tblHeader/>
          <w:jc w:val="center"/>
        </w:trPr>
        <w:tc>
          <w:tcPr>
            <w:tcW w:w="696"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AF170A" w:rsidP="003C6CC6">
            <w:pPr>
              <w:keepNext/>
              <w:widowControl w:val="0"/>
              <w:spacing w:line="240" w:lineRule="auto"/>
              <w:ind w:firstLine="51"/>
              <w:jc w:val="center"/>
              <w:rPr>
                <w:rFonts w:ascii="Times New Roman" w:hAnsi="Times New Roman" w:cs="Times New Roman"/>
                <w:b/>
              </w:rPr>
            </w:pPr>
            <w:r w:rsidRPr="00B47AD6">
              <w:rPr>
                <w:rFonts w:ascii="Times New Roman" w:hAnsi="Times New Roman" w:cs="Times New Roman"/>
                <w:b/>
              </w:rPr>
              <w:t>3</w:t>
            </w:r>
          </w:p>
        </w:tc>
        <w:tc>
          <w:tcPr>
            <w:tcW w:w="2905" w:type="dxa"/>
            <w:tcBorders>
              <w:top w:val="single" w:sz="4" w:space="0" w:color="000000"/>
              <w:left w:val="single" w:sz="4" w:space="0" w:color="000000"/>
              <w:bottom w:val="single" w:sz="4" w:space="0" w:color="000000"/>
              <w:right w:val="single" w:sz="4" w:space="0" w:color="000000"/>
            </w:tcBorders>
            <w:vAlign w:val="center"/>
          </w:tcPr>
          <w:p w:rsidR="00BA3769" w:rsidRDefault="00CF08CE" w:rsidP="003C6CC6">
            <w:pPr>
              <w:pStyle w:val="1a"/>
              <w:spacing w:before="0" w:after="0"/>
              <w:ind w:firstLine="0"/>
              <w:jc w:val="center"/>
              <w:rPr>
                <w:sz w:val="22"/>
                <w:szCs w:val="22"/>
                <w:shd w:val="clear" w:color="auto" w:fill="FFFFFF"/>
              </w:rPr>
            </w:pPr>
            <w:r>
              <w:rPr>
                <w:sz w:val="22"/>
                <w:szCs w:val="22"/>
                <w:shd w:val="clear" w:color="auto" w:fill="FFFFFF"/>
              </w:rPr>
              <w:t>Новореченская</w:t>
            </w:r>
          </w:p>
          <w:p w:rsidR="00AF170A" w:rsidRPr="00B47AD6" w:rsidRDefault="00AE6683" w:rsidP="003C6CC6">
            <w:pPr>
              <w:pStyle w:val="1a"/>
              <w:spacing w:before="0" w:after="0"/>
              <w:ind w:firstLine="0"/>
              <w:jc w:val="center"/>
              <w:rPr>
                <w:sz w:val="22"/>
                <w:szCs w:val="22"/>
                <w:shd w:val="clear" w:color="auto" w:fill="FFFFFF"/>
              </w:rPr>
            </w:pPr>
            <w:r w:rsidRPr="00B47AD6">
              <w:rPr>
                <w:sz w:val="22"/>
                <w:szCs w:val="22"/>
                <w:shd w:val="clear" w:color="auto" w:fill="FFFFFF"/>
              </w:rPr>
              <w:t>сельская библиотека МУК "</w:t>
            </w:r>
            <w:r w:rsidR="00634A4F">
              <w:rPr>
                <w:sz w:val="22"/>
                <w:szCs w:val="22"/>
                <w:shd w:val="clear" w:color="auto" w:fill="FFFFFF"/>
              </w:rPr>
              <w:t>Питерская</w:t>
            </w:r>
            <w:r w:rsidRPr="00B47AD6">
              <w:rPr>
                <w:sz w:val="22"/>
                <w:szCs w:val="22"/>
                <w:shd w:val="clear" w:color="auto" w:fill="FFFFFF"/>
              </w:rPr>
              <w:t xml:space="preserve"> МЦБ"</w:t>
            </w:r>
          </w:p>
        </w:tc>
        <w:tc>
          <w:tcPr>
            <w:tcW w:w="3757" w:type="dxa"/>
            <w:tcBorders>
              <w:top w:val="single" w:sz="4" w:space="0" w:color="000000"/>
              <w:left w:val="single" w:sz="4" w:space="0" w:color="000000"/>
              <w:bottom w:val="single" w:sz="4" w:space="0" w:color="000000"/>
              <w:right w:val="single" w:sz="4" w:space="0" w:color="000000"/>
            </w:tcBorders>
            <w:vAlign w:val="center"/>
          </w:tcPr>
          <w:p w:rsidR="003C6CC6" w:rsidRDefault="00CF08CE" w:rsidP="003C6CC6">
            <w:pPr>
              <w:snapToGrid w:val="0"/>
              <w:spacing w:line="240" w:lineRule="auto"/>
              <w:ind w:firstLine="0"/>
              <w:jc w:val="center"/>
              <w:rPr>
                <w:rFonts w:ascii="Times New Roman" w:hAnsi="Times New Roman" w:cs="Times New Roman"/>
                <w:shd w:val="clear" w:color="auto" w:fill="FFFFFF"/>
              </w:rPr>
            </w:pPr>
            <w:r w:rsidRPr="00CF08CE">
              <w:rPr>
                <w:rFonts w:ascii="Times New Roman" w:hAnsi="Times New Roman" w:cs="Times New Roman"/>
                <w:shd w:val="clear" w:color="auto" w:fill="FFFFFF"/>
              </w:rPr>
              <w:t xml:space="preserve">п. Новореченский, </w:t>
            </w:r>
          </w:p>
          <w:p w:rsidR="00AF170A" w:rsidRPr="00B47AD6" w:rsidRDefault="00CF08CE" w:rsidP="003C6CC6">
            <w:pPr>
              <w:snapToGrid w:val="0"/>
              <w:spacing w:line="240" w:lineRule="auto"/>
              <w:ind w:firstLine="0"/>
              <w:jc w:val="center"/>
              <w:rPr>
                <w:rFonts w:ascii="Times New Roman" w:hAnsi="Times New Roman" w:cs="Times New Roman"/>
                <w:shd w:val="clear" w:color="auto" w:fill="FFFFFF"/>
              </w:rPr>
            </w:pPr>
            <w:r w:rsidRPr="00CF08CE">
              <w:rPr>
                <w:rFonts w:ascii="Times New Roman" w:hAnsi="Times New Roman" w:cs="Times New Roman"/>
                <w:shd w:val="clear" w:color="auto" w:fill="FFFFFF"/>
              </w:rPr>
              <w:t xml:space="preserve">ул. Набережная, </w:t>
            </w:r>
            <w:r w:rsidR="003C6CC6">
              <w:rPr>
                <w:rFonts w:ascii="Times New Roman" w:hAnsi="Times New Roman" w:cs="Times New Roman"/>
                <w:shd w:val="clear" w:color="auto" w:fill="FFFFFF"/>
              </w:rPr>
              <w:t xml:space="preserve">д. </w:t>
            </w:r>
            <w:r w:rsidRPr="00CF08CE">
              <w:rPr>
                <w:rFonts w:ascii="Times New Roman" w:hAnsi="Times New Roman" w:cs="Times New Roman"/>
                <w:shd w:val="clear" w:color="auto" w:fill="FFFFFF"/>
              </w:rPr>
              <w:t>25</w:t>
            </w:r>
          </w:p>
        </w:tc>
        <w:tc>
          <w:tcPr>
            <w:tcW w:w="993"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CF08CE" w:rsidP="003C6CC6">
            <w:pPr>
              <w:keepNext/>
              <w:widowControl w:val="0"/>
              <w:spacing w:line="240" w:lineRule="auto"/>
              <w:ind w:hanging="55"/>
              <w:jc w:val="center"/>
              <w:rPr>
                <w:rFonts w:ascii="Times New Roman" w:eastAsia="Times New Roman" w:hAnsi="Times New Roman" w:cs="Times New Roman"/>
              </w:rPr>
            </w:pPr>
            <w:r>
              <w:rPr>
                <w:rFonts w:ascii="Times New Roman" w:eastAsia="Times New Roman" w:hAnsi="Times New Roman" w:cs="Times New Roman"/>
              </w:rPr>
              <w:t>2789</w:t>
            </w:r>
          </w:p>
        </w:tc>
        <w:tc>
          <w:tcPr>
            <w:tcW w:w="850"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CF08CE" w:rsidP="003C6CC6">
            <w:pPr>
              <w:keepNext/>
              <w:widowControl w:val="0"/>
              <w:spacing w:line="240" w:lineRule="auto"/>
              <w:ind w:firstLine="66"/>
              <w:jc w:val="center"/>
              <w:rPr>
                <w:rFonts w:ascii="Times New Roman" w:eastAsia="Times New Roman" w:hAnsi="Times New Roman" w:cs="Times New Roman"/>
              </w:rPr>
            </w:pPr>
            <w:r>
              <w:rPr>
                <w:rFonts w:ascii="Times New Roman" w:eastAsia="Times New Roman" w:hAnsi="Times New Roman" w:cs="Times New Roman"/>
              </w:rPr>
              <w:t>9890</w:t>
            </w:r>
          </w:p>
        </w:tc>
        <w:tc>
          <w:tcPr>
            <w:tcW w:w="978" w:type="dxa"/>
            <w:tcBorders>
              <w:top w:val="single" w:sz="4" w:space="0" w:color="000000"/>
              <w:left w:val="single" w:sz="4" w:space="0" w:color="000000"/>
              <w:bottom w:val="single" w:sz="4" w:space="0" w:color="000000"/>
              <w:right w:val="single" w:sz="4" w:space="0" w:color="000000"/>
            </w:tcBorders>
            <w:vAlign w:val="center"/>
          </w:tcPr>
          <w:p w:rsidR="00AF170A" w:rsidRPr="00B47AD6" w:rsidRDefault="00CF08CE" w:rsidP="003C6CC6">
            <w:pPr>
              <w:keepNext/>
              <w:widowControl w:val="0"/>
              <w:spacing w:line="240" w:lineRule="auto"/>
              <w:ind w:hanging="77"/>
              <w:jc w:val="center"/>
              <w:rPr>
                <w:rFonts w:ascii="Times New Roman" w:hAnsi="Times New Roman" w:cs="Times New Roman"/>
              </w:rPr>
            </w:pPr>
            <w:r>
              <w:rPr>
                <w:rFonts w:ascii="Times New Roman" w:hAnsi="Times New Roman" w:cs="Times New Roman"/>
              </w:rPr>
              <w:t>118,5</w:t>
            </w:r>
          </w:p>
        </w:tc>
      </w:tr>
    </w:tbl>
    <w:p w:rsidR="001115FF" w:rsidRDefault="001115FF" w:rsidP="004E7B01">
      <w:pPr>
        <w:pStyle w:val="a4"/>
        <w:spacing w:before="0" w:beforeAutospacing="0" w:after="0" w:afterAutospacing="0" w:line="300" w:lineRule="auto"/>
        <w:rPr>
          <w:sz w:val="28"/>
        </w:rPr>
      </w:pPr>
      <w:r w:rsidRPr="00590FD2">
        <w:rPr>
          <w:sz w:val="28"/>
        </w:rPr>
        <w:t xml:space="preserve">Сельская библиотека выполняет досуговую, культурно-просветительскую функции. </w:t>
      </w:r>
      <w:r w:rsidR="004F0A4B" w:rsidRPr="00590FD2">
        <w:rPr>
          <w:sz w:val="28"/>
        </w:rPr>
        <w:t xml:space="preserve">Среди всех направлений </w:t>
      </w:r>
      <w:r w:rsidRPr="00590FD2">
        <w:rPr>
          <w:sz w:val="28"/>
        </w:rPr>
        <w:t xml:space="preserve">приоритетными являются историко-патриотическое воспитание, экологическое воспитание и краеведение. </w:t>
      </w:r>
    </w:p>
    <w:p w:rsidR="00B61FD1" w:rsidRDefault="00B61FD1" w:rsidP="00DE7B17">
      <w:pPr>
        <w:pStyle w:val="af8"/>
        <w:tabs>
          <w:tab w:val="left" w:pos="1276"/>
        </w:tabs>
        <w:spacing w:line="300" w:lineRule="auto"/>
        <w:ind w:left="709" w:firstLine="0"/>
        <w:jc w:val="left"/>
      </w:pPr>
    </w:p>
    <w:p w:rsidR="00DF4F46" w:rsidRPr="00590FD2" w:rsidRDefault="00B61FD1" w:rsidP="004E7B01">
      <w:pPr>
        <w:pStyle w:val="af8"/>
        <w:numPr>
          <w:ilvl w:val="1"/>
          <w:numId w:val="2"/>
        </w:numPr>
        <w:tabs>
          <w:tab w:val="left" w:pos="1276"/>
        </w:tabs>
        <w:spacing w:line="300" w:lineRule="auto"/>
        <w:ind w:left="0" w:firstLine="709"/>
        <w:jc w:val="left"/>
        <w:outlineLvl w:val="1"/>
      </w:pPr>
      <w:bookmarkStart w:id="61" w:name="_Toc152937693"/>
      <w:r>
        <w:t>У</w:t>
      </w:r>
      <w:r w:rsidR="00DF4F46" w:rsidRPr="00590FD2">
        <w:t>чреждения здравоохранения</w:t>
      </w:r>
      <w:bookmarkEnd w:id="61"/>
    </w:p>
    <w:p w:rsidR="009A5914" w:rsidRPr="00590FD2" w:rsidRDefault="009A5914" w:rsidP="004E7B01">
      <w:pPr>
        <w:tabs>
          <w:tab w:val="left" w:pos="1276"/>
        </w:tabs>
        <w:rPr>
          <w:rFonts w:ascii="Times New Roman" w:hAnsi="Times New Roman" w:cs="Times New Roman"/>
          <w:sz w:val="28"/>
          <w:szCs w:val="28"/>
        </w:rPr>
      </w:pPr>
      <w:r w:rsidRPr="00590FD2">
        <w:rPr>
          <w:rFonts w:ascii="Times New Roman" w:hAnsi="Times New Roman" w:cs="Times New Roman"/>
          <w:sz w:val="28"/>
          <w:szCs w:val="28"/>
        </w:rPr>
        <w:t>Для получения квалифицированной медицинской помощи жители  муниципального образования обращаются в следующ</w:t>
      </w:r>
      <w:r w:rsidR="008E377C" w:rsidRPr="00590FD2">
        <w:rPr>
          <w:rFonts w:ascii="Times New Roman" w:hAnsi="Times New Roman" w:cs="Times New Roman"/>
          <w:sz w:val="28"/>
          <w:szCs w:val="28"/>
        </w:rPr>
        <w:t>и</w:t>
      </w:r>
      <w:r w:rsidRPr="00590FD2">
        <w:rPr>
          <w:rFonts w:ascii="Times New Roman" w:hAnsi="Times New Roman" w:cs="Times New Roman"/>
          <w:sz w:val="28"/>
          <w:szCs w:val="28"/>
        </w:rPr>
        <w:t>е учреждени</w:t>
      </w:r>
      <w:r w:rsidR="008E377C" w:rsidRPr="00590FD2">
        <w:rPr>
          <w:rFonts w:ascii="Times New Roman" w:hAnsi="Times New Roman" w:cs="Times New Roman"/>
          <w:sz w:val="28"/>
          <w:szCs w:val="28"/>
        </w:rPr>
        <w:t xml:space="preserve">я </w:t>
      </w:r>
      <w:r w:rsidRPr="00590FD2">
        <w:rPr>
          <w:rFonts w:ascii="Times New Roman" w:hAnsi="Times New Roman" w:cs="Times New Roman"/>
          <w:sz w:val="28"/>
          <w:szCs w:val="28"/>
        </w:rPr>
        <w:t>здравоохранения:</w:t>
      </w:r>
    </w:p>
    <w:p w:rsidR="00A54595" w:rsidRPr="00DD5C90" w:rsidRDefault="00DF4F46" w:rsidP="004E7B01">
      <w:pPr>
        <w:pStyle w:val="13"/>
        <w:keepNext/>
        <w:spacing w:after="0" w:line="300" w:lineRule="auto"/>
        <w:rPr>
          <w:b/>
        </w:rPr>
      </w:pPr>
      <w:r w:rsidRPr="00DD5C90">
        <w:rPr>
          <w:b/>
        </w:rPr>
        <w:t xml:space="preserve">Таблица 5.3.1 Учреждения здравоохранения МО </w:t>
      </w:r>
    </w:p>
    <w:tbl>
      <w:tblPr>
        <w:tblpPr w:leftFromText="180" w:rightFromText="180" w:vertAnchor="text" w:tblpX="108"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3794"/>
        <w:gridCol w:w="5704"/>
      </w:tblGrid>
      <w:tr w:rsidR="00166223" w:rsidRPr="007C6DCB" w:rsidTr="003C6CC6">
        <w:trPr>
          <w:cantSplit/>
          <w:trHeight w:val="565"/>
        </w:trPr>
        <w:tc>
          <w:tcPr>
            <w:tcW w:w="675" w:type="dxa"/>
            <w:tcBorders>
              <w:top w:val="single" w:sz="4" w:space="0" w:color="000000"/>
              <w:left w:val="single" w:sz="4" w:space="0" w:color="000000"/>
              <w:bottom w:val="single" w:sz="4" w:space="0" w:color="000000"/>
              <w:right w:val="single" w:sz="4" w:space="0" w:color="000000"/>
            </w:tcBorders>
            <w:vAlign w:val="center"/>
          </w:tcPr>
          <w:p w:rsidR="00166223" w:rsidRPr="007C6DCB" w:rsidRDefault="00166223" w:rsidP="003C6CC6">
            <w:pPr>
              <w:spacing w:line="240" w:lineRule="auto"/>
              <w:ind w:firstLine="0"/>
              <w:jc w:val="center"/>
              <w:rPr>
                <w:rFonts w:ascii="Times New Roman" w:eastAsia="Times New Roman" w:hAnsi="Times New Roman" w:cs="Times New Roman"/>
                <w:b/>
              </w:rPr>
            </w:pPr>
            <w:r w:rsidRPr="007C6DCB">
              <w:rPr>
                <w:rFonts w:ascii="Times New Roman" w:hAnsi="Times New Roman" w:cs="Times New Roman"/>
                <w:b/>
              </w:rPr>
              <w:t>№ п/п</w:t>
            </w:r>
          </w:p>
        </w:tc>
        <w:tc>
          <w:tcPr>
            <w:tcW w:w="3794" w:type="dxa"/>
            <w:tcBorders>
              <w:top w:val="single" w:sz="4" w:space="0" w:color="000000"/>
              <w:left w:val="single" w:sz="4" w:space="0" w:color="000000"/>
              <w:bottom w:val="single" w:sz="4" w:space="0" w:color="000000"/>
              <w:right w:val="single" w:sz="4" w:space="0" w:color="000000"/>
            </w:tcBorders>
            <w:vAlign w:val="center"/>
          </w:tcPr>
          <w:p w:rsidR="00166223" w:rsidRPr="007C6DCB" w:rsidRDefault="00166223" w:rsidP="003C6CC6">
            <w:pPr>
              <w:spacing w:line="240" w:lineRule="auto"/>
              <w:ind w:firstLine="0"/>
              <w:jc w:val="center"/>
              <w:rPr>
                <w:rFonts w:ascii="Times New Roman" w:eastAsia="Times New Roman" w:hAnsi="Times New Roman" w:cs="Times New Roman"/>
                <w:b/>
              </w:rPr>
            </w:pPr>
            <w:r w:rsidRPr="007C6DCB">
              <w:rPr>
                <w:rFonts w:ascii="Times New Roman" w:hAnsi="Times New Roman" w:cs="Times New Roman"/>
                <w:b/>
              </w:rPr>
              <w:t>Наименование объекта</w:t>
            </w:r>
          </w:p>
        </w:tc>
        <w:tc>
          <w:tcPr>
            <w:tcW w:w="5704" w:type="dxa"/>
            <w:tcBorders>
              <w:top w:val="single" w:sz="4" w:space="0" w:color="000000"/>
              <w:left w:val="single" w:sz="4" w:space="0" w:color="000000"/>
              <w:bottom w:val="single" w:sz="4" w:space="0" w:color="000000"/>
              <w:right w:val="single" w:sz="4" w:space="0" w:color="000000"/>
            </w:tcBorders>
            <w:vAlign w:val="center"/>
          </w:tcPr>
          <w:p w:rsidR="00166223" w:rsidRPr="007C6DCB" w:rsidRDefault="00166223" w:rsidP="003C6CC6">
            <w:pPr>
              <w:spacing w:line="240" w:lineRule="auto"/>
              <w:ind w:firstLine="0"/>
              <w:jc w:val="center"/>
              <w:rPr>
                <w:rFonts w:ascii="Times New Roman" w:eastAsia="Times New Roman" w:hAnsi="Times New Roman" w:cs="Times New Roman"/>
                <w:b/>
              </w:rPr>
            </w:pPr>
            <w:r w:rsidRPr="007C6DCB">
              <w:rPr>
                <w:rFonts w:ascii="Times New Roman" w:hAnsi="Times New Roman" w:cs="Times New Roman"/>
                <w:b/>
              </w:rPr>
              <w:t>Местоположение</w:t>
            </w:r>
          </w:p>
        </w:tc>
      </w:tr>
      <w:tr w:rsidR="00166223" w:rsidRPr="007C6DCB" w:rsidTr="003C6CC6">
        <w:trPr>
          <w:trHeight w:val="417"/>
        </w:trPr>
        <w:tc>
          <w:tcPr>
            <w:tcW w:w="675" w:type="dxa"/>
            <w:tcBorders>
              <w:top w:val="single" w:sz="4" w:space="0" w:color="000000"/>
              <w:left w:val="single" w:sz="4" w:space="0" w:color="000000"/>
              <w:bottom w:val="single" w:sz="4" w:space="0" w:color="000000"/>
              <w:right w:val="single" w:sz="4" w:space="0" w:color="000000"/>
            </w:tcBorders>
            <w:vAlign w:val="center"/>
          </w:tcPr>
          <w:p w:rsidR="00166223" w:rsidRPr="007C6DCB" w:rsidRDefault="00E17F60" w:rsidP="003C6CC6">
            <w:pPr>
              <w:spacing w:line="240" w:lineRule="auto"/>
              <w:ind w:firstLine="25"/>
              <w:jc w:val="center"/>
              <w:rPr>
                <w:rFonts w:ascii="Times New Roman" w:hAnsi="Times New Roman" w:cs="Times New Roman"/>
                <w:b/>
              </w:rPr>
            </w:pPr>
            <w:r w:rsidRPr="007C6DCB">
              <w:rPr>
                <w:rFonts w:ascii="Times New Roman" w:hAnsi="Times New Roman" w:cs="Times New Roman"/>
                <w:b/>
              </w:rPr>
              <w:t>1</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223" w:rsidRPr="003C6CC6" w:rsidRDefault="00CF08CE" w:rsidP="003C6CC6">
            <w:pPr>
              <w:spacing w:line="240" w:lineRule="auto"/>
              <w:ind w:firstLine="25"/>
              <w:jc w:val="center"/>
              <w:rPr>
                <w:rFonts w:ascii="Times New Roman" w:hAnsi="Times New Roman" w:cs="Times New Roman"/>
                <w:szCs w:val="28"/>
              </w:rPr>
            </w:pPr>
            <w:r w:rsidRPr="003C6CC6">
              <w:rPr>
                <w:rFonts w:ascii="Times New Roman" w:hAnsi="Times New Roman" w:cs="Times New Roman"/>
                <w:bCs/>
                <w:szCs w:val="28"/>
              </w:rPr>
              <w:t>Мироновская врачебная амбулатория</w:t>
            </w:r>
          </w:p>
        </w:tc>
        <w:tc>
          <w:tcPr>
            <w:tcW w:w="5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223" w:rsidRPr="003C6CC6" w:rsidRDefault="003C6CC6" w:rsidP="003C6CC6">
            <w:pPr>
              <w:spacing w:line="240" w:lineRule="auto"/>
              <w:ind w:firstLine="25"/>
              <w:jc w:val="center"/>
              <w:rPr>
                <w:rFonts w:ascii="Times New Roman" w:hAnsi="Times New Roman" w:cs="Times New Roman"/>
                <w:szCs w:val="28"/>
              </w:rPr>
            </w:pPr>
            <w:r w:rsidRPr="003C6CC6">
              <w:rPr>
                <w:rFonts w:ascii="Times New Roman" w:hAnsi="Times New Roman" w:cs="Times New Roman"/>
                <w:bCs/>
                <w:szCs w:val="28"/>
              </w:rPr>
              <w:t>с.</w:t>
            </w:r>
            <w:r w:rsidR="00CF08CE" w:rsidRPr="003C6CC6">
              <w:rPr>
                <w:rFonts w:ascii="Times New Roman" w:hAnsi="Times New Roman" w:cs="Times New Roman"/>
                <w:bCs/>
                <w:szCs w:val="28"/>
              </w:rPr>
              <w:t xml:space="preserve"> Мироновка, ул. Советская, д. 14</w:t>
            </w:r>
          </w:p>
        </w:tc>
      </w:tr>
      <w:tr w:rsidR="00166223" w:rsidRPr="007C6DCB" w:rsidTr="003C6CC6">
        <w:trPr>
          <w:trHeight w:val="409"/>
        </w:trPr>
        <w:tc>
          <w:tcPr>
            <w:tcW w:w="675" w:type="dxa"/>
            <w:tcBorders>
              <w:top w:val="single" w:sz="4" w:space="0" w:color="000000"/>
              <w:left w:val="single" w:sz="4" w:space="0" w:color="000000"/>
              <w:bottom w:val="single" w:sz="4" w:space="0" w:color="000000"/>
              <w:right w:val="single" w:sz="4" w:space="0" w:color="000000"/>
            </w:tcBorders>
            <w:vAlign w:val="center"/>
          </w:tcPr>
          <w:p w:rsidR="00166223" w:rsidRPr="007C6DCB" w:rsidRDefault="00D40EC5" w:rsidP="003C6CC6">
            <w:pPr>
              <w:spacing w:line="240" w:lineRule="auto"/>
              <w:ind w:firstLine="25"/>
              <w:jc w:val="center"/>
              <w:rPr>
                <w:rFonts w:ascii="Times New Roman" w:hAnsi="Times New Roman" w:cs="Times New Roman"/>
                <w:b/>
              </w:rPr>
            </w:pPr>
            <w:r w:rsidRPr="007C6DCB">
              <w:rPr>
                <w:rFonts w:ascii="Times New Roman" w:hAnsi="Times New Roman" w:cs="Times New Roman"/>
                <w:b/>
              </w:rPr>
              <w:t>2</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223" w:rsidRPr="003C6CC6" w:rsidRDefault="00160F90" w:rsidP="003C6CC6">
            <w:pPr>
              <w:spacing w:line="240" w:lineRule="auto"/>
              <w:ind w:firstLine="25"/>
              <w:jc w:val="center"/>
              <w:rPr>
                <w:rFonts w:ascii="Times New Roman" w:hAnsi="Times New Roman" w:cs="Times New Roman"/>
                <w:szCs w:val="28"/>
              </w:rPr>
            </w:pPr>
            <w:r w:rsidRPr="003C6CC6">
              <w:rPr>
                <w:rFonts w:ascii="Times New Roman" w:hAnsi="Times New Roman" w:cs="Times New Roman"/>
                <w:bCs/>
                <w:szCs w:val="28"/>
              </w:rPr>
              <w:t>ФАП с. Моршанка</w:t>
            </w:r>
          </w:p>
        </w:tc>
        <w:tc>
          <w:tcPr>
            <w:tcW w:w="5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223" w:rsidRPr="003C6CC6" w:rsidRDefault="00160F90" w:rsidP="003C6CC6">
            <w:pPr>
              <w:spacing w:line="240" w:lineRule="auto"/>
              <w:ind w:firstLine="25"/>
              <w:jc w:val="center"/>
              <w:rPr>
                <w:rFonts w:ascii="Times New Roman" w:hAnsi="Times New Roman" w:cs="Times New Roman"/>
                <w:szCs w:val="28"/>
              </w:rPr>
            </w:pPr>
            <w:r w:rsidRPr="003C6CC6">
              <w:rPr>
                <w:rFonts w:ascii="Times New Roman" w:hAnsi="Times New Roman" w:cs="Times New Roman"/>
                <w:bCs/>
                <w:szCs w:val="28"/>
              </w:rPr>
              <w:t>с. Моршанка,  ул</w:t>
            </w:r>
            <w:r w:rsidR="003C6CC6" w:rsidRPr="003C6CC6">
              <w:rPr>
                <w:rFonts w:ascii="Times New Roman" w:hAnsi="Times New Roman" w:cs="Times New Roman"/>
                <w:bCs/>
                <w:szCs w:val="28"/>
              </w:rPr>
              <w:t>.</w:t>
            </w:r>
            <w:r w:rsidRPr="003C6CC6">
              <w:rPr>
                <w:rFonts w:ascii="Times New Roman" w:hAnsi="Times New Roman" w:cs="Times New Roman"/>
                <w:bCs/>
                <w:szCs w:val="28"/>
              </w:rPr>
              <w:t xml:space="preserve"> Набережная, д.</w:t>
            </w:r>
            <w:r w:rsidR="003C6CC6" w:rsidRPr="003C6CC6">
              <w:rPr>
                <w:rFonts w:ascii="Times New Roman" w:hAnsi="Times New Roman" w:cs="Times New Roman"/>
                <w:bCs/>
                <w:szCs w:val="28"/>
              </w:rPr>
              <w:t xml:space="preserve"> </w:t>
            </w:r>
            <w:r w:rsidRPr="003C6CC6">
              <w:rPr>
                <w:rFonts w:ascii="Times New Roman" w:hAnsi="Times New Roman" w:cs="Times New Roman"/>
                <w:bCs/>
                <w:szCs w:val="28"/>
              </w:rPr>
              <w:t>29</w:t>
            </w:r>
          </w:p>
        </w:tc>
      </w:tr>
      <w:tr w:rsidR="00D40EC5" w:rsidRPr="007C6DCB" w:rsidTr="003C6CC6">
        <w:trPr>
          <w:trHeight w:val="415"/>
        </w:trPr>
        <w:tc>
          <w:tcPr>
            <w:tcW w:w="675" w:type="dxa"/>
            <w:tcBorders>
              <w:top w:val="single" w:sz="4" w:space="0" w:color="000000"/>
              <w:left w:val="single" w:sz="4" w:space="0" w:color="000000"/>
              <w:bottom w:val="single" w:sz="4" w:space="0" w:color="000000"/>
              <w:right w:val="single" w:sz="4" w:space="0" w:color="000000"/>
            </w:tcBorders>
            <w:vAlign w:val="center"/>
          </w:tcPr>
          <w:p w:rsidR="00D40EC5" w:rsidRPr="007C6DCB" w:rsidRDefault="00D40EC5" w:rsidP="003C6CC6">
            <w:pPr>
              <w:spacing w:line="240" w:lineRule="auto"/>
              <w:ind w:firstLine="25"/>
              <w:jc w:val="center"/>
              <w:rPr>
                <w:rFonts w:ascii="Times New Roman" w:hAnsi="Times New Roman" w:cs="Times New Roman"/>
                <w:b/>
              </w:rPr>
            </w:pPr>
            <w:r w:rsidRPr="007C6DCB">
              <w:rPr>
                <w:rFonts w:ascii="Times New Roman" w:hAnsi="Times New Roman" w:cs="Times New Roman"/>
                <w:b/>
              </w:rPr>
              <w:t>3</w:t>
            </w:r>
          </w:p>
        </w:tc>
        <w:tc>
          <w:tcPr>
            <w:tcW w:w="3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0EC5" w:rsidRPr="003C6CC6" w:rsidRDefault="00160F90" w:rsidP="003C6CC6">
            <w:pPr>
              <w:spacing w:line="240" w:lineRule="auto"/>
              <w:ind w:firstLine="25"/>
              <w:jc w:val="center"/>
              <w:rPr>
                <w:rFonts w:ascii="Times New Roman" w:hAnsi="Times New Roman" w:cs="Times New Roman"/>
                <w:szCs w:val="28"/>
              </w:rPr>
            </w:pPr>
            <w:r w:rsidRPr="003C6CC6">
              <w:rPr>
                <w:rFonts w:ascii="Times New Roman" w:hAnsi="Times New Roman" w:cs="Times New Roman"/>
                <w:bCs/>
                <w:szCs w:val="28"/>
              </w:rPr>
              <w:t>ФАП п. Новореченский</w:t>
            </w:r>
          </w:p>
        </w:tc>
        <w:tc>
          <w:tcPr>
            <w:tcW w:w="5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0EC5" w:rsidRPr="003C6CC6" w:rsidRDefault="00160F90" w:rsidP="003C6CC6">
            <w:pPr>
              <w:spacing w:line="240" w:lineRule="auto"/>
              <w:ind w:firstLine="25"/>
              <w:jc w:val="center"/>
              <w:rPr>
                <w:rFonts w:ascii="Times New Roman" w:hAnsi="Times New Roman" w:cs="Times New Roman"/>
                <w:szCs w:val="28"/>
              </w:rPr>
            </w:pPr>
            <w:r w:rsidRPr="003C6CC6">
              <w:rPr>
                <w:rFonts w:ascii="Times New Roman" w:hAnsi="Times New Roman" w:cs="Times New Roman"/>
                <w:bCs/>
                <w:szCs w:val="28"/>
              </w:rPr>
              <w:t>п. Новореченский,  улица Ленина, д. 48</w:t>
            </w:r>
            <w:r w:rsidRPr="003C6CC6">
              <w:rPr>
                <w:rFonts w:ascii="Times New Roman" w:hAnsi="Times New Roman" w:cs="Times New Roman"/>
                <w:szCs w:val="28"/>
              </w:rPr>
              <w:t xml:space="preserve"> </w:t>
            </w:r>
          </w:p>
        </w:tc>
      </w:tr>
    </w:tbl>
    <w:p w:rsidR="00E01236" w:rsidRPr="00590FD2" w:rsidRDefault="00E01236" w:rsidP="004E7B01">
      <w:pPr>
        <w:rPr>
          <w:rFonts w:ascii="Times New Roman" w:hAnsi="Times New Roman" w:cs="Times New Roman"/>
          <w:sz w:val="28"/>
          <w:szCs w:val="28"/>
        </w:rPr>
      </w:pPr>
      <w:r w:rsidRPr="00590FD2">
        <w:rPr>
          <w:rFonts w:ascii="Times New Roman" w:hAnsi="Times New Roman" w:cs="Times New Roman"/>
          <w:sz w:val="28"/>
          <w:szCs w:val="28"/>
        </w:rPr>
        <w:t xml:space="preserve">Также жители МО за медицинской помощью обращаются в ГУЗ СО </w:t>
      </w:r>
      <w:r w:rsidR="004770E6">
        <w:rPr>
          <w:rFonts w:ascii="Times New Roman" w:hAnsi="Times New Roman" w:cs="Times New Roman"/>
          <w:sz w:val="28"/>
          <w:szCs w:val="28"/>
        </w:rPr>
        <w:t>«</w:t>
      </w:r>
      <w:r w:rsidR="00634A4F">
        <w:rPr>
          <w:rFonts w:ascii="Times New Roman" w:hAnsi="Times New Roman" w:cs="Times New Roman"/>
          <w:sz w:val="28"/>
          <w:szCs w:val="28"/>
        </w:rPr>
        <w:t>Питерская</w:t>
      </w:r>
      <w:r w:rsidRPr="00590FD2">
        <w:rPr>
          <w:rFonts w:ascii="Times New Roman" w:hAnsi="Times New Roman" w:cs="Times New Roman"/>
          <w:sz w:val="28"/>
          <w:szCs w:val="28"/>
        </w:rPr>
        <w:t xml:space="preserve"> районная больница»</w:t>
      </w:r>
      <w:r w:rsidR="00160F90">
        <w:rPr>
          <w:rFonts w:ascii="Times New Roman" w:hAnsi="Times New Roman" w:cs="Times New Roman"/>
          <w:sz w:val="28"/>
          <w:szCs w:val="28"/>
        </w:rPr>
        <w:t>.</w:t>
      </w:r>
    </w:p>
    <w:p w:rsidR="007A6B2B" w:rsidRPr="00590FD2" w:rsidRDefault="007A6B2B" w:rsidP="004E7B01">
      <w:pPr>
        <w:pStyle w:val="af8"/>
        <w:tabs>
          <w:tab w:val="left" w:pos="1701"/>
        </w:tabs>
        <w:spacing w:line="300" w:lineRule="auto"/>
        <w:ind w:left="851"/>
        <w:jc w:val="left"/>
      </w:pPr>
    </w:p>
    <w:p w:rsidR="00DF4F46" w:rsidRPr="00590FD2" w:rsidRDefault="00DF4F46" w:rsidP="004E7B01">
      <w:pPr>
        <w:pStyle w:val="af8"/>
        <w:numPr>
          <w:ilvl w:val="1"/>
          <w:numId w:val="2"/>
        </w:numPr>
        <w:tabs>
          <w:tab w:val="left" w:pos="1276"/>
        </w:tabs>
        <w:spacing w:line="300" w:lineRule="auto"/>
        <w:ind w:left="0" w:firstLine="709"/>
        <w:jc w:val="left"/>
        <w:outlineLvl w:val="1"/>
      </w:pPr>
      <w:bookmarkStart w:id="62" w:name="_Toc152937694"/>
      <w:r w:rsidRPr="00590FD2">
        <w:t>Объекты спортивного назначения</w:t>
      </w:r>
      <w:bookmarkEnd w:id="62"/>
    </w:p>
    <w:p w:rsidR="00594A52" w:rsidRDefault="00465CE3" w:rsidP="004E7B01">
      <w:pPr>
        <w:rPr>
          <w:rFonts w:ascii="Times New Roman" w:hAnsi="Times New Roman" w:cs="Times New Roman"/>
          <w:sz w:val="28"/>
          <w:szCs w:val="28"/>
        </w:rPr>
      </w:pPr>
      <w:r w:rsidRPr="00590FD2">
        <w:rPr>
          <w:rFonts w:ascii="Times New Roman" w:hAnsi="Times New Roman" w:cs="Times New Roman"/>
          <w:sz w:val="28"/>
          <w:szCs w:val="28"/>
        </w:rPr>
        <w:t xml:space="preserve">В муниципальном образовании созданы условия для занятия населения физической культурой и спортом. </w:t>
      </w:r>
    </w:p>
    <w:p w:rsidR="002731A0" w:rsidRDefault="002E352A" w:rsidP="004E7B01">
      <w:pPr>
        <w:rPr>
          <w:rFonts w:ascii="Times New Roman" w:hAnsi="Times New Roman" w:cs="Times New Roman"/>
          <w:sz w:val="28"/>
          <w:szCs w:val="28"/>
        </w:rPr>
      </w:pPr>
      <w:r>
        <w:rPr>
          <w:rFonts w:ascii="Times New Roman" w:hAnsi="Times New Roman" w:cs="Times New Roman"/>
          <w:sz w:val="28"/>
          <w:szCs w:val="28"/>
        </w:rPr>
        <w:t>Н</w:t>
      </w:r>
      <w:r w:rsidR="00AC44C7" w:rsidRPr="005966F8">
        <w:rPr>
          <w:rFonts w:ascii="Times New Roman" w:hAnsi="Times New Roman" w:cs="Times New Roman"/>
          <w:sz w:val="28"/>
          <w:szCs w:val="28"/>
        </w:rPr>
        <w:t>а территории МО располагаются</w:t>
      </w:r>
      <w:r>
        <w:rPr>
          <w:rFonts w:ascii="Times New Roman" w:hAnsi="Times New Roman" w:cs="Times New Roman"/>
          <w:sz w:val="28"/>
          <w:szCs w:val="28"/>
        </w:rPr>
        <w:t xml:space="preserve"> </w:t>
      </w:r>
      <w:r w:rsidR="00160F90">
        <w:rPr>
          <w:rFonts w:ascii="Times New Roman" w:hAnsi="Times New Roman" w:cs="Times New Roman"/>
          <w:sz w:val="28"/>
          <w:szCs w:val="28"/>
        </w:rPr>
        <w:t>4</w:t>
      </w:r>
      <w:r w:rsidR="00A8237C">
        <w:rPr>
          <w:rFonts w:ascii="Times New Roman" w:hAnsi="Times New Roman" w:cs="Times New Roman"/>
          <w:sz w:val="28"/>
          <w:szCs w:val="28"/>
        </w:rPr>
        <w:t xml:space="preserve"> </w:t>
      </w:r>
      <w:r w:rsidR="005966F8" w:rsidRPr="005966F8">
        <w:rPr>
          <w:rFonts w:ascii="Times New Roman" w:hAnsi="Times New Roman" w:cs="Times New Roman"/>
          <w:sz w:val="28"/>
          <w:szCs w:val="28"/>
        </w:rPr>
        <w:t>плоск</w:t>
      </w:r>
      <w:r>
        <w:rPr>
          <w:rFonts w:ascii="Times New Roman" w:hAnsi="Times New Roman" w:cs="Times New Roman"/>
          <w:sz w:val="28"/>
          <w:szCs w:val="28"/>
        </w:rPr>
        <w:t>остн</w:t>
      </w:r>
      <w:r w:rsidR="006A5B75">
        <w:rPr>
          <w:rFonts w:ascii="Times New Roman" w:hAnsi="Times New Roman" w:cs="Times New Roman"/>
          <w:sz w:val="28"/>
          <w:szCs w:val="28"/>
        </w:rPr>
        <w:t>ых спортивных сооружения</w:t>
      </w:r>
      <w:r w:rsidR="00160F90">
        <w:rPr>
          <w:rFonts w:ascii="Times New Roman" w:hAnsi="Times New Roman" w:cs="Times New Roman"/>
          <w:sz w:val="28"/>
          <w:szCs w:val="28"/>
        </w:rPr>
        <w:t xml:space="preserve"> и 3 спортивных зала</w:t>
      </w:r>
      <w:r w:rsidR="005966F8" w:rsidRPr="005966F8">
        <w:rPr>
          <w:rFonts w:ascii="Times New Roman" w:hAnsi="Times New Roman" w:cs="Times New Roman"/>
          <w:sz w:val="28"/>
          <w:szCs w:val="28"/>
        </w:rPr>
        <w:t>.</w:t>
      </w:r>
      <w:r w:rsidR="005966F8">
        <w:rPr>
          <w:rFonts w:ascii="Times New Roman" w:hAnsi="Times New Roman" w:cs="Times New Roman"/>
          <w:sz w:val="28"/>
          <w:szCs w:val="28"/>
        </w:rPr>
        <w:t xml:space="preserve"> </w:t>
      </w:r>
    </w:p>
    <w:p w:rsidR="00BA201E" w:rsidRDefault="00BA201E" w:rsidP="004E7B01">
      <w:pPr>
        <w:rPr>
          <w:rFonts w:ascii="Times New Roman" w:hAnsi="Times New Roman" w:cs="Times New Roman"/>
          <w:sz w:val="28"/>
          <w:szCs w:val="28"/>
        </w:rPr>
      </w:pPr>
      <w:r>
        <w:rPr>
          <w:rFonts w:ascii="Times New Roman" w:hAnsi="Times New Roman" w:cs="Times New Roman"/>
          <w:sz w:val="28"/>
          <w:szCs w:val="28"/>
        </w:rPr>
        <w:t>Также в с. Моршанка расположена футбольная площадка.</w:t>
      </w:r>
    </w:p>
    <w:p w:rsidR="005966F8" w:rsidRDefault="005966F8" w:rsidP="00DE7B17">
      <w:pPr>
        <w:pStyle w:val="af8"/>
        <w:tabs>
          <w:tab w:val="left" w:pos="1276"/>
          <w:tab w:val="left" w:pos="1418"/>
        </w:tabs>
        <w:spacing w:line="300" w:lineRule="auto"/>
        <w:jc w:val="left"/>
        <w:rPr>
          <w:color w:val="FF0000"/>
        </w:rPr>
      </w:pPr>
    </w:p>
    <w:p w:rsidR="00DF4F46" w:rsidRPr="00D579E5" w:rsidRDefault="00DF4F46" w:rsidP="004E7B01">
      <w:pPr>
        <w:pStyle w:val="af8"/>
        <w:numPr>
          <w:ilvl w:val="1"/>
          <w:numId w:val="2"/>
        </w:numPr>
        <w:tabs>
          <w:tab w:val="left" w:pos="1276"/>
          <w:tab w:val="left" w:pos="1418"/>
        </w:tabs>
        <w:spacing w:line="300" w:lineRule="auto"/>
        <w:ind w:left="0" w:firstLine="709"/>
        <w:jc w:val="left"/>
        <w:outlineLvl w:val="1"/>
      </w:pPr>
      <w:bookmarkStart w:id="63" w:name="_Toc152937695"/>
      <w:r w:rsidRPr="00D579E5">
        <w:t>Учреждения общественного питания, торговли, сферы услуг</w:t>
      </w:r>
      <w:bookmarkEnd w:id="63"/>
    </w:p>
    <w:p w:rsidR="00E3133D" w:rsidRDefault="00E3133D" w:rsidP="00E4658E">
      <w:pPr>
        <w:ind w:right="-1"/>
        <w:rPr>
          <w:rFonts w:ascii="Times New Roman" w:hAnsi="Times New Roman" w:cs="Times New Roman"/>
          <w:sz w:val="28"/>
          <w:szCs w:val="28"/>
        </w:rPr>
      </w:pPr>
      <w:r w:rsidRPr="00D579E5">
        <w:rPr>
          <w:rFonts w:ascii="Times New Roman" w:hAnsi="Times New Roman" w:cs="Times New Roman"/>
          <w:sz w:val="28"/>
          <w:szCs w:val="28"/>
        </w:rPr>
        <w:t>Важное значение для МО имеет доведение до потребителей товаров и услуг розничной торговли.</w:t>
      </w:r>
    </w:p>
    <w:p w:rsidR="00EE67D5" w:rsidRPr="00FC7527" w:rsidRDefault="00E358F2" w:rsidP="00EE67D5">
      <w:pPr>
        <w:rPr>
          <w:rFonts w:ascii="Times New Roman" w:hAnsi="Times New Roman" w:cs="Times New Roman"/>
          <w:sz w:val="28"/>
          <w:szCs w:val="28"/>
        </w:rPr>
      </w:pPr>
      <w:r w:rsidRPr="00FC7527">
        <w:rPr>
          <w:rFonts w:ascii="Times New Roman" w:hAnsi="Times New Roman" w:cs="Times New Roman"/>
          <w:sz w:val="28"/>
          <w:szCs w:val="28"/>
        </w:rPr>
        <w:t xml:space="preserve">Торговое обслуживание населения </w:t>
      </w:r>
      <w:r w:rsidR="00154345">
        <w:rPr>
          <w:rFonts w:ascii="Times New Roman" w:hAnsi="Times New Roman" w:cs="Times New Roman"/>
          <w:sz w:val="28"/>
          <w:szCs w:val="28"/>
        </w:rPr>
        <w:t>Мироновского</w:t>
      </w:r>
      <w:r w:rsidRPr="00FC7527">
        <w:rPr>
          <w:rFonts w:ascii="Times New Roman" w:hAnsi="Times New Roman" w:cs="Times New Roman"/>
          <w:sz w:val="28"/>
          <w:szCs w:val="28"/>
        </w:rPr>
        <w:t xml:space="preserve"> МО</w:t>
      </w:r>
      <w:r w:rsidR="00EE67D5" w:rsidRPr="00FC7527">
        <w:rPr>
          <w:rFonts w:ascii="Times New Roman" w:hAnsi="Times New Roman" w:cs="Times New Roman"/>
          <w:sz w:val="28"/>
          <w:szCs w:val="28"/>
        </w:rPr>
        <w:t xml:space="preserve"> осуществляю</w:t>
      </w:r>
      <w:r w:rsidRPr="00FC7527">
        <w:rPr>
          <w:rFonts w:ascii="Times New Roman" w:hAnsi="Times New Roman" w:cs="Times New Roman"/>
          <w:sz w:val="28"/>
          <w:szCs w:val="28"/>
        </w:rPr>
        <w:t xml:space="preserve">т </w:t>
      </w:r>
      <w:r w:rsidR="00EE67D5" w:rsidRPr="00FC7527">
        <w:rPr>
          <w:rFonts w:ascii="Times New Roman" w:hAnsi="Times New Roman" w:cs="Times New Roman"/>
          <w:sz w:val="28"/>
          <w:szCs w:val="28"/>
        </w:rPr>
        <w:t>следующие</w:t>
      </w:r>
      <w:r w:rsidRPr="00FC7527">
        <w:rPr>
          <w:rFonts w:ascii="Times New Roman" w:hAnsi="Times New Roman" w:cs="Times New Roman"/>
          <w:sz w:val="28"/>
          <w:szCs w:val="28"/>
        </w:rPr>
        <w:t xml:space="preserve"> </w:t>
      </w:r>
      <w:r w:rsidR="00EE67D5" w:rsidRPr="00FC7527">
        <w:rPr>
          <w:rFonts w:ascii="Times New Roman" w:hAnsi="Times New Roman" w:cs="Times New Roman"/>
          <w:sz w:val="28"/>
          <w:szCs w:val="28"/>
        </w:rPr>
        <w:t>объекты</w:t>
      </w:r>
      <w:r w:rsidR="002E352A" w:rsidRPr="00FC7527">
        <w:rPr>
          <w:rFonts w:ascii="Times New Roman" w:hAnsi="Times New Roman" w:cs="Times New Roman"/>
          <w:sz w:val="28"/>
          <w:szCs w:val="28"/>
        </w:rPr>
        <w:t xml:space="preserve"> розничной торговли</w:t>
      </w:r>
      <w:r w:rsidR="006301E5" w:rsidRPr="00FC7527">
        <w:rPr>
          <w:rFonts w:ascii="Times New Roman" w:hAnsi="Times New Roman" w:cs="Times New Roman"/>
          <w:sz w:val="28"/>
          <w:szCs w:val="28"/>
        </w:rPr>
        <w:t>.</w:t>
      </w:r>
    </w:p>
    <w:p w:rsidR="00AC44C7" w:rsidRPr="00FC7527" w:rsidRDefault="00AC44C7" w:rsidP="003C6CC6">
      <w:pPr>
        <w:tabs>
          <w:tab w:val="left" w:pos="1134"/>
        </w:tabs>
        <w:spacing w:line="240" w:lineRule="auto"/>
        <w:rPr>
          <w:rFonts w:ascii="Times New Roman" w:hAnsi="Times New Roman"/>
          <w:b/>
          <w:sz w:val="24"/>
          <w:szCs w:val="24"/>
        </w:rPr>
      </w:pPr>
      <w:r w:rsidRPr="00FC7527">
        <w:rPr>
          <w:rFonts w:ascii="Times New Roman" w:hAnsi="Times New Roman"/>
          <w:b/>
          <w:sz w:val="24"/>
          <w:szCs w:val="24"/>
        </w:rPr>
        <w:t xml:space="preserve">Таблица 5.5.2 Перечень объектов торгово-бытового обслуживания </w:t>
      </w:r>
      <w:r w:rsidR="00154345">
        <w:rPr>
          <w:rFonts w:ascii="Times New Roman" w:hAnsi="Times New Roman"/>
          <w:b/>
          <w:sz w:val="24"/>
          <w:szCs w:val="24"/>
        </w:rPr>
        <w:t>Мироновского</w:t>
      </w:r>
      <w:r w:rsidRPr="00FC7527">
        <w:rPr>
          <w:rFonts w:ascii="Times New Roman" w:hAnsi="Times New Roman"/>
          <w:b/>
          <w:sz w:val="24"/>
          <w:szCs w:val="24"/>
        </w:rPr>
        <w:t xml:space="preserve"> </w:t>
      </w:r>
      <w:r w:rsidR="003C6CC6">
        <w:rPr>
          <w:rFonts w:ascii="Times New Roman" w:hAnsi="Times New Roman"/>
          <w:b/>
          <w:sz w:val="24"/>
          <w:szCs w:val="24"/>
        </w:rPr>
        <w:t>муниципального образования</w:t>
      </w:r>
      <w:r w:rsidRPr="00FC7527">
        <w:rPr>
          <w:rFonts w:ascii="Times New Roman" w:hAnsi="Times New Roman"/>
          <w:b/>
          <w:sz w:val="24"/>
          <w:szCs w:val="24"/>
        </w:rPr>
        <w:t xml:space="preserve"> </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977"/>
        <w:gridCol w:w="6662"/>
      </w:tblGrid>
      <w:tr w:rsidR="00BA201E" w:rsidRPr="00A665D7" w:rsidTr="00BA201E">
        <w:trPr>
          <w:trHeight w:val="143"/>
        </w:trPr>
        <w:tc>
          <w:tcPr>
            <w:tcW w:w="567" w:type="dxa"/>
            <w:shd w:val="clear" w:color="auto" w:fill="auto"/>
            <w:vAlign w:val="center"/>
          </w:tcPr>
          <w:p w:rsidR="00BA201E" w:rsidRPr="00A665D7" w:rsidRDefault="00BA201E" w:rsidP="003C6CC6">
            <w:pPr>
              <w:spacing w:line="240" w:lineRule="auto"/>
              <w:ind w:firstLine="0"/>
              <w:jc w:val="center"/>
              <w:rPr>
                <w:rFonts w:ascii="Times New Roman" w:hAnsi="Times New Roman" w:cs="Times New Roman"/>
                <w:b/>
              </w:rPr>
            </w:pPr>
            <w:r w:rsidRPr="00A665D7">
              <w:rPr>
                <w:rFonts w:ascii="Times New Roman" w:hAnsi="Times New Roman" w:cs="Times New Roman"/>
                <w:b/>
              </w:rPr>
              <w:t>№ п/п</w:t>
            </w:r>
          </w:p>
        </w:tc>
        <w:tc>
          <w:tcPr>
            <w:tcW w:w="2977" w:type="dxa"/>
            <w:shd w:val="clear" w:color="auto" w:fill="auto"/>
            <w:vAlign w:val="center"/>
          </w:tcPr>
          <w:p w:rsidR="00BA201E" w:rsidRPr="00A665D7" w:rsidRDefault="00BA201E" w:rsidP="003C6CC6">
            <w:pPr>
              <w:spacing w:line="240" w:lineRule="auto"/>
              <w:ind w:firstLine="0"/>
              <w:jc w:val="center"/>
              <w:rPr>
                <w:rFonts w:ascii="Times New Roman" w:hAnsi="Times New Roman" w:cs="Times New Roman"/>
                <w:b/>
              </w:rPr>
            </w:pPr>
            <w:r w:rsidRPr="00A665D7">
              <w:rPr>
                <w:rFonts w:ascii="Times New Roman" w:hAnsi="Times New Roman" w:cs="Times New Roman"/>
                <w:b/>
              </w:rPr>
              <w:t>Наименование учреждения</w:t>
            </w:r>
          </w:p>
        </w:tc>
        <w:tc>
          <w:tcPr>
            <w:tcW w:w="6662" w:type="dxa"/>
            <w:shd w:val="clear" w:color="auto" w:fill="auto"/>
            <w:vAlign w:val="center"/>
          </w:tcPr>
          <w:p w:rsidR="00BA201E" w:rsidRPr="00A665D7" w:rsidRDefault="00BA201E" w:rsidP="003C6CC6">
            <w:pPr>
              <w:spacing w:line="240" w:lineRule="auto"/>
              <w:ind w:firstLine="0"/>
              <w:jc w:val="center"/>
              <w:rPr>
                <w:rFonts w:ascii="Times New Roman" w:hAnsi="Times New Roman" w:cs="Times New Roman"/>
                <w:b/>
              </w:rPr>
            </w:pPr>
            <w:r w:rsidRPr="00A665D7">
              <w:rPr>
                <w:rFonts w:ascii="Times New Roman" w:hAnsi="Times New Roman" w:cs="Times New Roman"/>
                <w:b/>
              </w:rPr>
              <w:t>Адрес</w:t>
            </w:r>
          </w:p>
        </w:tc>
      </w:tr>
      <w:tr w:rsidR="00BA201E" w:rsidRPr="00A665D7" w:rsidTr="00BA201E">
        <w:trPr>
          <w:trHeight w:val="143"/>
        </w:trPr>
        <w:tc>
          <w:tcPr>
            <w:tcW w:w="567" w:type="dxa"/>
            <w:shd w:val="clear" w:color="auto" w:fill="auto"/>
            <w:vAlign w:val="center"/>
          </w:tcPr>
          <w:p w:rsidR="00BA201E" w:rsidRPr="00A665D7" w:rsidRDefault="00BA201E" w:rsidP="003C6CC6">
            <w:pPr>
              <w:spacing w:line="240" w:lineRule="auto"/>
              <w:ind w:firstLine="0"/>
              <w:jc w:val="center"/>
              <w:rPr>
                <w:rFonts w:ascii="Times New Roman" w:hAnsi="Times New Roman" w:cs="Times New Roman"/>
              </w:rPr>
            </w:pPr>
            <w:r w:rsidRPr="00A665D7">
              <w:rPr>
                <w:rFonts w:ascii="Times New Roman" w:hAnsi="Times New Roman" w:cs="Times New Roman"/>
              </w:rPr>
              <w:t>1</w:t>
            </w:r>
          </w:p>
        </w:tc>
        <w:tc>
          <w:tcPr>
            <w:tcW w:w="2977" w:type="dxa"/>
            <w:shd w:val="clear" w:color="auto" w:fill="auto"/>
            <w:vAlign w:val="center"/>
          </w:tcPr>
          <w:p w:rsidR="00BA201E" w:rsidRPr="003D5BD1" w:rsidRDefault="00BA201E" w:rsidP="003C6CC6">
            <w:pPr>
              <w:spacing w:line="240" w:lineRule="auto"/>
              <w:ind w:firstLine="0"/>
              <w:jc w:val="center"/>
              <w:rPr>
                <w:rFonts w:ascii="Times New Roman" w:hAnsi="Times New Roman" w:cs="Times New Roman"/>
              </w:rPr>
            </w:pPr>
            <w:r w:rsidRPr="003D5BD1">
              <w:rPr>
                <w:rFonts w:ascii="Times New Roman" w:hAnsi="Times New Roman" w:cs="Times New Roman"/>
              </w:rPr>
              <w:t>Магазин</w:t>
            </w:r>
          </w:p>
        </w:tc>
        <w:tc>
          <w:tcPr>
            <w:tcW w:w="6662" w:type="dxa"/>
            <w:shd w:val="clear" w:color="auto" w:fill="auto"/>
            <w:vAlign w:val="center"/>
          </w:tcPr>
          <w:p w:rsidR="00373A9D" w:rsidRDefault="00BA201E" w:rsidP="003C6CC6">
            <w:pPr>
              <w:spacing w:line="240" w:lineRule="auto"/>
              <w:ind w:firstLine="0"/>
              <w:jc w:val="center"/>
              <w:rPr>
                <w:rFonts w:ascii="Times New Roman" w:hAnsi="Times New Roman" w:cs="Times New Roman"/>
              </w:rPr>
            </w:pPr>
            <w:r w:rsidRPr="003C6CC6">
              <w:rPr>
                <w:rFonts w:ascii="Times New Roman" w:hAnsi="Times New Roman" w:cs="Times New Roman"/>
              </w:rPr>
              <w:t>Саратовская область, р-н Питерский, с</w:t>
            </w:r>
            <w:r w:rsidR="003D5BD1" w:rsidRPr="003C6CC6">
              <w:rPr>
                <w:rFonts w:ascii="Times New Roman" w:hAnsi="Times New Roman" w:cs="Times New Roman"/>
              </w:rPr>
              <w:t>.</w:t>
            </w:r>
            <w:r w:rsidRPr="003C6CC6">
              <w:rPr>
                <w:rFonts w:ascii="Times New Roman" w:hAnsi="Times New Roman" w:cs="Times New Roman"/>
              </w:rPr>
              <w:t xml:space="preserve"> Мироновка, </w:t>
            </w:r>
          </w:p>
          <w:p w:rsidR="00BA201E" w:rsidRPr="003D5BD1" w:rsidRDefault="00BA201E" w:rsidP="00373A9D">
            <w:pPr>
              <w:spacing w:line="240" w:lineRule="auto"/>
              <w:ind w:firstLine="0"/>
              <w:jc w:val="center"/>
              <w:rPr>
                <w:rFonts w:ascii="Times New Roman" w:hAnsi="Times New Roman" w:cs="Times New Roman"/>
              </w:rPr>
            </w:pPr>
            <w:r w:rsidRPr="003C6CC6">
              <w:rPr>
                <w:rFonts w:ascii="Times New Roman" w:hAnsi="Times New Roman" w:cs="Times New Roman"/>
              </w:rPr>
              <w:t>ул</w:t>
            </w:r>
            <w:r w:rsidR="003D5BD1" w:rsidRPr="003C6CC6">
              <w:rPr>
                <w:rFonts w:ascii="Times New Roman" w:hAnsi="Times New Roman" w:cs="Times New Roman"/>
              </w:rPr>
              <w:t>.</w:t>
            </w:r>
            <w:r w:rsidRPr="003C6CC6">
              <w:rPr>
                <w:rFonts w:ascii="Times New Roman" w:hAnsi="Times New Roman" w:cs="Times New Roman"/>
              </w:rPr>
              <w:t xml:space="preserve"> Садовая, д</w:t>
            </w:r>
            <w:r w:rsidR="003D5BD1" w:rsidRPr="003C6CC6">
              <w:rPr>
                <w:rFonts w:ascii="Times New Roman" w:hAnsi="Times New Roman" w:cs="Times New Roman"/>
              </w:rPr>
              <w:t>.</w:t>
            </w:r>
            <w:r w:rsidRPr="003C6CC6">
              <w:rPr>
                <w:rFonts w:ascii="Times New Roman" w:hAnsi="Times New Roman" w:cs="Times New Roman"/>
              </w:rPr>
              <w:t xml:space="preserve"> 61</w:t>
            </w:r>
          </w:p>
        </w:tc>
      </w:tr>
      <w:tr w:rsidR="00BA201E" w:rsidRPr="00A665D7" w:rsidTr="00786A42">
        <w:trPr>
          <w:trHeight w:val="391"/>
        </w:trPr>
        <w:tc>
          <w:tcPr>
            <w:tcW w:w="567" w:type="dxa"/>
            <w:shd w:val="clear" w:color="auto" w:fill="auto"/>
            <w:vAlign w:val="center"/>
          </w:tcPr>
          <w:p w:rsidR="00BA201E" w:rsidRPr="00A665D7" w:rsidRDefault="00BA201E" w:rsidP="003C6CC6">
            <w:pPr>
              <w:spacing w:line="240" w:lineRule="auto"/>
              <w:ind w:firstLine="0"/>
              <w:jc w:val="center"/>
              <w:rPr>
                <w:rFonts w:ascii="Times New Roman" w:hAnsi="Times New Roman" w:cs="Times New Roman"/>
              </w:rPr>
            </w:pPr>
            <w:r w:rsidRPr="00A665D7">
              <w:rPr>
                <w:rFonts w:ascii="Times New Roman" w:hAnsi="Times New Roman" w:cs="Times New Roman"/>
              </w:rPr>
              <w:t>2</w:t>
            </w:r>
          </w:p>
        </w:tc>
        <w:tc>
          <w:tcPr>
            <w:tcW w:w="2977" w:type="dxa"/>
            <w:shd w:val="clear" w:color="auto" w:fill="auto"/>
            <w:vAlign w:val="center"/>
          </w:tcPr>
          <w:p w:rsidR="00BA201E" w:rsidRPr="003D5BD1" w:rsidRDefault="003D5BD1" w:rsidP="003C6CC6">
            <w:pPr>
              <w:spacing w:line="240" w:lineRule="auto"/>
              <w:ind w:firstLine="0"/>
              <w:jc w:val="center"/>
              <w:rPr>
                <w:rFonts w:ascii="Times New Roman" w:hAnsi="Times New Roman" w:cs="Times New Roman"/>
              </w:rPr>
            </w:pPr>
            <w:r w:rsidRPr="003D5BD1">
              <w:rPr>
                <w:rFonts w:ascii="Times New Roman" w:hAnsi="Times New Roman" w:cs="Times New Roman"/>
              </w:rPr>
              <w:t>Супермаркет</w:t>
            </w:r>
          </w:p>
        </w:tc>
        <w:tc>
          <w:tcPr>
            <w:tcW w:w="6662" w:type="dxa"/>
            <w:shd w:val="clear" w:color="auto" w:fill="auto"/>
            <w:vAlign w:val="center"/>
          </w:tcPr>
          <w:p w:rsidR="00373A9D" w:rsidRDefault="00BA201E" w:rsidP="003C6CC6">
            <w:pPr>
              <w:spacing w:line="240" w:lineRule="auto"/>
              <w:ind w:firstLine="0"/>
              <w:jc w:val="center"/>
              <w:rPr>
                <w:rFonts w:ascii="Times New Roman" w:hAnsi="Times New Roman" w:cs="Times New Roman"/>
              </w:rPr>
            </w:pPr>
            <w:r w:rsidRPr="003D5BD1">
              <w:rPr>
                <w:rFonts w:ascii="Times New Roman" w:hAnsi="Times New Roman" w:cs="Times New Roman"/>
              </w:rPr>
              <w:t>Саратовс</w:t>
            </w:r>
            <w:r w:rsidR="003C6CC6">
              <w:rPr>
                <w:rFonts w:ascii="Times New Roman" w:hAnsi="Times New Roman" w:cs="Times New Roman"/>
              </w:rPr>
              <w:t>кая область, Питерский район, с.</w:t>
            </w:r>
            <w:r w:rsidRPr="003D5BD1">
              <w:rPr>
                <w:rFonts w:ascii="Times New Roman" w:hAnsi="Times New Roman" w:cs="Times New Roman"/>
              </w:rPr>
              <w:t xml:space="preserve"> Мироновка, </w:t>
            </w:r>
          </w:p>
          <w:p w:rsidR="00BA201E" w:rsidRPr="003D5BD1" w:rsidRDefault="003C6CC6" w:rsidP="003C6CC6">
            <w:pPr>
              <w:spacing w:line="240" w:lineRule="auto"/>
              <w:ind w:firstLine="0"/>
              <w:jc w:val="center"/>
              <w:rPr>
                <w:rFonts w:ascii="Times New Roman" w:hAnsi="Times New Roman" w:cs="Times New Roman"/>
              </w:rPr>
            </w:pPr>
            <w:r>
              <w:rPr>
                <w:rFonts w:ascii="Times New Roman" w:hAnsi="Times New Roman" w:cs="Times New Roman"/>
              </w:rPr>
              <w:t xml:space="preserve">ул. </w:t>
            </w:r>
            <w:r w:rsidR="00BA201E" w:rsidRPr="003D5BD1">
              <w:rPr>
                <w:rFonts w:ascii="Times New Roman" w:hAnsi="Times New Roman" w:cs="Times New Roman"/>
              </w:rPr>
              <w:t>Заречная</w:t>
            </w:r>
            <w:r>
              <w:rPr>
                <w:rFonts w:ascii="Times New Roman" w:hAnsi="Times New Roman" w:cs="Times New Roman"/>
              </w:rPr>
              <w:t>,</w:t>
            </w:r>
            <w:r w:rsidR="00BA201E" w:rsidRPr="003D5BD1">
              <w:rPr>
                <w:rFonts w:ascii="Times New Roman" w:hAnsi="Times New Roman" w:cs="Times New Roman"/>
              </w:rPr>
              <w:t xml:space="preserve"> </w:t>
            </w:r>
            <w:r>
              <w:rPr>
                <w:rFonts w:ascii="Times New Roman" w:hAnsi="Times New Roman" w:cs="Times New Roman"/>
              </w:rPr>
              <w:t>д.</w:t>
            </w:r>
            <w:r w:rsidR="00BA201E" w:rsidRPr="003D5BD1">
              <w:rPr>
                <w:rFonts w:ascii="Times New Roman" w:hAnsi="Times New Roman" w:cs="Times New Roman"/>
              </w:rPr>
              <w:t xml:space="preserve"> 70 А</w:t>
            </w:r>
          </w:p>
        </w:tc>
      </w:tr>
      <w:tr w:rsidR="00BA201E" w:rsidRPr="00A665D7" w:rsidTr="00786A42">
        <w:trPr>
          <w:trHeight w:val="391"/>
        </w:trPr>
        <w:tc>
          <w:tcPr>
            <w:tcW w:w="567" w:type="dxa"/>
            <w:shd w:val="clear" w:color="auto" w:fill="auto"/>
            <w:vAlign w:val="center"/>
          </w:tcPr>
          <w:p w:rsidR="00BA201E" w:rsidRPr="00A665D7" w:rsidRDefault="00BA201E" w:rsidP="003C6CC6">
            <w:pPr>
              <w:spacing w:line="240" w:lineRule="auto"/>
              <w:ind w:firstLine="0"/>
              <w:jc w:val="center"/>
              <w:rPr>
                <w:rFonts w:ascii="Times New Roman" w:hAnsi="Times New Roman" w:cs="Times New Roman"/>
              </w:rPr>
            </w:pPr>
            <w:r w:rsidRPr="00A665D7">
              <w:rPr>
                <w:rFonts w:ascii="Times New Roman" w:hAnsi="Times New Roman" w:cs="Times New Roman"/>
              </w:rPr>
              <w:t>3</w:t>
            </w:r>
          </w:p>
        </w:tc>
        <w:tc>
          <w:tcPr>
            <w:tcW w:w="2977" w:type="dxa"/>
            <w:shd w:val="clear" w:color="auto" w:fill="auto"/>
            <w:vAlign w:val="center"/>
          </w:tcPr>
          <w:p w:rsidR="00BA201E" w:rsidRPr="003D5BD1" w:rsidRDefault="003D5BD1" w:rsidP="003C6CC6">
            <w:pPr>
              <w:spacing w:line="240" w:lineRule="auto"/>
              <w:ind w:firstLine="0"/>
              <w:jc w:val="center"/>
              <w:rPr>
                <w:rFonts w:ascii="Times New Roman" w:hAnsi="Times New Roman" w:cs="Times New Roman"/>
              </w:rPr>
            </w:pPr>
            <w:r w:rsidRPr="003D5BD1">
              <w:rPr>
                <w:rFonts w:ascii="Times New Roman" w:hAnsi="Times New Roman" w:cs="Times New Roman"/>
              </w:rPr>
              <w:t>Супермаркет</w:t>
            </w:r>
          </w:p>
        </w:tc>
        <w:tc>
          <w:tcPr>
            <w:tcW w:w="6662" w:type="dxa"/>
            <w:shd w:val="clear" w:color="auto" w:fill="auto"/>
            <w:vAlign w:val="center"/>
          </w:tcPr>
          <w:p w:rsidR="00BA201E" w:rsidRPr="003D5BD1" w:rsidRDefault="00BA201E" w:rsidP="00373A9D">
            <w:pPr>
              <w:spacing w:line="240" w:lineRule="auto"/>
              <w:ind w:firstLine="0"/>
              <w:jc w:val="center"/>
              <w:rPr>
                <w:rFonts w:ascii="Times New Roman" w:hAnsi="Times New Roman" w:cs="Times New Roman"/>
              </w:rPr>
            </w:pPr>
            <w:r w:rsidRPr="003D5BD1">
              <w:rPr>
                <w:rFonts w:ascii="Times New Roman" w:hAnsi="Times New Roman" w:cs="Times New Roman"/>
              </w:rPr>
              <w:t>Саратовская область, Питерский район, с</w:t>
            </w:r>
            <w:r w:rsidR="00373A9D">
              <w:rPr>
                <w:rFonts w:ascii="Times New Roman" w:hAnsi="Times New Roman" w:cs="Times New Roman"/>
              </w:rPr>
              <w:t>.</w:t>
            </w:r>
            <w:r w:rsidRPr="003D5BD1">
              <w:rPr>
                <w:rFonts w:ascii="Times New Roman" w:hAnsi="Times New Roman" w:cs="Times New Roman"/>
              </w:rPr>
              <w:t xml:space="preserve"> Моршанка, </w:t>
            </w:r>
            <w:r w:rsidR="003C6CC6" w:rsidRPr="003D5BD1">
              <w:rPr>
                <w:rFonts w:ascii="Times New Roman" w:hAnsi="Times New Roman" w:cs="Times New Roman"/>
              </w:rPr>
              <w:t>ул</w:t>
            </w:r>
            <w:r w:rsidR="003C6CC6">
              <w:rPr>
                <w:rFonts w:ascii="Times New Roman" w:hAnsi="Times New Roman" w:cs="Times New Roman"/>
              </w:rPr>
              <w:t>. </w:t>
            </w:r>
            <w:r w:rsidRPr="003D5BD1">
              <w:rPr>
                <w:rFonts w:ascii="Times New Roman" w:hAnsi="Times New Roman" w:cs="Times New Roman"/>
              </w:rPr>
              <w:t xml:space="preserve">Набережная, </w:t>
            </w:r>
            <w:r w:rsidR="003C6CC6">
              <w:rPr>
                <w:rFonts w:ascii="Times New Roman" w:hAnsi="Times New Roman" w:cs="Times New Roman"/>
              </w:rPr>
              <w:t xml:space="preserve">д. </w:t>
            </w:r>
            <w:r w:rsidRPr="003D5BD1">
              <w:rPr>
                <w:rFonts w:ascii="Times New Roman" w:hAnsi="Times New Roman" w:cs="Times New Roman"/>
              </w:rPr>
              <w:t>40</w:t>
            </w:r>
          </w:p>
        </w:tc>
      </w:tr>
      <w:tr w:rsidR="00BA201E" w:rsidRPr="00A665D7" w:rsidTr="00786A42">
        <w:trPr>
          <w:trHeight w:val="391"/>
        </w:trPr>
        <w:tc>
          <w:tcPr>
            <w:tcW w:w="567" w:type="dxa"/>
            <w:shd w:val="clear" w:color="auto" w:fill="auto"/>
            <w:vAlign w:val="center"/>
          </w:tcPr>
          <w:p w:rsidR="00BA201E" w:rsidRPr="00A665D7" w:rsidRDefault="00BA201E" w:rsidP="003C6CC6">
            <w:pPr>
              <w:spacing w:line="240" w:lineRule="auto"/>
              <w:ind w:firstLine="0"/>
              <w:jc w:val="center"/>
              <w:rPr>
                <w:rFonts w:ascii="Times New Roman" w:hAnsi="Times New Roman" w:cs="Times New Roman"/>
              </w:rPr>
            </w:pPr>
            <w:r w:rsidRPr="00A665D7">
              <w:rPr>
                <w:rFonts w:ascii="Times New Roman" w:hAnsi="Times New Roman" w:cs="Times New Roman"/>
              </w:rPr>
              <w:t>4</w:t>
            </w:r>
          </w:p>
        </w:tc>
        <w:tc>
          <w:tcPr>
            <w:tcW w:w="2977" w:type="dxa"/>
            <w:shd w:val="clear" w:color="auto" w:fill="auto"/>
            <w:vAlign w:val="center"/>
          </w:tcPr>
          <w:p w:rsidR="00BA201E" w:rsidRPr="003D5BD1" w:rsidRDefault="00BA201E" w:rsidP="003C6CC6">
            <w:pPr>
              <w:spacing w:line="240" w:lineRule="auto"/>
              <w:ind w:firstLine="0"/>
              <w:jc w:val="center"/>
              <w:rPr>
                <w:rFonts w:ascii="Times New Roman" w:hAnsi="Times New Roman" w:cs="Times New Roman"/>
              </w:rPr>
            </w:pPr>
            <w:r w:rsidRPr="003D5BD1">
              <w:rPr>
                <w:rFonts w:ascii="Times New Roman" w:hAnsi="Times New Roman" w:cs="Times New Roman"/>
              </w:rPr>
              <w:t>Магазин</w:t>
            </w:r>
            <w:r w:rsidR="00762C8E">
              <w:rPr>
                <w:rFonts w:ascii="Times New Roman" w:hAnsi="Times New Roman" w:cs="Times New Roman"/>
              </w:rPr>
              <w:t xml:space="preserve"> смешанных товаров</w:t>
            </w:r>
          </w:p>
        </w:tc>
        <w:tc>
          <w:tcPr>
            <w:tcW w:w="6662" w:type="dxa"/>
            <w:shd w:val="clear" w:color="auto" w:fill="auto"/>
            <w:vAlign w:val="center"/>
          </w:tcPr>
          <w:p w:rsidR="00BA201E" w:rsidRPr="003D5BD1" w:rsidRDefault="00BA201E" w:rsidP="003C6CC6">
            <w:pPr>
              <w:spacing w:line="240" w:lineRule="auto"/>
              <w:ind w:firstLine="0"/>
              <w:jc w:val="center"/>
              <w:rPr>
                <w:rFonts w:ascii="Times New Roman" w:hAnsi="Times New Roman" w:cs="Times New Roman"/>
              </w:rPr>
            </w:pPr>
            <w:r w:rsidRPr="003D5BD1">
              <w:rPr>
                <w:rFonts w:ascii="Times New Roman" w:hAnsi="Times New Roman" w:cs="Times New Roman"/>
              </w:rPr>
              <w:t>Саратовская область, р-н Питерский, с</w:t>
            </w:r>
            <w:r w:rsidR="003D5BD1">
              <w:rPr>
                <w:rFonts w:ascii="Times New Roman" w:hAnsi="Times New Roman" w:cs="Times New Roman"/>
              </w:rPr>
              <w:t>.</w:t>
            </w:r>
            <w:r w:rsidRPr="003D5BD1">
              <w:rPr>
                <w:rFonts w:ascii="Times New Roman" w:hAnsi="Times New Roman" w:cs="Times New Roman"/>
              </w:rPr>
              <w:t xml:space="preserve"> Моршанка, ул</w:t>
            </w:r>
            <w:r w:rsidR="003D5BD1">
              <w:rPr>
                <w:rFonts w:ascii="Times New Roman" w:hAnsi="Times New Roman" w:cs="Times New Roman"/>
              </w:rPr>
              <w:t>.</w:t>
            </w:r>
            <w:r w:rsidR="003C6CC6">
              <w:rPr>
                <w:rFonts w:ascii="Times New Roman" w:hAnsi="Times New Roman" w:cs="Times New Roman"/>
              </w:rPr>
              <w:t> </w:t>
            </w:r>
            <w:r w:rsidRPr="003D5BD1">
              <w:rPr>
                <w:rFonts w:ascii="Times New Roman" w:hAnsi="Times New Roman" w:cs="Times New Roman"/>
              </w:rPr>
              <w:t>Революционная, д</w:t>
            </w:r>
            <w:r w:rsidR="003D5BD1">
              <w:rPr>
                <w:rFonts w:ascii="Times New Roman" w:hAnsi="Times New Roman" w:cs="Times New Roman"/>
              </w:rPr>
              <w:t>.</w:t>
            </w:r>
            <w:r w:rsidRPr="003D5BD1">
              <w:rPr>
                <w:rFonts w:ascii="Times New Roman" w:hAnsi="Times New Roman" w:cs="Times New Roman"/>
              </w:rPr>
              <w:t xml:space="preserve"> 10/</w:t>
            </w:r>
            <w:r w:rsidR="00925B41">
              <w:rPr>
                <w:rFonts w:ascii="Times New Roman" w:hAnsi="Times New Roman" w:cs="Times New Roman"/>
              </w:rPr>
              <w:t>1а</w:t>
            </w:r>
          </w:p>
        </w:tc>
      </w:tr>
      <w:tr w:rsidR="00BA201E" w:rsidRPr="00A665D7" w:rsidTr="00786A42">
        <w:trPr>
          <w:trHeight w:val="391"/>
        </w:trPr>
        <w:tc>
          <w:tcPr>
            <w:tcW w:w="567" w:type="dxa"/>
            <w:shd w:val="clear" w:color="auto" w:fill="auto"/>
            <w:vAlign w:val="center"/>
          </w:tcPr>
          <w:p w:rsidR="00BA201E" w:rsidRPr="00A665D7" w:rsidRDefault="00BA201E" w:rsidP="003C6CC6">
            <w:pPr>
              <w:spacing w:line="240" w:lineRule="auto"/>
              <w:ind w:firstLine="0"/>
              <w:jc w:val="center"/>
              <w:rPr>
                <w:rFonts w:ascii="Times New Roman" w:hAnsi="Times New Roman" w:cs="Times New Roman"/>
              </w:rPr>
            </w:pPr>
            <w:r w:rsidRPr="00A665D7">
              <w:rPr>
                <w:rFonts w:ascii="Times New Roman" w:hAnsi="Times New Roman" w:cs="Times New Roman"/>
              </w:rPr>
              <w:t>5</w:t>
            </w:r>
          </w:p>
        </w:tc>
        <w:tc>
          <w:tcPr>
            <w:tcW w:w="2977" w:type="dxa"/>
            <w:shd w:val="clear" w:color="auto" w:fill="auto"/>
            <w:vAlign w:val="center"/>
          </w:tcPr>
          <w:p w:rsidR="00BA201E" w:rsidRPr="003D5BD1" w:rsidRDefault="00BA201E" w:rsidP="003C6CC6">
            <w:pPr>
              <w:spacing w:line="240" w:lineRule="auto"/>
              <w:ind w:firstLine="0"/>
              <w:jc w:val="center"/>
              <w:rPr>
                <w:rFonts w:ascii="Times New Roman" w:hAnsi="Times New Roman" w:cs="Times New Roman"/>
              </w:rPr>
            </w:pPr>
            <w:r w:rsidRPr="003D5BD1">
              <w:rPr>
                <w:rFonts w:ascii="Times New Roman" w:hAnsi="Times New Roman" w:cs="Times New Roman"/>
              </w:rPr>
              <w:t>Магазин</w:t>
            </w:r>
          </w:p>
        </w:tc>
        <w:tc>
          <w:tcPr>
            <w:tcW w:w="6662" w:type="dxa"/>
            <w:shd w:val="clear" w:color="auto" w:fill="auto"/>
            <w:vAlign w:val="center"/>
          </w:tcPr>
          <w:p w:rsidR="00373A9D" w:rsidRDefault="00786A42" w:rsidP="003C6CC6">
            <w:pPr>
              <w:spacing w:line="240" w:lineRule="auto"/>
              <w:ind w:firstLine="0"/>
              <w:jc w:val="center"/>
              <w:rPr>
                <w:rFonts w:ascii="Times New Roman" w:hAnsi="Times New Roman" w:cs="Times New Roman"/>
              </w:rPr>
            </w:pPr>
            <w:r w:rsidRPr="003D5BD1">
              <w:rPr>
                <w:rFonts w:ascii="Times New Roman" w:hAnsi="Times New Roman" w:cs="Times New Roman"/>
              </w:rPr>
              <w:t>Саратовская область, р-н Питерский, с</w:t>
            </w:r>
            <w:r w:rsidR="003D5BD1">
              <w:rPr>
                <w:rFonts w:ascii="Times New Roman" w:hAnsi="Times New Roman" w:cs="Times New Roman"/>
              </w:rPr>
              <w:t>.</w:t>
            </w:r>
            <w:r w:rsidRPr="003D5BD1">
              <w:rPr>
                <w:rFonts w:ascii="Times New Roman" w:hAnsi="Times New Roman" w:cs="Times New Roman"/>
              </w:rPr>
              <w:t xml:space="preserve"> Моршанка, </w:t>
            </w:r>
          </w:p>
          <w:p w:rsidR="00BA201E" w:rsidRPr="003D5BD1" w:rsidRDefault="00786A42" w:rsidP="003C6CC6">
            <w:pPr>
              <w:spacing w:line="240" w:lineRule="auto"/>
              <w:ind w:firstLine="0"/>
              <w:jc w:val="center"/>
              <w:rPr>
                <w:rFonts w:ascii="Times New Roman" w:hAnsi="Times New Roman" w:cs="Times New Roman"/>
              </w:rPr>
            </w:pPr>
            <w:r w:rsidRPr="003D5BD1">
              <w:rPr>
                <w:rFonts w:ascii="Times New Roman" w:hAnsi="Times New Roman" w:cs="Times New Roman"/>
              </w:rPr>
              <w:t>ул</w:t>
            </w:r>
            <w:r w:rsidR="003D5BD1">
              <w:rPr>
                <w:rFonts w:ascii="Times New Roman" w:hAnsi="Times New Roman" w:cs="Times New Roman"/>
              </w:rPr>
              <w:t>.</w:t>
            </w:r>
            <w:r w:rsidRPr="003D5BD1">
              <w:rPr>
                <w:rFonts w:ascii="Times New Roman" w:hAnsi="Times New Roman" w:cs="Times New Roman"/>
              </w:rPr>
              <w:t xml:space="preserve"> Им</w:t>
            </w:r>
            <w:r w:rsidR="003D5BD1">
              <w:rPr>
                <w:rFonts w:ascii="Times New Roman" w:hAnsi="Times New Roman" w:cs="Times New Roman"/>
              </w:rPr>
              <w:t>.</w:t>
            </w:r>
            <w:r w:rsidRPr="003D5BD1">
              <w:rPr>
                <w:rFonts w:ascii="Times New Roman" w:hAnsi="Times New Roman" w:cs="Times New Roman"/>
              </w:rPr>
              <w:t xml:space="preserve"> Чапаева, д</w:t>
            </w:r>
            <w:r w:rsidR="003D5BD1">
              <w:rPr>
                <w:rFonts w:ascii="Times New Roman" w:hAnsi="Times New Roman" w:cs="Times New Roman"/>
              </w:rPr>
              <w:t>.</w:t>
            </w:r>
            <w:r w:rsidRPr="003D5BD1">
              <w:rPr>
                <w:rFonts w:ascii="Times New Roman" w:hAnsi="Times New Roman" w:cs="Times New Roman"/>
              </w:rPr>
              <w:t xml:space="preserve"> 45</w:t>
            </w:r>
          </w:p>
        </w:tc>
      </w:tr>
      <w:tr w:rsidR="00BA201E" w:rsidRPr="00A665D7" w:rsidTr="00786A42">
        <w:trPr>
          <w:trHeight w:val="391"/>
        </w:trPr>
        <w:tc>
          <w:tcPr>
            <w:tcW w:w="567" w:type="dxa"/>
            <w:shd w:val="clear" w:color="auto" w:fill="auto"/>
            <w:vAlign w:val="center"/>
          </w:tcPr>
          <w:p w:rsidR="00BA201E" w:rsidRPr="00A665D7" w:rsidRDefault="00BA201E" w:rsidP="003C6CC6">
            <w:pPr>
              <w:spacing w:line="240" w:lineRule="auto"/>
              <w:ind w:firstLine="0"/>
              <w:jc w:val="center"/>
              <w:rPr>
                <w:rFonts w:ascii="Times New Roman" w:hAnsi="Times New Roman" w:cs="Times New Roman"/>
              </w:rPr>
            </w:pPr>
            <w:r w:rsidRPr="00A665D7">
              <w:rPr>
                <w:rFonts w:ascii="Times New Roman" w:hAnsi="Times New Roman" w:cs="Times New Roman"/>
              </w:rPr>
              <w:t>6</w:t>
            </w:r>
          </w:p>
        </w:tc>
        <w:tc>
          <w:tcPr>
            <w:tcW w:w="2977" w:type="dxa"/>
            <w:shd w:val="clear" w:color="auto" w:fill="auto"/>
            <w:vAlign w:val="center"/>
          </w:tcPr>
          <w:p w:rsidR="00BA201E" w:rsidRPr="003D5BD1" w:rsidRDefault="00786A42" w:rsidP="003C6CC6">
            <w:pPr>
              <w:spacing w:line="240" w:lineRule="auto"/>
              <w:ind w:firstLine="0"/>
              <w:jc w:val="center"/>
              <w:rPr>
                <w:rFonts w:ascii="Times New Roman" w:hAnsi="Times New Roman" w:cs="Times New Roman"/>
              </w:rPr>
            </w:pPr>
            <w:r w:rsidRPr="003D5BD1">
              <w:rPr>
                <w:rFonts w:ascii="Times New Roman" w:hAnsi="Times New Roman" w:cs="Times New Roman"/>
              </w:rPr>
              <w:t>Строительный м</w:t>
            </w:r>
            <w:r w:rsidR="00BA201E" w:rsidRPr="003D5BD1">
              <w:rPr>
                <w:rFonts w:ascii="Times New Roman" w:hAnsi="Times New Roman" w:cs="Times New Roman"/>
              </w:rPr>
              <w:t>агазин</w:t>
            </w:r>
          </w:p>
        </w:tc>
        <w:tc>
          <w:tcPr>
            <w:tcW w:w="6662" w:type="dxa"/>
            <w:shd w:val="clear" w:color="auto" w:fill="auto"/>
            <w:vAlign w:val="center"/>
          </w:tcPr>
          <w:p w:rsidR="00BA201E" w:rsidRPr="003D5BD1" w:rsidRDefault="00786A42" w:rsidP="003C6CC6">
            <w:pPr>
              <w:spacing w:line="240" w:lineRule="auto"/>
              <w:ind w:firstLine="0"/>
              <w:jc w:val="center"/>
              <w:rPr>
                <w:rFonts w:ascii="Times New Roman" w:hAnsi="Times New Roman" w:cs="Times New Roman"/>
              </w:rPr>
            </w:pPr>
            <w:r w:rsidRPr="00925B41">
              <w:rPr>
                <w:rFonts w:ascii="Times New Roman" w:hAnsi="Times New Roman" w:cs="Times New Roman"/>
              </w:rPr>
              <w:t xml:space="preserve">Саратовская область, Питерский район, село Моршанка, </w:t>
            </w:r>
            <w:r w:rsidR="003C6CC6" w:rsidRPr="00925B41">
              <w:rPr>
                <w:rFonts w:ascii="Times New Roman" w:hAnsi="Times New Roman" w:cs="Times New Roman"/>
              </w:rPr>
              <w:t>ул</w:t>
            </w:r>
            <w:r w:rsidR="003C6CC6">
              <w:rPr>
                <w:rFonts w:ascii="Times New Roman" w:hAnsi="Times New Roman" w:cs="Times New Roman"/>
              </w:rPr>
              <w:t>. </w:t>
            </w:r>
            <w:r w:rsidRPr="00925B41">
              <w:rPr>
                <w:rFonts w:ascii="Times New Roman" w:hAnsi="Times New Roman" w:cs="Times New Roman"/>
              </w:rPr>
              <w:t xml:space="preserve">Набережная, </w:t>
            </w:r>
            <w:r w:rsidR="003C6CC6">
              <w:rPr>
                <w:rFonts w:ascii="Times New Roman" w:hAnsi="Times New Roman" w:cs="Times New Roman"/>
              </w:rPr>
              <w:t xml:space="preserve">д. </w:t>
            </w:r>
            <w:r w:rsidR="00925B41" w:rsidRPr="00925B41">
              <w:rPr>
                <w:rFonts w:ascii="Times New Roman" w:hAnsi="Times New Roman" w:cs="Times New Roman"/>
              </w:rPr>
              <w:t>48</w:t>
            </w:r>
          </w:p>
        </w:tc>
      </w:tr>
      <w:tr w:rsidR="00786A42" w:rsidRPr="00A665D7" w:rsidTr="00786A42">
        <w:trPr>
          <w:trHeight w:val="391"/>
        </w:trPr>
        <w:tc>
          <w:tcPr>
            <w:tcW w:w="567" w:type="dxa"/>
            <w:shd w:val="clear" w:color="auto" w:fill="auto"/>
            <w:vAlign w:val="center"/>
          </w:tcPr>
          <w:p w:rsidR="00786A42" w:rsidRPr="00A665D7" w:rsidRDefault="003D5BD1" w:rsidP="003C6CC6">
            <w:pPr>
              <w:spacing w:line="240" w:lineRule="auto"/>
              <w:ind w:firstLine="0"/>
              <w:jc w:val="center"/>
              <w:rPr>
                <w:rFonts w:ascii="Times New Roman" w:hAnsi="Times New Roman" w:cs="Times New Roman"/>
              </w:rPr>
            </w:pPr>
            <w:r>
              <w:rPr>
                <w:rFonts w:ascii="Times New Roman" w:hAnsi="Times New Roman" w:cs="Times New Roman"/>
              </w:rPr>
              <w:t>7</w:t>
            </w:r>
          </w:p>
        </w:tc>
        <w:tc>
          <w:tcPr>
            <w:tcW w:w="2977" w:type="dxa"/>
            <w:shd w:val="clear" w:color="auto" w:fill="auto"/>
            <w:vAlign w:val="center"/>
          </w:tcPr>
          <w:p w:rsidR="00786A42" w:rsidRPr="003D5BD1" w:rsidRDefault="00CD1318" w:rsidP="003C6CC6">
            <w:pPr>
              <w:spacing w:line="240" w:lineRule="auto"/>
              <w:ind w:firstLine="0"/>
              <w:jc w:val="center"/>
              <w:rPr>
                <w:rFonts w:ascii="Times New Roman" w:hAnsi="Times New Roman" w:cs="Times New Roman"/>
              </w:rPr>
            </w:pPr>
            <w:hyperlink r:id="rId17" w:tooltip="Магазин смешанных товаров в Саратовской области" w:history="1">
              <w:r w:rsidR="00786A42" w:rsidRPr="003D5BD1">
                <w:rPr>
                  <w:rStyle w:val="a3"/>
                  <w:rFonts w:ascii="Times New Roman" w:hAnsi="Times New Roman" w:cs="Times New Roman"/>
                  <w:color w:val="auto"/>
                  <w:u w:val="none"/>
                  <w:shd w:val="clear" w:color="auto" w:fill="FFFFFF"/>
                </w:rPr>
                <w:t>Магазин смешанных товаров</w:t>
              </w:r>
            </w:hyperlink>
          </w:p>
        </w:tc>
        <w:tc>
          <w:tcPr>
            <w:tcW w:w="6662" w:type="dxa"/>
            <w:shd w:val="clear" w:color="auto" w:fill="auto"/>
            <w:vAlign w:val="center"/>
          </w:tcPr>
          <w:p w:rsidR="00786A42" w:rsidRPr="003D5BD1" w:rsidRDefault="00786A42" w:rsidP="003C6CC6">
            <w:pPr>
              <w:spacing w:line="240" w:lineRule="auto"/>
              <w:ind w:firstLine="0"/>
              <w:jc w:val="center"/>
              <w:rPr>
                <w:rFonts w:ascii="Times New Roman" w:hAnsi="Times New Roman" w:cs="Times New Roman"/>
              </w:rPr>
            </w:pPr>
            <w:r w:rsidRPr="003D5BD1">
              <w:rPr>
                <w:rFonts w:ascii="Times New Roman" w:hAnsi="Times New Roman" w:cs="Times New Roman"/>
              </w:rPr>
              <w:t xml:space="preserve">Саратовская область, Питерский район, п. Новоречинский, </w:t>
            </w:r>
            <w:r w:rsidR="003D5BD1">
              <w:rPr>
                <w:rFonts w:ascii="Times New Roman" w:hAnsi="Times New Roman" w:cs="Times New Roman"/>
              </w:rPr>
              <w:br/>
            </w:r>
            <w:r w:rsidRPr="003D5BD1">
              <w:rPr>
                <w:rFonts w:ascii="Times New Roman" w:hAnsi="Times New Roman" w:cs="Times New Roman"/>
              </w:rPr>
              <w:t xml:space="preserve">ул. Ленина, </w:t>
            </w:r>
            <w:r w:rsidR="00373A9D">
              <w:rPr>
                <w:rFonts w:ascii="Times New Roman" w:hAnsi="Times New Roman" w:cs="Times New Roman"/>
              </w:rPr>
              <w:t xml:space="preserve">д. </w:t>
            </w:r>
            <w:r w:rsidRPr="003D5BD1">
              <w:rPr>
                <w:rFonts w:ascii="Times New Roman" w:hAnsi="Times New Roman" w:cs="Times New Roman"/>
              </w:rPr>
              <w:t>1</w:t>
            </w:r>
            <w:r w:rsidR="00925B41">
              <w:rPr>
                <w:rFonts w:ascii="Times New Roman" w:hAnsi="Times New Roman" w:cs="Times New Roman"/>
              </w:rPr>
              <w:t>/2</w:t>
            </w:r>
          </w:p>
        </w:tc>
      </w:tr>
      <w:tr w:rsidR="00786A42" w:rsidRPr="00A665D7" w:rsidTr="00786A42">
        <w:trPr>
          <w:trHeight w:val="391"/>
        </w:trPr>
        <w:tc>
          <w:tcPr>
            <w:tcW w:w="567" w:type="dxa"/>
            <w:shd w:val="clear" w:color="auto" w:fill="auto"/>
            <w:vAlign w:val="center"/>
          </w:tcPr>
          <w:p w:rsidR="00786A42" w:rsidRPr="00A665D7" w:rsidRDefault="003D5BD1" w:rsidP="003C6CC6">
            <w:pPr>
              <w:spacing w:line="240" w:lineRule="auto"/>
              <w:ind w:firstLine="0"/>
              <w:jc w:val="center"/>
              <w:rPr>
                <w:rFonts w:ascii="Times New Roman" w:hAnsi="Times New Roman" w:cs="Times New Roman"/>
              </w:rPr>
            </w:pPr>
            <w:r>
              <w:rPr>
                <w:rFonts w:ascii="Times New Roman" w:hAnsi="Times New Roman" w:cs="Times New Roman"/>
              </w:rPr>
              <w:t>8</w:t>
            </w:r>
          </w:p>
        </w:tc>
        <w:tc>
          <w:tcPr>
            <w:tcW w:w="2977" w:type="dxa"/>
            <w:shd w:val="clear" w:color="auto" w:fill="auto"/>
            <w:vAlign w:val="center"/>
          </w:tcPr>
          <w:p w:rsidR="00786A42" w:rsidRPr="003D5BD1" w:rsidRDefault="00786A42" w:rsidP="003C6CC6">
            <w:pPr>
              <w:spacing w:line="240" w:lineRule="auto"/>
              <w:ind w:firstLine="0"/>
              <w:jc w:val="center"/>
              <w:rPr>
                <w:rFonts w:ascii="Times New Roman" w:hAnsi="Times New Roman" w:cs="Times New Roman"/>
              </w:rPr>
            </w:pPr>
            <w:r w:rsidRPr="003D5BD1">
              <w:rPr>
                <w:rFonts w:ascii="Times New Roman" w:hAnsi="Times New Roman" w:cs="Times New Roman"/>
              </w:rPr>
              <w:t>Магазин</w:t>
            </w:r>
          </w:p>
        </w:tc>
        <w:tc>
          <w:tcPr>
            <w:tcW w:w="6662" w:type="dxa"/>
            <w:shd w:val="clear" w:color="auto" w:fill="auto"/>
            <w:vAlign w:val="center"/>
          </w:tcPr>
          <w:p w:rsidR="00786A42" w:rsidRPr="003D5BD1" w:rsidRDefault="00786A42" w:rsidP="003C6CC6">
            <w:pPr>
              <w:spacing w:line="240" w:lineRule="auto"/>
              <w:ind w:firstLine="0"/>
              <w:jc w:val="center"/>
              <w:rPr>
                <w:rFonts w:ascii="Times New Roman" w:hAnsi="Times New Roman" w:cs="Times New Roman"/>
              </w:rPr>
            </w:pPr>
            <w:r w:rsidRPr="003D5BD1">
              <w:rPr>
                <w:rFonts w:ascii="Times New Roman" w:hAnsi="Times New Roman" w:cs="Times New Roman"/>
              </w:rPr>
              <w:t xml:space="preserve">Саратовская область, Питерский район, п. Новоречинский, </w:t>
            </w:r>
            <w:r w:rsidR="003D5BD1">
              <w:rPr>
                <w:rFonts w:ascii="Times New Roman" w:hAnsi="Times New Roman" w:cs="Times New Roman"/>
              </w:rPr>
              <w:br/>
            </w:r>
            <w:r w:rsidRPr="003D5BD1">
              <w:rPr>
                <w:rFonts w:ascii="Times New Roman" w:hAnsi="Times New Roman" w:cs="Times New Roman"/>
              </w:rPr>
              <w:t xml:space="preserve">ул. Ленина, </w:t>
            </w:r>
            <w:r w:rsidR="00373A9D">
              <w:rPr>
                <w:rFonts w:ascii="Times New Roman" w:hAnsi="Times New Roman" w:cs="Times New Roman"/>
              </w:rPr>
              <w:t xml:space="preserve">д. </w:t>
            </w:r>
            <w:r w:rsidRPr="003D5BD1">
              <w:rPr>
                <w:rFonts w:ascii="Times New Roman" w:hAnsi="Times New Roman" w:cs="Times New Roman"/>
              </w:rPr>
              <w:t>15</w:t>
            </w:r>
            <w:r w:rsidR="00925B41">
              <w:rPr>
                <w:rFonts w:ascii="Times New Roman" w:hAnsi="Times New Roman" w:cs="Times New Roman"/>
              </w:rPr>
              <w:t>/2</w:t>
            </w:r>
          </w:p>
        </w:tc>
      </w:tr>
      <w:tr w:rsidR="00786A42" w:rsidRPr="00A665D7" w:rsidTr="00786A42">
        <w:trPr>
          <w:trHeight w:val="391"/>
        </w:trPr>
        <w:tc>
          <w:tcPr>
            <w:tcW w:w="567" w:type="dxa"/>
            <w:shd w:val="clear" w:color="auto" w:fill="auto"/>
            <w:vAlign w:val="center"/>
          </w:tcPr>
          <w:p w:rsidR="00786A42" w:rsidRPr="00A665D7" w:rsidRDefault="003D5BD1" w:rsidP="003C6CC6">
            <w:pPr>
              <w:spacing w:line="240" w:lineRule="auto"/>
              <w:ind w:firstLine="0"/>
              <w:jc w:val="center"/>
              <w:rPr>
                <w:rFonts w:ascii="Times New Roman" w:hAnsi="Times New Roman" w:cs="Times New Roman"/>
              </w:rPr>
            </w:pPr>
            <w:r>
              <w:rPr>
                <w:rFonts w:ascii="Times New Roman" w:hAnsi="Times New Roman" w:cs="Times New Roman"/>
              </w:rPr>
              <w:t>9</w:t>
            </w:r>
          </w:p>
        </w:tc>
        <w:tc>
          <w:tcPr>
            <w:tcW w:w="2977" w:type="dxa"/>
            <w:shd w:val="clear" w:color="auto" w:fill="auto"/>
            <w:vAlign w:val="center"/>
          </w:tcPr>
          <w:p w:rsidR="00786A42" w:rsidRPr="003D5BD1" w:rsidRDefault="00786A42" w:rsidP="003C6CC6">
            <w:pPr>
              <w:spacing w:line="240" w:lineRule="auto"/>
              <w:ind w:firstLine="0"/>
              <w:jc w:val="center"/>
              <w:rPr>
                <w:rFonts w:ascii="Times New Roman" w:hAnsi="Times New Roman" w:cs="Times New Roman"/>
              </w:rPr>
            </w:pPr>
            <w:r w:rsidRPr="003D5BD1">
              <w:rPr>
                <w:rFonts w:ascii="Times New Roman" w:hAnsi="Times New Roman" w:cs="Times New Roman"/>
              </w:rPr>
              <w:t>Магазин</w:t>
            </w:r>
            <w:r w:rsidR="00AC056A">
              <w:rPr>
                <w:rFonts w:ascii="Times New Roman" w:hAnsi="Times New Roman" w:cs="Times New Roman"/>
              </w:rPr>
              <w:t xml:space="preserve"> продуктов</w:t>
            </w:r>
          </w:p>
        </w:tc>
        <w:tc>
          <w:tcPr>
            <w:tcW w:w="6662" w:type="dxa"/>
            <w:shd w:val="clear" w:color="auto" w:fill="auto"/>
            <w:vAlign w:val="center"/>
          </w:tcPr>
          <w:p w:rsidR="00786A42" w:rsidRPr="003D5BD1" w:rsidRDefault="003D5BD1" w:rsidP="003C6CC6">
            <w:pPr>
              <w:spacing w:line="240" w:lineRule="auto"/>
              <w:ind w:firstLine="0"/>
              <w:jc w:val="center"/>
              <w:rPr>
                <w:rFonts w:ascii="Times New Roman" w:hAnsi="Times New Roman" w:cs="Times New Roman"/>
              </w:rPr>
            </w:pPr>
            <w:r w:rsidRPr="003D5BD1">
              <w:rPr>
                <w:rFonts w:ascii="Times New Roman" w:hAnsi="Times New Roman" w:cs="Times New Roman"/>
              </w:rPr>
              <w:t xml:space="preserve">Саратовская область, Питерский район, п. Новоречинский, </w:t>
            </w:r>
            <w:r>
              <w:rPr>
                <w:rFonts w:ascii="Times New Roman" w:hAnsi="Times New Roman" w:cs="Times New Roman"/>
              </w:rPr>
              <w:br/>
            </w:r>
            <w:r w:rsidRPr="003D5BD1">
              <w:rPr>
                <w:rFonts w:ascii="Times New Roman" w:hAnsi="Times New Roman" w:cs="Times New Roman"/>
              </w:rPr>
              <w:t xml:space="preserve">ул. Ленина, </w:t>
            </w:r>
            <w:r w:rsidR="00373A9D">
              <w:rPr>
                <w:rFonts w:ascii="Times New Roman" w:hAnsi="Times New Roman" w:cs="Times New Roman"/>
              </w:rPr>
              <w:t xml:space="preserve">д. </w:t>
            </w:r>
            <w:r w:rsidRPr="003D5BD1">
              <w:rPr>
                <w:rFonts w:ascii="Times New Roman" w:hAnsi="Times New Roman" w:cs="Times New Roman"/>
              </w:rPr>
              <w:t>40</w:t>
            </w:r>
          </w:p>
        </w:tc>
      </w:tr>
      <w:tr w:rsidR="00AC056A" w:rsidRPr="00A665D7" w:rsidTr="00786A42">
        <w:trPr>
          <w:trHeight w:val="391"/>
        </w:trPr>
        <w:tc>
          <w:tcPr>
            <w:tcW w:w="567" w:type="dxa"/>
            <w:shd w:val="clear" w:color="auto" w:fill="auto"/>
            <w:vAlign w:val="center"/>
          </w:tcPr>
          <w:p w:rsidR="00AC056A" w:rsidRDefault="00AC056A" w:rsidP="003C6CC6">
            <w:pPr>
              <w:spacing w:line="240" w:lineRule="auto"/>
              <w:ind w:firstLine="0"/>
              <w:jc w:val="center"/>
              <w:rPr>
                <w:rFonts w:ascii="Times New Roman" w:hAnsi="Times New Roman" w:cs="Times New Roman"/>
              </w:rPr>
            </w:pPr>
            <w:r>
              <w:rPr>
                <w:rFonts w:ascii="Times New Roman" w:hAnsi="Times New Roman" w:cs="Times New Roman"/>
              </w:rPr>
              <w:t>10</w:t>
            </w:r>
          </w:p>
        </w:tc>
        <w:tc>
          <w:tcPr>
            <w:tcW w:w="2977" w:type="dxa"/>
            <w:shd w:val="clear" w:color="auto" w:fill="auto"/>
            <w:vAlign w:val="center"/>
          </w:tcPr>
          <w:p w:rsidR="00AC056A" w:rsidRPr="003D5BD1" w:rsidRDefault="00AC056A" w:rsidP="003C6CC6">
            <w:pPr>
              <w:spacing w:line="240" w:lineRule="auto"/>
              <w:ind w:firstLine="0"/>
              <w:jc w:val="center"/>
              <w:rPr>
                <w:rFonts w:ascii="Times New Roman" w:hAnsi="Times New Roman" w:cs="Times New Roman"/>
              </w:rPr>
            </w:pPr>
            <w:r w:rsidRPr="003D5BD1">
              <w:rPr>
                <w:rFonts w:ascii="Times New Roman" w:hAnsi="Times New Roman" w:cs="Times New Roman"/>
              </w:rPr>
              <w:t>Супермаркет</w:t>
            </w:r>
          </w:p>
        </w:tc>
        <w:tc>
          <w:tcPr>
            <w:tcW w:w="6662" w:type="dxa"/>
            <w:shd w:val="clear" w:color="auto" w:fill="auto"/>
            <w:vAlign w:val="center"/>
          </w:tcPr>
          <w:p w:rsidR="00AC056A" w:rsidRPr="003D5BD1" w:rsidRDefault="00AC056A" w:rsidP="003C6CC6">
            <w:pPr>
              <w:spacing w:line="240" w:lineRule="auto"/>
              <w:ind w:firstLine="0"/>
              <w:jc w:val="center"/>
              <w:rPr>
                <w:rFonts w:ascii="Times New Roman" w:hAnsi="Times New Roman" w:cs="Times New Roman"/>
              </w:rPr>
            </w:pPr>
            <w:r w:rsidRPr="003D5BD1">
              <w:rPr>
                <w:rFonts w:ascii="Times New Roman" w:hAnsi="Times New Roman" w:cs="Times New Roman"/>
              </w:rPr>
              <w:t>Саратовская область, Питерский район, село Мироновка</w:t>
            </w:r>
            <w:r>
              <w:rPr>
                <w:rFonts w:ascii="Times New Roman" w:hAnsi="Times New Roman" w:cs="Times New Roman"/>
              </w:rPr>
              <w:t xml:space="preserve">, </w:t>
            </w:r>
            <w:r>
              <w:rPr>
                <w:rFonts w:ascii="Times New Roman" w:hAnsi="Times New Roman" w:cs="Times New Roman"/>
              </w:rPr>
              <w:br/>
              <w:t>ул. Советская, д. 32А</w:t>
            </w:r>
          </w:p>
        </w:tc>
      </w:tr>
      <w:tr w:rsidR="00AC056A" w:rsidRPr="00A665D7" w:rsidTr="00786A42">
        <w:trPr>
          <w:trHeight w:val="391"/>
        </w:trPr>
        <w:tc>
          <w:tcPr>
            <w:tcW w:w="567" w:type="dxa"/>
            <w:shd w:val="clear" w:color="auto" w:fill="auto"/>
            <w:vAlign w:val="center"/>
          </w:tcPr>
          <w:p w:rsidR="00AC056A" w:rsidRDefault="00AC056A" w:rsidP="003C6CC6">
            <w:pPr>
              <w:spacing w:line="240" w:lineRule="auto"/>
              <w:ind w:firstLine="0"/>
              <w:jc w:val="center"/>
              <w:rPr>
                <w:rFonts w:ascii="Times New Roman" w:hAnsi="Times New Roman" w:cs="Times New Roman"/>
              </w:rPr>
            </w:pPr>
            <w:r>
              <w:rPr>
                <w:rFonts w:ascii="Times New Roman" w:hAnsi="Times New Roman" w:cs="Times New Roman"/>
              </w:rPr>
              <w:t>11</w:t>
            </w:r>
          </w:p>
        </w:tc>
        <w:tc>
          <w:tcPr>
            <w:tcW w:w="2977" w:type="dxa"/>
            <w:shd w:val="clear" w:color="auto" w:fill="auto"/>
            <w:vAlign w:val="center"/>
          </w:tcPr>
          <w:p w:rsidR="00AC056A" w:rsidRPr="003D5BD1" w:rsidRDefault="00CD1318" w:rsidP="003C6CC6">
            <w:pPr>
              <w:spacing w:line="240" w:lineRule="auto"/>
              <w:ind w:firstLine="0"/>
              <w:jc w:val="center"/>
              <w:rPr>
                <w:rFonts w:ascii="Times New Roman" w:hAnsi="Times New Roman" w:cs="Times New Roman"/>
              </w:rPr>
            </w:pPr>
            <w:hyperlink r:id="rId18" w:tooltip="Магазин смешанных товаров в Саратовской области" w:history="1">
              <w:r w:rsidR="00AC056A" w:rsidRPr="003D5BD1">
                <w:rPr>
                  <w:rStyle w:val="a3"/>
                  <w:rFonts w:ascii="Times New Roman" w:hAnsi="Times New Roman" w:cs="Times New Roman"/>
                  <w:color w:val="auto"/>
                  <w:u w:val="none"/>
                  <w:shd w:val="clear" w:color="auto" w:fill="FFFFFF"/>
                </w:rPr>
                <w:t>Магазин смешанных товаров</w:t>
              </w:r>
            </w:hyperlink>
          </w:p>
        </w:tc>
        <w:tc>
          <w:tcPr>
            <w:tcW w:w="6662" w:type="dxa"/>
            <w:shd w:val="clear" w:color="auto" w:fill="auto"/>
            <w:vAlign w:val="center"/>
          </w:tcPr>
          <w:p w:rsidR="00AC056A" w:rsidRPr="003D5BD1" w:rsidRDefault="00AC056A" w:rsidP="003C6CC6">
            <w:pPr>
              <w:spacing w:line="240" w:lineRule="auto"/>
              <w:ind w:firstLine="0"/>
              <w:jc w:val="center"/>
              <w:rPr>
                <w:rFonts w:ascii="Times New Roman" w:hAnsi="Times New Roman" w:cs="Times New Roman"/>
              </w:rPr>
            </w:pPr>
            <w:r w:rsidRPr="003D5BD1">
              <w:rPr>
                <w:rFonts w:ascii="Times New Roman" w:hAnsi="Times New Roman" w:cs="Times New Roman"/>
              </w:rPr>
              <w:t>Саратовская область, Питерский район, село Мироновка</w:t>
            </w:r>
            <w:r>
              <w:rPr>
                <w:rFonts w:ascii="Times New Roman" w:hAnsi="Times New Roman" w:cs="Times New Roman"/>
              </w:rPr>
              <w:t xml:space="preserve">, </w:t>
            </w:r>
            <w:r>
              <w:rPr>
                <w:rFonts w:ascii="Times New Roman" w:hAnsi="Times New Roman" w:cs="Times New Roman"/>
              </w:rPr>
              <w:br/>
              <w:t>ул. Советская, д. 26</w:t>
            </w:r>
          </w:p>
        </w:tc>
      </w:tr>
      <w:tr w:rsidR="00AC056A" w:rsidRPr="00A665D7" w:rsidTr="00786A42">
        <w:trPr>
          <w:trHeight w:val="391"/>
        </w:trPr>
        <w:tc>
          <w:tcPr>
            <w:tcW w:w="567" w:type="dxa"/>
            <w:shd w:val="clear" w:color="auto" w:fill="auto"/>
            <w:vAlign w:val="center"/>
          </w:tcPr>
          <w:p w:rsidR="00AC056A" w:rsidRDefault="00AC056A" w:rsidP="003C6CC6">
            <w:pPr>
              <w:spacing w:line="240" w:lineRule="auto"/>
              <w:ind w:firstLine="0"/>
              <w:jc w:val="center"/>
              <w:rPr>
                <w:rFonts w:ascii="Times New Roman" w:hAnsi="Times New Roman" w:cs="Times New Roman"/>
              </w:rPr>
            </w:pPr>
            <w:r>
              <w:rPr>
                <w:rFonts w:ascii="Times New Roman" w:hAnsi="Times New Roman" w:cs="Times New Roman"/>
              </w:rPr>
              <w:t>12</w:t>
            </w:r>
          </w:p>
        </w:tc>
        <w:tc>
          <w:tcPr>
            <w:tcW w:w="2977" w:type="dxa"/>
            <w:shd w:val="clear" w:color="auto" w:fill="auto"/>
            <w:vAlign w:val="center"/>
          </w:tcPr>
          <w:p w:rsidR="00AC056A" w:rsidRPr="003D5BD1" w:rsidRDefault="00CD1318" w:rsidP="003C6CC6">
            <w:pPr>
              <w:spacing w:line="240" w:lineRule="auto"/>
              <w:ind w:firstLine="0"/>
              <w:jc w:val="center"/>
              <w:rPr>
                <w:rFonts w:ascii="Times New Roman" w:hAnsi="Times New Roman" w:cs="Times New Roman"/>
              </w:rPr>
            </w:pPr>
            <w:hyperlink r:id="rId19" w:tooltip="Магазин смешанных товаров в Саратовской области" w:history="1">
              <w:r w:rsidR="00AC056A" w:rsidRPr="003D5BD1">
                <w:rPr>
                  <w:rStyle w:val="a3"/>
                  <w:rFonts w:ascii="Times New Roman" w:hAnsi="Times New Roman" w:cs="Times New Roman"/>
                  <w:color w:val="auto"/>
                  <w:u w:val="none"/>
                  <w:shd w:val="clear" w:color="auto" w:fill="FFFFFF"/>
                </w:rPr>
                <w:t>Магазин смешанных товаров</w:t>
              </w:r>
            </w:hyperlink>
          </w:p>
        </w:tc>
        <w:tc>
          <w:tcPr>
            <w:tcW w:w="6662" w:type="dxa"/>
            <w:shd w:val="clear" w:color="auto" w:fill="auto"/>
            <w:vAlign w:val="center"/>
          </w:tcPr>
          <w:p w:rsidR="00AC056A" w:rsidRPr="003D5BD1" w:rsidRDefault="00AC056A" w:rsidP="003C6CC6">
            <w:pPr>
              <w:spacing w:line="240" w:lineRule="auto"/>
              <w:ind w:firstLine="0"/>
              <w:jc w:val="center"/>
              <w:rPr>
                <w:rFonts w:ascii="Times New Roman" w:hAnsi="Times New Roman" w:cs="Times New Roman"/>
              </w:rPr>
            </w:pPr>
            <w:r w:rsidRPr="003D5BD1">
              <w:rPr>
                <w:rFonts w:ascii="Times New Roman" w:hAnsi="Times New Roman" w:cs="Times New Roman"/>
              </w:rPr>
              <w:t>Саратовская область, Питерский район, село Мироновка</w:t>
            </w:r>
            <w:r>
              <w:rPr>
                <w:rFonts w:ascii="Times New Roman" w:hAnsi="Times New Roman" w:cs="Times New Roman"/>
              </w:rPr>
              <w:t xml:space="preserve">, </w:t>
            </w:r>
            <w:r>
              <w:rPr>
                <w:rFonts w:ascii="Times New Roman" w:hAnsi="Times New Roman" w:cs="Times New Roman"/>
              </w:rPr>
              <w:br/>
              <w:t>ул. Советская, д. 17</w:t>
            </w:r>
            <w:r w:rsidR="00925B41">
              <w:rPr>
                <w:rFonts w:ascii="Times New Roman" w:hAnsi="Times New Roman" w:cs="Times New Roman"/>
              </w:rPr>
              <w:t>/1</w:t>
            </w:r>
          </w:p>
        </w:tc>
      </w:tr>
      <w:tr w:rsidR="00925B41" w:rsidRPr="00A665D7" w:rsidTr="00786A42">
        <w:trPr>
          <w:trHeight w:val="391"/>
        </w:trPr>
        <w:tc>
          <w:tcPr>
            <w:tcW w:w="567" w:type="dxa"/>
            <w:shd w:val="clear" w:color="auto" w:fill="auto"/>
            <w:vAlign w:val="center"/>
          </w:tcPr>
          <w:p w:rsidR="00925B41" w:rsidRDefault="00925B41" w:rsidP="003C6CC6">
            <w:pPr>
              <w:spacing w:line="240" w:lineRule="auto"/>
              <w:ind w:firstLine="0"/>
              <w:jc w:val="center"/>
              <w:rPr>
                <w:rFonts w:ascii="Times New Roman" w:hAnsi="Times New Roman" w:cs="Times New Roman"/>
              </w:rPr>
            </w:pPr>
            <w:r>
              <w:rPr>
                <w:rFonts w:ascii="Times New Roman" w:hAnsi="Times New Roman" w:cs="Times New Roman"/>
              </w:rPr>
              <w:t>13</w:t>
            </w:r>
          </w:p>
        </w:tc>
        <w:tc>
          <w:tcPr>
            <w:tcW w:w="2977" w:type="dxa"/>
            <w:shd w:val="clear" w:color="auto" w:fill="auto"/>
            <w:vAlign w:val="center"/>
          </w:tcPr>
          <w:p w:rsidR="00925B41" w:rsidRDefault="00925B41" w:rsidP="003C6CC6">
            <w:pPr>
              <w:spacing w:line="240" w:lineRule="auto"/>
              <w:ind w:firstLine="0"/>
              <w:jc w:val="center"/>
            </w:pPr>
            <w:r>
              <w:rPr>
                <w:rFonts w:ascii="Times New Roman" w:hAnsi="Times New Roman" w:cs="Times New Roman"/>
                <w:sz w:val="24"/>
                <w:szCs w:val="24"/>
              </w:rPr>
              <w:t>Специализированный не продовольственный магазин</w:t>
            </w:r>
          </w:p>
        </w:tc>
        <w:tc>
          <w:tcPr>
            <w:tcW w:w="6662" w:type="dxa"/>
            <w:shd w:val="clear" w:color="auto" w:fill="auto"/>
            <w:vAlign w:val="center"/>
          </w:tcPr>
          <w:p w:rsidR="00373A9D" w:rsidRDefault="00925B41" w:rsidP="00373A9D">
            <w:pPr>
              <w:spacing w:line="240" w:lineRule="auto"/>
              <w:ind w:firstLine="0"/>
              <w:jc w:val="center"/>
              <w:rPr>
                <w:rFonts w:ascii="Times New Roman" w:hAnsi="Times New Roman" w:cs="Times New Roman"/>
              </w:rPr>
            </w:pPr>
            <w:r w:rsidRPr="003D5BD1">
              <w:rPr>
                <w:rFonts w:ascii="Times New Roman" w:hAnsi="Times New Roman" w:cs="Times New Roman"/>
              </w:rPr>
              <w:t>Саратовская область, Питерский район</w:t>
            </w:r>
            <w:r>
              <w:rPr>
                <w:rFonts w:ascii="Times New Roman" w:hAnsi="Times New Roman" w:cs="Times New Roman"/>
              </w:rPr>
              <w:t xml:space="preserve">, село Моршанка, </w:t>
            </w:r>
          </w:p>
          <w:p w:rsidR="00925B41" w:rsidRPr="003D5BD1" w:rsidRDefault="00925B41" w:rsidP="00373A9D">
            <w:pPr>
              <w:spacing w:line="240" w:lineRule="auto"/>
              <w:ind w:firstLine="0"/>
              <w:jc w:val="center"/>
              <w:rPr>
                <w:rFonts w:ascii="Times New Roman" w:hAnsi="Times New Roman" w:cs="Times New Roman"/>
              </w:rPr>
            </w:pPr>
            <w:r w:rsidRPr="00925B41">
              <w:rPr>
                <w:rFonts w:ascii="Times New Roman" w:hAnsi="Times New Roman" w:cs="Times New Roman"/>
              </w:rPr>
              <w:t>ул.</w:t>
            </w:r>
            <w:r w:rsidR="00373A9D">
              <w:rPr>
                <w:rFonts w:ascii="Times New Roman" w:hAnsi="Times New Roman" w:cs="Times New Roman"/>
              </w:rPr>
              <w:t xml:space="preserve"> </w:t>
            </w:r>
            <w:r w:rsidRPr="00925B41">
              <w:rPr>
                <w:rFonts w:ascii="Times New Roman" w:hAnsi="Times New Roman" w:cs="Times New Roman"/>
              </w:rPr>
              <w:t>Ленина д.</w:t>
            </w:r>
            <w:r w:rsidR="00373A9D">
              <w:rPr>
                <w:rFonts w:ascii="Times New Roman" w:hAnsi="Times New Roman" w:cs="Times New Roman"/>
              </w:rPr>
              <w:t xml:space="preserve"> </w:t>
            </w:r>
            <w:r w:rsidRPr="00925B41">
              <w:rPr>
                <w:rFonts w:ascii="Times New Roman" w:hAnsi="Times New Roman" w:cs="Times New Roman"/>
              </w:rPr>
              <w:t>60</w:t>
            </w:r>
            <w:r w:rsidR="00373A9D">
              <w:rPr>
                <w:rFonts w:ascii="Times New Roman" w:hAnsi="Times New Roman" w:cs="Times New Roman"/>
              </w:rPr>
              <w:t xml:space="preserve"> А</w:t>
            </w:r>
          </w:p>
        </w:tc>
      </w:tr>
      <w:tr w:rsidR="00925B41" w:rsidRPr="00A665D7" w:rsidTr="00786A42">
        <w:trPr>
          <w:trHeight w:val="391"/>
        </w:trPr>
        <w:tc>
          <w:tcPr>
            <w:tcW w:w="567" w:type="dxa"/>
            <w:shd w:val="clear" w:color="auto" w:fill="auto"/>
            <w:vAlign w:val="center"/>
          </w:tcPr>
          <w:p w:rsidR="00925B41" w:rsidRDefault="00925B41" w:rsidP="003C6CC6">
            <w:pPr>
              <w:spacing w:line="240" w:lineRule="auto"/>
              <w:ind w:firstLine="0"/>
              <w:jc w:val="center"/>
              <w:rPr>
                <w:rFonts w:ascii="Times New Roman" w:hAnsi="Times New Roman" w:cs="Times New Roman"/>
              </w:rPr>
            </w:pPr>
            <w:r>
              <w:rPr>
                <w:rFonts w:ascii="Times New Roman" w:hAnsi="Times New Roman" w:cs="Times New Roman"/>
              </w:rPr>
              <w:t>14</w:t>
            </w:r>
          </w:p>
        </w:tc>
        <w:tc>
          <w:tcPr>
            <w:tcW w:w="2977" w:type="dxa"/>
            <w:shd w:val="clear" w:color="auto" w:fill="auto"/>
            <w:vAlign w:val="center"/>
          </w:tcPr>
          <w:p w:rsidR="00925B41" w:rsidRPr="007D1A7A" w:rsidRDefault="00925B41" w:rsidP="003C6CC6">
            <w:pPr>
              <w:spacing w:line="240" w:lineRule="auto"/>
              <w:ind w:firstLine="0"/>
              <w:jc w:val="center"/>
              <w:rPr>
                <w:rFonts w:ascii="Times New Roman" w:hAnsi="Times New Roman" w:cs="Times New Roman"/>
                <w:sz w:val="24"/>
                <w:szCs w:val="24"/>
              </w:rPr>
            </w:pPr>
            <w:r w:rsidRPr="007D1A7A">
              <w:rPr>
                <w:rFonts w:ascii="Times New Roman" w:hAnsi="Times New Roman" w:cs="Times New Roman"/>
                <w:sz w:val="24"/>
                <w:szCs w:val="24"/>
              </w:rPr>
              <w:t>Минимаркет</w:t>
            </w:r>
          </w:p>
        </w:tc>
        <w:tc>
          <w:tcPr>
            <w:tcW w:w="6662" w:type="dxa"/>
            <w:shd w:val="clear" w:color="auto" w:fill="auto"/>
            <w:vAlign w:val="center"/>
          </w:tcPr>
          <w:p w:rsidR="00925B41" w:rsidRPr="007D1A7A" w:rsidRDefault="007D1A7A" w:rsidP="00373A9D">
            <w:pPr>
              <w:spacing w:line="240" w:lineRule="auto"/>
              <w:ind w:firstLine="0"/>
              <w:jc w:val="center"/>
              <w:rPr>
                <w:rFonts w:ascii="Times New Roman" w:hAnsi="Times New Roman" w:cs="Times New Roman"/>
                <w:sz w:val="24"/>
                <w:szCs w:val="24"/>
              </w:rPr>
            </w:pPr>
            <w:r w:rsidRPr="007D1A7A">
              <w:rPr>
                <w:rFonts w:ascii="Times New Roman" w:hAnsi="Times New Roman" w:cs="Times New Roman"/>
                <w:sz w:val="24"/>
                <w:szCs w:val="24"/>
              </w:rPr>
              <w:t xml:space="preserve">Саратовская область, Питерский район, село Моршанка, </w:t>
            </w:r>
            <w:r>
              <w:rPr>
                <w:rFonts w:ascii="Times New Roman" w:hAnsi="Times New Roman" w:cs="Times New Roman"/>
                <w:sz w:val="24"/>
                <w:szCs w:val="24"/>
              </w:rPr>
              <w:br/>
            </w:r>
            <w:r w:rsidRPr="007D1A7A">
              <w:rPr>
                <w:rFonts w:ascii="Times New Roman" w:hAnsi="Times New Roman" w:cs="Times New Roman"/>
                <w:sz w:val="24"/>
                <w:szCs w:val="24"/>
              </w:rPr>
              <w:t>ул. Новая</w:t>
            </w:r>
            <w:r>
              <w:rPr>
                <w:rFonts w:ascii="Times New Roman" w:hAnsi="Times New Roman" w:cs="Times New Roman"/>
                <w:sz w:val="24"/>
                <w:szCs w:val="24"/>
              </w:rPr>
              <w:t>,</w:t>
            </w:r>
            <w:r w:rsidRPr="007D1A7A">
              <w:rPr>
                <w:rFonts w:ascii="Times New Roman" w:hAnsi="Times New Roman" w:cs="Times New Roman"/>
                <w:sz w:val="24"/>
                <w:szCs w:val="24"/>
              </w:rPr>
              <w:t xml:space="preserve">  </w:t>
            </w:r>
            <w:r w:rsidR="00373A9D">
              <w:rPr>
                <w:rFonts w:ascii="Times New Roman" w:hAnsi="Times New Roman" w:cs="Times New Roman"/>
                <w:sz w:val="24"/>
                <w:szCs w:val="24"/>
              </w:rPr>
              <w:t xml:space="preserve">д. </w:t>
            </w:r>
            <w:r w:rsidRPr="007D1A7A">
              <w:rPr>
                <w:rFonts w:ascii="Times New Roman" w:hAnsi="Times New Roman" w:cs="Times New Roman"/>
                <w:sz w:val="24"/>
                <w:szCs w:val="24"/>
              </w:rPr>
              <w:t>2</w:t>
            </w:r>
            <w:r w:rsidR="00373A9D">
              <w:rPr>
                <w:rFonts w:ascii="Times New Roman" w:hAnsi="Times New Roman" w:cs="Times New Roman"/>
                <w:sz w:val="24"/>
                <w:szCs w:val="24"/>
              </w:rPr>
              <w:t xml:space="preserve"> А</w:t>
            </w:r>
          </w:p>
        </w:tc>
      </w:tr>
      <w:tr w:rsidR="00925B41" w:rsidRPr="00A665D7" w:rsidTr="00786A42">
        <w:trPr>
          <w:trHeight w:val="391"/>
        </w:trPr>
        <w:tc>
          <w:tcPr>
            <w:tcW w:w="567" w:type="dxa"/>
            <w:shd w:val="clear" w:color="auto" w:fill="auto"/>
            <w:vAlign w:val="center"/>
          </w:tcPr>
          <w:p w:rsidR="00925B41" w:rsidRDefault="007D1A7A" w:rsidP="003C6CC6">
            <w:pPr>
              <w:spacing w:line="240" w:lineRule="auto"/>
              <w:ind w:firstLine="0"/>
              <w:jc w:val="center"/>
              <w:rPr>
                <w:rFonts w:ascii="Times New Roman" w:hAnsi="Times New Roman" w:cs="Times New Roman"/>
              </w:rPr>
            </w:pPr>
            <w:r>
              <w:rPr>
                <w:rFonts w:ascii="Times New Roman" w:hAnsi="Times New Roman" w:cs="Times New Roman"/>
              </w:rPr>
              <w:t>15</w:t>
            </w:r>
          </w:p>
        </w:tc>
        <w:tc>
          <w:tcPr>
            <w:tcW w:w="2977" w:type="dxa"/>
            <w:shd w:val="clear" w:color="auto" w:fill="auto"/>
            <w:vAlign w:val="center"/>
          </w:tcPr>
          <w:p w:rsidR="00925B41" w:rsidRPr="007D1A7A" w:rsidRDefault="007D1A7A" w:rsidP="003C6CC6">
            <w:pPr>
              <w:spacing w:line="240" w:lineRule="auto"/>
              <w:ind w:firstLine="0"/>
              <w:jc w:val="center"/>
              <w:rPr>
                <w:rFonts w:ascii="Times New Roman" w:hAnsi="Times New Roman" w:cs="Times New Roman"/>
                <w:sz w:val="24"/>
                <w:szCs w:val="24"/>
              </w:rPr>
            </w:pPr>
            <w:r w:rsidRPr="007D1A7A">
              <w:rPr>
                <w:rFonts w:ascii="Times New Roman" w:hAnsi="Times New Roman" w:cs="Times New Roman"/>
                <w:sz w:val="24"/>
                <w:szCs w:val="24"/>
              </w:rPr>
              <w:t>Минимаркет</w:t>
            </w:r>
          </w:p>
        </w:tc>
        <w:tc>
          <w:tcPr>
            <w:tcW w:w="6662" w:type="dxa"/>
            <w:shd w:val="clear" w:color="auto" w:fill="auto"/>
            <w:vAlign w:val="center"/>
          </w:tcPr>
          <w:p w:rsidR="00373A9D" w:rsidRDefault="007D1A7A" w:rsidP="003C6CC6">
            <w:pPr>
              <w:spacing w:line="240" w:lineRule="auto"/>
              <w:ind w:firstLine="0"/>
              <w:jc w:val="center"/>
              <w:rPr>
                <w:rFonts w:ascii="Times New Roman" w:hAnsi="Times New Roman" w:cs="Times New Roman"/>
                <w:sz w:val="24"/>
                <w:szCs w:val="24"/>
              </w:rPr>
            </w:pPr>
            <w:r w:rsidRPr="007D1A7A">
              <w:rPr>
                <w:rFonts w:ascii="Times New Roman" w:hAnsi="Times New Roman" w:cs="Times New Roman"/>
                <w:sz w:val="24"/>
                <w:szCs w:val="24"/>
              </w:rPr>
              <w:t xml:space="preserve">Саратовская область, Питерский район, село Моршанка, </w:t>
            </w:r>
          </w:p>
          <w:p w:rsidR="00925B41" w:rsidRPr="007D1A7A" w:rsidRDefault="007D1A7A" w:rsidP="003C6CC6">
            <w:pPr>
              <w:spacing w:line="240" w:lineRule="auto"/>
              <w:ind w:firstLine="0"/>
              <w:jc w:val="center"/>
              <w:rPr>
                <w:rFonts w:ascii="Times New Roman" w:hAnsi="Times New Roman" w:cs="Times New Roman"/>
                <w:sz w:val="24"/>
                <w:szCs w:val="24"/>
              </w:rPr>
            </w:pPr>
            <w:r w:rsidRPr="007D1A7A">
              <w:rPr>
                <w:rFonts w:ascii="Times New Roman" w:hAnsi="Times New Roman" w:cs="Times New Roman"/>
                <w:sz w:val="24"/>
                <w:szCs w:val="24"/>
              </w:rPr>
              <w:t>ул.</w:t>
            </w:r>
            <w:r w:rsidR="00373A9D">
              <w:rPr>
                <w:rFonts w:ascii="Times New Roman" w:hAnsi="Times New Roman" w:cs="Times New Roman"/>
                <w:sz w:val="24"/>
                <w:szCs w:val="24"/>
              </w:rPr>
              <w:t xml:space="preserve"> </w:t>
            </w:r>
            <w:r w:rsidRPr="007D1A7A">
              <w:rPr>
                <w:rFonts w:ascii="Times New Roman" w:hAnsi="Times New Roman" w:cs="Times New Roman"/>
                <w:sz w:val="24"/>
                <w:szCs w:val="24"/>
              </w:rPr>
              <w:t>Набережная</w:t>
            </w:r>
            <w:r>
              <w:rPr>
                <w:rFonts w:ascii="Times New Roman" w:hAnsi="Times New Roman" w:cs="Times New Roman"/>
                <w:sz w:val="24"/>
                <w:szCs w:val="24"/>
              </w:rPr>
              <w:t>,</w:t>
            </w:r>
            <w:r w:rsidRPr="007D1A7A">
              <w:rPr>
                <w:rFonts w:ascii="Times New Roman" w:hAnsi="Times New Roman" w:cs="Times New Roman"/>
                <w:sz w:val="24"/>
                <w:szCs w:val="24"/>
              </w:rPr>
              <w:t xml:space="preserve"> д.</w:t>
            </w:r>
            <w:r w:rsidR="00373A9D">
              <w:rPr>
                <w:rFonts w:ascii="Times New Roman" w:hAnsi="Times New Roman" w:cs="Times New Roman"/>
                <w:sz w:val="24"/>
                <w:szCs w:val="24"/>
              </w:rPr>
              <w:t xml:space="preserve"> </w:t>
            </w:r>
            <w:r w:rsidRPr="007D1A7A">
              <w:rPr>
                <w:rFonts w:ascii="Times New Roman" w:hAnsi="Times New Roman" w:cs="Times New Roman"/>
                <w:sz w:val="24"/>
                <w:szCs w:val="24"/>
              </w:rPr>
              <w:t>31</w:t>
            </w:r>
          </w:p>
        </w:tc>
      </w:tr>
    </w:tbl>
    <w:p w:rsidR="00AC44C7" w:rsidRPr="00437925" w:rsidRDefault="00AC44C7" w:rsidP="004E7B01">
      <w:pPr>
        <w:rPr>
          <w:rFonts w:ascii="Times New Roman" w:hAnsi="Times New Roman" w:cs="Times New Roman"/>
          <w:color w:val="FF0000"/>
          <w:sz w:val="28"/>
          <w:szCs w:val="28"/>
          <w:highlight w:val="yellow"/>
        </w:rPr>
      </w:pPr>
    </w:p>
    <w:p w:rsidR="00703613" w:rsidRPr="00EE471A" w:rsidRDefault="00703613" w:rsidP="004E7B01">
      <w:pPr>
        <w:pStyle w:val="33"/>
        <w:shd w:val="clear" w:color="auto" w:fill="FFFFFF" w:themeFill="background1"/>
        <w:spacing w:before="0" w:after="0" w:line="300" w:lineRule="auto"/>
        <w:ind w:right="20" w:firstLine="709"/>
        <w:rPr>
          <w:sz w:val="28"/>
          <w:szCs w:val="28"/>
        </w:rPr>
      </w:pPr>
      <w:r w:rsidRPr="00EE471A">
        <w:rPr>
          <w:sz w:val="28"/>
          <w:szCs w:val="28"/>
        </w:rPr>
        <w:t>В основном все объекты торговли специализируются на розничной реализации продуктов питания и сопутствующих товаров, а также реализации хозтоваров, стройматериалов и прочих товаров.</w:t>
      </w:r>
    </w:p>
    <w:p w:rsidR="00E4658E" w:rsidRPr="00EE471A" w:rsidRDefault="00703613" w:rsidP="004E7B01">
      <w:pPr>
        <w:widowControl w:val="0"/>
        <w:rPr>
          <w:rFonts w:ascii="Times New Roman" w:hAnsi="Times New Roman"/>
          <w:sz w:val="28"/>
          <w:szCs w:val="28"/>
        </w:rPr>
      </w:pPr>
      <w:r w:rsidRPr="00EE471A">
        <w:rPr>
          <w:rFonts w:ascii="Times New Roman" w:hAnsi="Times New Roman"/>
          <w:sz w:val="28"/>
          <w:szCs w:val="28"/>
        </w:rPr>
        <w:t xml:space="preserve">На территории МО </w:t>
      </w:r>
      <w:r w:rsidR="009E748A" w:rsidRPr="00EE471A">
        <w:rPr>
          <w:rFonts w:ascii="Times New Roman" w:hAnsi="Times New Roman"/>
          <w:sz w:val="28"/>
          <w:szCs w:val="28"/>
        </w:rPr>
        <w:t xml:space="preserve">располагаются </w:t>
      </w:r>
      <w:r w:rsidR="003D5BD1">
        <w:rPr>
          <w:rFonts w:ascii="Times New Roman" w:hAnsi="Times New Roman"/>
          <w:sz w:val="28"/>
          <w:szCs w:val="28"/>
        </w:rPr>
        <w:t>2</w:t>
      </w:r>
      <w:r w:rsidR="009E748A" w:rsidRPr="00EE471A">
        <w:rPr>
          <w:rFonts w:ascii="Times New Roman" w:hAnsi="Times New Roman"/>
          <w:sz w:val="28"/>
          <w:szCs w:val="28"/>
        </w:rPr>
        <w:t xml:space="preserve"> столовы</w:t>
      </w:r>
      <w:r w:rsidR="00140740">
        <w:rPr>
          <w:rFonts w:ascii="Times New Roman" w:hAnsi="Times New Roman"/>
          <w:sz w:val="28"/>
          <w:szCs w:val="28"/>
        </w:rPr>
        <w:t>х</w:t>
      </w:r>
      <w:r w:rsidR="00E4658E">
        <w:rPr>
          <w:rFonts w:ascii="Times New Roman" w:hAnsi="Times New Roman"/>
          <w:sz w:val="28"/>
          <w:szCs w:val="28"/>
        </w:rPr>
        <w:t xml:space="preserve"> </w:t>
      </w:r>
      <w:r w:rsidR="00E173F8" w:rsidRPr="00E173F8">
        <w:rPr>
          <w:rFonts w:ascii="Times New Roman" w:hAnsi="Times New Roman"/>
          <w:sz w:val="28"/>
          <w:szCs w:val="28"/>
        </w:rPr>
        <w:t>учебных заведений, организаций, промышленных предприятий</w:t>
      </w:r>
      <w:r w:rsidR="007D1A7A">
        <w:rPr>
          <w:rFonts w:ascii="Times New Roman" w:hAnsi="Times New Roman"/>
          <w:sz w:val="28"/>
          <w:szCs w:val="28"/>
        </w:rPr>
        <w:t>, 1 кафе</w:t>
      </w:r>
      <w:r w:rsidR="001E1D13">
        <w:rPr>
          <w:rFonts w:ascii="Times New Roman" w:hAnsi="Times New Roman"/>
          <w:sz w:val="28"/>
          <w:szCs w:val="28"/>
        </w:rPr>
        <w:t>.</w:t>
      </w:r>
    </w:p>
    <w:p w:rsidR="005570CA" w:rsidRPr="00EE471A" w:rsidRDefault="00703613" w:rsidP="004E7B01">
      <w:pPr>
        <w:pStyle w:val="a7"/>
        <w:keepNext/>
        <w:widowControl w:val="0"/>
        <w:ind w:left="0"/>
        <w:rPr>
          <w:rFonts w:ascii="Times New Roman" w:hAnsi="Times New Roman" w:cs="Times New Roman"/>
          <w:sz w:val="28"/>
          <w:szCs w:val="28"/>
        </w:rPr>
      </w:pPr>
      <w:r w:rsidRPr="00EE471A">
        <w:rPr>
          <w:rFonts w:ascii="Times New Roman" w:hAnsi="Times New Roman" w:cs="Times New Roman"/>
          <w:sz w:val="28"/>
          <w:szCs w:val="28"/>
        </w:rPr>
        <w:t>Функционирование объектов общественного питания, торговли, бытового обслуживания находится в сфере обслуживания индивидуального предпринимательства. Потр</w:t>
      </w:r>
      <w:r w:rsidR="005570CA" w:rsidRPr="00EE471A">
        <w:rPr>
          <w:rFonts w:ascii="Times New Roman" w:hAnsi="Times New Roman" w:cs="Times New Roman"/>
          <w:sz w:val="28"/>
          <w:szCs w:val="28"/>
        </w:rPr>
        <w:t>ебность в них определяет рынок.</w:t>
      </w:r>
    </w:p>
    <w:p w:rsidR="004C0DD0" w:rsidRPr="00EE471A" w:rsidRDefault="004C0DD0" w:rsidP="004E7B01">
      <w:pPr>
        <w:pStyle w:val="a7"/>
        <w:keepNext/>
        <w:widowControl w:val="0"/>
        <w:ind w:left="0"/>
        <w:rPr>
          <w:rFonts w:ascii="Times New Roman" w:hAnsi="Times New Roman" w:cs="Times New Roman"/>
          <w:sz w:val="28"/>
          <w:szCs w:val="28"/>
        </w:rPr>
      </w:pPr>
      <w:r w:rsidRPr="00EE471A">
        <w:rPr>
          <w:rFonts w:ascii="Times New Roman" w:hAnsi="Times New Roman" w:cs="Times New Roman"/>
          <w:sz w:val="28"/>
          <w:szCs w:val="28"/>
        </w:rPr>
        <w:t>Услуги общественного питания независимо от типа предприятия должны соответствовать основным показателям: целевому назначению, безопасности и экологичности, культуре обслуживания, социальной адресности.</w:t>
      </w:r>
    </w:p>
    <w:p w:rsidR="004C0DD0" w:rsidRPr="00EE471A" w:rsidRDefault="004C0DD0" w:rsidP="004E7B01">
      <w:pPr>
        <w:widowControl w:val="0"/>
        <w:shd w:val="clear" w:color="auto" w:fill="FFFFFF" w:themeFill="background1"/>
        <w:rPr>
          <w:rFonts w:ascii="Times New Roman" w:hAnsi="Times New Roman" w:cs="Times New Roman"/>
          <w:sz w:val="28"/>
          <w:szCs w:val="28"/>
        </w:rPr>
      </w:pPr>
      <w:r w:rsidRPr="00EE471A">
        <w:rPr>
          <w:rFonts w:ascii="Times New Roman" w:hAnsi="Times New Roman" w:cs="Times New Roman"/>
          <w:sz w:val="28"/>
          <w:szCs w:val="28"/>
        </w:rPr>
        <w:t>Количество учреждений бытового обслуживания населения предполагается в дальнейшем расширять за счет частных предприятий по оказанию услуг населению.</w:t>
      </w:r>
    </w:p>
    <w:p w:rsidR="00A821D0" w:rsidRPr="00437925" w:rsidRDefault="00A821D0" w:rsidP="004E7B01">
      <w:pPr>
        <w:shd w:val="clear" w:color="auto" w:fill="FFFFFF" w:themeFill="background1"/>
        <w:rPr>
          <w:rFonts w:ascii="Times New Roman" w:hAnsi="Times New Roman" w:cs="Times New Roman"/>
          <w:color w:val="FF0000"/>
          <w:sz w:val="28"/>
          <w:szCs w:val="28"/>
        </w:rPr>
      </w:pPr>
    </w:p>
    <w:p w:rsidR="00930A5C" w:rsidRPr="00EE471A" w:rsidRDefault="00930A5C" w:rsidP="00930A5C">
      <w:pPr>
        <w:pStyle w:val="af8"/>
        <w:numPr>
          <w:ilvl w:val="1"/>
          <w:numId w:val="2"/>
        </w:numPr>
        <w:tabs>
          <w:tab w:val="left" w:pos="1276"/>
        </w:tabs>
        <w:spacing w:line="300" w:lineRule="auto"/>
        <w:ind w:left="0" w:firstLine="709"/>
      </w:pPr>
      <w:r w:rsidRPr="00EE471A">
        <w:t>Социальное обслуживание населения</w:t>
      </w:r>
    </w:p>
    <w:p w:rsidR="00DF4F46" w:rsidRPr="00EE471A" w:rsidRDefault="00DF4F46" w:rsidP="00930A5C">
      <w:pPr>
        <w:pStyle w:val="a7"/>
        <w:tabs>
          <w:tab w:val="left" w:pos="1134"/>
        </w:tabs>
        <w:ind w:left="0"/>
        <w:rPr>
          <w:rFonts w:ascii="Times New Roman" w:hAnsi="Times New Roman" w:cs="Times New Roman"/>
          <w:sz w:val="28"/>
          <w:szCs w:val="28"/>
        </w:rPr>
      </w:pPr>
      <w:r w:rsidRPr="00EE471A">
        <w:rPr>
          <w:rFonts w:ascii="Times New Roman" w:hAnsi="Times New Roman" w:cs="Times New Roman"/>
          <w:sz w:val="28"/>
          <w:szCs w:val="28"/>
        </w:rPr>
        <w:t xml:space="preserve">Предоставление услуг по социальному обслуживанию населения </w:t>
      </w:r>
      <w:r w:rsidR="00154345">
        <w:rPr>
          <w:rFonts w:ascii="Times New Roman" w:hAnsi="Times New Roman" w:cs="Times New Roman"/>
          <w:sz w:val="28"/>
          <w:szCs w:val="28"/>
        </w:rPr>
        <w:t>Мироновского</w:t>
      </w:r>
      <w:r w:rsidR="00DB4766" w:rsidRPr="00EE471A">
        <w:rPr>
          <w:rFonts w:ascii="Times New Roman" w:hAnsi="Times New Roman" w:cs="Times New Roman"/>
          <w:sz w:val="28"/>
          <w:szCs w:val="28"/>
        </w:rPr>
        <w:t xml:space="preserve"> </w:t>
      </w:r>
      <w:r w:rsidRPr="00EE471A">
        <w:rPr>
          <w:rFonts w:ascii="Times New Roman" w:hAnsi="Times New Roman" w:cs="Times New Roman"/>
          <w:sz w:val="28"/>
          <w:szCs w:val="28"/>
        </w:rPr>
        <w:t xml:space="preserve">муниципального образования осуществляет Управления социальной поддержки населения </w:t>
      </w:r>
      <w:r w:rsidR="00154345">
        <w:rPr>
          <w:rFonts w:ascii="Times New Roman" w:hAnsi="Times New Roman" w:cs="Times New Roman"/>
          <w:sz w:val="28"/>
          <w:szCs w:val="28"/>
        </w:rPr>
        <w:t>Питерского</w:t>
      </w:r>
      <w:r w:rsidR="001026BC" w:rsidRPr="00EE471A">
        <w:rPr>
          <w:rFonts w:ascii="Times New Roman" w:hAnsi="Times New Roman" w:cs="Times New Roman"/>
          <w:sz w:val="28"/>
          <w:szCs w:val="28"/>
        </w:rPr>
        <w:t xml:space="preserve"> </w:t>
      </w:r>
      <w:r w:rsidRPr="00EE471A">
        <w:rPr>
          <w:rFonts w:ascii="Times New Roman" w:hAnsi="Times New Roman" w:cs="Times New Roman"/>
          <w:sz w:val="28"/>
          <w:szCs w:val="28"/>
        </w:rPr>
        <w:t xml:space="preserve"> района Саратовской области</w:t>
      </w:r>
      <w:r w:rsidR="002B00B7" w:rsidRPr="00EE471A">
        <w:rPr>
          <w:rFonts w:ascii="Times New Roman" w:hAnsi="Times New Roman" w:cs="Times New Roman"/>
          <w:sz w:val="28"/>
          <w:szCs w:val="28"/>
        </w:rPr>
        <w:t xml:space="preserve"> </w:t>
      </w:r>
      <w:r w:rsidRPr="00EE471A">
        <w:rPr>
          <w:rFonts w:ascii="Times New Roman" w:hAnsi="Times New Roman" w:cs="Times New Roman"/>
          <w:sz w:val="28"/>
          <w:szCs w:val="28"/>
        </w:rPr>
        <w:t>(далее – ГКУ СО УСПН).</w:t>
      </w:r>
    </w:p>
    <w:p w:rsidR="001026BC" w:rsidRPr="004B4663" w:rsidRDefault="001026BC" w:rsidP="004E7B01">
      <w:pPr>
        <w:pStyle w:val="a4"/>
        <w:shd w:val="clear" w:color="auto" w:fill="FFFFFF"/>
        <w:tabs>
          <w:tab w:val="left" w:pos="1134"/>
        </w:tabs>
        <w:spacing w:before="0" w:beforeAutospacing="0" w:after="0" w:afterAutospacing="0" w:line="300" w:lineRule="auto"/>
        <w:rPr>
          <w:rFonts w:eastAsiaTheme="minorEastAsia"/>
          <w:sz w:val="28"/>
          <w:szCs w:val="28"/>
        </w:rPr>
      </w:pPr>
      <w:r w:rsidRPr="004B4663">
        <w:rPr>
          <w:rFonts w:eastAsiaTheme="minorEastAsia"/>
          <w:sz w:val="28"/>
          <w:szCs w:val="28"/>
        </w:rPr>
        <w:t xml:space="preserve">Предметом деятельности государственного казенного учреждения Саратовской области «Управление социальной поддержки населения </w:t>
      </w:r>
      <w:r w:rsidR="00154345">
        <w:rPr>
          <w:rFonts w:eastAsiaTheme="minorEastAsia"/>
          <w:sz w:val="28"/>
          <w:szCs w:val="28"/>
        </w:rPr>
        <w:t>Питерского</w:t>
      </w:r>
      <w:r w:rsidRPr="004B4663">
        <w:rPr>
          <w:rFonts w:eastAsiaTheme="minorEastAsia"/>
          <w:sz w:val="28"/>
          <w:szCs w:val="28"/>
        </w:rPr>
        <w:t xml:space="preserve"> района» является осуществление на терри</w:t>
      </w:r>
      <w:r w:rsidR="004B4663">
        <w:rPr>
          <w:rFonts w:eastAsiaTheme="minorEastAsia"/>
          <w:sz w:val="28"/>
          <w:szCs w:val="28"/>
        </w:rPr>
        <w:t>тории муниципального образования</w:t>
      </w:r>
      <w:r w:rsidRPr="004B4663">
        <w:rPr>
          <w:rFonts w:eastAsiaTheme="minorEastAsia"/>
          <w:sz w:val="28"/>
          <w:szCs w:val="28"/>
        </w:rPr>
        <w:t xml:space="preserve"> области мероприятий по реализации государственной политики в с</w:t>
      </w:r>
      <w:r w:rsidR="004B4663">
        <w:rPr>
          <w:rFonts w:eastAsiaTheme="minorEastAsia"/>
          <w:sz w:val="28"/>
          <w:szCs w:val="28"/>
        </w:rPr>
        <w:t>фере социальной защиты на</w:t>
      </w:r>
      <w:r w:rsidRPr="004B4663">
        <w:rPr>
          <w:rFonts w:eastAsiaTheme="minorEastAsia"/>
          <w:sz w:val="28"/>
          <w:szCs w:val="28"/>
        </w:rPr>
        <w:t>селения в соответствии с действующим законодательством.</w:t>
      </w:r>
    </w:p>
    <w:p w:rsidR="001026BC" w:rsidRPr="004B4663" w:rsidRDefault="001026BC" w:rsidP="004E7B01">
      <w:pPr>
        <w:pStyle w:val="a4"/>
        <w:shd w:val="clear" w:color="auto" w:fill="FFFFFF"/>
        <w:tabs>
          <w:tab w:val="left" w:pos="1134"/>
        </w:tabs>
        <w:spacing w:before="0" w:beforeAutospacing="0" w:after="0" w:afterAutospacing="0" w:line="300" w:lineRule="auto"/>
        <w:rPr>
          <w:rFonts w:eastAsiaTheme="minorEastAsia"/>
          <w:sz w:val="28"/>
          <w:szCs w:val="28"/>
        </w:rPr>
      </w:pPr>
      <w:r w:rsidRPr="004B4663">
        <w:rPr>
          <w:rFonts w:eastAsiaTheme="minorEastAsia"/>
          <w:sz w:val="28"/>
          <w:szCs w:val="28"/>
        </w:rPr>
        <w:t xml:space="preserve">Целью деятельности ГКУ СО УСПН </w:t>
      </w:r>
      <w:r w:rsidR="00154345">
        <w:rPr>
          <w:rFonts w:eastAsiaTheme="minorEastAsia"/>
          <w:sz w:val="28"/>
          <w:szCs w:val="28"/>
        </w:rPr>
        <w:t>Питерского</w:t>
      </w:r>
      <w:r w:rsidRPr="004B4663">
        <w:rPr>
          <w:rFonts w:eastAsiaTheme="minorEastAsia"/>
          <w:sz w:val="28"/>
          <w:szCs w:val="28"/>
        </w:rPr>
        <w:t xml:space="preserve"> района является обеспечение реализации прав отдельных категорий граждан на получение мер социальной поддержки.</w:t>
      </w:r>
    </w:p>
    <w:p w:rsidR="001026BC" w:rsidRPr="004B4663" w:rsidRDefault="001026BC" w:rsidP="004E7B01">
      <w:pPr>
        <w:pStyle w:val="a4"/>
        <w:shd w:val="clear" w:color="auto" w:fill="FFFFFF"/>
        <w:tabs>
          <w:tab w:val="left" w:pos="1134"/>
        </w:tabs>
        <w:spacing w:before="0" w:beforeAutospacing="0" w:after="0" w:afterAutospacing="0" w:line="300" w:lineRule="auto"/>
        <w:rPr>
          <w:rFonts w:eastAsiaTheme="minorEastAsia"/>
          <w:sz w:val="28"/>
          <w:szCs w:val="28"/>
        </w:rPr>
      </w:pPr>
      <w:r w:rsidRPr="004B4663">
        <w:rPr>
          <w:rFonts w:eastAsiaTheme="minorEastAsia"/>
          <w:sz w:val="28"/>
          <w:szCs w:val="28"/>
        </w:rPr>
        <w:t xml:space="preserve">Для достижения цели ГКУ СО УСПН </w:t>
      </w:r>
      <w:r w:rsidR="00154345">
        <w:rPr>
          <w:rFonts w:eastAsiaTheme="minorEastAsia"/>
          <w:sz w:val="28"/>
          <w:szCs w:val="28"/>
        </w:rPr>
        <w:t>Питерского</w:t>
      </w:r>
      <w:r w:rsidRPr="004B4663">
        <w:rPr>
          <w:rFonts w:eastAsiaTheme="minorEastAsia"/>
          <w:sz w:val="28"/>
          <w:szCs w:val="28"/>
        </w:rPr>
        <w:t xml:space="preserve"> района осуществляет следующие основные виды деятельности:</w:t>
      </w:r>
    </w:p>
    <w:p w:rsidR="001026BC" w:rsidRPr="004B4663" w:rsidRDefault="001026BC" w:rsidP="00C56B24">
      <w:pPr>
        <w:pStyle w:val="a4"/>
        <w:numPr>
          <w:ilvl w:val="0"/>
          <w:numId w:val="20"/>
        </w:numPr>
        <w:shd w:val="clear" w:color="auto" w:fill="FFFFFF"/>
        <w:tabs>
          <w:tab w:val="left" w:pos="1134"/>
        </w:tabs>
        <w:spacing w:before="0" w:beforeAutospacing="0" w:after="0" w:afterAutospacing="0" w:line="300" w:lineRule="auto"/>
        <w:ind w:left="0" w:firstLine="709"/>
        <w:rPr>
          <w:sz w:val="28"/>
          <w:szCs w:val="21"/>
        </w:rPr>
      </w:pPr>
      <w:r w:rsidRPr="004B4663">
        <w:rPr>
          <w:sz w:val="28"/>
          <w:szCs w:val="21"/>
        </w:rPr>
        <w:t>предоставление мер социальной поддержки и социальной помощи в денежной и натуральной форме отдельным категориям граждан;</w:t>
      </w:r>
    </w:p>
    <w:p w:rsidR="001026BC" w:rsidRPr="004B4663" w:rsidRDefault="001026BC" w:rsidP="00C56B24">
      <w:pPr>
        <w:pStyle w:val="a4"/>
        <w:numPr>
          <w:ilvl w:val="0"/>
          <w:numId w:val="20"/>
        </w:numPr>
        <w:shd w:val="clear" w:color="auto" w:fill="FFFFFF"/>
        <w:tabs>
          <w:tab w:val="left" w:pos="1134"/>
        </w:tabs>
        <w:spacing w:before="0" w:beforeAutospacing="0" w:after="0" w:afterAutospacing="0" w:line="300" w:lineRule="auto"/>
        <w:ind w:left="0" w:firstLine="709"/>
        <w:rPr>
          <w:sz w:val="28"/>
          <w:szCs w:val="21"/>
        </w:rPr>
      </w:pPr>
      <w:r w:rsidRPr="004B4663">
        <w:rPr>
          <w:sz w:val="28"/>
          <w:szCs w:val="21"/>
        </w:rPr>
        <w:t>выдача документов, подтверждающих право граждан на получение мер социальной поддержки и социальной помощи;</w:t>
      </w:r>
    </w:p>
    <w:p w:rsidR="001026BC" w:rsidRPr="004B4663" w:rsidRDefault="001026BC" w:rsidP="00C56B24">
      <w:pPr>
        <w:pStyle w:val="a4"/>
        <w:numPr>
          <w:ilvl w:val="0"/>
          <w:numId w:val="20"/>
        </w:numPr>
        <w:shd w:val="clear" w:color="auto" w:fill="FFFFFF"/>
        <w:tabs>
          <w:tab w:val="left" w:pos="1134"/>
        </w:tabs>
        <w:spacing w:before="0" w:beforeAutospacing="0" w:after="0" w:afterAutospacing="0" w:line="300" w:lineRule="auto"/>
        <w:ind w:left="0" w:firstLine="709"/>
        <w:rPr>
          <w:sz w:val="28"/>
          <w:szCs w:val="21"/>
        </w:rPr>
      </w:pPr>
      <w:r w:rsidRPr="004B4663">
        <w:rPr>
          <w:sz w:val="28"/>
          <w:szCs w:val="21"/>
        </w:rPr>
        <w:t>предоставление мер социальной поддержки и социальной помощи в рамках проведения мероприятий по отдыху и оздоровлению детей;</w:t>
      </w:r>
    </w:p>
    <w:p w:rsidR="001026BC" w:rsidRDefault="001026BC" w:rsidP="00C56B24">
      <w:pPr>
        <w:pStyle w:val="a4"/>
        <w:numPr>
          <w:ilvl w:val="0"/>
          <w:numId w:val="20"/>
        </w:numPr>
        <w:shd w:val="clear" w:color="auto" w:fill="FFFFFF"/>
        <w:tabs>
          <w:tab w:val="left" w:pos="1134"/>
        </w:tabs>
        <w:spacing w:before="0" w:beforeAutospacing="0" w:after="0" w:afterAutospacing="0" w:line="300" w:lineRule="auto"/>
        <w:ind w:left="0" w:firstLine="709"/>
        <w:rPr>
          <w:sz w:val="28"/>
          <w:szCs w:val="21"/>
        </w:rPr>
      </w:pPr>
      <w:r w:rsidRPr="004B4663">
        <w:rPr>
          <w:sz w:val="28"/>
          <w:szCs w:val="21"/>
        </w:rPr>
        <w:t>признание гражданина нуждающимся в социальном обслуживании и выдача ему индивидуальной программы предоставления социальных услуг.</w:t>
      </w:r>
    </w:p>
    <w:p w:rsidR="001B1DFA" w:rsidRPr="004B4663" w:rsidRDefault="001B1DFA" w:rsidP="001B1DFA">
      <w:pPr>
        <w:pStyle w:val="a4"/>
        <w:shd w:val="clear" w:color="auto" w:fill="FFFFFF"/>
        <w:tabs>
          <w:tab w:val="left" w:pos="1134"/>
        </w:tabs>
        <w:spacing w:before="0" w:beforeAutospacing="0" w:after="0" w:afterAutospacing="0" w:line="300" w:lineRule="auto"/>
        <w:ind w:left="709" w:firstLine="0"/>
        <w:rPr>
          <w:sz w:val="28"/>
          <w:szCs w:val="21"/>
        </w:rPr>
      </w:pPr>
    </w:p>
    <w:p w:rsidR="001B1DFA" w:rsidRDefault="001B1DFA" w:rsidP="001B1DFA">
      <w:pPr>
        <w:pStyle w:val="af8"/>
        <w:numPr>
          <w:ilvl w:val="1"/>
          <w:numId w:val="2"/>
        </w:numPr>
        <w:tabs>
          <w:tab w:val="left" w:pos="1276"/>
        </w:tabs>
        <w:spacing w:line="300" w:lineRule="auto"/>
        <w:ind w:left="0" w:firstLine="709"/>
      </w:pPr>
      <w:r>
        <w:t>Туризм и отдых</w:t>
      </w:r>
    </w:p>
    <w:p w:rsidR="001B1DFA" w:rsidRPr="000C12E0" w:rsidRDefault="001B1DFA" w:rsidP="001B1DFA">
      <w:pPr>
        <w:pStyle w:val="a4"/>
        <w:spacing w:before="0" w:beforeAutospacing="0" w:after="0" w:afterAutospacing="0" w:line="300" w:lineRule="auto"/>
        <w:rPr>
          <w:sz w:val="28"/>
          <w:szCs w:val="28"/>
        </w:rPr>
      </w:pPr>
      <w:r>
        <w:rPr>
          <w:sz w:val="28"/>
        </w:rPr>
        <w:t xml:space="preserve">На территории </w:t>
      </w:r>
      <w:r w:rsidR="00154345">
        <w:rPr>
          <w:sz w:val="28"/>
        </w:rPr>
        <w:t>Мироновского</w:t>
      </w:r>
      <w:r>
        <w:rPr>
          <w:sz w:val="28"/>
        </w:rPr>
        <w:t xml:space="preserve"> МО расположен </w:t>
      </w:r>
      <w:r w:rsidR="000C12E0" w:rsidRPr="000C12E0">
        <w:rPr>
          <w:sz w:val="28"/>
          <w:szCs w:val="28"/>
          <w:shd w:val="clear" w:color="auto" w:fill="FFFFFF"/>
        </w:rPr>
        <w:t>этнокультурный комплекс «Питерская мельница»</w:t>
      </w:r>
      <w:r w:rsidR="006C2A66" w:rsidRPr="000C12E0">
        <w:rPr>
          <w:sz w:val="28"/>
          <w:szCs w:val="28"/>
        </w:rPr>
        <w:t xml:space="preserve">. </w:t>
      </w:r>
    </w:p>
    <w:p w:rsidR="006C2A66" w:rsidRPr="000C12E0" w:rsidRDefault="000C12E0" w:rsidP="001B1DFA">
      <w:pPr>
        <w:pStyle w:val="a4"/>
        <w:spacing w:before="0" w:beforeAutospacing="0" w:after="0" w:afterAutospacing="0" w:line="300" w:lineRule="auto"/>
        <w:rPr>
          <w:sz w:val="28"/>
          <w:szCs w:val="28"/>
          <w:shd w:val="clear" w:color="auto" w:fill="FFFFFF"/>
        </w:rPr>
      </w:pPr>
      <w:r w:rsidRPr="000C12E0">
        <w:rPr>
          <w:sz w:val="28"/>
          <w:szCs w:val="28"/>
          <w:shd w:val="clear" w:color="auto" w:fill="FFFFFF"/>
        </w:rPr>
        <w:t>Питерская мельница – аналог ветряной мельницы в с. Моршанка Питерского района, построенной И. И. Дудиным в 1840 году. История создания ветряных мельниц на Питерской земле уходит далеко в прошлое. Во второй половине 19-го века на нашей земле их насчитывалось до 30.</w:t>
      </w:r>
    </w:p>
    <w:p w:rsidR="000C12E0" w:rsidRPr="000C12E0" w:rsidRDefault="000C12E0" w:rsidP="001B1DFA">
      <w:pPr>
        <w:pStyle w:val="a4"/>
        <w:spacing w:before="0" w:beforeAutospacing="0" w:after="0" w:afterAutospacing="0" w:line="300" w:lineRule="auto"/>
        <w:rPr>
          <w:sz w:val="28"/>
          <w:szCs w:val="28"/>
        </w:rPr>
      </w:pPr>
      <w:r w:rsidRPr="000C12E0">
        <w:rPr>
          <w:sz w:val="28"/>
          <w:szCs w:val="28"/>
          <w:shd w:val="clear" w:color="auto" w:fill="FFFFFF"/>
        </w:rPr>
        <w:t>Работниками учреждения культуры района был разработан и реализуется туристический маршрут «Питерская мельница». Тур выходного дня включает в себя посещение и осмотр мельницы, демонстрацию работы внутреннего механизма мельницы, посещение домика мельника, демонстрацию убранства и быта в русско-народном стиле, для детей посещение игровой площадки с качелями.</w:t>
      </w:r>
    </w:p>
    <w:p w:rsidR="00DF4F46" w:rsidRPr="00437925" w:rsidRDefault="00DF4F46" w:rsidP="004E7B01">
      <w:pPr>
        <w:pStyle w:val="31"/>
        <w:suppressAutoHyphens/>
        <w:spacing w:after="0" w:line="300" w:lineRule="auto"/>
        <w:ind w:left="0"/>
        <w:rPr>
          <w:color w:val="FF0000"/>
          <w:sz w:val="28"/>
          <w:szCs w:val="28"/>
        </w:rPr>
      </w:pPr>
    </w:p>
    <w:p w:rsidR="00882D68" w:rsidRDefault="00E31A55" w:rsidP="00882D68">
      <w:pPr>
        <w:pStyle w:val="af8"/>
        <w:numPr>
          <w:ilvl w:val="1"/>
          <w:numId w:val="2"/>
        </w:numPr>
        <w:tabs>
          <w:tab w:val="left" w:pos="1276"/>
        </w:tabs>
        <w:spacing w:line="300" w:lineRule="auto"/>
        <w:ind w:left="709" w:firstLine="0"/>
        <w:jc w:val="left"/>
        <w:outlineLvl w:val="1"/>
      </w:pPr>
      <w:bookmarkStart w:id="64" w:name="_Toc25307370"/>
      <w:bookmarkStart w:id="65" w:name="_Toc152937696"/>
      <w:r w:rsidRPr="004B4663">
        <w:t>Организация ритуальных услуг</w:t>
      </w:r>
      <w:bookmarkEnd w:id="64"/>
      <w:bookmarkEnd w:id="65"/>
    </w:p>
    <w:p w:rsidR="00E31A55" w:rsidRPr="004D798C" w:rsidRDefault="00882D68" w:rsidP="00DA51DA">
      <w:pPr>
        <w:pStyle w:val="af8"/>
        <w:tabs>
          <w:tab w:val="left" w:pos="1276"/>
        </w:tabs>
        <w:spacing w:line="300" w:lineRule="auto"/>
        <w:ind w:firstLine="0"/>
        <w:rPr>
          <w:b w:val="0"/>
        </w:rPr>
      </w:pPr>
      <w:r w:rsidRPr="0070468C">
        <w:rPr>
          <w:b w:val="0"/>
          <w:color w:val="FF0000"/>
        </w:rPr>
        <w:t xml:space="preserve">           </w:t>
      </w:r>
      <w:r w:rsidR="00E31A55" w:rsidRPr="004D798C">
        <w:rPr>
          <w:b w:val="0"/>
        </w:rPr>
        <w:t>На территории МО</w:t>
      </w:r>
      <w:r w:rsidR="006F0039" w:rsidRPr="004D798C">
        <w:rPr>
          <w:b w:val="0"/>
        </w:rPr>
        <w:t xml:space="preserve"> </w:t>
      </w:r>
      <w:r w:rsidR="00E31A55" w:rsidRPr="004D798C">
        <w:rPr>
          <w:b w:val="0"/>
        </w:rPr>
        <w:t xml:space="preserve">расположено </w:t>
      </w:r>
      <w:r w:rsidR="00D3050A">
        <w:rPr>
          <w:b w:val="0"/>
        </w:rPr>
        <w:t>5</w:t>
      </w:r>
      <w:r w:rsidR="00F60140" w:rsidRPr="004D798C">
        <w:rPr>
          <w:b w:val="0"/>
        </w:rPr>
        <w:t xml:space="preserve"> кладбищ</w:t>
      </w:r>
      <w:r w:rsidR="005F17A5" w:rsidRPr="004D798C">
        <w:rPr>
          <w:b w:val="0"/>
        </w:rPr>
        <w:t>, основная характеристика которых приведена в табл. 5.</w:t>
      </w:r>
      <w:r w:rsidR="00124607" w:rsidRPr="004D798C">
        <w:rPr>
          <w:b w:val="0"/>
        </w:rPr>
        <w:t>7</w:t>
      </w:r>
      <w:r w:rsidR="005F17A5" w:rsidRPr="004D798C">
        <w:rPr>
          <w:b w:val="0"/>
        </w:rPr>
        <w:t>.1.</w:t>
      </w:r>
    </w:p>
    <w:p w:rsidR="00E31A55" w:rsidRPr="004D798C" w:rsidRDefault="00E31A55" w:rsidP="004E7B01">
      <w:pPr>
        <w:pStyle w:val="31"/>
        <w:suppressAutoHyphens/>
        <w:spacing w:after="0" w:line="300" w:lineRule="auto"/>
        <w:ind w:left="0"/>
        <w:rPr>
          <w:b/>
          <w:sz w:val="24"/>
          <w:szCs w:val="24"/>
        </w:rPr>
      </w:pPr>
      <w:r w:rsidRPr="004D798C">
        <w:rPr>
          <w:b/>
          <w:sz w:val="24"/>
          <w:szCs w:val="24"/>
        </w:rPr>
        <w:t>Таблица 5.</w:t>
      </w:r>
      <w:r w:rsidR="00124607" w:rsidRPr="004D798C">
        <w:rPr>
          <w:b/>
          <w:sz w:val="24"/>
          <w:szCs w:val="24"/>
        </w:rPr>
        <w:t>7</w:t>
      </w:r>
      <w:r w:rsidRPr="004D798C">
        <w:rPr>
          <w:b/>
          <w:sz w:val="24"/>
          <w:szCs w:val="24"/>
        </w:rPr>
        <w:t>.1 Основная характеристика кладбищ МО</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699"/>
        <w:gridCol w:w="2271"/>
        <w:gridCol w:w="1700"/>
        <w:gridCol w:w="1704"/>
        <w:gridCol w:w="2264"/>
      </w:tblGrid>
      <w:tr w:rsidR="00D3050A" w:rsidRPr="00AD4993" w:rsidTr="00AD4993">
        <w:trPr>
          <w:cantSplit/>
          <w:trHeight w:val="649"/>
        </w:trPr>
        <w:tc>
          <w:tcPr>
            <w:tcW w:w="278" w:type="pct"/>
            <w:vAlign w:val="center"/>
          </w:tcPr>
          <w:p w:rsidR="00D3050A" w:rsidRPr="00AD4993" w:rsidRDefault="00D3050A" w:rsidP="00AD4993">
            <w:pPr>
              <w:pStyle w:val="af1"/>
              <w:spacing w:line="300" w:lineRule="auto"/>
              <w:ind w:firstLine="0"/>
              <w:jc w:val="center"/>
              <w:rPr>
                <w:rFonts w:ascii="Times New Roman" w:hAnsi="Times New Roman" w:cs="Times New Roman"/>
                <w:b/>
              </w:rPr>
            </w:pPr>
            <w:r w:rsidRPr="00AD4993">
              <w:rPr>
                <w:rFonts w:ascii="Times New Roman" w:hAnsi="Times New Roman" w:cs="Times New Roman"/>
                <w:b/>
              </w:rPr>
              <w:t>№ п/п</w:t>
            </w:r>
          </w:p>
        </w:tc>
        <w:tc>
          <w:tcPr>
            <w:tcW w:w="832" w:type="pct"/>
            <w:vAlign w:val="center"/>
          </w:tcPr>
          <w:p w:rsidR="00D3050A" w:rsidRPr="00AD4993" w:rsidRDefault="00D3050A"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b/>
              </w:rPr>
              <w:t>Наименование</w:t>
            </w:r>
          </w:p>
        </w:tc>
        <w:tc>
          <w:tcPr>
            <w:tcW w:w="1112" w:type="pct"/>
            <w:vAlign w:val="center"/>
          </w:tcPr>
          <w:p w:rsidR="00D3050A" w:rsidRPr="00AD4993" w:rsidRDefault="00D3050A" w:rsidP="00AD4993">
            <w:pPr>
              <w:pStyle w:val="af1"/>
              <w:spacing w:line="300" w:lineRule="auto"/>
              <w:jc w:val="center"/>
              <w:rPr>
                <w:rFonts w:ascii="Times New Roman" w:hAnsi="Times New Roman" w:cs="Times New Roman"/>
                <w:b/>
              </w:rPr>
            </w:pPr>
            <w:r w:rsidRPr="00AD4993">
              <w:rPr>
                <w:rFonts w:ascii="Times New Roman" w:hAnsi="Times New Roman" w:cs="Times New Roman"/>
                <w:b/>
              </w:rPr>
              <w:t>Адрес местоположения</w:t>
            </w:r>
          </w:p>
        </w:tc>
        <w:tc>
          <w:tcPr>
            <w:tcW w:w="833" w:type="pct"/>
            <w:vAlign w:val="center"/>
          </w:tcPr>
          <w:p w:rsidR="00D3050A" w:rsidRPr="00AD4993" w:rsidRDefault="00D3050A" w:rsidP="00AD4993">
            <w:pPr>
              <w:pStyle w:val="af1"/>
              <w:spacing w:line="300" w:lineRule="auto"/>
              <w:ind w:firstLine="0"/>
              <w:jc w:val="center"/>
              <w:rPr>
                <w:rFonts w:ascii="Times New Roman" w:hAnsi="Times New Roman" w:cs="Times New Roman"/>
                <w:b/>
              </w:rPr>
            </w:pPr>
            <w:r w:rsidRPr="00AD4993">
              <w:rPr>
                <w:rFonts w:ascii="Times New Roman" w:hAnsi="Times New Roman" w:cs="Times New Roman"/>
                <w:b/>
              </w:rPr>
              <w:t>Площадь, м</w:t>
            </w:r>
            <w:r w:rsidRPr="00AD4993">
              <w:rPr>
                <w:rFonts w:ascii="Times New Roman" w:hAnsi="Times New Roman" w:cs="Times New Roman"/>
                <w:b/>
                <w:vertAlign w:val="superscript"/>
              </w:rPr>
              <w:t>2</w:t>
            </w:r>
          </w:p>
        </w:tc>
        <w:tc>
          <w:tcPr>
            <w:tcW w:w="835" w:type="pct"/>
            <w:vAlign w:val="center"/>
          </w:tcPr>
          <w:p w:rsidR="00D3050A" w:rsidRPr="00AD4993" w:rsidRDefault="00D3050A" w:rsidP="00AD4993">
            <w:pPr>
              <w:pStyle w:val="af1"/>
              <w:spacing w:line="300" w:lineRule="auto"/>
              <w:ind w:firstLine="0"/>
              <w:jc w:val="center"/>
              <w:rPr>
                <w:rFonts w:ascii="Times New Roman" w:hAnsi="Times New Roman" w:cs="Times New Roman"/>
                <w:b/>
              </w:rPr>
            </w:pPr>
            <w:r w:rsidRPr="00AD4993">
              <w:rPr>
                <w:rFonts w:ascii="Times New Roman" w:hAnsi="Times New Roman" w:cs="Times New Roman"/>
                <w:b/>
              </w:rPr>
              <w:t>Статус</w:t>
            </w:r>
          </w:p>
        </w:tc>
        <w:tc>
          <w:tcPr>
            <w:tcW w:w="1109" w:type="pct"/>
            <w:vAlign w:val="center"/>
          </w:tcPr>
          <w:p w:rsidR="00D3050A" w:rsidRPr="00AD4993" w:rsidRDefault="00D3050A" w:rsidP="00AD4993">
            <w:pPr>
              <w:pStyle w:val="af1"/>
              <w:spacing w:line="300" w:lineRule="auto"/>
              <w:ind w:firstLine="0"/>
              <w:jc w:val="center"/>
              <w:rPr>
                <w:rFonts w:ascii="Times New Roman" w:hAnsi="Times New Roman" w:cs="Times New Roman"/>
                <w:b/>
              </w:rPr>
            </w:pPr>
            <w:r w:rsidRPr="00AD4993">
              <w:rPr>
                <w:rFonts w:ascii="Times New Roman" w:hAnsi="Times New Roman" w:cs="Times New Roman"/>
                <w:b/>
              </w:rPr>
              <w:t>Конфессиональная принадлежность</w:t>
            </w:r>
          </w:p>
        </w:tc>
      </w:tr>
      <w:tr w:rsidR="00D3050A" w:rsidRPr="00AD4993" w:rsidTr="00AD4993">
        <w:trPr>
          <w:trHeight w:val="704"/>
        </w:trPr>
        <w:tc>
          <w:tcPr>
            <w:tcW w:w="278" w:type="pct"/>
            <w:vAlign w:val="center"/>
          </w:tcPr>
          <w:p w:rsidR="00D3050A" w:rsidRPr="00AD4993" w:rsidRDefault="00D3050A" w:rsidP="00AD4993">
            <w:pPr>
              <w:pStyle w:val="af1"/>
              <w:spacing w:line="300" w:lineRule="auto"/>
              <w:ind w:firstLine="0"/>
              <w:jc w:val="center"/>
              <w:rPr>
                <w:rFonts w:ascii="Times New Roman" w:hAnsi="Times New Roman" w:cs="Times New Roman"/>
                <w:b/>
              </w:rPr>
            </w:pPr>
            <w:r w:rsidRPr="00AD4993">
              <w:rPr>
                <w:rFonts w:ascii="Times New Roman" w:hAnsi="Times New Roman" w:cs="Times New Roman"/>
                <w:b/>
              </w:rPr>
              <w:t>1</w:t>
            </w:r>
          </w:p>
        </w:tc>
        <w:tc>
          <w:tcPr>
            <w:tcW w:w="832" w:type="pct"/>
            <w:vAlign w:val="center"/>
          </w:tcPr>
          <w:p w:rsidR="00D3050A" w:rsidRPr="00AD4993" w:rsidRDefault="00D3050A"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Кладбище</w:t>
            </w:r>
          </w:p>
        </w:tc>
        <w:tc>
          <w:tcPr>
            <w:tcW w:w="1112" w:type="pct"/>
            <w:vAlign w:val="center"/>
          </w:tcPr>
          <w:p w:rsidR="00D3050A" w:rsidRPr="00AD4993" w:rsidRDefault="00D3050A" w:rsidP="00AD4993">
            <w:pPr>
              <w:pStyle w:val="af3"/>
              <w:ind w:firstLine="0"/>
              <w:jc w:val="center"/>
              <w:rPr>
                <w:rFonts w:ascii="Times New Roman" w:hAnsi="Times New Roman"/>
              </w:rPr>
            </w:pPr>
            <w:r w:rsidRPr="00AD4993">
              <w:rPr>
                <w:rFonts w:ascii="Times New Roman" w:hAnsi="Times New Roman"/>
              </w:rPr>
              <w:t>Саратовская область, Питерский район,</w:t>
            </w:r>
          </w:p>
          <w:p w:rsidR="00D3050A" w:rsidRPr="00AD4993" w:rsidRDefault="00D3050A" w:rsidP="00AD4993">
            <w:pPr>
              <w:pStyle w:val="af1"/>
              <w:spacing w:line="300" w:lineRule="auto"/>
              <w:ind w:firstLine="0"/>
              <w:jc w:val="center"/>
              <w:rPr>
                <w:rFonts w:ascii="Times New Roman" w:hAnsi="Times New Roman" w:cs="Times New Roman"/>
                <w:spacing w:val="0"/>
              </w:rPr>
            </w:pPr>
            <w:r w:rsidRPr="00AD4993">
              <w:rPr>
                <w:rFonts w:ascii="Times New Roman" w:hAnsi="Times New Roman" w:cs="Times New Roman"/>
              </w:rPr>
              <w:t>с. Мироновка</w:t>
            </w:r>
          </w:p>
        </w:tc>
        <w:tc>
          <w:tcPr>
            <w:tcW w:w="833" w:type="pct"/>
            <w:vAlign w:val="center"/>
          </w:tcPr>
          <w:p w:rsidR="00D3050A" w:rsidRPr="00AD4993" w:rsidRDefault="00D3050A"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30000</w:t>
            </w:r>
          </w:p>
        </w:tc>
        <w:tc>
          <w:tcPr>
            <w:tcW w:w="835"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действующее</w:t>
            </w:r>
          </w:p>
        </w:tc>
        <w:tc>
          <w:tcPr>
            <w:tcW w:w="1109"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православное</w:t>
            </w:r>
          </w:p>
        </w:tc>
      </w:tr>
      <w:tr w:rsidR="00D3050A" w:rsidRPr="00AD4993" w:rsidTr="00AD4993">
        <w:trPr>
          <w:trHeight w:val="704"/>
        </w:trPr>
        <w:tc>
          <w:tcPr>
            <w:tcW w:w="278" w:type="pct"/>
            <w:vAlign w:val="center"/>
          </w:tcPr>
          <w:p w:rsidR="00D3050A" w:rsidRPr="00AD4993" w:rsidRDefault="00D3050A" w:rsidP="00AD4993">
            <w:pPr>
              <w:pStyle w:val="af1"/>
              <w:spacing w:line="300" w:lineRule="auto"/>
              <w:ind w:firstLine="0"/>
              <w:jc w:val="center"/>
              <w:rPr>
                <w:rFonts w:ascii="Times New Roman" w:hAnsi="Times New Roman" w:cs="Times New Roman"/>
                <w:b/>
              </w:rPr>
            </w:pPr>
            <w:r w:rsidRPr="00AD4993">
              <w:rPr>
                <w:rFonts w:ascii="Times New Roman" w:hAnsi="Times New Roman" w:cs="Times New Roman"/>
                <w:b/>
              </w:rPr>
              <w:t>2</w:t>
            </w:r>
          </w:p>
        </w:tc>
        <w:tc>
          <w:tcPr>
            <w:tcW w:w="832" w:type="pct"/>
            <w:vAlign w:val="center"/>
          </w:tcPr>
          <w:p w:rsidR="00D3050A" w:rsidRPr="00AD4993" w:rsidRDefault="00D3050A" w:rsidP="00AD4993">
            <w:pPr>
              <w:ind w:firstLine="0"/>
              <w:jc w:val="center"/>
            </w:pPr>
            <w:r w:rsidRPr="00AD4993">
              <w:rPr>
                <w:rFonts w:ascii="Times New Roman" w:hAnsi="Times New Roman" w:cs="Times New Roman"/>
              </w:rPr>
              <w:t>Кладбище</w:t>
            </w:r>
          </w:p>
        </w:tc>
        <w:tc>
          <w:tcPr>
            <w:tcW w:w="1112" w:type="pct"/>
            <w:vAlign w:val="center"/>
          </w:tcPr>
          <w:p w:rsidR="00D3050A" w:rsidRPr="00AD4993" w:rsidRDefault="00D3050A" w:rsidP="00AD4993">
            <w:pPr>
              <w:pStyle w:val="af3"/>
              <w:ind w:firstLine="0"/>
              <w:jc w:val="center"/>
              <w:rPr>
                <w:rFonts w:ascii="Times New Roman" w:hAnsi="Times New Roman"/>
              </w:rPr>
            </w:pPr>
            <w:r w:rsidRPr="00AD4993">
              <w:rPr>
                <w:rFonts w:ascii="Times New Roman" w:hAnsi="Times New Roman"/>
              </w:rPr>
              <w:t>Саратовская область, Питерский район,</w:t>
            </w:r>
          </w:p>
          <w:p w:rsidR="00D3050A" w:rsidRPr="00AD4993" w:rsidRDefault="00D3050A" w:rsidP="00AD4993">
            <w:pPr>
              <w:pStyle w:val="af1"/>
              <w:spacing w:line="300" w:lineRule="auto"/>
              <w:ind w:firstLine="0"/>
              <w:jc w:val="center"/>
              <w:rPr>
                <w:rFonts w:ascii="Times New Roman" w:hAnsi="Times New Roman" w:cs="Times New Roman"/>
                <w:spacing w:val="0"/>
              </w:rPr>
            </w:pPr>
            <w:r w:rsidRPr="00AD4993">
              <w:rPr>
                <w:rFonts w:ascii="Times New Roman" w:hAnsi="Times New Roman" w:cs="Times New Roman"/>
              </w:rPr>
              <w:t>с. Моршанка</w:t>
            </w:r>
          </w:p>
        </w:tc>
        <w:tc>
          <w:tcPr>
            <w:tcW w:w="833" w:type="pct"/>
            <w:vAlign w:val="center"/>
          </w:tcPr>
          <w:p w:rsidR="00D3050A" w:rsidRPr="00AD4993" w:rsidRDefault="00D3050A"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25000</w:t>
            </w:r>
          </w:p>
        </w:tc>
        <w:tc>
          <w:tcPr>
            <w:tcW w:w="835"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действующее</w:t>
            </w:r>
          </w:p>
        </w:tc>
        <w:tc>
          <w:tcPr>
            <w:tcW w:w="1109"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православное</w:t>
            </w:r>
          </w:p>
        </w:tc>
      </w:tr>
      <w:tr w:rsidR="00D3050A" w:rsidRPr="00AD4993" w:rsidTr="00AD4993">
        <w:trPr>
          <w:trHeight w:val="704"/>
        </w:trPr>
        <w:tc>
          <w:tcPr>
            <w:tcW w:w="278" w:type="pct"/>
            <w:vAlign w:val="center"/>
          </w:tcPr>
          <w:p w:rsidR="00D3050A" w:rsidRPr="00AD4993" w:rsidRDefault="00D3050A" w:rsidP="00AD4993">
            <w:pPr>
              <w:pStyle w:val="af1"/>
              <w:spacing w:line="300" w:lineRule="auto"/>
              <w:ind w:firstLine="0"/>
              <w:jc w:val="center"/>
              <w:rPr>
                <w:rFonts w:ascii="Times New Roman" w:hAnsi="Times New Roman" w:cs="Times New Roman"/>
                <w:b/>
              </w:rPr>
            </w:pPr>
            <w:r w:rsidRPr="00AD4993">
              <w:rPr>
                <w:rFonts w:ascii="Times New Roman" w:hAnsi="Times New Roman" w:cs="Times New Roman"/>
                <w:b/>
              </w:rPr>
              <w:t>3</w:t>
            </w:r>
          </w:p>
        </w:tc>
        <w:tc>
          <w:tcPr>
            <w:tcW w:w="832" w:type="pct"/>
            <w:vAlign w:val="center"/>
          </w:tcPr>
          <w:p w:rsidR="00D3050A" w:rsidRPr="00AD4993" w:rsidRDefault="00D3050A" w:rsidP="00AD4993">
            <w:pPr>
              <w:ind w:firstLine="0"/>
              <w:jc w:val="center"/>
            </w:pPr>
            <w:r w:rsidRPr="00AD4993">
              <w:rPr>
                <w:rFonts w:ascii="Times New Roman" w:hAnsi="Times New Roman" w:cs="Times New Roman"/>
              </w:rPr>
              <w:t>Мусульманское кладбище</w:t>
            </w:r>
          </w:p>
        </w:tc>
        <w:tc>
          <w:tcPr>
            <w:tcW w:w="1112" w:type="pct"/>
            <w:vAlign w:val="center"/>
          </w:tcPr>
          <w:p w:rsidR="00D3050A" w:rsidRPr="00AD4993" w:rsidRDefault="00D3050A" w:rsidP="00AD4993">
            <w:pPr>
              <w:pStyle w:val="af3"/>
              <w:ind w:firstLine="0"/>
              <w:jc w:val="center"/>
              <w:rPr>
                <w:rFonts w:ascii="Times New Roman" w:hAnsi="Times New Roman"/>
              </w:rPr>
            </w:pPr>
            <w:r w:rsidRPr="00AD4993">
              <w:rPr>
                <w:rFonts w:ascii="Times New Roman" w:hAnsi="Times New Roman"/>
              </w:rPr>
              <w:t>Саратовская область, Питерский район,</w:t>
            </w:r>
          </w:p>
          <w:p w:rsidR="00D3050A" w:rsidRPr="00AD4993" w:rsidRDefault="00D3050A" w:rsidP="00AD4993">
            <w:pPr>
              <w:pStyle w:val="af1"/>
              <w:spacing w:line="300" w:lineRule="auto"/>
              <w:ind w:firstLine="0"/>
              <w:jc w:val="center"/>
              <w:rPr>
                <w:rFonts w:ascii="Times New Roman" w:hAnsi="Times New Roman" w:cs="Times New Roman"/>
                <w:shd w:val="clear" w:color="auto" w:fill="F8F8F8"/>
              </w:rPr>
            </w:pPr>
            <w:r w:rsidRPr="00AD4993">
              <w:rPr>
                <w:rFonts w:ascii="Times New Roman" w:hAnsi="Times New Roman" w:cs="Times New Roman"/>
              </w:rPr>
              <w:t>с. Моршанка</w:t>
            </w:r>
          </w:p>
        </w:tc>
        <w:tc>
          <w:tcPr>
            <w:tcW w:w="833" w:type="pct"/>
            <w:vAlign w:val="center"/>
          </w:tcPr>
          <w:p w:rsidR="00D3050A" w:rsidRPr="00AD4993" w:rsidRDefault="00D3050A"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4000</w:t>
            </w:r>
          </w:p>
        </w:tc>
        <w:tc>
          <w:tcPr>
            <w:tcW w:w="835"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действующее</w:t>
            </w:r>
          </w:p>
        </w:tc>
        <w:tc>
          <w:tcPr>
            <w:tcW w:w="1109"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мусульманское</w:t>
            </w:r>
          </w:p>
        </w:tc>
      </w:tr>
      <w:tr w:rsidR="00D3050A" w:rsidRPr="00AD4993" w:rsidTr="00AD4993">
        <w:trPr>
          <w:trHeight w:val="704"/>
        </w:trPr>
        <w:tc>
          <w:tcPr>
            <w:tcW w:w="278" w:type="pct"/>
            <w:vAlign w:val="center"/>
          </w:tcPr>
          <w:p w:rsidR="00D3050A" w:rsidRPr="00AD4993" w:rsidRDefault="00D3050A" w:rsidP="00AD4993">
            <w:pPr>
              <w:pStyle w:val="af1"/>
              <w:spacing w:line="300" w:lineRule="auto"/>
              <w:ind w:firstLine="0"/>
              <w:jc w:val="center"/>
              <w:rPr>
                <w:rFonts w:ascii="Times New Roman" w:hAnsi="Times New Roman" w:cs="Times New Roman"/>
                <w:b/>
              </w:rPr>
            </w:pPr>
            <w:r w:rsidRPr="00AD4993">
              <w:rPr>
                <w:rFonts w:ascii="Times New Roman" w:hAnsi="Times New Roman" w:cs="Times New Roman"/>
                <w:b/>
              </w:rPr>
              <w:t>4</w:t>
            </w:r>
          </w:p>
        </w:tc>
        <w:tc>
          <w:tcPr>
            <w:tcW w:w="832" w:type="pct"/>
            <w:vAlign w:val="center"/>
          </w:tcPr>
          <w:p w:rsidR="00D3050A" w:rsidRPr="00AD4993" w:rsidRDefault="00D3050A" w:rsidP="00AD4993">
            <w:pPr>
              <w:ind w:firstLine="0"/>
              <w:jc w:val="center"/>
            </w:pPr>
            <w:r w:rsidRPr="00AD4993">
              <w:rPr>
                <w:rFonts w:ascii="Times New Roman" w:hAnsi="Times New Roman" w:cs="Times New Roman"/>
              </w:rPr>
              <w:t>Мусульманское кладбище</w:t>
            </w:r>
          </w:p>
        </w:tc>
        <w:tc>
          <w:tcPr>
            <w:tcW w:w="1112" w:type="pct"/>
            <w:vAlign w:val="center"/>
          </w:tcPr>
          <w:p w:rsidR="00D3050A" w:rsidRPr="00AD4993" w:rsidRDefault="00D3050A" w:rsidP="00AD4993">
            <w:pPr>
              <w:pStyle w:val="af3"/>
              <w:ind w:firstLine="0"/>
              <w:jc w:val="center"/>
              <w:rPr>
                <w:rFonts w:ascii="Times New Roman" w:hAnsi="Times New Roman"/>
              </w:rPr>
            </w:pPr>
            <w:r w:rsidRPr="00AD4993">
              <w:rPr>
                <w:rFonts w:ascii="Times New Roman" w:hAnsi="Times New Roman"/>
              </w:rPr>
              <w:t>Саратовская область, Питерский район,</w:t>
            </w:r>
          </w:p>
          <w:p w:rsidR="00D3050A" w:rsidRPr="00AD4993" w:rsidRDefault="00D3050A" w:rsidP="00AD4993">
            <w:pPr>
              <w:pStyle w:val="af1"/>
              <w:spacing w:line="300" w:lineRule="auto"/>
              <w:ind w:firstLine="0"/>
              <w:jc w:val="center"/>
              <w:rPr>
                <w:rFonts w:ascii="Times New Roman" w:hAnsi="Times New Roman" w:cs="Times New Roman"/>
                <w:shd w:val="clear" w:color="auto" w:fill="F8F8F8"/>
              </w:rPr>
            </w:pPr>
            <w:r w:rsidRPr="00AD4993">
              <w:rPr>
                <w:rFonts w:ascii="Times New Roman" w:hAnsi="Times New Roman" w:cs="Times New Roman"/>
              </w:rPr>
              <w:t>п. Зеленый Луг</w:t>
            </w:r>
          </w:p>
        </w:tc>
        <w:tc>
          <w:tcPr>
            <w:tcW w:w="833" w:type="pct"/>
            <w:vAlign w:val="center"/>
          </w:tcPr>
          <w:p w:rsidR="00D3050A" w:rsidRPr="00AD4993" w:rsidRDefault="00D3050A"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5000</w:t>
            </w:r>
          </w:p>
        </w:tc>
        <w:tc>
          <w:tcPr>
            <w:tcW w:w="835"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действующее</w:t>
            </w:r>
          </w:p>
        </w:tc>
        <w:tc>
          <w:tcPr>
            <w:tcW w:w="1109"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мусульманское</w:t>
            </w:r>
          </w:p>
        </w:tc>
      </w:tr>
      <w:tr w:rsidR="00D3050A" w:rsidRPr="00AD4993" w:rsidTr="00AD4993">
        <w:trPr>
          <w:trHeight w:val="704"/>
        </w:trPr>
        <w:tc>
          <w:tcPr>
            <w:tcW w:w="278" w:type="pct"/>
            <w:vAlign w:val="center"/>
          </w:tcPr>
          <w:p w:rsidR="00D3050A" w:rsidRPr="00AD4993" w:rsidRDefault="00D3050A" w:rsidP="00AD4993">
            <w:pPr>
              <w:pStyle w:val="af1"/>
              <w:spacing w:line="300" w:lineRule="auto"/>
              <w:ind w:firstLine="0"/>
              <w:jc w:val="center"/>
              <w:rPr>
                <w:rFonts w:ascii="Times New Roman" w:hAnsi="Times New Roman" w:cs="Times New Roman"/>
                <w:b/>
              </w:rPr>
            </w:pPr>
            <w:r w:rsidRPr="00AD4993">
              <w:rPr>
                <w:rFonts w:ascii="Times New Roman" w:hAnsi="Times New Roman" w:cs="Times New Roman"/>
                <w:b/>
              </w:rPr>
              <w:t>5</w:t>
            </w:r>
          </w:p>
        </w:tc>
        <w:tc>
          <w:tcPr>
            <w:tcW w:w="832" w:type="pct"/>
            <w:vAlign w:val="center"/>
          </w:tcPr>
          <w:p w:rsidR="00D3050A" w:rsidRPr="00AD4993" w:rsidRDefault="00D3050A" w:rsidP="00AD4993">
            <w:pPr>
              <w:ind w:firstLine="0"/>
              <w:jc w:val="center"/>
              <w:rPr>
                <w:rFonts w:ascii="Times New Roman" w:hAnsi="Times New Roman" w:cs="Times New Roman"/>
              </w:rPr>
            </w:pPr>
            <w:r w:rsidRPr="00AD4993">
              <w:rPr>
                <w:rFonts w:ascii="Times New Roman" w:hAnsi="Times New Roman" w:cs="Times New Roman"/>
              </w:rPr>
              <w:t>Кладбище</w:t>
            </w:r>
          </w:p>
        </w:tc>
        <w:tc>
          <w:tcPr>
            <w:tcW w:w="1112" w:type="pct"/>
            <w:vAlign w:val="center"/>
          </w:tcPr>
          <w:p w:rsidR="00D3050A" w:rsidRPr="00AD4993" w:rsidRDefault="00D3050A" w:rsidP="00AD4993">
            <w:pPr>
              <w:pStyle w:val="af3"/>
              <w:ind w:firstLine="0"/>
              <w:jc w:val="center"/>
              <w:rPr>
                <w:rFonts w:ascii="Times New Roman" w:hAnsi="Times New Roman"/>
              </w:rPr>
            </w:pPr>
            <w:r w:rsidRPr="00AD4993">
              <w:rPr>
                <w:rFonts w:ascii="Times New Roman" w:hAnsi="Times New Roman"/>
              </w:rPr>
              <w:t>Саратовская область, Питерский район,</w:t>
            </w:r>
          </w:p>
          <w:p w:rsidR="00D3050A" w:rsidRPr="00AD4993" w:rsidRDefault="00D3050A" w:rsidP="00AD4993">
            <w:pPr>
              <w:pStyle w:val="af3"/>
              <w:ind w:firstLine="0"/>
              <w:jc w:val="center"/>
              <w:rPr>
                <w:rFonts w:ascii="Times New Roman" w:hAnsi="Times New Roman"/>
              </w:rPr>
            </w:pPr>
            <w:r w:rsidRPr="00AD4993">
              <w:rPr>
                <w:rFonts w:ascii="Times New Roman" w:hAnsi="Times New Roman"/>
              </w:rPr>
              <w:t>п. Новореченский</w:t>
            </w:r>
          </w:p>
        </w:tc>
        <w:tc>
          <w:tcPr>
            <w:tcW w:w="833" w:type="pct"/>
            <w:vAlign w:val="center"/>
          </w:tcPr>
          <w:p w:rsidR="00D3050A" w:rsidRPr="00AD4993" w:rsidRDefault="00D3050A"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25000</w:t>
            </w:r>
          </w:p>
        </w:tc>
        <w:tc>
          <w:tcPr>
            <w:tcW w:w="835"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действующее</w:t>
            </w:r>
          </w:p>
        </w:tc>
        <w:tc>
          <w:tcPr>
            <w:tcW w:w="1109" w:type="pct"/>
            <w:vAlign w:val="center"/>
          </w:tcPr>
          <w:p w:rsidR="00D3050A" w:rsidRPr="00AD4993" w:rsidRDefault="00AD4993" w:rsidP="00AD4993">
            <w:pPr>
              <w:pStyle w:val="af1"/>
              <w:spacing w:line="300" w:lineRule="auto"/>
              <w:ind w:firstLine="0"/>
              <w:jc w:val="center"/>
              <w:rPr>
                <w:rFonts w:ascii="Times New Roman" w:hAnsi="Times New Roman" w:cs="Times New Roman"/>
              </w:rPr>
            </w:pPr>
            <w:r w:rsidRPr="00AD4993">
              <w:rPr>
                <w:rFonts w:ascii="Times New Roman" w:hAnsi="Times New Roman" w:cs="Times New Roman"/>
              </w:rPr>
              <w:t>общее</w:t>
            </w:r>
          </w:p>
        </w:tc>
      </w:tr>
    </w:tbl>
    <w:p w:rsidR="005C7884" w:rsidRPr="0070468C" w:rsidRDefault="005C7884" w:rsidP="004E7B01">
      <w:pPr>
        <w:widowControl w:val="0"/>
        <w:rPr>
          <w:rFonts w:ascii="Times New Roman" w:hAnsi="Times New Roman" w:cs="Times New Roman"/>
          <w:color w:val="FF0000"/>
          <w:sz w:val="28"/>
          <w:szCs w:val="28"/>
        </w:rPr>
      </w:pPr>
    </w:p>
    <w:p w:rsidR="00E31A55" w:rsidRDefault="00E31A55" w:rsidP="004E7B01">
      <w:pPr>
        <w:widowControl w:val="0"/>
        <w:rPr>
          <w:rFonts w:ascii="Times New Roman" w:hAnsi="Times New Roman" w:cs="Times New Roman"/>
          <w:sz w:val="28"/>
          <w:szCs w:val="28"/>
        </w:rPr>
      </w:pPr>
      <w:r w:rsidRPr="00E425B4">
        <w:rPr>
          <w:rFonts w:ascii="Times New Roman" w:hAnsi="Times New Roman" w:cs="Times New Roman"/>
          <w:sz w:val="28"/>
          <w:szCs w:val="28"/>
        </w:rPr>
        <w:t xml:space="preserve">По строительным нормам и правилам, утвержденным СНиП 2.07.01-89* «Градостроительство. Планировка и застройка городских и сельских поселений» на тысячу населения требуется 0,24 га площади кладбища. </w:t>
      </w:r>
    </w:p>
    <w:p w:rsidR="00F155DB" w:rsidRPr="00E425B4" w:rsidRDefault="00F155DB" w:rsidP="004E7B01">
      <w:pPr>
        <w:widowControl w:val="0"/>
        <w:rPr>
          <w:rFonts w:ascii="Times New Roman" w:hAnsi="Times New Roman" w:cs="Times New Roman"/>
          <w:sz w:val="28"/>
          <w:szCs w:val="28"/>
        </w:rPr>
      </w:pPr>
      <w:r w:rsidRPr="00F03645">
        <w:rPr>
          <w:rFonts w:ascii="Times New Roman" w:hAnsi="Times New Roman" w:cs="Times New Roman"/>
          <w:sz w:val="28"/>
          <w:szCs w:val="28"/>
        </w:rPr>
        <w:t>Расположение кладбищ на территории МО относительно жилой з</w:t>
      </w:r>
      <w:r>
        <w:rPr>
          <w:rFonts w:ascii="Times New Roman" w:hAnsi="Times New Roman" w:cs="Times New Roman"/>
          <w:sz w:val="28"/>
          <w:szCs w:val="28"/>
        </w:rPr>
        <w:t xml:space="preserve">астройки находятся на </w:t>
      </w:r>
      <w:r w:rsidRPr="00F03645">
        <w:rPr>
          <w:rFonts w:ascii="Times New Roman" w:hAnsi="Times New Roman" w:cs="Times New Roman"/>
          <w:sz w:val="28"/>
          <w:szCs w:val="28"/>
        </w:rPr>
        <w:t>расстояни</w:t>
      </w:r>
      <w:r>
        <w:rPr>
          <w:rFonts w:ascii="Times New Roman" w:hAnsi="Times New Roman" w:cs="Times New Roman"/>
          <w:sz w:val="28"/>
          <w:szCs w:val="28"/>
        </w:rPr>
        <w:t>е</w:t>
      </w:r>
      <w:r w:rsidRPr="00F03645">
        <w:rPr>
          <w:rFonts w:ascii="Times New Roman" w:hAnsi="Times New Roman" w:cs="Times New Roman"/>
          <w:sz w:val="28"/>
          <w:szCs w:val="28"/>
        </w:rPr>
        <w:t xml:space="preserve"> соответствующем нормативному документу СанПиН 2.2.1/2.1.1.1200-03. </w:t>
      </w:r>
      <w:r w:rsidRPr="006A0EB5">
        <w:rPr>
          <w:rFonts w:ascii="Times New Roman" w:hAnsi="Times New Roman" w:cs="Times New Roman"/>
          <w:sz w:val="28"/>
          <w:szCs w:val="28"/>
        </w:rPr>
        <w:t xml:space="preserve">Исключением является кладбище </w:t>
      </w:r>
      <w:r w:rsidR="00DA51DA" w:rsidRPr="006A0EB5">
        <w:rPr>
          <w:rFonts w:ascii="Times New Roman" w:hAnsi="Times New Roman" w:cs="Times New Roman"/>
          <w:sz w:val="28"/>
          <w:szCs w:val="28"/>
        </w:rPr>
        <w:t>в с. Мироновка</w:t>
      </w:r>
      <w:r w:rsidRPr="006A0EB5">
        <w:rPr>
          <w:rFonts w:ascii="Times New Roman" w:hAnsi="Times New Roman" w:cs="Times New Roman"/>
          <w:sz w:val="28"/>
          <w:szCs w:val="28"/>
        </w:rPr>
        <w:t>, где санитарно-защитная зона попадает в зону жилой застройки.</w:t>
      </w:r>
      <w:r w:rsidRPr="00F03645">
        <w:rPr>
          <w:rFonts w:ascii="Times New Roman" w:hAnsi="Times New Roman" w:cs="Times New Roman"/>
          <w:sz w:val="28"/>
          <w:szCs w:val="28"/>
        </w:rPr>
        <w:t xml:space="preserve"> </w:t>
      </w:r>
    </w:p>
    <w:p w:rsidR="00E31A55" w:rsidRPr="00AC701D" w:rsidRDefault="00257F06" w:rsidP="004E7B01">
      <w:pPr>
        <w:widowControl w:val="0"/>
        <w:rPr>
          <w:rFonts w:ascii="Times New Roman" w:hAnsi="Times New Roman" w:cs="Times New Roman"/>
          <w:sz w:val="28"/>
          <w:szCs w:val="28"/>
        </w:rPr>
      </w:pPr>
      <w:r w:rsidRPr="00AC701D">
        <w:rPr>
          <w:rFonts w:ascii="Times New Roman" w:hAnsi="Times New Roman" w:cs="Times New Roman"/>
          <w:sz w:val="28"/>
          <w:szCs w:val="28"/>
        </w:rPr>
        <w:t>Муниципальное образование</w:t>
      </w:r>
      <w:r w:rsidR="00E31A55" w:rsidRPr="00AC701D">
        <w:rPr>
          <w:rFonts w:ascii="Times New Roman" w:hAnsi="Times New Roman" w:cs="Times New Roman"/>
          <w:sz w:val="28"/>
          <w:szCs w:val="28"/>
        </w:rPr>
        <w:t xml:space="preserve"> на расчетный срок в открытии новых кладбищ не нуждается.</w:t>
      </w:r>
    </w:p>
    <w:p w:rsidR="00B07826" w:rsidRDefault="00B07826" w:rsidP="004E7B01">
      <w:pPr>
        <w:widowControl w:val="0"/>
        <w:rPr>
          <w:rFonts w:ascii="Times New Roman" w:hAnsi="Times New Roman" w:cs="Times New Roman"/>
          <w:sz w:val="28"/>
          <w:szCs w:val="28"/>
        </w:rPr>
      </w:pPr>
    </w:p>
    <w:p w:rsidR="00373A9D" w:rsidRPr="005C7884" w:rsidRDefault="00373A9D" w:rsidP="004E7B01">
      <w:pPr>
        <w:widowControl w:val="0"/>
        <w:rPr>
          <w:rFonts w:ascii="Times New Roman" w:hAnsi="Times New Roman" w:cs="Times New Roman"/>
          <w:sz w:val="28"/>
          <w:szCs w:val="28"/>
        </w:rPr>
      </w:pPr>
    </w:p>
    <w:p w:rsidR="00DF4F46" w:rsidRPr="005C7884" w:rsidRDefault="00DF4F46" w:rsidP="004E7B01">
      <w:pPr>
        <w:pStyle w:val="af8"/>
        <w:numPr>
          <w:ilvl w:val="1"/>
          <w:numId w:val="2"/>
        </w:numPr>
        <w:tabs>
          <w:tab w:val="left" w:pos="1276"/>
        </w:tabs>
        <w:spacing w:line="300" w:lineRule="auto"/>
        <w:ind w:left="0" w:firstLine="709"/>
        <w:jc w:val="left"/>
        <w:outlineLvl w:val="1"/>
      </w:pPr>
      <w:bookmarkStart w:id="66" w:name="_Toc152937697"/>
      <w:r w:rsidRPr="005C7884">
        <w:t>Объекты религиозного назначения</w:t>
      </w:r>
      <w:bookmarkEnd w:id="66"/>
    </w:p>
    <w:p w:rsidR="00F613DF" w:rsidRDefault="00DF4F46" w:rsidP="00E91D72">
      <w:pPr>
        <w:rPr>
          <w:rFonts w:ascii="Times New Roman" w:hAnsi="Times New Roman"/>
          <w:b/>
          <w:sz w:val="28"/>
          <w:szCs w:val="28"/>
        </w:rPr>
      </w:pPr>
      <w:r w:rsidRPr="00844B6B">
        <w:rPr>
          <w:rStyle w:val="apple-style-span"/>
          <w:rFonts w:ascii="Times New Roman" w:hAnsi="Times New Roman"/>
          <w:sz w:val="28"/>
          <w:szCs w:val="28"/>
        </w:rPr>
        <w:t xml:space="preserve">На территории муниципального образования </w:t>
      </w:r>
      <w:r w:rsidR="00B03A70" w:rsidRPr="00844B6B">
        <w:rPr>
          <w:rStyle w:val="apple-style-span"/>
          <w:rFonts w:ascii="Times New Roman" w:hAnsi="Times New Roman"/>
          <w:sz w:val="28"/>
          <w:szCs w:val="28"/>
        </w:rPr>
        <w:t>расположен</w:t>
      </w:r>
      <w:r w:rsidR="00F155DB">
        <w:rPr>
          <w:rStyle w:val="apple-style-span"/>
          <w:rFonts w:ascii="Times New Roman" w:hAnsi="Times New Roman"/>
          <w:sz w:val="28"/>
          <w:szCs w:val="28"/>
        </w:rPr>
        <w:t>а</w:t>
      </w:r>
      <w:r w:rsidR="005C32B4">
        <w:rPr>
          <w:rStyle w:val="apple-style-span"/>
          <w:rFonts w:ascii="Times New Roman" w:hAnsi="Times New Roman"/>
          <w:sz w:val="28"/>
          <w:szCs w:val="28"/>
        </w:rPr>
        <w:t xml:space="preserve"> </w:t>
      </w:r>
      <w:bookmarkStart w:id="67" w:name="_Toc144364360"/>
      <w:r w:rsidR="00844B6B" w:rsidRPr="00844B6B">
        <w:rPr>
          <w:rFonts w:ascii="Times New Roman" w:hAnsi="Times New Roman"/>
          <w:color w:val="000000"/>
          <w:sz w:val="28"/>
          <w:szCs w:val="28"/>
        </w:rPr>
        <w:t xml:space="preserve">Церковь </w:t>
      </w:r>
      <w:r w:rsidR="00762C8E">
        <w:rPr>
          <w:rFonts w:ascii="Times New Roman" w:hAnsi="Times New Roman"/>
          <w:color w:val="000000"/>
          <w:sz w:val="28"/>
          <w:szCs w:val="28"/>
        </w:rPr>
        <w:t>Казанской иконы Божией Матери, по адресу</w:t>
      </w:r>
      <w:r w:rsidR="00762C8E" w:rsidRPr="00762C8E">
        <w:rPr>
          <w:rFonts w:ascii="Times New Roman" w:hAnsi="Times New Roman"/>
          <w:color w:val="000000"/>
          <w:sz w:val="28"/>
          <w:szCs w:val="28"/>
        </w:rPr>
        <w:t xml:space="preserve">: </w:t>
      </w:r>
      <w:r w:rsidR="00762C8E" w:rsidRPr="00762C8E">
        <w:rPr>
          <w:rFonts w:ascii="Times New Roman" w:hAnsi="Times New Roman"/>
          <w:sz w:val="28"/>
          <w:szCs w:val="28"/>
          <w:shd w:val="clear" w:color="auto" w:fill="FFFFFF"/>
        </w:rPr>
        <w:t xml:space="preserve">Саратовская область, Питерский район, </w:t>
      </w:r>
      <w:r w:rsidR="00F155DB">
        <w:rPr>
          <w:rFonts w:ascii="Times New Roman" w:hAnsi="Times New Roman"/>
          <w:sz w:val="28"/>
          <w:szCs w:val="28"/>
          <w:shd w:val="clear" w:color="auto" w:fill="FFFFFF"/>
        </w:rPr>
        <w:br/>
      </w:r>
      <w:r w:rsidR="00762C8E" w:rsidRPr="00762C8E">
        <w:rPr>
          <w:rFonts w:ascii="Times New Roman" w:hAnsi="Times New Roman"/>
          <w:sz w:val="28"/>
          <w:szCs w:val="28"/>
          <w:shd w:val="clear" w:color="auto" w:fill="FFFFFF"/>
        </w:rPr>
        <w:t xml:space="preserve">с. Мироновка, ул. Советская, </w:t>
      </w:r>
      <w:r w:rsidR="00373A9D">
        <w:rPr>
          <w:rFonts w:ascii="Times New Roman" w:hAnsi="Times New Roman"/>
          <w:sz w:val="28"/>
          <w:szCs w:val="28"/>
          <w:shd w:val="clear" w:color="auto" w:fill="FFFFFF"/>
        </w:rPr>
        <w:t xml:space="preserve">д. </w:t>
      </w:r>
      <w:r w:rsidR="00762C8E" w:rsidRPr="00762C8E">
        <w:rPr>
          <w:rFonts w:ascii="Times New Roman" w:hAnsi="Times New Roman"/>
          <w:sz w:val="28"/>
          <w:szCs w:val="28"/>
          <w:shd w:val="clear" w:color="auto" w:fill="FFFFFF"/>
        </w:rPr>
        <w:t>27</w:t>
      </w:r>
      <w:r w:rsidR="00C733F2">
        <w:rPr>
          <w:rFonts w:ascii="Times New Roman" w:hAnsi="Times New Roman"/>
          <w:sz w:val="28"/>
          <w:szCs w:val="28"/>
        </w:rPr>
        <w:t>.</w:t>
      </w:r>
      <w:bookmarkEnd w:id="67"/>
    </w:p>
    <w:p w:rsidR="005C32B4" w:rsidRPr="005C32B4" w:rsidRDefault="005C32B4" w:rsidP="005C32B4"/>
    <w:p w:rsidR="00844B6B" w:rsidRPr="00844B6B" w:rsidRDefault="00844B6B" w:rsidP="005C32B4"/>
    <w:p w:rsidR="00DF4F46" w:rsidRPr="00A12306" w:rsidRDefault="00DF4F46" w:rsidP="004E7B01">
      <w:pPr>
        <w:pStyle w:val="af8"/>
        <w:numPr>
          <w:ilvl w:val="1"/>
          <w:numId w:val="2"/>
        </w:numPr>
        <w:tabs>
          <w:tab w:val="left" w:pos="1276"/>
        </w:tabs>
        <w:spacing w:line="300" w:lineRule="auto"/>
        <w:ind w:left="0" w:firstLine="709"/>
        <w:jc w:val="left"/>
        <w:outlineLvl w:val="1"/>
      </w:pPr>
      <w:bookmarkStart w:id="68" w:name="_Toc152937698"/>
      <w:r w:rsidRPr="00A12306">
        <w:t>Объекты специального назначения</w:t>
      </w:r>
      <w:bookmarkEnd w:id="68"/>
    </w:p>
    <w:p w:rsidR="005007A8" w:rsidRDefault="00812714" w:rsidP="004E7B01">
      <w:pPr>
        <w:widowControl w:val="0"/>
        <w:rPr>
          <w:rStyle w:val="apple-style-span"/>
          <w:rFonts w:ascii="Times New Roman" w:hAnsi="Times New Roman"/>
          <w:sz w:val="28"/>
          <w:szCs w:val="28"/>
        </w:rPr>
      </w:pPr>
      <w:r>
        <w:rPr>
          <w:rStyle w:val="apple-style-span"/>
          <w:rFonts w:ascii="Times New Roman" w:hAnsi="Times New Roman"/>
          <w:sz w:val="28"/>
          <w:szCs w:val="28"/>
        </w:rPr>
        <w:t>Населенные пункты Мироновского МО не входят в зону выезда подразделения ПСЧ – 53 по охране с. Питерка.</w:t>
      </w:r>
    </w:p>
    <w:p w:rsidR="00812714" w:rsidRDefault="00812714" w:rsidP="004E7B01">
      <w:pPr>
        <w:widowControl w:val="0"/>
        <w:rPr>
          <w:rStyle w:val="apple-style-span"/>
          <w:rFonts w:ascii="Times New Roman" w:hAnsi="Times New Roman"/>
          <w:sz w:val="28"/>
          <w:szCs w:val="28"/>
        </w:rPr>
      </w:pPr>
      <w:r>
        <w:rPr>
          <w:rStyle w:val="apple-style-span"/>
          <w:rFonts w:ascii="Times New Roman" w:hAnsi="Times New Roman"/>
          <w:sz w:val="28"/>
          <w:szCs w:val="28"/>
        </w:rPr>
        <w:t>В п. Новореченский имеется противопожарное формирование, созданное на базе администрации Мироновского муниципального образования. В пользовании имеется комплекс МПК-1,0, приспособленный для тушения пожаров, гараж отсутствует.</w:t>
      </w:r>
    </w:p>
    <w:p w:rsidR="008A3B45" w:rsidRDefault="008A3B45" w:rsidP="004E7B01">
      <w:pPr>
        <w:widowControl w:val="0"/>
        <w:rPr>
          <w:rStyle w:val="apple-style-span"/>
          <w:rFonts w:ascii="Times New Roman" w:hAnsi="Times New Roman"/>
          <w:sz w:val="28"/>
          <w:szCs w:val="28"/>
        </w:rPr>
      </w:pPr>
      <w:r>
        <w:rPr>
          <w:rStyle w:val="apple-style-span"/>
          <w:rFonts w:ascii="Times New Roman" w:hAnsi="Times New Roman"/>
          <w:sz w:val="28"/>
          <w:szCs w:val="28"/>
        </w:rPr>
        <w:t>На территории п. Новореченский имеется 1 пожарный гидрант, находится в  исправном состоянии.</w:t>
      </w:r>
    </w:p>
    <w:p w:rsidR="008A3B45" w:rsidRDefault="008A3B45" w:rsidP="004E7B01">
      <w:pPr>
        <w:widowControl w:val="0"/>
        <w:rPr>
          <w:rStyle w:val="apple-style-span"/>
          <w:rFonts w:ascii="Times New Roman" w:hAnsi="Times New Roman"/>
          <w:sz w:val="28"/>
          <w:szCs w:val="28"/>
        </w:rPr>
      </w:pPr>
      <w:r>
        <w:rPr>
          <w:rStyle w:val="apple-style-span"/>
          <w:rFonts w:ascii="Times New Roman" w:hAnsi="Times New Roman"/>
          <w:sz w:val="28"/>
          <w:szCs w:val="28"/>
        </w:rPr>
        <w:t>Также имеется 1 водонапорная башня, находящаяся в исправном состоянии, не оборудованная устройством для забора воды пожарной техникой в любое время года.</w:t>
      </w:r>
    </w:p>
    <w:p w:rsidR="008A3B45" w:rsidRDefault="008A3B45" w:rsidP="004E7B01">
      <w:pPr>
        <w:widowControl w:val="0"/>
        <w:rPr>
          <w:rStyle w:val="apple-style-span"/>
          <w:rFonts w:ascii="Times New Roman" w:hAnsi="Times New Roman"/>
          <w:sz w:val="28"/>
          <w:szCs w:val="28"/>
        </w:rPr>
      </w:pPr>
      <w:r>
        <w:rPr>
          <w:rStyle w:val="apple-style-span"/>
          <w:rFonts w:ascii="Times New Roman" w:hAnsi="Times New Roman"/>
          <w:sz w:val="28"/>
          <w:szCs w:val="28"/>
        </w:rPr>
        <w:t>Также имеется один естественный водоисточник – сельский пруд.</w:t>
      </w:r>
    </w:p>
    <w:p w:rsidR="008A3B45" w:rsidRDefault="008A3B45" w:rsidP="004E7B01">
      <w:pPr>
        <w:widowControl w:val="0"/>
        <w:rPr>
          <w:rStyle w:val="apple-style-span"/>
          <w:rFonts w:ascii="Times New Roman" w:hAnsi="Times New Roman"/>
          <w:sz w:val="28"/>
          <w:szCs w:val="28"/>
        </w:rPr>
      </w:pPr>
      <w:r>
        <w:rPr>
          <w:rStyle w:val="apple-style-span"/>
          <w:rFonts w:ascii="Times New Roman" w:hAnsi="Times New Roman"/>
          <w:sz w:val="28"/>
          <w:szCs w:val="28"/>
        </w:rPr>
        <w:t>Подъезды с площадками (пирсами), с твердым покрытием, размерами не менее 12х12 м, для установки пожарных автомобилей и забора воды в любое время года к водоисточнику имеется возле сельского пруда.</w:t>
      </w:r>
    </w:p>
    <w:p w:rsidR="00812714" w:rsidRDefault="00812714" w:rsidP="004E7B01">
      <w:pPr>
        <w:widowControl w:val="0"/>
        <w:rPr>
          <w:rStyle w:val="apple-style-span"/>
          <w:rFonts w:ascii="Times New Roman" w:hAnsi="Times New Roman"/>
          <w:sz w:val="28"/>
          <w:szCs w:val="28"/>
        </w:rPr>
      </w:pPr>
      <w:r>
        <w:rPr>
          <w:rStyle w:val="apple-style-span"/>
          <w:rFonts w:ascii="Times New Roman" w:hAnsi="Times New Roman"/>
          <w:sz w:val="28"/>
          <w:szCs w:val="28"/>
        </w:rPr>
        <w:t>Другие противопожарные формирования на территории МО отсутствуют.</w:t>
      </w:r>
    </w:p>
    <w:p w:rsidR="00F528B6" w:rsidRDefault="00F528B6" w:rsidP="004E7B01">
      <w:pPr>
        <w:widowControl w:val="0"/>
        <w:rPr>
          <w:rStyle w:val="apple-style-span"/>
          <w:rFonts w:ascii="Times New Roman" w:hAnsi="Times New Roman"/>
          <w:sz w:val="28"/>
          <w:szCs w:val="28"/>
        </w:rPr>
      </w:pPr>
      <w:r>
        <w:rPr>
          <w:rStyle w:val="apple-style-span"/>
          <w:rFonts w:ascii="Times New Roman" w:hAnsi="Times New Roman"/>
          <w:sz w:val="28"/>
          <w:szCs w:val="28"/>
        </w:rPr>
        <w:t>К с. Мироновка, с. Моршанка, п. Новореченский, п. Зеленый Луг имеется асфальтированная дорога, которая обеспечивает подъезд пожарной техники к месту пожара в любое время года.</w:t>
      </w:r>
    </w:p>
    <w:p w:rsidR="00F528B6" w:rsidRDefault="00F528B6" w:rsidP="004E7B01">
      <w:pPr>
        <w:widowControl w:val="0"/>
        <w:rPr>
          <w:rStyle w:val="apple-style-span"/>
          <w:rFonts w:ascii="Times New Roman" w:hAnsi="Times New Roman"/>
          <w:sz w:val="28"/>
          <w:szCs w:val="28"/>
        </w:rPr>
      </w:pPr>
      <w:r>
        <w:rPr>
          <w:rStyle w:val="apple-style-span"/>
          <w:rFonts w:ascii="Times New Roman" w:hAnsi="Times New Roman"/>
          <w:sz w:val="28"/>
          <w:szCs w:val="28"/>
        </w:rPr>
        <w:t>На территории с. Мироновка расположено 6 пожарных гидрантов, находящихся в исправном состоянии.</w:t>
      </w:r>
    </w:p>
    <w:p w:rsidR="00F528B6" w:rsidRDefault="00F528B6" w:rsidP="004E7B01">
      <w:pPr>
        <w:widowControl w:val="0"/>
        <w:rPr>
          <w:rStyle w:val="apple-style-span"/>
          <w:rFonts w:ascii="Times New Roman" w:hAnsi="Times New Roman"/>
          <w:sz w:val="28"/>
          <w:szCs w:val="28"/>
        </w:rPr>
      </w:pPr>
      <w:r>
        <w:rPr>
          <w:rStyle w:val="apple-style-span"/>
          <w:rFonts w:ascii="Times New Roman" w:hAnsi="Times New Roman"/>
          <w:sz w:val="28"/>
          <w:szCs w:val="28"/>
        </w:rPr>
        <w:t>Имеется 1 водонапорная башня, находящаяся в исправном состоянии, оборудованная устройством для забора воды пожарной техникой в любое время года.</w:t>
      </w:r>
    </w:p>
    <w:p w:rsidR="00287802" w:rsidRDefault="00287802" w:rsidP="004E7B01">
      <w:pPr>
        <w:widowControl w:val="0"/>
        <w:rPr>
          <w:rStyle w:val="apple-style-span"/>
          <w:rFonts w:ascii="Times New Roman" w:hAnsi="Times New Roman"/>
          <w:sz w:val="28"/>
          <w:szCs w:val="28"/>
        </w:rPr>
      </w:pPr>
      <w:r>
        <w:rPr>
          <w:rStyle w:val="apple-style-span"/>
          <w:rFonts w:ascii="Times New Roman" w:hAnsi="Times New Roman"/>
          <w:sz w:val="28"/>
          <w:szCs w:val="28"/>
        </w:rPr>
        <w:t>Имеется один естественный водоисточник – р. Малый Узень.</w:t>
      </w:r>
    </w:p>
    <w:p w:rsidR="00287802" w:rsidRDefault="00287802" w:rsidP="004E7B01">
      <w:pPr>
        <w:widowControl w:val="0"/>
        <w:rPr>
          <w:rStyle w:val="apple-style-span"/>
          <w:rFonts w:ascii="Times New Roman" w:hAnsi="Times New Roman"/>
          <w:sz w:val="28"/>
          <w:szCs w:val="28"/>
        </w:rPr>
      </w:pPr>
      <w:r>
        <w:rPr>
          <w:rStyle w:val="apple-style-span"/>
          <w:rFonts w:ascii="Times New Roman" w:hAnsi="Times New Roman"/>
          <w:sz w:val="28"/>
          <w:szCs w:val="28"/>
        </w:rPr>
        <w:t>Подъезды с площадками (пирсами), с твердым покрытием, размерами не менее 12х12 м, для установки пожарных автомобилей и забора воды в любое время года к водоисточнику отсутствуют.</w:t>
      </w:r>
    </w:p>
    <w:p w:rsidR="00287802" w:rsidRDefault="00287802" w:rsidP="004E7B01">
      <w:pPr>
        <w:widowControl w:val="0"/>
        <w:rPr>
          <w:rStyle w:val="apple-style-span"/>
          <w:rFonts w:ascii="Times New Roman" w:hAnsi="Times New Roman"/>
          <w:sz w:val="28"/>
          <w:szCs w:val="28"/>
        </w:rPr>
      </w:pPr>
      <w:r>
        <w:rPr>
          <w:rStyle w:val="apple-style-span"/>
          <w:rFonts w:ascii="Times New Roman" w:hAnsi="Times New Roman"/>
          <w:sz w:val="28"/>
          <w:szCs w:val="28"/>
        </w:rPr>
        <w:t xml:space="preserve">На территории с. Моршанка пожарные гидранты отсутствуют. Есть одно устройство для забора воды из системы центрального водоснабжения. </w:t>
      </w:r>
    </w:p>
    <w:p w:rsidR="00287802" w:rsidRDefault="00287802" w:rsidP="004E7B01">
      <w:pPr>
        <w:widowControl w:val="0"/>
        <w:rPr>
          <w:rStyle w:val="apple-style-span"/>
          <w:rFonts w:ascii="Times New Roman" w:hAnsi="Times New Roman"/>
          <w:sz w:val="28"/>
          <w:szCs w:val="28"/>
        </w:rPr>
      </w:pPr>
      <w:r>
        <w:rPr>
          <w:rStyle w:val="apple-style-span"/>
          <w:rFonts w:ascii="Times New Roman" w:hAnsi="Times New Roman"/>
          <w:sz w:val="28"/>
          <w:szCs w:val="28"/>
        </w:rPr>
        <w:t>Имеется 1 водонапорная башня, находящаяся в исправном состоянии, не оборудованная устройством для забора воды пожарной техникой в любое время года.</w:t>
      </w:r>
    </w:p>
    <w:p w:rsidR="00287802" w:rsidRDefault="00287802" w:rsidP="004E7B01">
      <w:pPr>
        <w:widowControl w:val="0"/>
        <w:rPr>
          <w:rStyle w:val="apple-style-span"/>
          <w:rFonts w:ascii="Times New Roman" w:hAnsi="Times New Roman"/>
          <w:sz w:val="28"/>
          <w:szCs w:val="28"/>
        </w:rPr>
      </w:pPr>
      <w:r>
        <w:rPr>
          <w:rStyle w:val="apple-style-span"/>
          <w:rFonts w:ascii="Times New Roman" w:hAnsi="Times New Roman"/>
          <w:sz w:val="28"/>
          <w:szCs w:val="28"/>
        </w:rPr>
        <w:t>Имеется один естественный водоисточник – р. Малый Узень</w:t>
      </w:r>
      <w:r w:rsidR="008A3B45">
        <w:rPr>
          <w:rStyle w:val="apple-style-span"/>
          <w:rFonts w:ascii="Times New Roman" w:hAnsi="Times New Roman"/>
          <w:sz w:val="28"/>
          <w:szCs w:val="28"/>
        </w:rPr>
        <w:t>.</w:t>
      </w:r>
    </w:p>
    <w:p w:rsidR="008A3B45" w:rsidRDefault="008A3B45" w:rsidP="004E7B01">
      <w:pPr>
        <w:widowControl w:val="0"/>
        <w:rPr>
          <w:rStyle w:val="apple-style-span"/>
          <w:rFonts w:ascii="Times New Roman" w:hAnsi="Times New Roman"/>
          <w:sz w:val="28"/>
          <w:szCs w:val="28"/>
        </w:rPr>
      </w:pPr>
      <w:r>
        <w:rPr>
          <w:rStyle w:val="apple-style-span"/>
          <w:rFonts w:ascii="Times New Roman" w:hAnsi="Times New Roman"/>
          <w:sz w:val="28"/>
          <w:szCs w:val="28"/>
        </w:rPr>
        <w:t>Подъезды с площадками (пирсами), с твердым покрытием, размерами не менее 12х12 м, для установки пожарных автомобилей и забора воды в любое время года к водоисточнику имеется возле р. Малый Узень.</w:t>
      </w:r>
    </w:p>
    <w:p w:rsidR="008A3B45" w:rsidRDefault="001A6677" w:rsidP="004E7B01">
      <w:pPr>
        <w:widowControl w:val="0"/>
        <w:rPr>
          <w:rStyle w:val="apple-style-span"/>
          <w:rFonts w:ascii="Times New Roman" w:hAnsi="Times New Roman"/>
          <w:sz w:val="28"/>
          <w:szCs w:val="28"/>
        </w:rPr>
      </w:pPr>
      <w:r>
        <w:rPr>
          <w:rStyle w:val="apple-style-span"/>
          <w:rFonts w:ascii="Times New Roman" w:hAnsi="Times New Roman"/>
          <w:sz w:val="28"/>
          <w:szCs w:val="28"/>
        </w:rPr>
        <w:t>На территории п. Зеленый луг водонапорные башни и пожарные гидранты отсутствуют.</w:t>
      </w:r>
    </w:p>
    <w:p w:rsidR="001A6677" w:rsidRDefault="001A6677" w:rsidP="001A6677">
      <w:pPr>
        <w:widowControl w:val="0"/>
        <w:rPr>
          <w:rStyle w:val="apple-style-span"/>
          <w:rFonts w:ascii="Times New Roman" w:hAnsi="Times New Roman"/>
          <w:sz w:val="28"/>
          <w:szCs w:val="28"/>
        </w:rPr>
      </w:pPr>
      <w:r>
        <w:rPr>
          <w:rStyle w:val="apple-style-span"/>
          <w:rFonts w:ascii="Times New Roman" w:hAnsi="Times New Roman"/>
          <w:sz w:val="28"/>
          <w:szCs w:val="28"/>
        </w:rPr>
        <w:t>Имеется один естественный водоисточник – сельский пруд.</w:t>
      </w:r>
    </w:p>
    <w:p w:rsidR="001A6677" w:rsidRDefault="005A6D38" w:rsidP="004E7B01">
      <w:pPr>
        <w:widowControl w:val="0"/>
        <w:rPr>
          <w:rStyle w:val="apple-style-span"/>
          <w:rFonts w:ascii="Times New Roman" w:hAnsi="Times New Roman"/>
          <w:sz w:val="28"/>
          <w:szCs w:val="28"/>
        </w:rPr>
      </w:pPr>
      <w:r>
        <w:rPr>
          <w:rStyle w:val="apple-style-span"/>
          <w:rFonts w:ascii="Times New Roman" w:hAnsi="Times New Roman"/>
          <w:sz w:val="28"/>
          <w:szCs w:val="28"/>
        </w:rPr>
        <w:t>Подъезды с площадками (пирсами), с твердым покрытием, размерами не менее 12х12 м, для установки пожарных автомобилей и забора воды в любое время года к водоисточнику отсутствуют.</w:t>
      </w:r>
    </w:p>
    <w:p w:rsidR="005A6D38" w:rsidRDefault="005A6D38" w:rsidP="005A6D38">
      <w:pPr>
        <w:widowControl w:val="0"/>
        <w:rPr>
          <w:rStyle w:val="apple-style-span"/>
          <w:rFonts w:ascii="Times New Roman" w:hAnsi="Times New Roman"/>
          <w:sz w:val="28"/>
          <w:szCs w:val="28"/>
        </w:rPr>
      </w:pPr>
      <w:r>
        <w:rPr>
          <w:rStyle w:val="apple-style-span"/>
          <w:rFonts w:ascii="Times New Roman" w:hAnsi="Times New Roman"/>
          <w:sz w:val="28"/>
          <w:szCs w:val="28"/>
        </w:rPr>
        <w:t>На территории  п. Подмарев водонапорные башни и пожарные гидранты отсутствуют.</w:t>
      </w:r>
    </w:p>
    <w:p w:rsidR="005A6D38" w:rsidRDefault="005A6D38" w:rsidP="005A6D38">
      <w:pPr>
        <w:widowControl w:val="0"/>
        <w:rPr>
          <w:rStyle w:val="apple-style-span"/>
          <w:rFonts w:ascii="Times New Roman" w:hAnsi="Times New Roman"/>
          <w:sz w:val="28"/>
          <w:szCs w:val="28"/>
        </w:rPr>
      </w:pPr>
      <w:r>
        <w:rPr>
          <w:rStyle w:val="apple-style-span"/>
          <w:rFonts w:ascii="Times New Roman" w:hAnsi="Times New Roman"/>
          <w:sz w:val="28"/>
          <w:szCs w:val="28"/>
        </w:rPr>
        <w:t>Имеется один естественный водоисточник – сельский пруд.</w:t>
      </w:r>
    </w:p>
    <w:p w:rsidR="005A6D38" w:rsidRDefault="005A6D38" w:rsidP="005A6D38">
      <w:pPr>
        <w:widowControl w:val="0"/>
        <w:rPr>
          <w:rStyle w:val="apple-style-span"/>
          <w:rFonts w:ascii="Times New Roman" w:hAnsi="Times New Roman"/>
          <w:sz w:val="28"/>
          <w:szCs w:val="28"/>
        </w:rPr>
      </w:pPr>
      <w:r>
        <w:rPr>
          <w:rStyle w:val="apple-style-span"/>
          <w:rFonts w:ascii="Times New Roman" w:hAnsi="Times New Roman"/>
          <w:sz w:val="28"/>
          <w:szCs w:val="28"/>
        </w:rPr>
        <w:t>Подъезды с площадками (пирсами), с твердым покрытием, размерами не менее 12х12 м, для установки пожарных автомобилей и забора воды в любое время года к водоисточнику отсутствуют.</w:t>
      </w:r>
    </w:p>
    <w:p w:rsidR="005A6D38" w:rsidRDefault="005A6D38" w:rsidP="005A6D38">
      <w:pPr>
        <w:widowControl w:val="0"/>
        <w:rPr>
          <w:rStyle w:val="apple-style-span"/>
          <w:rFonts w:ascii="Times New Roman" w:hAnsi="Times New Roman"/>
          <w:sz w:val="28"/>
          <w:szCs w:val="28"/>
        </w:rPr>
      </w:pPr>
      <w:r>
        <w:rPr>
          <w:rStyle w:val="apple-style-span"/>
          <w:rFonts w:ascii="Times New Roman" w:hAnsi="Times New Roman"/>
          <w:sz w:val="28"/>
          <w:szCs w:val="28"/>
        </w:rPr>
        <w:t>На территории  х. Мишакин водонапорные башни и пожарные гидранты отсутствуют.</w:t>
      </w:r>
    </w:p>
    <w:p w:rsidR="005A6D38" w:rsidRDefault="005A6D38" w:rsidP="005A6D38">
      <w:pPr>
        <w:widowControl w:val="0"/>
        <w:rPr>
          <w:rStyle w:val="apple-style-span"/>
          <w:rFonts w:ascii="Times New Roman" w:hAnsi="Times New Roman"/>
          <w:sz w:val="28"/>
          <w:szCs w:val="28"/>
        </w:rPr>
      </w:pPr>
      <w:r>
        <w:rPr>
          <w:rStyle w:val="apple-style-span"/>
          <w:rFonts w:ascii="Times New Roman" w:hAnsi="Times New Roman"/>
          <w:sz w:val="28"/>
          <w:szCs w:val="28"/>
        </w:rPr>
        <w:t>Имеется один естественный водоисточник – сельский пруд.</w:t>
      </w:r>
    </w:p>
    <w:p w:rsidR="005A6D38" w:rsidRDefault="005A6D38" w:rsidP="005A6D38">
      <w:pPr>
        <w:widowControl w:val="0"/>
        <w:rPr>
          <w:rStyle w:val="apple-style-span"/>
          <w:rFonts w:ascii="Times New Roman" w:hAnsi="Times New Roman"/>
          <w:sz w:val="28"/>
          <w:szCs w:val="28"/>
        </w:rPr>
      </w:pPr>
      <w:r>
        <w:rPr>
          <w:rStyle w:val="apple-style-span"/>
          <w:rFonts w:ascii="Times New Roman" w:hAnsi="Times New Roman"/>
          <w:sz w:val="28"/>
          <w:szCs w:val="28"/>
        </w:rPr>
        <w:t>Подъезды с площадками (пирсами), с твердым покрытием, размерами не менее 12х12 м, для установки пожарных автомобилей и забора воды в любое время года к водоисточнику отсутствуют.</w:t>
      </w:r>
    </w:p>
    <w:p w:rsidR="005A6D38" w:rsidRDefault="005A6D38" w:rsidP="005A6D38">
      <w:pPr>
        <w:widowControl w:val="0"/>
        <w:rPr>
          <w:rStyle w:val="apple-style-span"/>
          <w:rFonts w:ascii="Times New Roman" w:hAnsi="Times New Roman"/>
          <w:sz w:val="28"/>
          <w:szCs w:val="28"/>
        </w:rPr>
      </w:pPr>
      <w:r>
        <w:rPr>
          <w:rStyle w:val="apple-style-span"/>
          <w:rFonts w:ascii="Times New Roman" w:hAnsi="Times New Roman"/>
          <w:sz w:val="28"/>
          <w:szCs w:val="28"/>
        </w:rPr>
        <w:t>На территории  х. Игнаткин водонапорные башни и пожарные гидранты отсутствуют.</w:t>
      </w:r>
    </w:p>
    <w:p w:rsidR="005A6D38" w:rsidRDefault="005A6D38" w:rsidP="005A6D38">
      <w:pPr>
        <w:widowControl w:val="0"/>
        <w:rPr>
          <w:rStyle w:val="apple-style-span"/>
          <w:rFonts w:ascii="Times New Roman" w:hAnsi="Times New Roman"/>
          <w:sz w:val="28"/>
          <w:szCs w:val="28"/>
        </w:rPr>
      </w:pPr>
      <w:r>
        <w:rPr>
          <w:rStyle w:val="apple-style-span"/>
          <w:rFonts w:ascii="Times New Roman" w:hAnsi="Times New Roman"/>
          <w:sz w:val="28"/>
          <w:szCs w:val="28"/>
        </w:rPr>
        <w:t>Имеется один естественный водоисточник – сельский пруд.</w:t>
      </w:r>
    </w:p>
    <w:p w:rsidR="005A6D38" w:rsidRDefault="005A6D38" w:rsidP="005A6D38">
      <w:pPr>
        <w:widowControl w:val="0"/>
        <w:rPr>
          <w:rStyle w:val="apple-style-span"/>
          <w:rFonts w:ascii="Times New Roman" w:hAnsi="Times New Roman"/>
          <w:sz w:val="28"/>
          <w:szCs w:val="28"/>
        </w:rPr>
      </w:pPr>
      <w:r>
        <w:rPr>
          <w:rStyle w:val="apple-style-span"/>
          <w:rFonts w:ascii="Times New Roman" w:hAnsi="Times New Roman"/>
          <w:sz w:val="28"/>
          <w:szCs w:val="28"/>
        </w:rPr>
        <w:t>Подъезды с площадками (пирсами), с твердым покрытием, размерами не менее 12х12 м, для установки пожарных автомобилей и забора воды в любое время года к водоисточнику отсутствуют.</w:t>
      </w:r>
    </w:p>
    <w:p w:rsidR="00D97F30" w:rsidRPr="00F43EFD" w:rsidRDefault="00D97F30" w:rsidP="003908F8">
      <w:pPr>
        <w:pStyle w:val="a7"/>
        <w:shd w:val="clear" w:color="auto" w:fill="FFFFFF"/>
        <w:tabs>
          <w:tab w:val="left" w:pos="1134"/>
        </w:tabs>
        <w:ind w:left="0"/>
        <w:textAlignment w:val="baseline"/>
        <w:rPr>
          <w:rFonts w:ascii="Times New Roman" w:hAnsi="Times New Roman" w:cs="Times New Roman"/>
          <w:sz w:val="28"/>
          <w:szCs w:val="28"/>
        </w:rPr>
      </w:pPr>
      <w:r w:rsidRPr="00F43EFD">
        <w:rPr>
          <w:rFonts w:ascii="Times New Roman" w:hAnsi="Times New Roman" w:cs="Times New Roman"/>
          <w:sz w:val="28"/>
          <w:szCs w:val="28"/>
        </w:rPr>
        <w:t>Кроме того, в муниципальном образовании функционирует М</w:t>
      </w:r>
      <w:r w:rsidR="00273EF1">
        <w:rPr>
          <w:rFonts w:ascii="Times New Roman" w:hAnsi="Times New Roman" w:cs="Times New Roman"/>
          <w:sz w:val="28"/>
          <w:szCs w:val="28"/>
        </w:rPr>
        <w:t>К</w:t>
      </w:r>
      <w:r w:rsidRPr="00F43EFD">
        <w:rPr>
          <w:rFonts w:ascii="Times New Roman" w:hAnsi="Times New Roman" w:cs="Times New Roman"/>
          <w:sz w:val="28"/>
          <w:szCs w:val="28"/>
        </w:rPr>
        <w:t xml:space="preserve">У «Единая дежурно-диспетчерская служба по </w:t>
      </w:r>
      <w:r w:rsidR="00BD6ADE">
        <w:rPr>
          <w:rFonts w:ascii="Times New Roman" w:hAnsi="Times New Roman" w:cs="Times New Roman"/>
          <w:sz w:val="28"/>
          <w:szCs w:val="28"/>
        </w:rPr>
        <w:t>Питерскому</w:t>
      </w:r>
      <w:r w:rsidRPr="00F43EFD">
        <w:rPr>
          <w:rFonts w:ascii="Times New Roman" w:hAnsi="Times New Roman" w:cs="Times New Roman"/>
          <w:sz w:val="28"/>
          <w:szCs w:val="28"/>
        </w:rPr>
        <w:t xml:space="preserve"> муниципальному району» (далее - ЕДДС).</w:t>
      </w:r>
    </w:p>
    <w:p w:rsidR="00D8540C" w:rsidRPr="00F43EFD" w:rsidRDefault="00D97F30" w:rsidP="004E7B01">
      <w:pPr>
        <w:snapToGrid w:val="0"/>
        <w:rPr>
          <w:rFonts w:ascii="Times New Roman" w:hAnsi="Times New Roman" w:cs="Times New Roman"/>
          <w:sz w:val="28"/>
          <w:szCs w:val="28"/>
        </w:rPr>
      </w:pPr>
      <w:r w:rsidRPr="00F43EFD">
        <w:rPr>
          <w:rFonts w:ascii="Times New Roman" w:hAnsi="Times New Roman" w:cs="Times New Roman"/>
          <w:sz w:val="28"/>
          <w:szCs w:val="28"/>
        </w:rPr>
        <w:t>Служба координирует действия таких служб как – пожарная охрана, полиция, скорая медицинская помощь, аварийная служба газовой сети, служба реагирования в чрезвычайных ситуациях, а также дежурно-диспетчерские службы потенциально опасных объектов и объектов жизнеобеспечения населения, на которых имеются силы и средства для оперативного реагирования на чрезвычайные ситуации. </w:t>
      </w:r>
      <w:r w:rsidRPr="00F43EFD">
        <w:rPr>
          <w:rFonts w:ascii="Times New Roman" w:hAnsi="Times New Roman" w:cs="Times New Roman"/>
          <w:sz w:val="28"/>
          <w:szCs w:val="28"/>
        </w:rPr>
        <w:br/>
        <w:t>По роду своей деятельности ЕДДС выполняет широкий спектр задач. Среди них прием от населения и организаций сообщений о чрезвычайных происшествиях, информации об угрозе или факте возникновения ЧС, их анализ и оценка, доведение информации до соответствующих служб для принятия необходимых мер. </w:t>
      </w:r>
      <w:r w:rsidR="00D8540C" w:rsidRPr="00F43EFD">
        <w:rPr>
          <w:rFonts w:ascii="Times New Roman" w:hAnsi="Times New Roman" w:cs="Times New Roman"/>
          <w:sz w:val="28"/>
          <w:szCs w:val="28"/>
        </w:rPr>
        <w:t xml:space="preserve"> </w:t>
      </w:r>
    </w:p>
    <w:p w:rsidR="00D97F30" w:rsidRPr="00F43EFD" w:rsidRDefault="00D97F30" w:rsidP="004E7B01">
      <w:pPr>
        <w:snapToGrid w:val="0"/>
        <w:rPr>
          <w:rFonts w:ascii="Times New Roman" w:hAnsi="Times New Roman" w:cs="Times New Roman"/>
          <w:sz w:val="28"/>
          <w:szCs w:val="28"/>
        </w:rPr>
      </w:pPr>
      <w:r w:rsidRPr="00F43EFD">
        <w:rPr>
          <w:rFonts w:ascii="Times New Roman" w:hAnsi="Times New Roman" w:cs="Times New Roman"/>
          <w:sz w:val="28"/>
          <w:szCs w:val="28"/>
        </w:rPr>
        <w:t>Обратиться за помощью можно не только при возникновении пожаров, но и авариях техногенного и природного характера, дорожно-транспортных происшествиях, о пропавших или пострадавших жителях. </w:t>
      </w:r>
    </w:p>
    <w:p w:rsidR="005568C5" w:rsidRPr="00244415" w:rsidRDefault="005568C5" w:rsidP="004E7B01">
      <w:pPr>
        <w:widowControl w:val="0"/>
        <w:rPr>
          <w:rFonts w:ascii="Times New Roman" w:hAnsi="Times New Roman" w:cs="Times New Roman"/>
          <w:sz w:val="28"/>
          <w:szCs w:val="28"/>
        </w:rPr>
      </w:pPr>
      <w:r w:rsidRPr="00244415">
        <w:rPr>
          <w:rFonts w:ascii="Times New Roman" w:hAnsi="Times New Roman" w:cs="Times New Roman"/>
          <w:sz w:val="28"/>
          <w:szCs w:val="28"/>
        </w:rPr>
        <w:t xml:space="preserve">Сбором твердых коммунальных отходов (далее – ТКО) в муниципальном образовании занимается региональный оператор </w:t>
      </w:r>
      <w:r w:rsidR="00942926" w:rsidRPr="00244415">
        <w:rPr>
          <w:rFonts w:ascii="Times New Roman" w:hAnsi="Times New Roman" w:cs="Times New Roman"/>
          <w:sz w:val="28"/>
          <w:szCs w:val="28"/>
        </w:rPr>
        <w:t xml:space="preserve">АО </w:t>
      </w:r>
      <w:r w:rsidRPr="00244415">
        <w:rPr>
          <w:rFonts w:ascii="Times New Roman" w:hAnsi="Times New Roman" w:cs="Times New Roman"/>
          <w:sz w:val="28"/>
          <w:szCs w:val="28"/>
        </w:rPr>
        <w:t>«</w:t>
      </w:r>
      <w:r w:rsidR="00F064BD" w:rsidRPr="00244415">
        <w:rPr>
          <w:rFonts w:ascii="Times New Roman" w:hAnsi="Times New Roman" w:cs="Times New Roman"/>
          <w:sz w:val="28"/>
          <w:szCs w:val="28"/>
        </w:rPr>
        <w:t>Ситиматик</w:t>
      </w:r>
      <w:r w:rsidRPr="00244415">
        <w:rPr>
          <w:rFonts w:ascii="Times New Roman" w:hAnsi="Times New Roman" w:cs="Times New Roman"/>
          <w:sz w:val="28"/>
          <w:szCs w:val="28"/>
        </w:rPr>
        <w:t>».</w:t>
      </w:r>
    </w:p>
    <w:p w:rsidR="005568C5" w:rsidRPr="00895C78" w:rsidRDefault="005568C5" w:rsidP="004E7B01">
      <w:pPr>
        <w:widowControl w:val="0"/>
        <w:rPr>
          <w:rStyle w:val="apple-style-span"/>
          <w:rFonts w:ascii="Times New Roman" w:hAnsi="Times New Roman"/>
          <w:sz w:val="28"/>
          <w:szCs w:val="28"/>
        </w:rPr>
      </w:pPr>
      <w:r w:rsidRPr="00895C78">
        <w:rPr>
          <w:rStyle w:val="apple-style-span"/>
          <w:rFonts w:ascii="Times New Roman" w:hAnsi="Times New Roman"/>
          <w:sz w:val="28"/>
          <w:szCs w:val="28"/>
        </w:rPr>
        <w:t>Региональный оператор обеспечивает транспортировку, обработку и захоронение только твердых коммунальных отходов 4-5 классов опасности.</w:t>
      </w:r>
    </w:p>
    <w:p w:rsidR="005568C5" w:rsidRPr="00895C78" w:rsidRDefault="00DA4500" w:rsidP="004E7B01">
      <w:pPr>
        <w:widowControl w:val="0"/>
        <w:rPr>
          <w:rStyle w:val="apple-style-span"/>
        </w:rPr>
      </w:pPr>
      <w:r>
        <w:rPr>
          <w:rStyle w:val="apple-style-span"/>
          <w:rFonts w:ascii="Times New Roman" w:hAnsi="Times New Roman"/>
          <w:sz w:val="28"/>
          <w:szCs w:val="28"/>
        </w:rPr>
        <w:t>Питерский</w:t>
      </w:r>
      <w:r w:rsidR="005568C5" w:rsidRPr="00895C78">
        <w:rPr>
          <w:rStyle w:val="apple-style-span"/>
          <w:rFonts w:ascii="Times New Roman" w:hAnsi="Times New Roman"/>
          <w:sz w:val="28"/>
          <w:szCs w:val="28"/>
        </w:rPr>
        <w:t xml:space="preserve"> район относится к </w:t>
      </w:r>
      <w:r w:rsidR="00D41011">
        <w:rPr>
          <w:rStyle w:val="apple-style-span"/>
          <w:rFonts w:ascii="Times New Roman" w:hAnsi="Times New Roman"/>
          <w:sz w:val="28"/>
          <w:szCs w:val="28"/>
        </w:rPr>
        <w:t>1</w:t>
      </w:r>
      <w:r w:rsidR="005568C5" w:rsidRPr="00895C78">
        <w:rPr>
          <w:rStyle w:val="apple-style-span"/>
          <w:rFonts w:ascii="Times New Roman" w:hAnsi="Times New Roman"/>
          <w:sz w:val="28"/>
          <w:szCs w:val="28"/>
        </w:rPr>
        <w:t xml:space="preserve"> зоне действия регионального оператора.</w:t>
      </w:r>
    </w:p>
    <w:p w:rsidR="00930DD2" w:rsidRPr="00895C78" w:rsidRDefault="00DF5D1C" w:rsidP="004E7B01">
      <w:pPr>
        <w:widowControl w:val="0"/>
        <w:rPr>
          <w:rFonts w:ascii="Times New Roman" w:hAnsi="Times New Roman" w:cs="Times New Roman"/>
          <w:sz w:val="28"/>
          <w:szCs w:val="25"/>
        </w:rPr>
      </w:pPr>
      <w:r w:rsidRPr="00D41011">
        <w:rPr>
          <w:rFonts w:ascii="Times New Roman" w:hAnsi="Times New Roman" w:cs="Times New Roman"/>
          <w:sz w:val="28"/>
          <w:szCs w:val="28"/>
        </w:rPr>
        <w:t xml:space="preserve">Вывоз твердых коммунальных отходов на территории </w:t>
      </w:r>
      <w:r w:rsidR="00777E25" w:rsidRPr="00D41011">
        <w:rPr>
          <w:rFonts w:ascii="Times New Roman" w:hAnsi="Times New Roman" w:cs="Times New Roman"/>
          <w:sz w:val="28"/>
          <w:szCs w:val="28"/>
        </w:rPr>
        <w:t>МО</w:t>
      </w:r>
      <w:r w:rsidRPr="00D41011">
        <w:rPr>
          <w:rFonts w:ascii="Times New Roman" w:hAnsi="Times New Roman" w:cs="Times New Roman"/>
          <w:sz w:val="28"/>
          <w:szCs w:val="28"/>
        </w:rPr>
        <w:t xml:space="preserve"> осуществляется посредством накопления отходов на контейнерных площадках</w:t>
      </w:r>
      <w:r w:rsidR="00284C7A">
        <w:rPr>
          <w:rFonts w:ascii="Times New Roman" w:hAnsi="Times New Roman" w:cs="Times New Roman"/>
          <w:sz w:val="28"/>
          <w:szCs w:val="28"/>
        </w:rPr>
        <w:t>,</w:t>
      </w:r>
      <w:r w:rsidRPr="00D41011">
        <w:rPr>
          <w:rFonts w:ascii="Times New Roman" w:hAnsi="Times New Roman" w:cs="Times New Roman"/>
          <w:sz w:val="28"/>
          <w:szCs w:val="28"/>
        </w:rPr>
        <w:t xml:space="preserve"> расположенных на территории </w:t>
      </w:r>
      <w:r w:rsidR="0038515F" w:rsidRPr="00D41011">
        <w:rPr>
          <w:rFonts w:ascii="Times New Roman" w:hAnsi="Times New Roman" w:cs="Times New Roman"/>
          <w:sz w:val="28"/>
          <w:szCs w:val="28"/>
        </w:rPr>
        <w:t>населенных пунктов</w:t>
      </w:r>
      <w:r w:rsidR="00284C7A">
        <w:rPr>
          <w:rFonts w:ascii="Times New Roman" w:hAnsi="Times New Roman" w:cs="Times New Roman"/>
          <w:sz w:val="28"/>
          <w:szCs w:val="28"/>
        </w:rPr>
        <w:t>,</w:t>
      </w:r>
      <w:r w:rsidRPr="00D41011">
        <w:rPr>
          <w:rFonts w:ascii="Times New Roman" w:hAnsi="Times New Roman" w:cs="Times New Roman"/>
          <w:sz w:val="28"/>
          <w:szCs w:val="28"/>
        </w:rPr>
        <w:t xml:space="preserve"> и последующим</w:t>
      </w:r>
      <w:r w:rsidR="00284C7A">
        <w:rPr>
          <w:rFonts w:ascii="Times New Roman" w:hAnsi="Times New Roman" w:cs="Times New Roman"/>
          <w:sz w:val="28"/>
          <w:szCs w:val="28"/>
        </w:rPr>
        <w:t xml:space="preserve"> </w:t>
      </w:r>
      <w:r w:rsidRPr="00D41011">
        <w:rPr>
          <w:rFonts w:ascii="Times New Roman" w:hAnsi="Times New Roman" w:cs="Times New Roman"/>
          <w:sz w:val="28"/>
          <w:szCs w:val="28"/>
        </w:rPr>
        <w:t>транспортированием и захоронением на полигон</w:t>
      </w:r>
      <w:r w:rsidR="00284C7A">
        <w:rPr>
          <w:rFonts w:ascii="Times New Roman" w:hAnsi="Times New Roman" w:cs="Times New Roman"/>
          <w:sz w:val="28"/>
          <w:szCs w:val="28"/>
        </w:rPr>
        <w:t>ах</w:t>
      </w:r>
      <w:r w:rsidRPr="00D41011">
        <w:rPr>
          <w:rFonts w:ascii="Times New Roman" w:hAnsi="Times New Roman" w:cs="Times New Roman"/>
          <w:sz w:val="28"/>
          <w:szCs w:val="28"/>
        </w:rPr>
        <w:t xml:space="preserve"> </w:t>
      </w:r>
      <w:r w:rsidR="00154345" w:rsidRPr="00D41011">
        <w:rPr>
          <w:rFonts w:ascii="Times New Roman" w:hAnsi="Times New Roman" w:cs="Times New Roman"/>
          <w:sz w:val="28"/>
          <w:szCs w:val="28"/>
        </w:rPr>
        <w:t>Питерского</w:t>
      </w:r>
      <w:r w:rsidR="006B5C07" w:rsidRPr="00D41011">
        <w:rPr>
          <w:rFonts w:ascii="Times New Roman" w:hAnsi="Times New Roman" w:cs="Times New Roman"/>
          <w:sz w:val="28"/>
          <w:szCs w:val="28"/>
        </w:rPr>
        <w:t xml:space="preserve"> муниц</w:t>
      </w:r>
      <w:r w:rsidR="00D21774" w:rsidRPr="00D41011">
        <w:rPr>
          <w:rFonts w:ascii="Times New Roman" w:hAnsi="Times New Roman" w:cs="Times New Roman"/>
          <w:sz w:val="28"/>
          <w:szCs w:val="28"/>
        </w:rPr>
        <w:t>и</w:t>
      </w:r>
      <w:r w:rsidR="006B5C07" w:rsidRPr="00D41011">
        <w:rPr>
          <w:rFonts w:ascii="Times New Roman" w:hAnsi="Times New Roman" w:cs="Times New Roman"/>
          <w:sz w:val="28"/>
          <w:szCs w:val="28"/>
        </w:rPr>
        <w:t xml:space="preserve">пального района </w:t>
      </w:r>
      <w:r w:rsidRPr="00D41011">
        <w:rPr>
          <w:rFonts w:ascii="Times New Roman" w:hAnsi="Times New Roman" w:cs="Times New Roman"/>
          <w:sz w:val="28"/>
          <w:szCs w:val="28"/>
        </w:rPr>
        <w:t xml:space="preserve">Саратовской области. </w:t>
      </w:r>
    </w:p>
    <w:p w:rsidR="009A4F89" w:rsidRPr="00284C7A" w:rsidRDefault="009A4F89" w:rsidP="004E7B01">
      <w:pPr>
        <w:rPr>
          <w:rFonts w:ascii="Times New Roman" w:hAnsi="Times New Roman" w:cs="Times New Roman"/>
          <w:sz w:val="28"/>
          <w:szCs w:val="28"/>
        </w:rPr>
      </w:pPr>
      <w:r w:rsidRPr="00284C7A">
        <w:rPr>
          <w:rFonts w:ascii="Times New Roman" w:hAnsi="Times New Roman" w:cs="Times New Roman"/>
          <w:sz w:val="28"/>
          <w:szCs w:val="28"/>
        </w:rPr>
        <w:t xml:space="preserve">На территории МО </w:t>
      </w:r>
      <w:r w:rsidR="00284C7A" w:rsidRPr="00284C7A">
        <w:rPr>
          <w:rFonts w:ascii="Times New Roman" w:hAnsi="Times New Roman" w:cs="Times New Roman"/>
          <w:sz w:val="28"/>
          <w:szCs w:val="28"/>
        </w:rPr>
        <w:t>скотомогильники, свалки, полигоны ТКО отсутствуют</w:t>
      </w:r>
      <w:r w:rsidRPr="00284C7A">
        <w:rPr>
          <w:rFonts w:ascii="Times New Roman" w:hAnsi="Times New Roman" w:cs="Times New Roman"/>
          <w:sz w:val="28"/>
          <w:szCs w:val="28"/>
        </w:rPr>
        <w:t>.</w:t>
      </w:r>
    </w:p>
    <w:p w:rsidR="003500ED" w:rsidRPr="008C50B0" w:rsidRDefault="003500ED" w:rsidP="004E7B01">
      <w:pPr>
        <w:pStyle w:val="a7"/>
        <w:pageBreakBefore/>
        <w:numPr>
          <w:ilvl w:val="0"/>
          <w:numId w:val="2"/>
        </w:numPr>
        <w:tabs>
          <w:tab w:val="left" w:pos="1276"/>
        </w:tabs>
        <w:ind w:left="0" w:firstLine="709"/>
        <w:outlineLvl w:val="0"/>
        <w:rPr>
          <w:rStyle w:val="af7"/>
          <w:color w:val="auto"/>
        </w:rPr>
      </w:pPr>
      <w:bookmarkStart w:id="69" w:name="_Toc152937699"/>
      <w:r w:rsidRPr="008C50B0">
        <w:rPr>
          <w:rStyle w:val="af7"/>
          <w:color w:val="auto"/>
        </w:rPr>
        <w:t>ТЕРРИТОРИАЛЬНО-ПЛАНИРОВОЧНАЯ ОРГАНИЗАЦИЯ</w:t>
      </w:r>
      <w:bookmarkEnd w:id="69"/>
    </w:p>
    <w:p w:rsidR="003500ED" w:rsidRPr="00922E84" w:rsidRDefault="003500ED" w:rsidP="00922E84">
      <w:pPr>
        <w:pStyle w:val="af8"/>
        <w:numPr>
          <w:ilvl w:val="1"/>
          <w:numId w:val="2"/>
        </w:numPr>
        <w:tabs>
          <w:tab w:val="left" w:pos="1276"/>
        </w:tabs>
        <w:spacing w:line="300" w:lineRule="auto"/>
        <w:ind w:left="0" w:firstLine="709"/>
        <w:outlineLvl w:val="1"/>
      </w:pPr>
      <w:bookmarkStart w:id="70" w:name="_Toc152937700"/>
      <w:r w:rsidRPr="00922E84">
        <w:t xml:space="preserve">Территория муниципального образования. Существующее </w:t>
      </w:r>
      <w:r w:rsidR="00922E84">
        <w:t>п</w:t>
      </w:r>
      <w:r w:rsidRPr="00922E84">
        <w:t>оложение</w:t>
      </w:r>
      <w:bookmarkEnd w:id="70"/>
    </w:p>
    <w:p w:rsidR="0013120F" w:rsidRPr="008C50B0" w:rsidRDefault="0013120F" w:rsidP="004E7B01">
      <w:pPr>
        <w:pStyle w:val="ConsPlusNormal"/>
        <w:widowControl/>
        <w:spacing w:line="300" w:lineRule="auto"/>
        <w:ind w:firstLine="709"/>
        <w:rPr>
          <w:rFonts w:ascii="Times New Roman" w:hAnsi="Times New Roman"/>
          <w:sz w:val="28"/>
          <w:szCs w:val="28"/>
        </w:rPr>
      </w:pPr>
      <w:r w:rsidRPr="008C50B0">
        <w:rPr>
          <w:rFonts w:ascii="Times New Roman" w:hAnsi="Times New Roman"/>
          <w:sz w:val="28"/>
          <w:szCs w:val="28"/>
        </w:rPr>
        <w:t xml:space="preserve">В соответствии с законом </w:t>
      </w:r>
      <w:r w:rsidR="00F21DA3" w:rsidRPr="008C50B0">
        <w:rPr>
          <w:rFonts w:ascii="Times New Roman" w:hAnsi="Times New Roman"/>
          <w:sz w:val="28"/>
          <w:szCs w:val="28"/>
        </w:rPr>
        <w:t xml:space="preserve">Саратовской области от </w:t>
      </w:r>
      <w:r w:rsidR="00D41011" w:rsidRPr="00590FD2">
        <w:rPr>
          <w:rFonts w:ascii="Times New Roman" w:hAnsi="Times New Roman"/>
          <w:sz w:val="28"/>
          <w:szCs w:val="28"/>
        </w:rPr>
        <w:t>2</w:t>
      </w:r>
      <w:r w:rsidR="00D41011">
        <w:rPr>
          <w:rFonts w:ascii="Times New Roman" w:hAnsi="Times New Roman"/>
          <w:sz w:val="28"/>
          <w:szCs w:val="28"/>
        </w:rPr>
        <w:t>7</w:t>
      </w:r>
      <w:r w:rsidR="00D41011" w:rsidRPr="00590FD2">
        <w:rPr>
          <w:rFonts w:ascii="Times New Roman" w:hAnsi="Times New Roman"/>
          <w:sz w:val="28"/>
          <w:szCs w:val="28"/>
        </w:rPr>
        <w:t xml:space="preserve">.12.2004 № </w:t>
      </w:r>
      <w:r w:rsidR="00D41011">
        <w:rPr>
          <w:rFonts w:ascii="Times New Roman" w:hAnsi="Times New Roman"/>
          <w:sz w:val="28"/>
          <w:szCs w:val="28"/>
        </w:rPr>
        <w:t>91</w:t>
      </w:r>
      <w:r w:rsidR="00D41011" w:rsidRPr="00590FD2">
        <w:rPr>
          <w:rFonts w:ascii="Times New Roman" w:hAnsi="Times New Roman"/>
          <w:sz w:val="28"/>
          <w:szCs w:val="28"/>
        </w:rPr>
        <w:t xml:space="preserve">-ЗСО </w:t>
      </w:r>
      <w:r w:rsidR="00F21DA3" w:rsidRPr="008C50B0">
        <w:rPr>
          <w:rFonts w:ascii="Times New Roman" w:hAnsi="Times New Roman"/>
          <w:sz w:val="28"/>
          <w:szCs w:val="28"/>
        </w:rPr>
        <w:t>"О</w:t>
      </w:r>
      <w:r w:rsidR="00647DE8" w:rsidRPr="008C50B0">
        <w:rPr>
          <w:rFonts w:ascii="Times New Roman" w:hAnsi="Times New Roman"/>
          <w:sz w:val="28"/>
          <w:szCs w:val="28"/>
        </w:rPr>
        <w:t> </w:t>
      </w:r>
      <w:r w:rsidR="00F21DA3" w:rsidRPr="008C50B0">
        <w:rPr>
          <w:rFonts w:ascii="Times New Roman" w:hAnsi="Times New Roman"/>
          <w:sz w:val="28"/>
          <w:szCs w:val="28"/>
        </w:rPr>
        <w:t>муниципальных образованиях</w:t>
      </w:r>
      <w:r w:rsidR="00691939" w:rsidRPr="008C50B0">
        <w:rPr>
          <w:rFonts w:ascii="Times New Roman" w:hAnsi="Times New Roman"/>
          <w:sz w:val="28"/>
          <w:szCs w:val="28"/>
        </w:rPr>
        <w:t>,</w:t>
      </w:r>
      <w:r w:rsidR="00691939" w:rsidRPr="008C50B0">
        <w:rPr>
          <w:sz w:val="26"/>
          <w:szCs w:val="26"/>
        </w:rPr>
        <w:t xml:space="preserve"> </w:t>
      </w:r>
      <w:r w:rsidR="00691939" w:rsidRPr="008C50B0">
        <w:rPr>
          <w:rFonts w:ascii="Times New Roman" w:hAnsi="Times New Roman"/>
          <w:sz w:val="28"/>
          <w:szCs w:val="28"/>
        </w:rPr>
        <w:t xml:space="preserve">входящих в состав </w:t>
      </w:r>
      <w:r w:rsidR="00154345">
        <w:rPr>
          <w:rFonts w:ascii="Times New Roman" w:hAnsi="Times New Roman"/>
          <w:sz w:val="28"/>
          <w:szCs w:val="28"/>
        </w:rPr>
        <w:t>Питерского</w:t>
      </w:r>
      <w:r w:rsidR="00691939" w:rsidRPr="008C50B0">
        <w:rPr>
          <w:rFonts w:ascii="Times New Roman" w:hAnsi="Times New Roman"/>
          <w:sz w:val="28"/>
          <w:szCs w:val="28"/>
        </w:rPr>
        <w:t xml:space="preserve"> муниципального района»</w:t>
      </w:r>
      <w:r w:rsidR="00F21DA3" w:rsidRPr="008C50B0">
        <w:rPr>
          <w:rFonts w:ascii="Times New Roman" w:hAnsi="Times New Roman"/>
          <w:sz w:val="28"/>
          <w:szCs w:val="28"/>
        </w:rPr>
        <w:t xml:space="preserve"> </w:t>
      </w:r>
      <w:r w:rsidRPr="008C50B0">
        <w:rPr>
          <w:rFonts w:ascii="Times New Roman" w:hAnsi="Times New Roman"/>
          <w:sz w:val="28"/>
          <w:szCs w:val="28"/>
        </w:rPr>
        <w:t xml:space="preserve">в состав территории </w:t>
      </w:r>
      <w:r w:rsidR="00154345">
        <w:rPr>
          <w:rFonts w:ascii="Times New Roman" w:hAnsi="Times New Roman"/>
          <w:sz w:val="28"/>
          <w:szCs w:val="28"/>
        </w:rPr>
        <w:t>Мироновского</w:t>
      </w:r>
      <w:r w:rsidR="00860FC6" w:rsidRPr="008C50B0">
        <w:rPr>
          <w:rFonts w:ascii="Times New Roman" w:hAnsi="Times New Roman"/>
          <w:sz w:val="28"/>
          <w:szCs w:val="28"/>
        </w:rPr>
        <w:t xml:space="preserve"> </w:t>
      </w:r>
      <w:r w:rsidRPr="008C50B0">
        <w:rPr>
          <w:rFonts w:ascii="Times New Roman" w:hAnsi="Times New Roman"/>
          <w:sz w:val="28"/>
          <w:szCs w:val="28"/>
        </w:rPr>
        <w:t xml:space="preserve">муниципального образования </w:t>
      </w:r>
      <w:r w:rsidR="00691939" w:rsidRPr="008C50B0">
        <w:rPr>
          <w:rFonts w:ascii="Times New Roman" w:hAnsi="Times New Roman"/>
          <w:sz w:val="28"/>
          <w:szCs w:val="28"/>
        </w:rPr>
        <w:t>входят</w:t>
      </w:r>
      <w:r w:rsidR="00D41011">
        <w:rPr>
          <w:rFonts w:ascii="Times New Roman" w:hAnsi="Times New Roman"/>
          <w:sz w:val="28"/>
          <w:szCs w:val="28"/>
        </w:rPr>
        <w:t xml:space="preserve"> 7</w:t>
      </w:r>
      <w:r w:rsidR="00166E8D">
        <w:rPr>
          <w:rFonts w:ascii="Times New Roman" w:hAnsi="Times New Roman"/>
          <w:sz w:val="28"/>
          <w:szCs w:val="28"/>
        </w:rPr>
        <w:t> </w:t>
      </w:r>
      <w:r w:rsidRPr="008C50B0">
        <w:rPr>
          <w:rFonts w:ascii="Times New Roman" w:hAnsi="Times New Roman"/>
          <w:sz w:val="28"/>
          <w:szCs w:val="28"/>
        </w:rPr>
        <w:t>населенны</w:t>
      </w:r>
      <w:r w:rsidR="00647DE8" w:rsidRPr="008C50B0">
        <w:rPr>
          <w:rFonts w:ascii="Times New Roman" w:hAnsi="Times New Roman"/>
          <w:sz w:val="28"/>
          <w:szCs w:val="28"/>
        </w:rPr>
        <w:t xml:space="preserve">х </w:t>
      </w:r>
      <w:r w:rsidRPr="008C50B0">
        <w:rPr>
          <w:rFonts w:ascii="Times New Roman" w:hAnsi="Times New Roman"/>
          <w:sz w:val="28"/>
          <w:szCs w:val="28"/>
        </w:rPr>
        <w:t>пункт</w:t>
      </w:r>
      <w:r w:rsidR="00647DE8" w:rsidRPr="008C50B0">
        <w:rPr>
          <w:rFonts w:ascii="Times New Roman" w:hAnsi="Times New Roman"/>
          <w:sz w:val="28"/>
          <w:szCs w:val="28"/>
        </w:rPr>
        <w:t>ов</w:t>
      </w:r>
      <w:r w:rsidRPr="008C50B0">
        <w:rPr>
          <w:rFonts w:ascii="Times New Roman" w:hAnsi="Times New Roman"/>
          <w:sz w:val="28"/>
          <w:szCs w:val="28"/>
        </w:rPr>
        <w:t xml:space="preserve">: </w:t>
      </w:r>
      <w:r w:rsidR="00D41011">
        <w:rPr>
          <w:rFonts w:ascii="Times New Roman" w:hAnsi="Times New Roman"/>
          <w:sz w:val="28"/>
          <w:szCs w:val="28"/>
        </w:rPr>
        <w:t>село Мироновка, поселок Зеленый Луг, хутор Игнаткин, хутор Мишакин, село Моршанка, поселок Новореченский, поселок Подмарев</w:t>
      </w:r>
      <w:r w:rsidR="00183666">
        <w:rPr>
          <w:rFonts w:ascii="Times New Roman" w:hAnsi="Times New Roman"/>
          <w:sz w:val="28"/>
          <w:szCs w:val="28"/>
        </w:rPr>
        <w:t>.</w:t>
      </w:r>
    </w:p>
    <w:p w:rsidR="00841020" w:rsidRPr="008C50B0" w:rsidRDefault="00CB108C" w:rsidP="004E7B01">
      <w:pP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Село </w:t>
      </w:r>
      <w:r w:rsidR="00D41011">
        <w:rPr>
          <w:rFonts w:ascii="Times New Roman" w:eastAsia="Arial" w:hAnsi="Times New Roman" w:cs="Times New Roman"/>
          <w:sz w:val="28"/>
          <w:szCs w:val="28"/>
          <w:lang w:eastAsia="ar-SA"/>
        </w:rPr>
        <w:t>Мироновка</w:t>
      </w:r>
      <w:r w:rsidR="00841020" w:rsidRPr="008C50B0">
        <w:rPr>
          <w:rFonts w:ascii="Times New Roman" w:eastAsia="Arial" w:hAnsi="Times New Roman" w:cs="Times New Roman"/>
          <w:sz w:val="28"/>
          <w:szCs w:val="28"/>
          <w:lang w:eastAsia="ar-SA"/>
        </w:rPr>
        <w:t xml:space="preserve"> является административным центром </w:t>
      </w:r>
      <w:r w:rsidR="00154345">
        <w:rPr>
          <w:rFonts w:ascii="Times New Roman" w:eastAsia="Arial" w:hAnsi="Times New Roman" w:cs="Times New Roman"/>
          <w:sz w:val="28"/>
          <w:szCs w:val="28"/>
          <w:lang w:eastAsia="ar-SA"/>
        </w:rPr>
        <w:t>Мироновского</w:t>
      </w:r>
      <w:r w:rsidR="00841020" w:rsidRPr="008C50B0">
        <w:rPr>
          <w:rFonts w:ascii="Times New Roman" w:eastAsia="Arial" w:hAnsi="Times New Roman" w:cs="Times New Roman"/>
          <w:sz w:val="28"/>
          <w:szCs w:val="28"/>
          <w:lang w:eastAsia="ar-SA"/>
        </w:rPr>
        <w:t xml:space="preserve"> муниципального образования. </w:t>
      </w:r>
    </w:p>
    <w:p w:rsidR="003500ED" w:rsidRPr="00A65994" w:rsidRDefault="003500ED" w:rsidP="004E7B01">
      <w:pPr>
        <w:rPr>
          <w:rFonts w:ascii="Times New Roman" w:hAnsi="Times New Roman" w:cs="Times New Roman"/>
          <w:sz w:val="28"/>
          <w:szCs w:val="28"/>
        </w:rPr>
      </w:pPr>
      <w:r w:rsidRPr="00A65994">
        <w:rPr>
          <w:rFonts w:ascii="Times New Roman" w:hAnsi="Times New Roman" w:cs="Times New Roman"/>
          <w:sz w:val="28"/>
          <w:szCs w:val="28"/>
        </w:rPr>
        <w:t>В настоящее время границы насел</w:t>
      </w:r>
      <w:r w:rsidR="000318B8" w:rsidRPr="00A65994">
        <w:rPr>
          <w:rFonts w:ascii="Times New Roman" w:hAnsi="Times New Roman" w:cs="Times New Roman"/>
          <w:sz w:val="28"/>
          <w:szCs w:val="28"/>
        </w:rPr>
        <w:t>е</w:t>
      </w:r>
      <w:r w:rsidRPr="00A65994">
        <w:rPr>
          <w:rFonts w:ascii="Times New Roman" w:hAnsi="Times New Roman" w:cs="Times New Roman"/>
          <w:sz w:val="28"/>
          <w:szCs w:val="28"/>
        </w:rPr>
        <w:t>нных пунктов</w:t>
      </w:r>
      <w:r w:rsidR="00B66A5B">
        <w:rPr>
          <w:rFonts w:ascii="Times New Roman" w:hAnsi="Times New Roman" w:cs="Times New Roman"/>
          <w:sz w:val="28"/>
          <w:szCs w:val="28"/>
        </w:rPr>
        <w:t xml:space="preserve">, </w:t>
      </w:r>
      <w:r w:rsidR="00A65994">
        <w:rPr>
          <w:rFonts w:ascii="Times New Roman" w:hAnsi="Times New Roman" w:cs="Times New Roman"/>
          <w:sz w:val="28"/>
          <w:szCs w:val="28"/>
        </w:rPr>
        <w:t>входящих</w:t>
      </w:r>
      <w:r w:rsidRPr="00A65994">
        <w:rPr>
          <w:rFonts w:ascii="Times New Roman" w:hAnsi="Times New Roman" w:cs="Times New Roman"/>
          <w:sz w:val="28"/>
          <w:szCs w:val="28"/>
        </w:rPr>
        <w:t xml:space="preserve"> в состав муниципального образования</w:t>
      </w:r>
      <w:r w:rsidR="009A736C" w:rsidRPr="00A65994">
        <w:rPr>
          <w:rFonts w:ascii="Times New Roman" w:hAnsi="Times New Roman" w:cs="Times New Roman"/>
          <w:sz w:val="28"/>
          <w:szCs w:val="28"/>
        </w:rPr>
        <w:t xml:space="preserve">, </w:t>
      </w:r>
      <w:r w:rsidRPr="00A65994">
        <w:rPr>
          <w:rFonts w:ascii="Times New Roman" w:hAnsi="Times New Roman" w:cs="Times New Roman"/>
          <w:sz w:val="28"/>
          <w:szCs w:val="28"/>
        </w:rPr>
        <w:t xml:space="preserve">нуждаются в окончательном закреплении в составе настоящего </w:t>
      </w:r>
      <w:r w:rsidR="00B13EF3" w:rsidRPr="00A65994">
        <w:rPr>
          <w:rFonts w:ascii="Times New Roman" w:hAnsi="Times New Roman" w:cs="Times New Roman"/>
          <w:sz w:val="28"/>
          <w:szCs w:val="28"/>
        </w:rPr>
        <w:t>генерального плана</w:t>
      </w:r>
      <w:r w:rsidRPr="00A65994">
        <w:rPr>
          <w:rFonts w:ascii="Times New Roman" w:hAnsi="Times New Roman" w:cs="Times New Roman"/>
          <w:sz w:val="28"/>
          <w:szCs w:val="28"/>
        </w:rPr>
        <w:t xml:space="preserve"> в соответствии с положениями Земельного кодекса РФ. </w:t>
      </w:r>
    </w:p>
    <w:p w:rsidR="003500ED" w:rsidRPr="00437925" w:rsidRDefault="003500ED" w:rsidP="004E7B01">
      <w:pPr>
        <w:pStyle w:val="af3"/>
        <w:spacing w:line="300" w:lineRule="auto"/>
        <w:rPr>
          <w:color w:val="FF0000"/>
          <w:sz w:val="28"/>
          <w:szCs w:val="28"/>
        </w:rPr>
      </w:pPr>
    </w:p>
    <w:p w:rsidR="003500ED" w:rsidRPr="00922E84" w:rsidRDefault="003500ED" w:rsidP="00922E84">
      <w:pPr>
        <w:pStyle w:val="af8"/>
        <w:numPr>
          <w:ilvl w:val="1"/>
          <w:numId w:val="2"/>
        </w:numPr>
        <w:tabs>
          <w:tab w:val="left" w:pos="1276"/>
        </w:tabs>
        <w:spacing w:line="300" w:lineRule="auto"/>
        <w:ind w:left="0" w:firstLine="709"/>
        <w:jc w:val="left"/>
        <w:outlineLvl w:val="1"/>
      </w:pPr>
      <w:bookmarkStart w:id="71" w:name="_Toc152937701"/>
      <w:r w:rsidRPr="00922E84">
        <w:t>Территориальные ресурсы</w:t>
      </w:r>
      <w:bookmarkEnd w:id="71"/>
    </w:p>
    <w:p w:rsidR="003500ED" w:rsidRPr="002508C5" w:rsidRDefault="003500ED" w:rsidP="004E7B01">
      <w:pPr>
        <w:pStyle w:val="ConsPlusNormal"/>
        <w:widowControl/>
        <w:spacing w:line="300" w:lineRule="auto"/>
        <w:ind w:firstLine="709"/>
        <w:rPr>
          <w:rFonts w:ascii="Times New Roman" w:hAnsi="Times New Roman"/>
          <w:sz w:val="28"/>
          <w:szCs w:val="28"/>
        </w:rPr>
      </w:pPr>
      <w:r w:rsidRPr="002508C5">
        <w:rPr>
          <w:rFonts w:ascii="Times New Roman" w:hAnsi="Times New Roman"/>
          <w:sz w:val="28"/>
          <w:szCs w:val="28"/>
        </w:rPr>
        <w:t xml:space="preserve">С целью определения территориальных ресурсов для развития </w:t>
      </w:r>
      <w:r w:rsidR="00A00046">
        <w:rPr>
          <w:rFonts w:ascii="Times New Roman" w:hAnsi="Times New Roman"/>
          <w:sz w:val="28"/>
          <w:szCs w:val="28"/>
        </w:rPr>
        <w:t>сельского</w:t>
      </w:r>
      <w:r w:rsidRPr="002508C5">
        <w:rPr>
          <w:rFonts w:ascii="Times New Roman" w:hAnsi="Times New Roman"/>
          <w:sz w:val="28"/>
          <w:szCs w:val="28"/>
        </w:rPr>
        <w:t xml:space="preserve"> поселения на стадии генерального плана, была выполнена оценка территории, в процессе которой были определены:</w:t>
      </w:r>
    </w:p>
    <w:p w:rsidR="003500ED" w:rsidRPr="002508C5" w:rsidRDefault="003500ED" w:rsidP="004E7B01">
      <w:pPr>
        <w:pStyle w:val="ConsPlusNormal"/>
        <w:widowControl/>
        <w:numPr>
          <w:ilvl w:val="0"/>
          <w:numId w:val="11"/>
        </w:numPr>
        <w:tabs>
          <w:tab w:val="left" w:pos="993"/>
        </w:tabs>
        <w:spacing w:line="300" w:lineRule="auto"/>
        <w:ind w:left="0" w:firstLine="709"/>
        <w:rPr>
          <w:rFonts w:ascii="Times New Roman" w:hAnsi="Times New Roman"/>
          <w:sz w:val="28"/>
          <w:szCs w:val="28"/>
        </w:rPr>
      </w:pPr>
      <w:r w:rsidRPr="002508C5">
        <w:rPr>
          <w:rFonts w:ascii="Times New Roman" w:hAnsi="Times New Roman"/>
          <w:sz w:val="28"/>
          <w:szCs w:val="28"/>
        </w:rPr>
        <w:t>планировочные ограничения в использовании территорий населенных пунктов;</w:t>
      </w:r>
    </w:p>
    <w:p w:rsidR="003500ED" w:rsidRPr="002508C5" w:rsidRDefault="003500ED" w:rsidP="004E7B01">
      <w:pPr>
        <w:pStyle w:val="ConsPlusNormal"/>
        <w:widowControl/>
        <w:numPr>
          <w:ilvl w:val="0"/>
          <w:numId w:val="11"/>
        </w:numPr>
        <w:tabs>
          <w:tab w:val="left" w:pos="993"/>
        </w:tabs>
        <w:spacing w:line="300" w:lineRule="auto"/>
        <w:ind w:left="0" w:firstLine="709"/>
        <w:rPr>
          <w:rFonts w:ascii="Times New Roman" w:hAnsi="Times New Roman"/>
          <w:sz w:val="28"/>
          <w:szCs w:val="28"/>
        </w:rPr>
      </w:pPr>
      <w:r w:rsidRPr="002508C5">
        <w:rPr>
          <w:rFonts w:ascii="Times New Roman" w:hAnsi="Times New Roman"/>
          <w:sz w:val="28"/>
          <w:szCs w:val="28"/>
        </w:rPr>
        <w:t>источники негативного воздействия на окружающую среду и ареалы этого воздействия;</w:t>
      </w:r>
    </w:p>
    <w:p w:rsidR="003500ED" w:rsidRPr="002508C5" w:rsidRDefault="003500ED" w:rsidP="004E7B01">
      <w:pPr>
        <w:pStyle w:val="ConsPlusNormal"/>
        <w:widowControl/>
        <w:numPr>
          <w:ilvl w:val="0"/>
          <w:numId w:val="11"/>
        </w:numPr>
        <w:tabs>
          <w:tab w:val="left" w:pos="993"/>
        </w:tabs>
        <w:spacing w:line="300" w:lineRule="auto"/>
        <w:ind w:left="0" w:firstLine="709"/>
        <w:rPr>
          <w:rFonts w:ascii="Times New Roman" w:hAnsi="Times New Roman"/>
          <w:sz w:val="28"/>
          <w:szCs w:val="28"/>
        </w:rPr>
      </w:pPr>
      <w:r w:rsidRPr="002508C5">
        <w:rPr>
          <w:rFonts w:ascii="Times New Roman" w:hAnsi="Times New Roman"/>
          <w:sz w:val="28"/>
          <w:szCs w:val="28"/>
        </w:rPr>
        <w:t>степень соответствия основных видов функционального использования территорий их местоположению, требованиям нормативного использования;</w:t>
      </w:r>
    </w:p>
    <w:p w:rsidR="003500ED" w:rsidRPr="002508C5" w:rsidRDefault="003500ED" w:rsidP="004E7B01">
      <w:pPr>
        <w:pStyle w:val="ConsPlusNormal"/>
        <w:widowControl/>
        <w:numPr>
          <w:ilvl w:val="0"/>
          <w:numId w:val="11"/>
        </w:numPr>
        <w:tabs>
          <w:tab w:val="left" w:pos="993"/>
        </w:tabs>
        <w:spacing w:line="300" w:lineRule="auto"/>
        <w:ind w:left="0" w:firstLine="709"/>
        <w:rPr>
          <w:rFonts w:ascii="Times New Roman" w:hAnsi="Times New Roman"/>
          <w:sz w:val="28"/>
          <w:szCs w:val="28"/>
        </w:rPr>
      </w:pPr>
      <w:r w:rsidRPr="002508C5">
        <w:rPr>
          <w:rFonts w:ascii="Times New Roman" w:hAnsi="Times New Roman"/>
          <w:sz w:val="28"/>
          <w:szCs w:val="28"/>
        </w:rPr>
        <w:t>зоны с особыми условиями использования территории.</w:t>
      </w:r>
    </w:p>
    <w:p w:rsidR="003500ED" w:rsidRPr="002508C5" w:rsidRDefault="003500ED" w:rsidP="004E7B01">
      <w:pPr>
        <w:pStyle w:val="ConsPlusNormal"/>
        <w:widowControl/>
        <w:spacing w:line="300" w:lineRule="auto"/>
        <w:ind w:firstLine="709"/>
        <w:rPr>
          <w:rFonts w:ascii="Times New Roman" w:hAnsi="Times New Roman"/>
          <w:sz w:val="28"/>
          <w:szCs w:val="28"/>
        </w:rPr>
      </w:pPr>
      <w:r w:rsidRPr="002508C5">
        <w:rPr>
          <w:rFonts w:ascii="Times New Roman" w:hAnsi="Times New Roman"/>
          <w:sz w:val="28"/>
          <w:szCs w:val="28"/>
        </w:rPr>
        <w:t>Оценивались территории в пределах застройки, а также</w:t>
      </w:r>
      <w:r w:rsidR="006B6D89" w:rsidRPr="002508C5">
        <w:rPr>
          <w:rFonts w:ascii="Times New Roman" w:hAnsi="Times New Roman"/>
          <w:sz w:val="28"/>
          <w:szCs w:val="28"/>
        </w:rPr>
        <w:t xml:space="preserve"> </w:t>
      </w:r>
      <w:r w:rsidRPr="002508C5">
        <w:rPr>
          <w:rFonts w:ascii="Times New Roman" w:hAnsi="Times New Roman"/>
          <w:sz w:val="28"/>
          <w:szCs w:val="28"/>
        </w:rPr>
        <w:t>прилегающие к ним территории МО. Особое внимание уделено зонам с особыми условиями использования территории, обусловленных действиями природно-экологиче</w:t>
      </w:r>
      <w:r w:rsidR="00A937ED" w:rsidRPr="002508C5">
        <w:rPr>
          <w:rFonts w:ascii="Times New Roman" w:hAnsi="Times New Roman"/>
          <w:sz w:val="28"/>
          <w:szCs w:val="28"/>
        </w:rPr>
        <w:t xml:space="preserve">ских и санитарно-гигиенических </w:t>
      </w:r>
      <w:r w:rsidRPr="002508C5">
        <w:rPr>
          <w:rFonts w:ascii="Times New Roman" w:hAnsi="Times New Roman"/>
          <w:sz w:val="28"/>
          <w:szCs w:val="28"/>
        </w:rPr>
        <w:t>ограничений, представляющих определ</w:t>
      </w:r>
      <w:r w:rsidR="000318B8" w:rsidRPr="002508C5">
        <w:rPr>
          <w:rFonts w:ascii="Times New Roman" w:hAnsi="Times New Roman"/>
          <w:sz w:val="28"/>
          <w:szCs w:val="28"/>
        </w:rPr>
        <w:t>е</w:t>
      </w:r>
      <w:r w:rsidRPr="002508C5">
        <w:rPr>
          <w:rFonts w:ascii="Times New Roman" w:hAnsi="Times New Roman"/>
          <w:sz w:val="28"/>
          <w:szCs w:val="28"/>
        </w:rPr>
        <w:t>нные препятствия к осуществлению тех или иных функций.</w:t>
      </w:r>
    </w:p>
    <w:p w:rsidR="003500ED" w:rsidRPr="002508C5" w:rsidRDefault="003500ED" w:rsidP="004E7B01">
      <w:pPr>
        <w:pStyle w:val="ConsPlusNormal"/>
        <w:widowControl/>
        <w:spacing w:line="300" w:lineRule="auto"/>
        <w:ind w:firstLine="709"/>
        <w:rPr>
          <w:rFonts w:ascii="Times New Roman" w:hAnsi="Times New Roman"/>
          <w:sz w:val="28"/>
          <w:szCs w:val="28"/>
        </w:rPr>
      </w:pPr>
      <w:r w:rsidRPr="002508C5">
        <w:rPr>
          <w:rFonts w:ascii="Times New Roman" w:hAnsi="Times New Roman"/>
          <w:sz w:val="28"/>
          <w:szCs w:val="28"/>
        </w:rPr>
        <w:t xml:space="preserve">В результате оценки выбраны наиболее предпочтительные по комплексу факторов территории, на которых возможна организация жилых, общественно-деловых. </w:t>
      </w:r>
    </w:p>
    <w:p w:rsidR="003500ED" w:rsidRPr="002508C5" w:rsidRDefault="003500ED" w:rsidP="004E7B01">
      <w:pPr>
        <w:pStyle w:val="ConsPlusNormal"/>
        <w:widowControl/>
        <w:spacing w:line="300" w:lineRule="auto"/>
        <w:ind w:firstLine="709"/>
        <w:rPr>
          <w:rFonts w:ascii="Times New Roman" w:hAnsi="Times New Roman"/>
          <w:sz w:val="28"/>
          <w:szCs w:val="28"/>
        </w:rPr>
      </w:pPr>
      <w:r w:rsidRPr="002508C5">
        <w:rPr>
          <w:rFonts w:ascii="Times New Roman" w:hAnsi="Times New Roman"/>
          <w:sz w:val="28"/>
          <w:szCs w:val="28"/>
        </w:rPr>
        <w:t>На основе результатов оценки рекомендовано территориальное развитие муниципального образования, проектное функциональное зонирование и укрупн</w:t>
      </w:r>
      <w:r w:rsidR="000318B8" w:rsidRPr="002508C5">
        <w:rPr>
          <w:rFonts w:ascii="Times New Roman" w:hAnsi="Times New Roman"/>
          <w:sz w:val="28"/>
          <w:szCs w:val="28"/>
        </w:rPr>
        <w:t>е</w:t>
      </w:r>
      <w:r w:rsidRPr="002508C5">
        <w:rPr>
          <w:rFonts w:ascii="Times New Roman" w:hAnsi="Times New Roman"/>
          <w:sz w:val="28"/>
          <w:szCs w:val="28"/>
        </w:rPr>
        <w:t>нная планировочная структура территории.</w:t>
      </w:r>
    </w:p>
    <w:p w:rsidR="00916DF4" w:rsidRPr="007863F5" w:rsidRDefault="000A30CD" w:rsidP="004E7B01">
      <w:pPr>
        <w:rPr>
          <w:rFonts w:ascii="Times New Roman" w:hAnsi="Times New Roman" w:cs="Times New Roman"/>
        </w:rPr>
      </w:pPr>
      <w:r w:rsidRPr="007863F5">
        <w:rPr>
          <w:rFonts w:ascii="Times New Roman" w:hAnsi="Times New Roman" w:cs="Times New Roman"/>
          <w:b/>
        </w:rPr>
        <w:t xml:space="preserve">Таблица 6.2.1. </w:t>
      </w:r>
      <w:r w:rsidR="00916DF4" w:rsidRPr="007863F5">
        <w:rPr>
          <w:rFonts w:ascii="Times New Roman" w:hAnsi="Times New Roman" w:cs="Times New Roman"/>
          <w:b/>
        </w:rPr>
        <w:t xml:space="preserve">Перечень земельных участков, которые включались в границы населенных пунктов, входящих в состав </w:t>
      </w:r>
      <w:r w:rsidR="00154345" w:rsidRPr="007863F5">
        <w:rPr>
          <w:rFonts w:ascii="Times New Roman" w:hAnsi="Times New Roman" w:cs="Times New Roman"/>
          <w:b/>
        </w:rPr>
        <w:t>Мироновского</w:t>
      </w:r>
      <w:r w:rsidR="00D42AEF" w:rsidRPr="007863F5">
        <w:rPr>
          <w:rFonts w:ascii="Times New Roman" w:hAnsi="Times New Roman" w:cs="Times New Roman"/>
          <w:b/>
        </w:rPr>
        <w:t xml:space="preserve"> </w:t>
      </w:r>
      <w:r w:rsidR="0008588D" w:rsidRPr="007863F5">
        <w:rPr>
          <w:rFonts w:ascii="Times New Roman" w:hAnsi="Times New Roman" w:cs="Times New Roman"/>
          <w:b/>
        </w:rPr>
        <w:t>муниципального образования</w:t>
      </w:r>
      <w:r w:rsidR="00916DF4" w:rsidRPr="007863F5">
        <w:rPr>
          <w:rFonts w:ascii="Times New Roman" w:hAnsi="Times New Roman" w:cs="Times New Roman"/>
          <w:b/>
        </w:rPr>
        <w:t>, или исключались из их границ, с указанием категорий земель, к которым планируется отнести эти земельные участки, и целей их планируемого использования</w:t>
      </w:r>
    </w:p>
    <w:tbl>
      <w:tblPr>
        <w:tblStyle w:val="a6"/>
        <w:tblW w:w="10206" w:type="dxa"/>
        <w:tblInd w:w="108" w:type="dxa"/>
        <w:tblLayout w:type="fixed"/>
        <w:tblLook w:val="04A0" w:firstRow="1" w:lastRow="0" w:firstColumn="1" w:lastColumn="0" w:noHBand="0" w:noVBand="1"/>
      </w:tblPr>
      <w:tblGrid>
        <w:gridCol w:w="567"/>
        <w:gridCol w:w="2268"/>
        <w:gridCol w:w="2410"/>
        <w:gridCol w:w="2268"/>
        <w:gridCol w:w="2693"/>
      </w:tblGrid>
      <w:tr w:rsidR="007863F5" w:rsidRPr="007863F5" w:rsidTr="00FF31A5">
        <w:trPr>
          <w:trHeight w:val="273"/>
        </w:trPr>
        <w:tc>
          <w:tcPr>
            <w:tcW w:w="567" w:type="dxa"/>
            <w:vAlign w:val="center"/>
          </w:tcPr>
          <w:p w:rsidR="00916DF4" w:rsidRPr="007863F5" w:rsidRDefault="00916DF4" w:rsidP="00166E8D">
            <w:pPr>
              <w:ind w:firstLine="0"/>
              <w:jc w:val="center"/>
              <w:rPr>
                <w:rFonts w:ascii="Times New Roman" w:hAnsi="Times New Roman" w:cs="Times New Roman"/>
                <w:b/>
              </w:rPr>
            </w:pPr>
            <w:r w:rsidRPr="007863F5">
              <w:rPr>
                <w:rFonts w:ascii="Times New Roman" w:hAnsi="Times New Roman" w:cs="Times New Roman"/>
                <w:b/>
              </w:rPr>
              <w:t>№ п/п</w:t>
            </w:r>
          </w:p>
        </w:tc>
        <w:tc>
          <w:tcPr>
            <w:tcW w:w="2268" w:type="dxa"/>
            <w:vAlign w:val="center"/>
          </w:tcPr>
          <w:p w:rsidR="00916DF4" w:rsidRPr="007863F5" w:rsidRDefault="00916DF4" w:rsidP="00166E8D">
            <w:pPr>
              <w:ind w:firstLine="0"/>
              <w:jc w:val="center"/>
              <w:rPr>
                <w:rFonts w:ascii="Times New Roman" w:hAnsi="Times New Roman" w:cs="Times New Roman"/>
                <w:b/>
              </w:rPr>
            </w:pPr>
            <w:r w:rsidRPr="007863F5">
              <w:rPr>
                <w:rFonts w:ascii="Times New Roman" w:hAnsi="Times New Roman" w:cs="Times New Roman"/>
                <w:b/>
              </w:rPr>
              <w:t>Кадастровый номер земельного участка</w:t>
            </w:r>
          </w:p>
        </w:tc>
        <w:tc>
          <w:tcPr>
            <w:tcW w:w="2410" w:type="dxa"/>
            <w:vAlign w:val="center"/>
          </w:tcPr>
          <w:p w:rsidR="00916DF4" w:rsidRPr="007863F5" w:rsidRDefault="00916DF4" w:rsidP="00166E8D">
            <w:pPr>
              <w:ind w:firstLine="0"/>
              <w:jc w:val="center"/>
              <w:rPr>
                <w:rFonts w:ascii="Times New Roman" w:hAnsi="Times New Roman" w:cs="Times New Roman"/>
                <w:b/>
              </w:rPr>
            </w:pPr>
            <w:r w:rsidRPr="007863F5">
              <w:rPr>
                <w:rFonts w:ascii="Times New Roman" w:hAnsi="Times New Roman" w:cs="Times New Roman"/>
                <w:b/>
              </w:rPr>
              <w:t>Категория земель</w:t>
            </w:r>
          </w:p>
        </w:tc>
        <w:tc>
          <w:tcPr>
            <w:tcW w:w="2268" w:type="dxa"/>
            <w:vAlign w:val="center"/>
          </w:tcPr>
          <w:p w:rsidR="00916DF4" w:rsidRPr="007863F5" w:rsidRDefault="00916DF4" w:rsidP="00166E8D">
            <w:pPr>
              <w:ind w:firstLine="0"/>
              <w:jc w:val="center"/>
              <w:rPr>
                <w:rFonts w:ascii="Times New Roman" w:hAnsi="Times New Roman" w:cs="Times New Roman"/>
                <w:b/>
              </w:rPr>
            </w:pPr>
            <w:r w:rsidRPr="007863F5">
              <w:rPr>
                <w:rFonts w:ascii="Times New Roman" w:hAnsi="Times New Roman" w:cs="Times New Roman"/>
                <w:b/>
              </w:rPr>
              <w:t>Мероприятие</w:t>
            </w:r>
          </w:p>
        </w:tc>
        <w:tc>
          <w:tcPr>
            <w:tcW w:w="2693" w:type="dxa"/>
            <w:vAlign w:val="center"/>
          </w:tcPr>
          <w:p w:rsidR="00916DF4" w:rsidRPr="007863F5" w:rsidRDefault="00916DF4" w:rsidP="00166E8D">
            <w:pPr>
              <w:ind w:firstLine="0"/>
              <w:jc w:val="center"/>
              <w:rPr>
                <w:rFonts w:ascii="Times New Roman" w:hAnsi="Times New Roman" w:cs="Times New Roman"/>
                <w:b/>
              </w:rPr>
            </w:pPr>
            <w:r w:rsidRPr="007863F5">
              <w:rPr>
                <w:rFonts w:ascii="Times New Roman" w:hAnsi="Times New Roman" w:cs="Times New Roman"/>
                <w:b/>
              </w:rPr>
              <w:t>Цель планируемого использования земельного участка</w:t>
            </w:r>
          </w:p>
        </w:tc>
      </w:tr>
      <w:tr w:rsidR="007863F5" w:rsidRPr="007863F5" w:rsidTr="00E10825">
        <w:trPr>
          <w:trHeight w:val="410"/>
        </w:trPr>
        <w:tc>
          <w:tcPr>
            <w:tcW w:w="567" w:type="dxa"/>
            <w:vAlign w:val="center"/>
          </w:tcPr>
          <w:p w:rsidR="00E863E1" w:rsidRPr="007863F5" w:rsidRDefault="00E863E1" w:rsidP="00166E8D">
            <w:pPr>
              <w:ind w:firstLine="0"/>
              <w:jc w:val="center"/>
              <w:rPr>
                <w:rFonts w:ascii="Times New Roman" w:hAnsi="Times New Roman" w:cs="Times New Roman"/>
                <w:b/>
              </w:rPr>
            </w:pPr>
            <w:r w:rsidRPr="007863F5">
              <w:rPr>
                <w:rFonts w:ascii="Times New Roman" w:hAnsi="Times New Roman" w:cs="Times New Roman"/>
                <w:b/>
              </w:rPr>
              <w:t>1</w:t>
            </w:r>
          </w:p>
        </w:tc>
        <w:tc>
          <w:tcPr>
            <w:tcW w:w="2268" w:type="dxa"/>
            <w:vAlign w:val="center"/>
          </w:tcPr>
          <w:p w:rsidR="00E863E1" w:rsidRPr="007863F5" w:rsidRDefault="007863F5" w:rsidP="00166E8D">
            <w:pPr>
              <w:ind w:firstLine="0"/>
              <w:jc w:val="center"/>
              <w:rPr>
                <w:rFonts w:ascii="Times New Roman" w:hAnsi="Times New Roman" w:cs="Times New Roman"/>
                <w:sz w:val="24"/>
                <w:szCs w:val="24"/>
              </w:rPr>
            </w:pPr>
            <w:r w:rsidRPr="007863F5">
              <w:rPr>
                <w:rFonts w:ascii="Times New Roman" w:hAnsi="Times New Roman" w:cs="Times New Roman"/>
              </w:rPr>
              <w:t>64:26:040101:122</w:t>
            </w:r>
          </w:p>
        </w:tc>
        <w:tc>
          <w:tcPr>
            <w:tcW w:w="2410" w:type="dxa"/>
            <w:vAlign w:val="center"/>
          </w:tcPr>
          <w:p w:rsidR="00E863E1" w:rsidRPr="007863F5" w:rsidRDefault="007863F5" w:rsidP="00166E8D">
            <w:pPr>
              <w:ind w:firstLine="0"/>
              <w:jc w:val="center"/>
              <w:rPr>
                <w:rFonts w:ascii="Times New Roman" w:hAnsi="Times New Roman" w:cs="Times New Roman"/>
                <w:sz w:val="24"/>
                <w:szCs w:val="24"/>
              </w:rPr>
            </w:pPr>
            <w:r w:rsidRPr="007863F5">
              <w:rPr>
                <w:rFonts w:ascii="Times New Roman" w:hAnsi="Times New Roman" w:cs="Times New Roman"/>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vAlign w:val="center"/>
          </w:tcPr>
          <w:p w:rsidR="00E863E1" w:rsidRPr="007863F5" w:rsidRDefault="00166E8D" w:rsidP="00166E8D">
            <w:pPr>
              <w:ind w:firstLine="0"/>
              <w:jc w:val="center"/>
              <w:rPr>
                <w:rFonts w:ascii="Times New Roman" w:hAnsi="Times New Roman" w:cs="Times New Roman"/>
                <w:sz w:val="24"/>
                <w:szCs w:val="24"/>
              </w:rPr>
            </w:pPr>
            <w:r>
              <w:rPr>
                <w:rFonts w:ascii="Times New Roman" w:hAnsi="Times New Roman" w:cs="Times New Roman"/>
                <w:sz w:val="24"/>
                <w:szCs w:val="24"/>
              </w:rPr>
              <w:t>Включение</w:t>
            </w:r>
          </w:p>
        </w:tc>
        <w:tc>
          <w:tcPr>
            <w:tcW w:w="2693" w:type="dxa"/>
            <w:vAlign w:val="center"/>
          </w:tcPr>
          <w:p w:rsidR="00E863E1" w:rsidRPr="007863F5" w:rsidRDefault="007863F5" w:rsidP="00166E8D">
            <w:pPr>
              <w:pStyle w:val="19"/>
              <w:ind w:firstLine="0"/>
              <w:jc w:val="center"/>
              <w:rPr>
                <w:szCs w:val="24"/>
              </w:rPr>
            </w:pPr>
            <w:r w:rsidRPr="007863F5">
              <w:t>Земли насел</w:t>
            </w:r>
            <w:r w:rsidR="00502791">
              <w:t>е</w:t>
            </w:r>
            <w:r w:rsidRPr="007863F5">
              <w:t>нных пунктов</w:t>
            </w:r>
          </w:p>
        </w:tc>
      </w:tr>
    </w:tbl>
    <w:p w:rsidR="00BD6863" w:rsidRPr="00437925" w:rsidRDefault="00BD6863" w:rsidP="004E7B01">
      <w:pPr>
        <w:pStyle w:val="af8"/>
        <w:tabs>
          <w:tab w:val="left" w:pos="1276"/>
        </w:tabs>
        <w:spacing w:line="300" w:lineRule="auto"/>
        <w:ind w:left="709" w:firstLine="0"/>
        <w:jc w:val="left"/>
        <w:rPr>
          <w:color w:val="FF0000"/>
        </w:rPr>
      </w:pPr>
    </w:p>
    <w:p w:rsidR="003500ED" w:rsidRPr="00922E84" w:rsidRDefault="003500ED" w:rsidP="004E7B01">
      <w:pPr>
        <w:pStyle w:val="af8"/>
        <w:numPr>
          <w:ilvl w:val="1"/>
          <w:numId w:val="2"/>
        </w:numPr>
        <w:tabs>
          <w:tab w:val="left" w:pos="1276"/>
        </w:tabs>
        <w:spacing w:line="300" w:lineRule="auto"/>
        <w:ind w:left="0" w:firstLine="709"/>
        <w:jc w:val="left"/>
        <w:outlineLvl w:val="1"/>
      </w:pPr>
      <w:bookmarkStart w:id="72" w:name="_Toc152937702"/>
      <w:r w:rsidRPr="00922E84">
        <w:t>Функциональное зонирование</w:t>
      </w:r>
      <w:bookmarkEnd w:id="72"/>
    </w:p>
    <w:p w:rsidR="003500ED" w:rsidRPr="00922E84" w:rsidRDefault="003500ED" w:rsidP="004E7B01">
      <w:pPr>
        <w:pStyle w:val="a7"/>
        <w:ind w:left="0"/>
        <w:rPr>
          <w:rFonts w:ascii="Times New Roman" w:hAnsi="Times New Roman"/>
          <w:sz w:val="28"/>
          <w:szCs w:val="28"/>
        </w:rPr>
      </w:pPr>
      <w:r w:rsidRPr="00922E84">
        <w:rPr>
          <w:rFonts w:ascii="Times New Roman" w:hAnsi="Times New Roman"/>
          <w:sz w:val="28"/>
          <w:szCs w:val="28"/>
        </w:rPr>
        <w:t xml:space="preserve">Функциональное </w:t>
      </w:r>
      <w:r w:rsidR="003A5226" w:rsidRPr="00922E84">
        <w:rPr>
          <w:rFonts w:ascii="Times New Roman" w:hAnsi="Times New Roman"/>
          <w:sz w:val="28"/>
          <w:szCs w:val="28"/>
        </w:rPr>
        <w:t xml:space="preserve">зонирование населенных пунктов </w:t>
      </w:r>
      <w:r w:rsidRPr="00922E84">
        <w:rPr>
          <w:rFonts w:ascii="Times New Roman" w:hAnsi="Times New Roman"/>
          <w:sz w:val="28"/>
          <w:szCs w:val="28"/>
        </w:rPr>
        <w:t>произведено в соответствии с общей территориальной структурой производства, конкретным размещением основных и второстепенных планировочных элементов, природными условиями.</w:t>
      </w:r>
    </w:p>
    <w:p w:rsidR="003500ED" w:rsidRPr="00922E84" w:rsidRDefault="003500ED" w:rsidP="004E7B01">
      <w:pPr>
        <w:pStyle w:val="a7"/>
        <w:ind w:left="0"/>
        <w:rPr>
          <w:rFonts w:ascii="Times New Roman" w:hAnsi="Times New Roman"/>
          <w:sz w:val="28"/>
          <w:szCs w:val="28"/>
        </w:rPr>
      </w:pPr>
      <w:r w:rsidRPr="00922E84">
        <w:rPr>
          <w:rFonts w:ascii="Times New Roman" w:hAnsi="Times New Roman"/>
          <w:sz w:val="28"/>
          <w:szCs w:val="28"/>
        </w:rPr>
        <w:t>В результате функционального зонирования вся территория муниципального образования делится на отдельные участки с рекомендуемыми для них различными видами и режимами хозяйственного использования, соответствующим градостроительным, экологическим, противопожарным и другим действующим нормам.</w:t>
      </w:r>
    </w:p>
    <w:p w:rsidR="003500ED" w:rsidRPr="00922E84" w:rsidRDefault="003500ED" w:rsidP="004E7B01">
      <w:pPr>
        <w:pStyle w:val="a7"/>
        <w:ind w:left="0"/>
        <w:rPr>
          <w:rFonts w:ascii="Times New Roman" w:hAnsi="Times New Roman"/>
          <w:sz w:val="28"/>
          <w:szCs w:val="28"/>
        </w:rPr>
      </w:pPr>
      <w:r w:rsidRPr="00922E84">
        <w:rPr>
          <w:rFonts w:ascii="Times New Roman" w:hAnsi="Times New Roman"/>
          <w:sz w:val="28"/>
          <w:szCs w:val="28"/>
        </w:rPr>
        <w:t>Основными принципами предлагаемого функционального зонирования территории являются:</w:t>
      </w:r>
    </w:p>
    <w:p w:rsidR="003500ED" w:rsidRPr="00922E84" w:rsidRDefault="003500E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современное использование территории;</w:t>
      </w:r>
    </w:p>
    <w:p w:rsidR="003500ED" w:rsidRPr="00922E84" w:rsidRDefault="003500E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 xml:space="preserve">концентрация социальной инфраструктуры и населения </w:t>
      </w:r>
    </w:p>
    <w:p w:rsidR="003500ED" w:rsidRPr="00922E84" w:rsidRDefault="003500E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градостроительных ограничений;</w:t>
      </w:r>
    </w:p>
    <w:p w:rsidR="003500ED" w:rsidRPr="00922E84" w:rsidRDefault="003500E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положения Земельного, Водного, Градостроительного кодексов Российской Федерации.</w:t>
      </w:r>
    </w:p>
    <w:p w:rsidR="003500ED" w:rsidRPr="00922E84" w:rsidRDefault="003500ED" w:rsidP="004E7B01">
      <w:pPr>
        <w:pStyle w:val="a7"/>
        <w:ind w:left="0"/>
        <w:rPr>
          <w:rFonts w:ascii="Times New Roman" w:hAnsi="Times New Roman"/>
          <w:sz w:val="28"/>
          <w:szCs w:val="28"/>
        </w:rPr>
      </w:pPr>
      <w:r w:rsidRPr="00922E84">
        <w:rPr>
          <w:rFonts w:ascii="Times New Roman" w:hAnsi="Times New Roman"/>
          <w:sz w:val="28"/>
          <w:szCs w:val="28"/>
        </w:rPr>
        <w:t>По характеру преимущественной деятельности выделяются основные типы функциональных зон:</w:t>
      </w:r>
    </w:p>
    <w:p w:rsidR="003500ED" w:rsidRPr="00922E84" w:rsidRDefault="003500E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жилая зона;</w:t>
      </w:r>
    </w:p>
    <w:p w:rsidR="00A92267" w:rsidRPr="00922E84" w:rsidRDefault="003500E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общественно-деловая зона;</w:t>
      </w:r>
    </w:p>
    <w:p w:rsidR="003500ED" w:rsidRPr="00922E84" w:rsidRDefault="003500E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зона производственной, инженерной и транспортной инфраструктур;</w:t>
      </w:r>
    </w:p>
    <w:p w:rsidR="007762C7" w:rsidRPr="00922E84" w:rsidRDefault="007762C7"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зона сельскохозяйственного использования;</w:t>
      </w:r>
    </w:p>
    <w:p w:rsidR="007762C7" w:rsidRPr="00922E84" w:rsidRDefault="00014C4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зона озелененных территорий</w:t>
      </w:r>
      <w:r w:rsidR="00245767" w:rsidRPr="00922E84">
        <w:rPr>
          <w:rFonts w:ascii="Times New Roman" w:hAnsi="Times New Roman"/>
          <w:sz w:val="28"/>
          <w:szCs w:val="28"/>
        </w:rPr>
        <w:t xml:space="preserve"> общего пользования</w:t>
      </w:r>
      <w:r w:rsidR="002F5ECA" w:rsidRPr="00922E84">
        <w:rPr>
          <w:rFonts w:ascii="Times New Roman" w:hAnsi="Times New Roman"/>
          <w:sz w:val="28"/>
          <w:szCs w:val="28"/>
        </w:rPr>
        <w:t>;</w:t>
      </w:r>
    </w:p>
    <w:p w:rsidR="00014C4D" w:rsidRPr="00922E84" w:rsidRDefault="007762C7"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 xml:space="preserve">зона </w:t>
      </w:r>
      <w:r w:rsidR="00245767" w:rsidRPr="00922E84">
        <w:rPr>
          <w:rFonts w:ascii="Times New Roman" w:hAnsi="Times New Roman"/>
          <w:sz w:val="28"/>
          <w:szCs w:val="28"/>
        </w:rPr>
        <w:t>озелененных территорий специального назначения</w:t>
      </w:r>
      <w:r w:rsidR="00014C4D" w:rsidRPr="00922E84">
        <w:rPr>
          <w:rFonts w:ascii="Times New Roman" w:hAnsi="Times New Roman"/>
          <w:sz w:val="28"/>
          <w:szCs w:val="28"/>
        </w:rPr>
        <w:t>;</w:t>
      </w:r>
    </w:p>
    <w:p w:rsidR="007762C7" w:rsidRPr="00922E84" w:rsidRDefault="007762C7"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зона рекреационного назначения;</w:t>
      </w:r>
    </w:p>
    <w:p w:rsidR="00014C4D" w:rsidRPr="00922E84" w:rsidRDefault="00014C4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зона акваторий;</w:t>
      </w:r>
    </w:p>
    <w:p w:rsidR="00014C4D" w:rsidRPr="00922E84" w:rsidRDefault="00014C4D"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зона режимных территорий;</w:t>
      </w:r>
    </w:p>
    <w:p w:rsidR="003500ED" w:rsidRPr="00922E84" w:rsidRDefault="00245767"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зона специального назначения;</w:t>
      </w:r>
    </w:p>
    <w:p w:rsidR="00245767" w:rsidRPr="00922E84" w:rsidRDefault="00245767" w:rsidP="004E7B01">
      <w:pPr>
        <w:pStyle w:val="a7"/>
        <w:widowControl w:val="0"/>
        <w:numPr>
          <w:ilvl w:val="0"/>
          <w:numId w:val="6"/>
        </w:numPr>
        <w:tabs>
          <w:tab w:val="left" w:pos="1276"/>
        </w:tabs>
        <w:ind w:left="0" w:firstLine="709"/>
        <w:rPr>
          <w:rFonts w:ascii="Times New Roman" w:hAnsi="Times New Roman"/>
          <w:sz w:val="28"/>
          <w:szCs w:val="28"/>
        </w:rPr>
      </w:pPr>
      <w:r w:rsidRPr="00922E84">
        <w:rPr>
          <w:rFonts w:ascii="Times New Roman" w:hAnsi="Times New Roman"/>
          <w:sz w:val="28"/>
          <w:szCs w:val="28"/>
        </w:rPr>
        <w:t>иные зоны.</w:t>
      </w:r>
    </w:p>
    <w:p w:rsidR="003500ED" w:rsidRPr="00922E84" w:rsidRDefault="003500ED" w:rsidP="004E7B01">
      <w:pPr>
        <w:pStyle w:val="a7"/>
        <w:widowControl w:val="0"/>
        <w:numPr>
          <w:ilvl w:val="0"/>
          <w:numId w:val="3"/>
        </w:numPr>
        <w:tabs>
          <w:tab w:val="left" w:pos="993"/>
        </w:tabs>
        <w:ind w:left="0" w:firstLine="709"/>
        <w:rPr>
          <w:rFonts w:ascii="Times New Roman" w:hAnsi="Times New Roman"/>
          <w:sz w:val="28"/>
          <w:szCs w:val="28"/>
        </w:rPr>
      </w:pPr>
      <w:r w:rsidRPr="00922E84">
        <w:rPr>
          <w:rFonts w:ascii="Times New Roman" w:hAnsi="Times New Roman"/>
          <w:sz w:val="28"/>
          <w:szCs w:val="28"/>
        </w:rPr>
        <w:t>Жилые зоны - предназначены для преимущественного жилищного строительства в границах населенных пунктов.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3500ED" w:rsidRPr="00922E84" w:rsidRDefault="003500ED" w:rsidP="004E7B01">
      <w:pPr>
        <w:pStyle w:val="a7"/>
        <w:widowControl w:val="0"/>
        <w:numPr>
          <w:ilvl w:val="0"/>
          <w:numId w:val="3"/>
        </w:numPr>
        <w:tabs>
          <w:tab w:val="left" w:pos="993"/>
        </w:tabs>
        <w:autoSpaceDE w:val="0"/>
        <w:autoSpaceDN w:val="0"/>
        <w:adjustRightInd w:val="0"/>
        <w:ind w:left="0" w:firstLine="709"/>
        <w:rPr>
          <w:rFonts w:ascii="Times New Roman" w:hAnsi="Times New Roman"/>
          <w:sz w:val="28"/>
          <w:szCs w:val="28"/>
        </w:rPr>
      </w:pPr>
      <w:r w:rsidRPr="00922E84">
        <w:rPr>
          <w:rFonts w:ascii="Times New Roman" w:hAnsi="Times New Roman"/>
          <w:sz w:val="28"/>
          <w:szCs w:val="28"/>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3500ED" w:rsidRPr="00922E84" w:rsidRDefault="003500ED" w:rsidP="004E7B01">
      <w:pPr>
        <w:pStyle w:val="a7"/>
        <w:widowControl w:val="0"/>
        <w:numPr>
          <w:ilvl w:val="0"/>
          <w:numId w:val="3"/>
        </w:numPr>
        <w:tabs>
          <w:tab w:val="left" w:pos="993"/>
        </w:tabs>
        <w:autoSpaceDE w:val="0"/>
        <w:autoSpaceDN w:val="0"/>
        <w:adjustRightInd w:val="0"/>
        <w:ind w:left="0" w:firstLine="709"/>
        <w:rPr>
          <w:rFonts w:ascii="Times New Roman" w:hAnsi="Times New Roman"/>
          <w:sz w:val="28"/>
          <w:szCs w:val="28"/>
        </w:rPr>
      </w:pPr>
      <w:r w:rsidRPr="00922E84">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3500ED" w:rsidRPr="00922E84" w:rsidRDefault="003500ED" w:rsidP="004E7B01">
      <w:pPr>
        <w:pStyle w:val="a7"/>
        <w:widowControl w:val="0"/>
        <w:numPr>
          <w:ilvl w:val="0"/>
          <w:numId w:val="3"/>
        </w:numPr>
        <w:tabs>
          <w:tab w:val="left" w:pos="993"/>
        </w:tabs>
        <w:autoSpaceDE w:val="0"/>
        <w:autoSpaceDN w:val="0"/>
        <w:adjustRightInd w:val="0"/>
        <w:ind w:left="0" w:firstLine="709"/>
        <w:rPr>
          <w:rFonts w:ascii="Times New Roman" w:hAnsi="Times New Roman"/>
          <w:sz w:val="28"/>
          <w:szCs w:val="28"/>
        </w:rPr>
      </w:pPr>
      <w:r w:rsidRPr="00922E84">
        <w:rPr>
          <w:rFonts w:ascii="Times New Roman" w:hAnsi="Times New Roman"/>
          <w:sz w:val="28"/>
          <w:szCs w:val="28"/>
        </w:rPr>
        <w:t>Зоны сельскохозяйственного использования - пашни, сенокосы, пастбища, залежи, земли, занятые многолетними насаждениями (садами, виноградниками и другими); предназначены для ведения сельского хозяйства, садоводства и огородничества, развития объектов сельскохозяйственного назначения.</w:t>
      </w:r>
    </w:p>
    <w:p w:rsidR="003500ED" w:rsidRPr="00922E84" w:rsidRDefault="003500ED" w:rsidP="004E7B01">
      <w:pPr>
        <w:pStyle w:val="a7"/>
        <w:widowControl w:val="0"/>
        <w:numPr>
          <w:ilvl w:val="0"/>
          <w:numId w:val="3"/>
        </w:numPr>
        <w:tabs>
          <w:tab w:val="left" w:pos="993"/>
        </w:tabs>
        <w:autoSpaceDE w:val="0"/>
        <w:autoSpaceDN w:val="0"/>
        <w:adjustRightInd w:val="0"/>
        <w:ind w:left="0" w:firstLine="709"/>
        <w:rPr>
          <w:rFonts w:ascii="Times New Roman" w:hAnsi="Times New Roman"/>
          <w:sz w:val="28"/>
          <w:szCs w:val="28"/>
        </w:rPr>
      </w:pPr>
      <w:r w:rsidRPr="00922E84">
        <w:rPr>
          <w:rFonts w:ascii="Times New Roman" w:hAnsi="Times New Roman"/>
          <w:sz w:val="28"/>
          <w:szCs w:val="28"/>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3500ED" w:rsidRPr="00922E84" w:rsidRDefault="003500ED" w:rsidP="004E7B01">
      <w:pPr>
        <w:tabs>
          <w:tab w:val="left" w:pos="993"/>
        </w:tabs>
        <w:rPr>
          <w:rFonts w:ascii="Times New Roman" w:hAnsi="Times New Roman"/>
          <w:sz w:val="28"/>
          <w:szCs w:val="28"/>
        </w:rPr>
      </w:pPr>
      <w:r w:rsidRPr="00922E84">
        <w:rPr>
          <w:rFonts w:ascii="Times New Roman" w:hAnsi="Times New Roman"/>
          <w:sz w:val="28"/>
          <w:szCs w:val="28"/>
        </w:rPr>
        <w:t>Параметры функциональных зон, а также сведения о планируемых для размещения в них объектах местного значения, за исключением линейных объектов, представлены в таблице 6.</w:t>
      </w:r>
      <w:r w:rsidR="002B7D32" w:rsidRPr="00922E84">
        <w:rPr>
          <w:rFonts w:ascii="Times New Roman" w:hAnsi="Times New Roman"/>
          <w:sz w:val="28"/>
          <w:szCs w:val="28"/>
        </w:rPr>
        <w:t>3</w:t>
      </w:r>
      <w:r w:rsidRPr="00922E84">
        <w:rPr>
          <w:rFonts w:ascii="Times New Roman" w:hAnsi="Times New Roman"/>
          <w:sz w:val="28"/>
          <w:szCs w:val="28"/>
        </w:rPr>
        <w:t xml:space="preserve">.1 </w:t>
      </w:r>
    </w:p>
    <w:p w:rsidR="003500ED" w:rsidRPr="00922E84" w:rsidRDefault="003500ED" w:rsidP="004E7B01">
      <w:pPr>
        <w:tabs>
          <w:tab w:val="left" w:pos="993"/>
        </w:tabs>
        <w:rPr>
          <w:rFonts w:ascii="Times New Roman" w:hAnsi="Times New Roman"/>
          <w:sz w:val="28"/>
          <w:szCs w:val="28"/>
        </w:rPr>
      </w:pPr>
      <w:r w:rsidRPr="00922E84">
        <w:rPr>
          <w:rFonts w:ascii="Times New Roman" w:hAnsi="Times New Roman"/>
          <w:sz w:val="28"/>
          <w:szCs w:val="28"/>
        </w:rPr>
        <w:t xml:space="preserve">Границы функциональных зон отображены на картографических материалах </w:t>
      </w:r>
      <w:r w:rsidR="00B13EF3" w:rsidRPr="00922E84">
        <w:rPr>
          <w:rFonts w:ascii="Times New Roman" w:hAnsi="Times New Roman"/>
          <w:sz w:val="28"/>
          <w:szCs w:val="28"/>
        </w:rPr>
        <w:t>генерального план</w:t>
      </w:r>
      <w:r w:rsidRPr="00922E84">
        <w:rPr>
          <w:rFonts w:ascii="Times New Roman" w:hAnsi="Times New Roman"/>
          <w:sz w:val="28"/>
          <w:szCs w:val="28"/>
        </w:rPr>
        <w:t>а.</w:t>
      </w:r>
    </w:p>
    <w:p w:rsidR="0041379E" w:rsidRPr="00FD449C" w:rsidRDefault="0041379E" w:rsidP="004E7B01">
      <w:pPr>
        <w:widowControl w:val="0"/>
        <w:rPr>
          <w:rFonts w:ascii="Times New Roman" w:hAnsi="Times New Roman" w:cs="Times New Roman"/>
          <w:b/>
        </w:rPr>
      </w:pPr>
      <w:r w:rsidRPr="00FD449C">
        <w:rPr>
          <w:rFonts w:ascii="Times New Roman" w:hAnsi="Times New Roman" w:cs="Times New Roman"/>
          <w:b/>
        </w:rPr>
        <w:t xml:space="preserve">Таблица 6.3.1 Параметры функциональных зон, выделенных на картах функционального зонирования </w:t>
      </w:r>
      <w:r w:rsidR="00154345" w:rsidRPr="00FD449C">
        <w:rPr>
          <w:rFonts w:ascii="Times New Roman" w:hAnsi="Times New Roman" w:cs="Times New Roman"/>
          <w:b/>
        </w:rPr>
        <w:t>Мироновского</w:t>
      </w:r>
      <w:r w:rsidRPr="00FD449C">
        <w:rPr>
          <w:rFonts w:ascii="Times New Roman" w:hAnsi="Times New Roman" w:cs="Times New Roman"/>
          <w:b/>
        </w:rPr>
        <w:t xml:space="preserve"> муниципального образования </w:t>
      </w:r>
    </w:p>
    <w:tbl>
      <w:tblPr>
        <w:tblStyle w:val="a6"/>
        <w:tblW w:w="10206" w:type="dxa"/>
        <w:tblInd w:w="108" w:type="dxa"/>
        <w:tblLayout w:type="fixed"/>
        <w:tblLook w:val="04A0" w:firstRow="1" w:lastRow="0" w:firstColumn="1" w:lastColumn="0" w:noHBand="0" w:noVBand="1"/>
      </w:tblPr>
      <w:tblGrid>
        <w:gridCol w:w="851"/>
        <w:gridCol w:w="4536"/>
        <w:gridCol w:w="2977"/>
        <w:gridCol w:w="1842"/>
      </w:tblGrid>
      <w:tr w:rsidR="00BE625D" w:rsidRPr="00FD449C" w:rsidTr="00D610C6">
        <w:trPr>
          <w:trHeight w:val="901"/>
        </w:trPr>
        <w:tc>
          <w:tcPr>
            <w:tcW w:w="851" w:type="dxa"/>
            <w:vAlign w:val="center"/>
          </w:tcPr>
          <w:p w:rsidR="00BE625D" w:rsidRPr="00FD449C" w:rsidRDefault="00BE625D" w:rsidP="00166E8D">
            <w:pPr>
              <w:widowControl w:val="0"/>
              <w:ind w:firstLine="0"/>
              <w:jc w:val="center"/>
              <w:rPr>
                <w:rFonts w:ascii="Times New Roman" w:hAnsi="Times New Roman" w:cs="Times New Roman"/>
                <w:b/>
              </w:rPr>
            </w:pPr>
            <w:r w:rsidRPr="00FD449C">
              <w:rPr>
                <w:rFonts w:ascii="Times New Roman" w:hAnsi="Times New Roman" w:cs="Times New Roman"/>
                <w:b/>
              </w:rPr>
              <w:t>№ п/п</w:t>
            </w:r>
          </w:p>
        </w:tc>
        <w:tc>
          <w:tcPr>
            <w:tcW w:w="4536" w:type="dxa"/>
            <w:vAlign w:val="center"/>
          </w:tcPr>
          <w:p w:rsidR="00BE625D" w:rsidRPr="00FD449C" w:rsidRDefault="00BE625D" w:rsidP="00166E8D">
            <w:pPr>
              <w:widowControl w:val="0"/>
              <w:ind w:firstLine="0"/>
              <w:jc w:val="center"/>
              <w:rPr>
                <w:rFonts w:ascii="Times New Roman" w:hAnsi="Times New Roman" w:cs="Times New Roman"/>
                <w:b/>
              </w:rPr>
            </w:pPr>
            <w:r w:rsidRPr="00FD449C">
              <w:rPr>
                <w:rFonts w:ascii="Times New Roman" w:hAnsi="Times New Roman" w:cs="Times New Roman"/>
                <w:b/>
              </w:rPr>
              <w:t>Наименование функциональной зоны</w:t>
            </w:r>
          </w:p>
        </w:tc>
        <w:tc>
          <w:tcPr>
            <w:tcW w:w="2977" w:type="dxa"/>
            <w:vAlign w:val="center"/>
          </w:tcPr>
          <w:p w:rsidR="00BE625D" w:rsidRPr="00FD449C" w:rsidRDefault="00BE625D" w:rsidP="00166E8D">
            <w:pPr>
              <w:widowControl w:val="0"/>
              <w:ind w:firstLine="0"/>
              <w:jc w:val="center"/>
              <w:rPr>
                <w:rFonts w:ascii="Times New Roman" w:hAnsi="Times New Roman" w:cs="Times New Roman"/>
                <w:b/>
              </w:rPr>
            </w:pPr>
            <w:r w:rsidRPr="00FD449C">
              <w:rPr>
                <w:rFonts w:ascii="Times New Roman" w:hAnsi="Times New Roman" w:cs="Times New Roman"/>
                <w:b/>
              </w:rPr>
              <w:t>Площадь земель функциональной зоны, га</w:t>
            </w:r>
          </w:p>
        </w:tc>
        <w:tc>
          <w:tcPr>
            <w:tcW w:w="1842" w:type="dxa"/>
            <w:vAlign w:val="center"/>
          </w:tcPr>
          <w:p w:rsidR="00BE625D" w:rsidRPr="00FD449C" w:rsidRDefault="00BE625D" w:rsidP="00166E8D">
            <w:pPr>
              <w:widowControl w:val="0"/>
              <w:ind w:firstLine="0"/>
              <w:jc w:val="center"/>
              <w:rPr>
                <w:rFonts w:ascii="Times New Roman" w:hAnsi="Times New Roman" w:cs="Times New Roman"/>
                <w:b/>
              </w:rPr>
            </w:pPr>
            <w:r w:rsidRPr="00FD449C">
              <w:rPr>
                <w:rFonts w:ascii="Times New Roman" w:hAnsi="Times New Roman" w:cs="Times New Roman"/>
                <w:b/>
              </w:rPr>
              <w:t>Статус</w:t>
            </w:r>
          </w:p>
        </w:tc>
      </w:tr>
      <w:tr w:rsidR="000D45CA" w:rsidRPr="00FD449C" w:rsidTr="00D610C6">
        <w:tc>
          <w:tcPr>
            <w:tcW w:w="851" w:type="dxa"/>
            <w:vAlign w:val="center"/>
          </w:tcPr>
          <w:p w:rsidR="00BE625D" w:rsidRPr="00FD449C" w:rsidRDefault="00BE625D" w:rsidP="00166E8D">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1</w:t>
            </w:r>
          </w:p>
        </w:tc>
        <w:tc>
          <w:tcPr>
            <w:tcW w:w="4536" w:type="dxa"/>
            <w:vAlign w:val="center"/>
          </w:tcPr>
          <w:p w:rsidR="00BE625D" w:rsidRPr="00FD449C" w:rsidRDefault="00BE625D" w:rsidP="00166E8D">
            <w:pPr>
              <w:ind w:firstLine="0"/>
              <w:jc w:val="left"/>
              <w:rPr>
                <w:rFonts w:ascii="Times New Roman" w:eastAsia="Times New Roman" w:hAnsi="Times New Roman" w:cs="Times New Roman"/>
                <w:b/>
                <w:i/>
              </w:rPr>
            </w:pPr>
            <w:r w:rsidRPr="00FD449C">
              <w:rPr>
                <w:rFonts w:ascii="Times New Roman" w:eastAsia="Times New Roman" w:hAnsi="Times New Roman" w:cs="Times New Roman"/>
                <w:b/>
                <w:i/>
              </w:rPr>
              <w:t>Жилые зоны, в том числе</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349,42</w:t>
            </w:r>
          </w:p>
        </w:tc>
        <w:tc>
          <w:tcPr>
            <w:tcW w:w="1842" w:type="dxa"/>
            <w:vAlign w:val="center"/>
          </w:tcPr>
          <w:p w:rsidR="00BE625D" w:rsidRPr="00FD449C" w:rsidRDefault="00BE625D" w:rsidP="00166E8D">
            <w:pPr>
              <w:ind w:firstLine="0"/>
              <w:jc w:val="center"/>
              <w:rPr>
                <w:rFonts w:ascii="Times New Roman" w:eastAsia="Times New Roman" w:hAnsi="Times New Roman" w:cs="Times New Roman"/>
              </w:rPr>
            </w:pPr>
          </w:p>
        </w:tc>
      </w:tr>
      <w:tr w:rsidR="000D45CA" w:rsidRPr="00FD449C" w:rsidTr="00D610C6">
        <w:tc>
          <w:tcPr>
            <w:tcW w:w="851" w:type="dxa"/>
            <w:vAlign w:val="center"/>
          </w:tcPr>
          <w:p w:rsidR="00BE625D" w:rsidRPr="00FD449C" w:rsidRDefault="0044177C" w:rsidP="00166E8D">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1.1</w:t>
            </w:r>
          </w:p>
        </w:tc>
        <w:tc>
          <w:tcPr>
            <w:tcW w:w="4536" w:type="dxa"/>
            <w:vAlign w:val="center"/>
          </w:tcPr>
          <w:p w:rsidR="00BE625D" w:rsidRPr="00FD449C" w:rsidRDefault="00BE625D" w:rsidP="00166E8D">
            <w:pPr>
              <w:ind w:firstLine="0"/>
              <w:jc w:val="left"/>
              <w:rPr>
                <w:rFonts w:ascii="Times New Roman" w:eastAsia="Times New Roman" w:hAnsi="Times New Roman" w:cs="Times New Roman"/>
              </w:rPr>
            </w:pPr>
            <w:r w:rsidRPr="00FD449C">
              <w:rPr>
                <w:rFonts w:ascii="Times New Roman" w:eastAsia="Times New Roman" w:hAnsi="Times New Roman" w:cs="Times New Roman"/>
              </w:rPr>
              <w:t>Зона застройки индивидуальными жилыми домами</w:t>
            </w:r>
          </w:p>
        </w:tc>
        <w:tc>
          <w:tcPr>
            <w:tcW w:w="2977" w:type="dxa"/>
            <w:vAlign w:val="center"/>
          </w:tcPr>
          <w:p w:rsidR="00BE625D" w:rsidRPr="00FD449C" w:rsidRDefault="0044177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349,42</w:t>
            </w:r>
          </w:p>
        </w:tc>
        <w:tc>
          <w:tcPr>
            <w:tcW w:w="1842" w:type="dxa"/>
            <w:vAlign w:val="center"/>
          </w:tcPr>
          <w:p w:rsidR="00BE625D" w:rsidRPr="00FD449C" w:rsidRDefault="0044177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BE625D" w:rsidRPr="00FD449C" w:rsidRDefault="00BE625D" w:rsidP="00166E8D">
            <w:pPr>
              <w:ind w:firstLine="0"/>
              <w:jc w:val="center"/>
              <w:rPr>
                <w:rFonts w:ascii="Times New Roman" w:eastAsia="Times New Roman" w:hAnsi="Times New Roman" w:cs="Times New Roman"/>
                <w:b/>
                <w:bCs/>
                <w:iCs/>
              </w:rPr>
            </w:pPr>
            <w:r w:rsidRPr="00FD449C">
              <w:rPr>
                <w:rFonts w:ascii="Times New Roman" w:eastAsia="Times New Roman" w:hAnsi="Times New Roman" w:cs="Times New Roman"/>
                <w:b/>
                <w:bCs/>
                <w:iCs/>
              </w:rPr>
              <w:t>2</w:t>
            </w:r>
          </w:p>
        </w:tc>
        <w:tc>
          <w:tcPr>
            <w:tcW w:w="4536" w:type="dxa"/>
            <w:vAlign w:val="center"/>
          </w:tcPr>
          <w:p w:rsidR="00BE625D" w:rsidRPr="00FD449C" w:rsidRDefault="00BE625D" w:rsidP="00166E8D">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Общественно-деловые зоны, в том числе</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16,73</w:t>
            </w:r>
          </w:p>
        </w:tc>
        <w:tc>
          <w:tcPr>
            <w:tcW w:w="1842" w:type="dxa"/>
            <w:vAlign w:val="center"/>
          </w:tcPr>
          <w:p w:rsidR="00BE625D" w:rsidRPr="00FD449C" w:rsidRDefault="00BE625D" w:rsidP="00166E8D">
            <w:pPr>
              <w:ind w:firstLine="0"/>
              <w:jc w:val="center"/>
              <w:rPr>
                <w:rFonts w:ascii="Times New Roman" w:eastAsia="Times New Roman" w:hAnsi="Times New Roman" w:cs="Times New Roman"/>
              </w:rPr>
            </w:pPr>
          </w:p>
        </w:tc>
      </w:tr>
      <w:tr w:rsidR="000D45CA" w:rsidRPr="00FD449C" w:rsidTr="00D610C6">
        <w:tc>
          <w:tcPr>
            <w:tcW w:w="851" w:type="dxa"/>
            <w:vAlign w:val="center"/>
          </w:tcPr>
          <w:p w:rsidR="00BE625D" w:rsidRPr="00FD449C" w:rsidRDefault="00BE625D" w:rsidP="00166E8D">
            <w:pPr>
              <w:ind w:firstLine="0"/>
              <w:jc w:val="center"/>
              <w:rPr>
                <w:rFonts w:ascii="Times New Roman" w:eastAsia="Times New Roman" w:hAnsi="Times New Roman" w:cs="Times New Roman"/>
                <w:b/>
                <w:iCs/>
              </w:rPr>
            </w:pPr>
            <w:r w:rsidRPr="00FD449C">
              <w:rPr>
                <w:rFonts w:ascii="Times New Roman" w:eastAsia="Times New Roman" w:hAnsi="Times New Roman" w:cs="Times New Roman"/>
                <w:b/>
                <w:iCs/>
              </w:rPr>
              <w:t>2.1</w:t>
            </w:r>
          </w:p>
        </w:tc>
        <w:tc>
          <w:tcPr>
            <w:tcW w:w="4536" w:type="dxa"/>
            <w:vAlign w:val="center"/>
          </w:tcPr>
          <w:p w:rsidR="00BE625D" w:rsidRPr="00FD449C" w:rsidRDefault="00BE625D" w:rsidP="00166E8D">
            <w:pPr>
              <w:ind w:firstLine="0"/>
              <w:jc w:val="left"/>
              <w:rPr>
                <w:rFonts w:ascii="Times New Roman" w:eastAsia="Times New Roman" w:hAnsi="Times New Roman" w:cs="Times New Roman"/>
                <w:iCs/>
              </w:rPr>
            </w:pPr>
            <w:r w:rsidRPr="00FD449C">
              <w:rPr>
                <w:rFonts w:ascii="Times New Roman" w:eastAsia="Times New Roman" w:hAnsi="Times New Roman" w:cs="Times New Roman"/>
                <w:iCs/>
              </w:rPr>
              <w:t>Многофункциональная общественно-деловая зона</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2,05</w:t>
            </w:r>
          </w:p>
        </w:tc>
        <w:tc>
          <w:tcPr>
            <w:tcW w:w="1842"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BE625D" w:rsidRPr="00FD449C" w:rsidRDefault="00BE625D" w:rsidP="00166E8D">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2.2</w:t>
            </w:r>
          </w:p>
        </w:tc>
        <w:tc>
          <w:tcPr>
            <w:tcW w:w="4536" w:type="dxa"/>
            <w:vAlign w:val="center"/>
          </w:tcPr>
          <w:p w:rsidR="00BE625D" w:rsidRPr="00FD449C" w:rsidRDefault="00BE625D" w:rsidP="00166E8D">
            <w:pPr>
              <w:ind w:firstLine="0"/>
              <w:jc w:val="left"/>
              <w:rPr>
                <w:rFonts w:ascii="Times New Roman" w:eastAsia="Times New Roman" w:hAnsi="Times New Roman" w:cs="Times New Roman"/>
              </w:rPr>
            </w:pPr>
            <w:r w:rsidRPr="00FD449C">
              <w:rPr>
                <w:rFonts w:ascii="Times New Roman" w:eastAsia="Times New Roman" w:hAnsi="Times New Roman" w:cs="Times New Roman"/>
              </w:rPr>
              <w:t>Зона смешанной и общественно-деловой застройки</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2,36</w:t>
            </w:r>
          </w:p>
        </w:tc>
        <w:tc>
          <w:tcPr>
            <w:tcW w:w="1842"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BE625D" w:rsidRPr="00FD449C" w:rsidRDefault="00BE625D" w:rsidP="00166E8D">
            <w:pPr>
              <w:ind w:firstLine="0"/>
              <w:jc w:val="center"/>
              <w:rPr>
                <w:rFonts w:ascii="Times New Roman" w:eastAsia="Times New Roman" w:hAnsi="Times New Roman" w:cs="Times New Roman"/>
                <w:b/>
                <w:iCs/>
              </w:rPr>
            </w:pPr>
            <w:r w:rsidRPr="00FD449C">
              <w:rPr>
                <w:rFonts w:ascii="Times New Roman" w:eastAsia="Times New Roman" w:hAnsi="Times New Roman" w:cs="Times New Roman"/>
                <w:b/>
                <w:iCs/>
              </w:rPr>
              <w:t>2.3</w:t>
            </w:r>
          </w:p>
        </w:tc>
        <w:tc>
          <w:tcPr>
            <w:tcW w:w="4536" w:type="dxa"/>
            <w:vAlign w:val="center"/>
          </w:tcPr>
          <w:p w:rsidR="00BE625D" w:rsidRPr="00FD449C" w:rsidRDefault="00BE625D" w:rsidP="00166E8D">
            <w:pPr>
              <w:ind w:firstLine="0"/>
              <w:jc w:val="left"/>
              <w:rPr>
                <w:rFonts w:ascii="Times New Roman" w:eastAsia="Times New Roman" w:hAnsi="Times New Roman" w:cs="Times New Roman"/>
                <w:i/>
                <w:iCs/>
              </w:rPr>
            </w:pPr>
            <w:r w:rsidRPr="00FD449C">
              <w:rPr>
                <w:rFonts w:ascii="Times New Roman" w:eastAsia="Times New Roman" w:hAnsi="Times New Roman" w:cs="Times New Roman"/>
              </w:rPr>
              <w:t>Зоны специализированной общественной застройки</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12,32</w:t>
            </w:r>
          </w:p>
        </w:tc>
        <w:tc>
          <w:tcPr>
            <w:tcW w:w="1842"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BE625D" w:rsidRPr="00FD449C" w:rsidRDefault="00BE625D" w:rsidP="00166E8D">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3</w:t>
            </w:r>
          </w:p>
        </w:tc>
        <w:tc>
          <w:tcPr>
            <w:tcW w:w="4536" w:type="dxa"/>
            <w:vAlign w:val="center"/>
          </w:tcPr>
          <w:p w:rsidR="00BE625D" w:rsidRPr="00FD449C" w:rsidRDefault="00BE625D" w:rsidP="00166E8D">
            <w:pPr>
              <w:ind w:firstLine="0"/>
              <w:jc w:val="left"/>
              <w:rPr>
                <w:rFonts w:ascii="Times New Roman" w:eastAsia="Times New Roman" w:hAnsi="Times New Roman" w:cs="Times New Roman"/>
                <w:b/>
                <w:i/>
              </w:rPr>
            </w:pPr>
            <w:r w:rsidRPr="00FD449C">
              <w:rPr>
                <w:rFonts w:ascii="Times New Roman" w:eastAsia="Times New Roman" w:hAnsi="Times New Roman" w:cs="Times New Roman"/>
                <w:b/>
                <w:i/>
              </w:rPr>
              <w:t>Производственная зона</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65,77</w:t>
            </w:r>
          </w:p>
        </w:tc>
        <w:tc>
          <w:tcPr>
            <w:tcW w:w="1842" w:type="dxa"/>
            <w:vAlign w:val="center"/>
          </w:tcPr>
          <w:p w:rsidR="00BE625D" w:rsidRPr="00FD449C" w:rsidRDefault="00BE625D" w:rsidP="00166E8D">
            <w:pPr>
              <w:ind w:firstLine="0"/>
              <w:jc w:val="center"/>
              <w:rPr>
                <w:rFonts w:ascii="Times New Roman" w:eastAsia="Times New Roman" w:hAnsi="Times New Roman" w:cs="Times New Roman"/>
              </w:rPr>
            </w:pPr>
          </w:p>
        </w:tc>
      </w:tr>
      <w:tr w:rsidR="000D45CA" w:rsidRPr="00FD449C" w:rsidTr="00D610C6">
        <w:tc>
          <w:tcPr>
            <w:tcW w:w="851" w:type="dxa"/>
            <w:vAlign w:val="center"/>
          </w:tcPr>
          <w:p w:rsidR="00FD449C" w:rsidRPr="00FD449C" w:rsidRDefault="00FD449C" w:rsidP="00166E8D">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3.1</w:t>
            </w:r>
          </w:p>
        </w:tc>
        <w:tc>
          <w:tcPr>
            <w:tcW w:w="4536" w:type="dxa"/>
            <w:vAlign w:val="center"/>
          </w:tcPr>
          <w:p w:rsidR="00FD449C" w:rsidRPr="00FD449C" w:rsidRDefault="00FD449C" w:rsidP="00166E8D">
            <w:pPr>
              <w:ind w:firstLine="0"/>
              <w:jc w:val="left"/>
              <w:rPr>
                <w:rFonts w:ascii="Times New Roman" w:eastAsia="Times New Roman" w:hAnsi="Times New Roman" w:cs="Times New Roman"/>
              </w:rPr>
            </w:pPr>
            <w:r w:rsidRPr="00FD449C">
              <w:rPr>
                <w:rFonts w:ascii="Times New Roman" w:eastAsia="Times New Roman" w:hAnsi="Times New Roman" w:cs="Times New Roman"/>
              </w:rPr>
              <w:t>Производственная зона</w:t>
            </w:r>
          </w:p>
        </w:tc>
        <w:tc>
          <w:tcPr>
            <w:tcW w:w="2977" w:type="dxa"/>
            <w:vAlign w:val="center"/>
          </w:tcPr>
          <w:p w:rsidR="00FD449C"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23,72</w:t>
            </w:r>
          </w:p>
        </w:tc>
        <w:tc>
          <w:tcPr>
            <w:tcW w:w="1842" w:type="dxa"/>
            <w:vAlign w:val="center"/>
          </w:tcPr>
          <w:p w:rsidR="00FD449C"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FD449C" w:rsidRPr="00FD449C" w:rsidRDefault="00FD449C" w:rsidP="00166E8D">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3.2</w:t>
            </w:r>
          </w:p>
        </w:tc>
        <w:tc>
          <w:tcPr>
            <w:tcW w:w="4536" w:type="dxa"/>
            <w:vAlign w:val="center"/>
          </w:tcPr>
          <w:p w:rsidR="00FD449C" w:rsidRPr="00FD449C" w:rsidRDefault="00FD449C" w:rsidP="00166E8D">
            <w:pPr>
              <w:ind w:firstLine="0"/>
              <w:jc w:val="left"/>
              <w:rPr>
                <w:rFonts w:ascii="Times New Roman" w:eastAsia="Times New Roman" w:hAnsi="Times New Roman" w:cs="Times New Roman"/>
                <w:b/>
                <w:i/>
              </w:rPr>
            </w:pPr>
            <w:r w:rsidRPr="00FD449C">
              <w:rPr>
                <w:rFonts w:ascii="Times New Roman" w:hAnsi="Times New Roman" w:cs="Times New Roman"/>
              </w:rPr>
              <w:t>Коммунально-складская зона</w:t>
            </w:r>
          </w:p>
        </w:tc>
        <w:tc>
          <w:tcPr>
            <w:tcW w:w="2977" w:type="dxa"/>
            <w:vAlign w:val="center"/>
          </w:tcPr>
          <w:p w:rsidR="00FD449C"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42,05</w:t>
            </w:r>
          </w:p>
        </w:tc>
        <w:tc>
          <w:tcPr>
            <w:tcW w:w="1842" w:type="dxa"/>
            <w:vAlign w:val="center"/>
          </w:tcPr>
          <w:p w:rsidR="00FD449C"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BE625D" w:rsidRPr="00FD449C" w:rsidRDefault="00BE625D" w:rsidP="00166E8D">
            <w:pPr>
              <w:ind w:firstLine="0"/>
              <w:jc w:val="center"/>
              <w:rPr>
                <w:rFonts w:ascii="Times New Roman" w:eastAsia="Times New Roman" w:hAnsi="Times New Roman" w:cs="Times New Roman"/>
                <w:b/>
                <w:bCs/>
                <w:iCs/>
              </w:rPr>
            </w:pPr>
            <w:r w:rsidRPr="00FD449C">
              <w:rPr>
                <w:rFonts w:ascii="Times New Roman" w:eastAsia="Times New Roman" w:hAnsi="Times New Roman" w:cs="Times New Roman"/>
                <w:b/>
                <w:bCs/>
                <w:iCs/>
              </w:rPr>
              <w:t>4</w:t>
            </w:r>
          </w:p>
        </w:tc>
        <w:tc>
          <w:tcPr>
            <w:tcW w:w="4536" w:type="dxa"/>
            <w:vAlign w:val="center"/>
          </w:tcPr>
          <w:p w:rsidR="00BE625D" w:rsidRPr="00FD449C" w:rsidRDefault="00BE625D" w:rsidP="00166E8D">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Зоны инженерной инфраструктуры</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1,03</w:t>
            </w:r>
          </w:p>
        </w:tc>
        <w:tc>
          <w:tcPr>
            <w:tcW w:w="1842" w:type="dxa"/>
            <w:vAlign w:val="center"/>
          </w:tcPr>
          <w:p w:rsidR="00BE625D" w:rsidRPr="00FD449C" w:rsidRDefault="00BE625D" w:rsidP="00166E8D">
            <w:pPr>
              <w:ind w:firstLine="0"/>
              <w:jc w:val="center"/>
              <w:rPr>
                <w:rFonts w:ascii="Times New Roman" w:eastAsia="Times New Roman" w:hAnsi="Times New Roman" w:cs="Times New Roman"/>
              </w:rPr>
            </w:pPr>
          </w:p>
        </w:tc>
      </w:tr>
      <w:tr w:rsidR="000D45CA" w:rsidRPr="00FD449C" w:rsidTr="00D610C6">
        <w:tc>
          <w:tcPr>
            <w:tcW w:w="851" w:type="dxa"/>
            <w:vAlign w:val="center"/>
          </w:tcPr>
          <w:p w:rsidR="00BE625D" w:rsidRPr="00FD449C" w:rsidRDefault="00FD449C" w:rsidP="00166E8D">
            <w:pPr>
              <w:ind w:firstLine="0"/>
              <w:jc w:val="center"/>
              <w:rPr>
                <w:rFonts w:ascii="Times New Roman" w:eastAsia="Times New Roman" w:hAnsi="Times New Roman" w:cs="Times New Roman"/>
                <w:b/>
                <w:bCs/>
                <w:iCs/>
              </w:rPr>
            </w:pPr>
            <w:r>
              <w:rPr>
                <w:rFonts w:ascii="Times New Roman" w:eastAsia="Times New Roman" w:hAnsi="Times New Roman" w:cs="Times New Roman"/>
                <w:b/>
                <w:bCs/>
                <w:iCs/>
              </w:rPr>
              <w:t>5</w:t>
            </w:r>
          </w:p>
        </w:tc>
        <w:tc>
          <w:tcPr>
            <w:tcW w:w="4536" w:type="dxa"/>
            <w:vAlign w:val="center"/>
          </w:tcPr>
          <w:p w:rsidR="00BE625D" w:rsidRPr="00FD449C" w:rsidRDefault="00BE625D" w:rsidP="00166E8D">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Зоны сельскохозяйственного назначения</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132,90</w:t>
            </w:r>
          </w:p>
        </w:tc>
        <w:tc>
          <w:tcPr>
            <w:tcW w:w="1842" w:type="dxa"/>
            <w:vAlign w:val="center"/>
          </w:tcPr>
          <w:p w:rsidR="00BE625D" w:rsidRPr="00FD449C" w:rsidRDefault="00BE625D" w:rsidP="00166E8D">
            <w:pPr>
              <w:ind w:firstLine="0"/>
              <w:jc w:val="center"/>
              <w:rPr>
                <w:rFonts w:ascii="Times New Roman" w:eastAsia="Times New Roman" w:hAnsi="Times New Roman" w:cs="Times New Roman"/>
              </w:rPr>
            </w:pPr>
          </w:p>
        </w:tc>
      </w:tr>
      <w:tr w:rsidR="000D45CA" w:rsidRPr="00FD449C" w:rsidTr="00D610C6">
        <w:tc>
          <w:tcPr>
            <w:tcW w:w="851"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5</w:t>
            </w:r>
            <w:r w:rsidRPr="00FD449C">
              <w:rPr>
                <w:rFonts w:ascii="Times New Roman" w:eastAsia="Times New Roman" w:hAnsi="Times New Roman" w:cs="Times New Roman"/>
                <w:b/>
              </w:rPr>
              <w:t>.1</w:t>
            </w:r>
          </w:p>
        </w:tc>
        <w:tc>
          <w:tcPr>
            <w:tcW w:w="4536" w:type="dxa"/>
            <w:vAlign w:val="center"/>
          </w:tcPr>
          <w:p w:rsidR="00BE625D" w:rsidRPr="00FD449C" w:rsidRDefault="00BE625D" w:rsidP="00166E8D">
            <w:pPr>
              <w:ind w:firstLine="0"/>
              <w:jc w:val="left"/>
              <w:rPr>
                <w:rFonts w:ascii="Times New Roman" w:eastAsia="Times New Roman" w:hAnsi="Times New Roman" w:cs="Times New Roman"/>
              </w:rPr>
            </w:pPr>
            <w:r w:rsidRPr="00FD449C">
              <w:rPr>
                <w:rFonts w:ascii="Times New Roman" w:eastAsia="Times New Roman" w:hAnsi="Times New Roman" w:cs="Times New Roman"/>
              </w:rPr>
              <w:t>Производственная зона сельскохозяйственных предприятий</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132,90</w:t>
            </w:r>
          </w:p>
        </w:tc>
        <w:tc>
          <w:tcPr>
            <w:tcW w:w="1842"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FD449C"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6</w:t>
            </w:r>
          </w:p>
        </w:tc>
        <w:tc>
          <w:tcPr>
            <w:tcW w:w="4536" w:type="dxa"/>
            <w:vAlign w:val="center"/>
          </w:tcPr>
          <w:p w:rsidR="00FD449C" w:rsidRPr="00FD449C" w:rsidRDefault="00FD449C" w:rsidP="00166E8D">
            <w:pPr>
              <w:ind w:firstLine="0"/>
              <w:jc w:val="left"/>
              <w:rPr>
                <w:rFonts w:ascii="Times New Roman" w:eastAsia="Times New Roman" w:hAnsi="Times New Roman" w:cs="Times New Roman"/>
                <w:b/>
                <w:i/>
              </w:rPr>
            </w:pPr>
            <w:r w:rsidRPr="00FD449C">
              <w:rPr>
                <w:rFonts w:ascii="Times New Roman" w:hAnsi="Times New Roman" w:cs="Times New Roman"/>
                <w:b/>
                <w:i/>
              </w:rPr>
              <w:t>Зоны рекреационного назначения</w:t>
            </w:r>
          </w:p>
        </w:tc>
        <w:tc>
          <w:tcPr>
            <w:tcW w:w="2977" w:type="dxa"/>
            <w:vAlign w:val="center"/>
          </w:tcPr>
          <w:p w:rsidR="00FD449C" w:rsidRPr="00FD449C" w:rsidRDefault="00FD449C" w:rsidP="00166E8D">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32,41</w:t>
            </w:r>
          </w:p>
        </w:tc>
        <w:tc>
          <w:tcPr>
            <w:tcW w:w="1842" w:type="dxa"/>
            <w:vAlign w:val="center"/>
          </w:tcPr>
          <w:p w:rsidR="00FD449C" w:rsidRPr="00FD449C" w:rsidRDefault="00FD449C" w:rsidP="00166E8D">
            <w:pPr>
              <w:ind w:firstLine="0"/>
              <w:jc w:val="center"/>
              <w:rPr>
                <w:rFonts w:ascii="Times New Roman" w:eastAsia="Times New Roman" w:hAnsi="Times New Roman" w:cs="Times New Roman"/>
              </w:rPr>
            </w:pPr>
          </w:p>
        </w:tc>
      </w:tr>
      <w:tr w:rsidR="000D45CA" w:rsidRPr="00FD449C" w:rsidTr="00D610C6">
        <w:tc>
          <w:tcPr>
            <w:tcW w:w="851" w:type="dxa"/>
            <w:vAlign w:val="center"/>
          </w:tcPr>
          <w:p w:rsidR="00FD449C"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6</w:t>
            </w:r>
            <w:r w:rsidRPr="00FD449C">
              <w:rPr>
                <w:rFonts w:ascii="Times New Roman" w:eastAsia="Times New Roman" w:hAnsi="Times New Roman" w:cs="Times New Roman"/>
                <w:b/>
              </w:rPr>
              <w:t>.1</w:t>
            </w:r>
          </w:p>
        </w:tc>
        <w:tc>
          <w:tcPr>
            <w:tcW w:w="4536" w:type="dxa"/>
            <w:vAlign w:val="center"/>
          </w:tcPr>
          <w:p w:rsidR="00FD449C" w:rsidRPr="00FD449C" w:rsidRDefault="00FD449C" w:rsidP="00166E8D">
            <w:pPr>
              <w:ind w:firstLine="0"/>
              <w:jc w:val="left"/>
              <w:rPr>
                <w:rFonts w:ascii="Times New Roman" w:eastAsia="Times New Roman" w:hAnsi="Times New Roman" w:cs="Times New Roman"/>
              </w:rPr>
            </w:pPr>
            <w:r w:rsidRPr="00FD449C">
              <w:rPr>
                <w:rFonts w:ascii="Times New Roman" w:hAnsi="Times New Roman" w:cs="Times New Roman"/>
              </w:rPr>
              <w:t>Зона озелененных территорий общего пользования (парки, сады, скверы, бульвары)</w:t>
            </w:r>
          </w:p>
        </w:tc>
        <w:tc>
          <w:tcPr>
            <w:tcW w:w="2977" w:type="dxa"/>
            <w:vAlign w:val="center"/>
          </w:tcPr>
          <w:p w:rsidR="00FD449C"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3,31</w:t>
            </w:r>
          </w:p>
        </w:tc>
        <w:tc>
          <w:tcPr>
            <w:tcW w:w="1842" w:type="dxa"/>
            <w:vAlign w:val="center"/>
          </w:tcPr>
          <w:p w:rsidR="00FD449C"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FD449C"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6</w:t>
            </w:r>
            <w:r w:rsidRPr="00FD449C">
              <w:rPr>
                <w:rFonts w:ascii="Times New Roman" w:eastAsia="Times New Roman" w:hAnsi="Times New Roman" w:cs="Times New Roman"/>
                <w:b/>
              </w:rPr>
              <w:t>.2</w:t>
            </w:r>
          </w:p>
        </w:tc>
        <w:tc>
          <w:tcPr>
            <w:tcW w:w="4536" w:type="dxa"/>
            <w:vAlign w:val="center"/>
          </w:tcPr>
          <w:p w:rsidR="00FD449C" w:rsidRPr="00FD449C" w:rsidRDefault="00FD449C" w:rsidP="00166E8D">
            <w:pPr>
              <w:ind w:firstLine="0"/>
              <w:jc w:val="left"/>
              <w:rPr>
                <w:rFonts w:ascii="Times New Roman" w:hAnsi="Times New Roman" w:cs="Times New Roman"/>
              </w:rPr>
            </w:pPr>
            <w:r w:rsidRPr="00FD449C">
              <w:rPr>
                <w:rFonts w:ascii="Times New Roman" w:hAnsi="Times New Roman" w:cs="Times New Roman"/>
              </w:rPr>
              <w:t>Зона отдыха</w:t>
            </w:r>
          </w:p>
        </w:tc>
        <w:tc>
          <w:tcPr>
            <w:tcW w:w="2977" w:type="dxa"/>
            <w:vAlign w:val="center"/>
          </w:tcPr>
          <w:p w:rsidR="00FD449C"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29,1</w:t>
            </w:r>
          </w:p>
        </w:tc>
        <w:tc>
          <w:tcPr>
            <w:tcW w:w="1842" w:type="dxa"/>
            <w:vAlign w:val="center"/>
          </w:tcPr>
          <w:p w:rsidR="00FD449C"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BE625D" w:rsidRPr="00FD449C" w:rsidRDefault="00FD449C" w:rsidP="00166E8D">
            <w:pPr>
              <w:ind w:firstLine="0"/>
              <w:jc w:val="center"/>
              <w:rPr>
                <w:rFonts w:ascii="Times New Roman" w:eastAsia="Times New Roman" w:hAnsi="Times New Roman" w:cs="Times New Roman"/>
                <w:b/>
                <w:bCs/>
                <w:iCs/>
              </w:rPr>
            </w:pPr>
            <w:r>
              <w:rPr>
                <w:rFonts w:ascii="Times New Roman" w:eastAsia="Times New Roman" w:hAnsi="Times New Roman" w:cs="Times New Roman"/>
                <w:b/>
                <w:bCs/>
                <w:iCs/>
              </w:rPr>
              <w:t>7</w:t>
            </w:r>
          </w:p>
        </w:tc>
        <w:tc>
          <w:tcPr>
            <w:tcW w:w="4536" w:type="dxa"/>
            <w:vAlign w:val="center"/>
          </w:tcPr>
          <w:p w:rsidR="00BE625D" w:rsidRPr="00FD449C" w:rsidRDefault="00BE625D" w:rsidP="00166E8D">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Зоны специального назначения</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6,96</w:t>
            </w:r>
          </w:p>
        </w:tc>
        <w:tc>
          <w:tcPr>
            <w:tcW w:w="1842" w:type="dxa"/>
            <w:vAlign w:val="center"/>
          </w:tcPr>
          <w:p w:rsidR="00BE625D" w:rsidRPr="00FD449C" w:rsidRDefault="00BE625D" w:rsidP="00166E8D">
            <w:pPr>
              <w:ind w:firstLine="0"/>
              <w:jc w:val="center"/>
              <w:rPr>
                <w:rFonts w:ascii="Times New Roman" w:eastAsia="Times New Roman" w:hAnsi="Times New Roman" w:cs="Times New Roman"/>
              </w:rPr>
            </w:pPr>
          </w:p>
        </w:tc>
      </w:tr>
      <w:tr w:rsidR="000D45CA" w:rsidRPr="00FD449C" w:rsidTr="00D610C6">
        <w:tc>
          <w:tcPr>
            <w:tcW w:w="851"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7</w:t>
            </w:r>
            <w:r w:rsidR="00BE625D" w:rsidRPr="00FD449C">
              <w:rPr>
                <w:rFonts w:ascii="Times New Roman" w:eastAsia="Times New Roman" w:hAnsi="Times New Roman" w:cs="Times New Roman"/>
                <w:b/>
              </w:rPr>
              <w:t>.1</w:t>
            </w:r>
          </w:p>
        </w:tc>
        <w:tc>
          <w:tcPr>
            <w:tcW w:w="4536" w:type="dxa"/>
            <w:vAlign w:val="center"/>
          </w:tcPr>
          <w:p w:rsidR="00BE625D" w:rsidRPr="00FD449C" w:rsidRDefault="00BE625D" w:rsidP="00166E8D">
            <w:pPr>
              <w:ind w:firstLine="0"/>
              <w:jc w:val="left"/>
              <w:rPr>
                <w:rFonts w:ascii="Times New Roman" w:eastAsia="Times New Roman" w:hAnsi="Times New Roman" w:cs="Times New Roman"/>
              </w:rPr>
            </w:pPr>
            <w:r w:rsidRPr="00FD449C">
              <w:rPr>
                <w:rFonts w:ascii="Times New Roman" w:eastAsia="Times New Roman" w:hAnsi="Times New Roman" w:cs="Times New Roman"/>
              </w:rPr>
              <w:t>Зона кладбищ</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6,96</w:t>
            </w:r>
          </w:p>
        </w:tc>
        <w:tc>
          <w:tcPr>
            <w:tcW w:w="1842"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BE625D" w:rsidRPr="00FD449C" w:rsidRDefault="00FD449C" w:rsidP="00166E8D">
            <w:pPr>
              <w:ind w:firstLine="0"/>
              <w:jc w:val="center"/>
              <w:rPr>
                <w:rFonts w:ascii="Times New Roman" w:eastAsia="Times New Roman" w:hAnsi="Times New Roman" w:cs="Times New Roman"/>
                <w:b/>
                <w:bCs/>
                <w:iCs/>
              </w:rPr>
            </w:pPr>
            <w:r>
              <w:rPr>
                <w:rFonts w:ascii="Times New Roman" w:eastAsia="Times New Roman" w:hAnsi="Times New Roman" w:cs="Times New Roman"/>
                <w:b/>
                <w:bCs/>
                <w:iCs/>
              </w:rPr>
              <w:t>8</w:t>
            </w:r>
          </w:p>
        </w:tc>
        <w:tc>
          <w:tcPr>
            <w:tcW w:w="4536" w:type="dxa"/>
            <w:vAlign w:val="center"/>
          </w:tcPr>
          <w:p w:rsidR="00BE625D" w:rsidRPr="00FD449C" w:rsidRDefault="00BE625D" w:rsidP="00166E8D">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Зоны природного ландшафта</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208,68</w:t>
            </w:r>
          </w:p>
        </w:tc>
        <w:tc>
          <w:tcPr>
            <w:tcW w:w="1842" w:type="dxa"/>
            <w:vAlign w:val="center"/>
          </w:tcPr>
          <w:p w:rsidR="00BE625D" w:rsidRPr="00FD449C" w:rsidRDefault="00BE625D" w:rsidP="00166E8D">
            <w:pPr>
              <w:ind w:firstLine="0"/>
              <w:jc w:val="center"/>
              <w:rPr>
                <w:rFonts w:ascii="Times New Roman" w:eastAsia="Times New Roman" w:hAnsi="Times New Roman" w:cs="Times New Roman"/>
              </w:rPr>
            </w:pPr>
          </w:p>
        </w:tc>
      </w:tr>
      <w:tr w:rsidR="000D45CA" w:rsidRPr="00FD449C" w:rsidTr="00D610C6">
        <w:tc>
          <w:tcPr>
            <w:tcW w:w="851"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8</w:t>
            </w:r>
            <w:r w:rsidRPr="00FD449C">
              <w:rPr>
                <w:rFonts w:ascii="Times New Roman" w:eastAsia="Times New Roman" w:hAnsi="Times New Roman" w:cs="Times New Roman"/>
                <w:b/>
              </w:rPr>
              <w:t>.1</w:t>
            </w:r>
          </w:p>
        </w:tc>
        <w:tc>
          <w:tcPr>
            <w:tcW w:w="4536" w:type="dxa"/>
            <w:vAlign w:val="center"/>
          </w:tcPr>
          <w:p w:rsidR="00BE625D" w:rsidRPr="00FD449C" w:rsidRDefault="00BE625D" w:rsidP="00166E8D">
            <w:pPr>
              <w:ind w:firstLine="0"/>
              <w:jc w:val="left"/>
              <w:rPr>
                <w:rFonts w:ascii="Times New Roman" w:eastAsia="Times New Roman" w:hAnsi="Times New Roman" w:cs="Times New Roman"/>
              </w:rPr>
            </w:pPr>
            <w:r w:rsidRPr="00FD449C">
              <w:rPr>
                <w:rFonts w:ascii="Times New Roman" w:eastAsia="Times New Roman" w:hAnsi="Times New Roman" w:cs="Times New Roman"/>
              </w:rPr>
              <w:t>Зона акваторий</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0,99</w:t>
            </w:r>
          </w:p>
        </w:tc>
        <w:tc>
          <w:tcPr>
            <w:tcW w:w="1842"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8</w:t>
            </w:r>
            <w:r w:rsidRPr="00FD449C">
              <w:rPr>
                <w:rFonts w:ascii="Times New Roman" w:eastAsia="Times New Roman" w:hAnsi="Times New Roman" w:cs="Times New Roman"/>
                <w:b/>
              </w:rPr>
              <w:t>.2</w:t>
            </w:r>
          </w:p>
        </w:tc>
        <w:tc>
          <w:tcPr>
            <w:tcW w:w="4536" w:type="dxa"/>
            <w:vAlign w:val="center"/>
          </w:tcPr>
          <w:p w:rsidR="00BE625D" w:rsidRPr="00FD449C" w:rsidRDefault="00BE625D" w:rsidP="00166E8D">
            <w:pPr>
              <w:ind w:firstLine="0"/>
              <w:jc w:val="left"/>
              <w:rPr>
                <w:rFonts w:ascii="Times New Roman" w:eastAsia="Times New Roman" w:hAnsi="Times New Roman" w:cs="Times New Roman"/>
              </w:rPr>
            </w:pPr>
            <w:r w:rsidRPr="00FD449C">
              <w:rPr>
                <w:rFonts w:ascii="Times New Roman" w:eastAsia="Times New Roman" w:hAnsi="Times New Roman" w:cs="Times New Roman"/>
              </w:rPr>
              <w:t>Иные зоны</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rPr>
            </w:pPr>
            <w:r>
              <w:rPr>
                <w:rFonts w:ascii="Times New Roman" w:eastAsia="Times New Roman" w:hAnsi="Times New Roman" w:cs="Times New Roman"/>
              </w:rPr>
              <w:t>207,62</w:t>
            </w:r>
          </w:p>
        </w:tc>
        <w:tc>
          <w:tcPr>
            <w:tcW w:w="1842" w:type="dxa"/>
            <w:vAlign w:val="center"/>
          </w:tcPr>
          <w:p w:rsidR="00BE625D" w:rsidRPr="00FD449C" w:rsidRDefault="00FD449C" w:rsidP="00166E8D">
            <w:pPr>
              <w:ind w:firstLine="0"/>
              <w:jc w:val="center"/>
              <w:rPr>
                <w:rFonts w:ascii="Times New Roman" w:eastAsia="Times New Roman" w:hAnsi="Times New Roman" w:cs="Times New Roman"/>
              </w:rPr>
            </w:pPr>
            <w:r w:rsidRPr="00FD449C">
              <w:rPr>
                <w:rFonts w:ascii="Times New Roman" w:eastAsia="Times New Roman" w:hAnsi="Times New Roman" w:cs="Times New Roman"/>
              </w:rPr>
              <w:t>Сущ.</w:t>
            </w:r>
          </w:p>
        </w:tc>
      </w:tr>
      <w:tr w:rsidR="000D45CA" w:rsidRPr="00FD449C" w:rsidTr="00D610C6">
        <w:tc>
          <w:tcPr>
            <w:tcW w:w="851" w:type="dxa"/>
            <w:vAlign w:val="center"/>
          </w:tcPr>
          <w:p w:rsidR="00BE625D" w:rsidRPr="00FD449C" w:rsidRDefault="00BE625D" w:rsidP="00166E8D">
            <w:pPr>
              <w:ind w:firstLine="0"/>
              <w:jc w:val="center"/>
              <w:rPr>
                <w:rFonts w:ascii="Times New Roman" w:eastAsia="Times New Roman" w:hAnsi="Times New Roman" w:cs="Times New Roman"/>
                <w:b/>
              </w:rPr>
            </w:pPr>
          </w:p>
        </w:tc>
        <w:tc>
          <w:tcPr>
            <w:tcW w:w="4536" w:type="dxa"/>
            <w:vAlign w:val="center"/>
          </w:tcPr>
          <w:p w:rsidR="00BE625D" w:rsidRPr="00FD449C" w:rsidRDefault="00BE625D" w:rsidP="00166E8D">
            <w:pPr>
              <w:ind w:firstLine="0"/>
              <w:jc w:val="left"/>
              <w:rPr>
                <w:rFonts w:ascii="Times New Roman" w:eastAsia="Times New Roman" w:hAnsi="Times New Roman" w:cs="Times New Roman"/>
                <w:b/>
              </w:rPr>
            </w:pPr>
            <w:r w:rsidRPr="00FD449C">
              <w:rPr>
                <w:rFonts w:ascii="Times New Roman" w:eastAsia="Times New Roman" w:hAnsi="Times New Roman" w:cs="Times New Roman"/>
                <w:b/>
              </w:rPr>
              <w:t>ВСЕГО:</w:t>
            </w:r>
          </w:p>
        </w:tc>
        <w:tc>
          <w:tcPr>
            <w:tcW w:w="2977" w:type="dxa"/>
            <w:vAlign w:val="center"/>
          </w:tcPr>
          <w:p w:rsidR="00BE625D" w:rsidRPr="00FD449C" w:rsidRDefault="00FD449C" w:rsidP="00166E8D">
            <w:pPr>
              <w:ind w:firstLine="0"/>
              <w:jc w:val="center"/>
              <w:rPr>
                <w:rFonts w:ascii="Times New Roman" w:eastAsia="Times New Roman" w:hAnsi="Times New Roman" w:cs="Times New Roman"/>
                <w:b/>
              </w:rPr>
            </w:pPr>
            <w:r>
              <w:rPr>
                <w:rFonts w:ascii="Times New Roman" w:eastAsia="Times New Roman" w:hAnsi="Times New Roman" w:cs="Times New Roman"/>
                <w:b/>
              </w:rPr>
              <w:t>813,83</w:t>
            </w:r>
          </w:p>
        </w:tc>
        <w:tc>
          <w:tcPr>
            <w:tcW w:w="1842" w:type="dxa"/>
            <w:vAlign w:val="center"/>
          </w:tcPr>
          <w:p w:rsidR="00BE625D" w:rsidRPr="00FD449C" w:rsidRDefault="00BE625D" w:rsidP="00166E8D">
            <w:pPr>
              <w:ind w:firstLine="0"/>
              <w:rPr>
                <w:rFonts w:ascii="Times New Roman" w:eastAsia="Times New Roman" w:hAnsi="Times New Roman" w:cs="Times New Roman"/>
              </w:rPr>
            </w:pPr>
          </w:p>
        </w:tc>
      </w:tr>
    </w:tbl>
    <w:p w:rsidR="00AF51D9" w:rsidRDefault="00AF51D9" w:rsidP="004E7B01">
      <w:pPr>
        <w:rPr>
          <w:rFonts w:ascii="Times New Roman" w:hAnsi="Times New Roman"/>
          <w:color w:val="FF0000"/>
          <w:sz w:val="28"/>
          <w:szCs w:val="28"/>
        </w:rPr>
      </w:pPr>
    </w:p>
    <w:p w:rsidR="00784EDE" w:rsidRPr="00437925" w:rsidRDefault="00784EDE" w:rsidP="004E7B01">
      <w:pPr>
        <w:rPr>
          <w:rFonts w:ascii="Times New Roman" w:hAnsi="Times New Roman"/>
          <w:color w:val="FF0000"/>
          <w:sz w:val="28"/>
          <w:szCs w:val="28"/>
        </w:rPr>
      </w:pPr>
    </w:p>
    <w:p w:rsidR="007E541A" w:rsidRPr="00A66173" w:rsidRDefault="007E541A" w:rsidP="004E7B01">
      <w:pPr>
        <w:pStyle w:val="af8"/>
        <w:numPr>
          <w:ilvl w:val="1"/>
          <w:numId w:val="2"/>
        </w:numPr>
        <w:tabs>
          <w:tab w:val="left" w:pos="1276"/>
        </w:tabs>
        <w:spacing w:line="300" w:lineRule="auto"/>
        <w:ind w:left="0" w:firstLine="709"/>
        <w:jc w:val="left"/>
        <w:outlineLvl w:val="1"/>
      </w:pPr>
      <w:bookmarkStart w:id="73" w:name="_Toc152937703"/>
      <w:r w:rsidRPr="00A66173">
        <w:t>Планировочные ограничения</w:t>
      </w:r>
      <w:bookmarkEnd w:id="73"/>
    </w:p>
    <w:p w:rsidR="000D2559" w:rsidRPr="00A66173" w:rsidRDefault="000D2559" w:rsidP="004E7B01">
      <w:pPr>
        <w:widowControl w:val="0"/>
        <w:rPr>
          <w:rFonts w:ascii="Times New Roman" w:hAnsi="Times New Roman" w:cs="Times New Roman"/>
          <w:sz w:val="28"/>
          <w:szCs w:val="28"/>
        </w:rPr>
      </w:pPr>
      <w:r w:rsidRPr="00A66173">
        <w:rPr>
          <w:rFonts w:ascii="Times New Roman" w:hAnsi="Times New Roman" w:cs="Times New Roman"/>
          <w:sz w:val="28"/>
          <w:szCs w:val="28"/>
        </w:rPr>
        <w:t>Оценка возможностей градостроительного развития территории выполнена с учетом системы планировочных ограничений, основанных на требованиях Градостроительного кодекса Российской Федерации и действующих нормативных документов.</w:t>
      </w:r>
    </w:p>
    <w:p w:rsidR="000D2559" w:rsidRPr="00A66173" w:rsidRDefault="000D2559" w:rsidP="004E7B01">
      <w:pPr>
        <w:rPr>
          <w:rFonts w:ascii="Times New Roman" w:hAnsi="Times New Roman" w:cs="Times New Roman"/>
          <w:sz w:val="28"/>
          <w:szCs w:val="28"/>
        </w:rPr>
      </w:pPr>
      <w:r w:rsidRPr="00A66173">
        <w:rPr>
          <w:rFonts w:ascii="Times New Roman" w:hAnsi="Times New Roman" w:cs="Times New Roman"/>
          <w:sz w:val="28"/>
          <w:szCs w:val="28"/>
        </w:rPr>
        <w:t>Земельные участки, включаемые в состав зон, не изымаются, но в их границах вводится особый режим, ограничивающий или запрещающий виды деятельности, которые несовместимы с целями установления зон.</w:t>
      </w:r>
    </w:p>
    <w:p w:rsidR="00AC3A7C" w:rsidRPr="00A66173" w:rsidRDefault="00AC3A7C" w:rsidP="004E7B01">
      <w:pPr>
        <w:rPr>
          <w:rFonts w:ascii="Times New Roman" w:hAnsi="Times New Roman" w:cs="Times New Roman"/>
          <w:sz w:val="28"/>
          <w:szCs w:val="28"/>
        </w:rPr>
      </w:pPr>
      <w:r w:rsidRPr="00A66173">
        <w:rPr>
          <w:rFonts w:ascii="Times New Roman" w:hAnsi="Times New Roman" w:cs="Times New Roman"/>
          <w:sz w:val="28"/>
          <w:szCs w:val="28"/>
        </w:rPr>
        <w:t>В соответствии со стать</w:t>
      </w:r>
      <w:r w:rsidR="00A345B4" w:rsidRPr="00A66173">
        <w:rPr>
          <w:rFonts w:ascii="Times New Roman" w:hAnsi="Times New Roman" w:cs="Times New Roman"/>
          <w:sz w:val="28"/>
          <w:szCs w:val="28"/>
        </w:rPr>
        <w:t>е</w:t>
      </w:r>
      <w:r w:rsidRPr="00A66173">
        <w:rPr>
          <w:rFonts w:ascii="Times New Roman" w:hAnsi="Times New Roman" w:cs="Times New Roman"/>
          <w:sz w:val="28"/>
          <w:szCs w:val="28"/>
        </w:rPr>
        <w:t>й 1 Градостроительного кодекса РФ зонами с особыми условиями использования территорий называются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41379E" w:rsidRPr="00C56B24" w:rsidRDefault="0041379E" w:rsidP="004E7B01">
      <w:pPr>
        <w:rPr>
          <w:rFonts w:ascii="Times New Roman" w:hAnsi="Times New Roman" w:cs="Times New Roman"/>
          <w:sz w:val="28"/>
          <w:szCs w:val="28"/>
        </w:rPr>
      </w:pPr>
      <w:r w:rsidRPr="00C56B24">
        <w:rPr>
          <w:rFonts w:ascii="Times New Roman" w:hAnsi="Times New Roman" w:cs="Times New Roman"/>
          <w:sz w:val="28"/>
          <w:szCs w:val="28"/>
        </w:rPr>
        <w:t xml:space="preserve">На территории </w:t>
      </w:r>
      <w:r w:rsidR="00154345" w:rsidRPr="00C56B24">
        <w:rPr>
          <w:rFonts w:ascii="Times New Roman" w:hAnsi="Times New Roman" w:cs="Times New Roman"/>
          <w:sz w:val="28"/>
          <w:szCs w:val="28"/>
        </w:rPr>
        <w:t>Мироновского</w:t>
      </w:r>
      <w:r w:rsidRPr="00C56B24">
        <w:rPr>
          <w:rFonts w:ascii="Times New Roman" w:hAnsi="Times New Roman" w:cs="Times New Roman"/>
          <w:sz w:val="28"/>
          <w:szCs w:val="28"/>
        </w:rPr>
        <w:t xml:space="preserve"> муниципального образования находятся следующие зоны с особыми условиями использования территорий:</w:t>
      </w:r>
    </w:p>
    <w:p w:rsidR="0041379E" w:rsidRPr="00C56B24" w:rsidRDefault="0041379E" w:rsidP="00C56B24">
      <w:pPr>
        <w:pStyle w:val="a7"/>
        <w:numPr>
          <w:ilvl w:val="0"/>
          <w:numId w:val="18"/>
        </w:numPr>
        <w:tabs>
          <w:tab w:val="left" w:pos="1134"/>
        </w:tabs>
        <w:suppressAutoHyphens/>
        <w:ind w:left="0" w:firstLine="709"/>
        <w:rPr>
          <w:rFonts w:ascii="Times New Roman" w:hAnsi="Times New Roman" w:cs="Times New Roman"/>
          <w:sz w:val="28"/>
          <w:szCs w:val="28"/>
        </w:rPr>
      </w:pPr>
      <w:r w:rsidRPr="00C56B24">
        <w:rPr>
          <w:rFonts w:ascii="Times New Roman" w:hAnsi="Times New Roman" w:cs="Times New Roman"/>
          <w:sz w:val="28"/>
          <w:szCs w:val="28"/>
        </w:rPr>
        <w:t>Водоохранная зона, прибрежная защитная и береговая полоса;</w:t>
      </w:r>
    </w:p>
    <w:p w:rsidR="0041379E" w:rsidRPr="00C56B24" w:rsidRDefault="0041379E" w:rsidP="00C56B24">
      <w:pPr>
        <w:pStyle w:val="afa"/>
        <w:numPr>
          <w:ilvl w:val="0"/>
          <w:numId w:val="18"/>
        </w:numPr>
        <w:tabs>
          <w:tab w:val="left" w:pos="1134"/>
          <w:tab w:val="left" w:pos="1701"/>
        </w:tabs>
        <w:spacing w:line="300" w:lineRule="auto"/>
        <w:ind w:left="0" w:firstLine="709"/>
        <w:rPr>
          <w:rFonts w:eastAsiaTheme="minorEastAsia"/>
          <w:b w:val="0"/>
          <w:color w:val="auto"/>
        </w:rPr>
      </w:pPr>
      <w:r w:rsidRPr="00C56B24">
        <w:rPr>
          <w:b w:val="0"/>
          <w:color w:val="auto"/>
        </w:rPr>
        <w:t>Охранная зона объектов электросетевого хозяйства;</w:t>
      </w:r>
    </w:p>
    <w:p w:rsidR="0041379E" w:rsidRPr="00C56B24" w:rsidRDefault="0041379E" w:rsidP="00C56B24">
      <w:pPr>
        <w:pStyle w:val="a7"/>
        <w:numPr>
          <w:ilvl w:val="0"/>
          <w:numId w:val="18"/>
        </w:numPr>
        <w:tabs>
          <w:tab w:val="left" w:pos="1134"/>
        </w:tabs>
        <w:suppressAutoHyphens/>
        <w:ind w:left="0" w:firstLine="709"/>
        <w:rPr>
          <w:rFonts w:ascii="Times New Roman" w:hAnsi="Times New Roman" w:cs="Times New Roman"/>
          <w:sz w:val="28"/>
          <w:szCs w:val="28"/>
        </w:rPr>
      </w:pPr>
      <w:r w:rsidRPr="00C56B24">
        <w:rPr>
          <w:rFonts w:ascii="Times New Roman" w:hAnsi="Times New Roman" w:cs="Times New Roman"/>
          <w:sz w:val="28"/>
          <w:szCs w:val="28"/>
        </w:rPr>
        <w:t>Охранная зона линий и сооружений связи;</w:t>
      </w:r>
    </w:p>
    <w:p w:rsidR="0041379E" w:rsidRPr="00C56B24" w:rsidRDefault="0041379E" w:rsidP="00C56B24">
      <w:pPr>
        <w:pStyle w:val="a7"/>
        <w:numPr>
          <w:ilvl w:val="0"/>
          <w:numId w:val="18"/>
        </w:numPr>
        <w:tabs>
          <w:tab w:val="left" w:pos="1134"/>
        </w:tabs>
        <w:suppressAutoHyphens/>
        <w:ind w:left="0" w:firstLine="709"/>
        <w:rPr>
          <w:rFonts w:ascii="Times New Roman" w:hAnsi="Times New Roman" w:cs="Times New Roman"/>
          <w:sz w:val="28"/>
          <w:szCs w:val="28"/>
        </w:rPr>
      </w:pPr>
      <w:r w:rsidRPr="00C56B24">
        <w:rPr>
          <w:rFonts w:ascii="Times New Roman" w:hAnsi="Times New Roman" w:cs="Times New Roman"/>
          <w:sz w:val="28"/>
          <w:szCs w:val="28"/>
        </w:rPr>
        <w:t>Охранная зона газопроводов и систем газоснабжения;</w:t>
      </w:r>
    </w:p>
    <w:p w:rsidR="0041379E" w:rsidRPr="00C56B24" w:rsidRDefault="0041379E" w:rsidP="00C56B24">
      <w:pPr>
        <w:pStyle w:val="a7"/>
        <w:numPr>
          <w:ilvl w:val="0"/>
          <w:numId w:val="18"/>
        </w:numPr>
        <w:tabs>
          <w:tab w:val="left" w:pos="1134"/>
        </w:tabs>
        <w:suppressAutoHyphens/>
        <w:ind w:left="0" w:firstLine="709"/>
        <w:rPr>
          <w:rFonts w:ascii="Times New Roman" w:hAnsi="Times New Roman" w:cs="Times New Roman"/>
          <w:sz w:val="28"/>
          <w:szCs w:val="28"/>
        </w:rPr>
      </w:pPr>
      <w:r w:rsidRPr="00C56B24">
        <w:rPr>
          <w:rFonts w:ascii="Times New Roman" w:hAnsi="Times New Roman" w:cs="Times New Roman"/>
          <w:sz w:val="28"/>
          <w:szCs w:val="28"/>
        </w:rPr>
        <w:t>Санитарно-защитная зона предприятий, сооружений и иных объектов</w:t>
      </w:r>
      <w:r w:rsidR="00095288" w:rsidRPr="00C56B24">
        <w:rPr>
          <w:rFonts w:ascii="Times New Roman" w:hAnsi="Times New Roman" w:cs="Times New Roman"/>
          <w:sz w:val="28"/>
          <w:szCs w:val="28"/>
        </w:rPr>
        <w:t>;</w:t>
      </w:r>
    </w:p>
    <w:p w:rsidR="00C54978" w:rsidRDefault="0041379E" w:rsidP="00C56B24">
      <w:pPr>
        <w:pStyle w:val="a7"/>
        <w:numPr>
          <w:ilvl w:val="0"/>
          <w:numId w:val="18"/>
        </w:numPr>
        <w:tabs>
          <w:tab w:val="left" w:pos="1134"/>
        </w:tabs>
        <w:suppressAutoHyphens/>
        <w:ind w:left="0" w:firstLine="709"/>
        <w:rPr>
          <w:rFonts w:ascii="Times New Roman" w:hAnsi="Times New Roman" w:cs="Times New Roman"/>
          <w:sz w:val="28"/>
          <w:szCs w:val="28"/>
        </w:rPr>
      </w:pPr>
      <w:r w:rsidRPr="00C56B24">
        <w:rPr>
          <w:rFonts w:ascii="Times New Roman" w:hAnsi="Times New Roman" w:cs="Times New Roman"/>
          <w:sz w:val="28"/>
          <w:szCs w:val="28"/>
        </w:rPr>
        <w:t>Зона санитарной охраны источника водоснабжения (первый пояс)</w:t>
      </w:r>
    </w:p>
    <w:p w:rsidR="0041379E" w:rsidRPr="00C56B24" w:rsidRDefault="00C54978" w:rsidP="00C56B24">
      <w:pPr>
        <w:pStyle w:val="a7"/>
        <w:numPr>
          <w:ilvl w:val="0"/>
          <w:numId w:val="18"/>
        </w:numPr>
        <w:tabs>
          <w:tab w:val="left" w:pos="1134"/>
        </w:tabs>
        <w:suppressAutoHyphens/>
        <w:ind w:left="0" w:firstLine="709"/>
        <w:rPr>
          <w:rFonts w:ascii="Times New Roman" w:hAnsi="Times New Roman" w:cs="Times New Roman"/>
          <w:sz w:val="28"/>
          <w:szCs w:val="28"/>
        </w:rPr>
      </w:pPr>
      <w:r>
        <w:rPr>
          <w:rFonts w:ascii="Times New Roman" w:hAnsi="Times New Roman" w:cs="Times New Roman"/>
          <w:sz w:val="28"/>
          <w:szCs w:val="28"/>
        </w:rPr>
        <w:t>Санитарный разрыв магистральных трубопроводов углеводородного сырья</w:t>
      </w:r>
      <w:r w:rsidR="0041379E" w:rsidRPr="00C56B24">
        <w:rPr>
          <w:rFonts w:ascii="Times New Roman" w:hAnsi="Times New Roman" w:cs="Times New Roman"/>
          <w:sz w:val="28"/>
          <w:szCs w:val="28"/>
        </w:rPr>
        <w:t>.</w:t>
      </w:r>
    </w:p>
    <w:p w:rsidR="001D099F" w:rsidRPr="00437925" w:rsidRDefault="001D099F" w:rsidP="004E7B01">
      <w:pPr>
        <w:rPr>
          <w:rFonts w:ascii="Times New Roman" w:hAnsi="Times New Roman" w:cs="Times New Roman"/>
          <w:color w:val="FF0000"/>
          <w:sz w:val="28"/>
          <w:szCs w:val="28"/>
        </w:rPr>
      </w:pPr>
    </w:p>
    <w:p w:rsidR="0041379E" w:rsidRPr="00EC4013" w:rsidRDefault="0041379E" w:rsidP="004E7B01">
      <w:pPr>
        <w:pStyle w:val="afa"/>
        <w:numPr>
          <w:ilvl w:val="2"/>
          <w:numId w:val="2"/>
        </w:numPr>
        <w:tabs>
          <w:tab w:val="left" w:pos="1418"/>
        </w:tabs>
        <w:spacing w:line="300" w:lineRule="auto"/>
        <w:ind w:left="0" w:firstLine="709"/>
        <w:outlineLvl w:val="2"/>
        <w:rPr>
          <w:color w:val="auto"/>
        </w:rPr>
      </w:pPr>
      <w:bookmarkStart w:id="74" w:name="_Toc81226825"/>
      <w:bookmarkStart w:id="75" w:name="_Toc84924623"/>
      <w:bookmarkStart w:id="76" w:name="_Toc152937704"/>
      <w:r w:rsidRPr="00EC4013">
        <w:rPr>
          <w:color w:val="auto"/>
        </w:rPr>
        <w:t>Водоохранная зона, прибрежная защитная  и береговая полоса</w:t>
      </w:r>
      <w:bookmarkEnd w:id="74"/>
      <w:bookmarkEnd w:id="75"/>
      <w:bookmarkEnd w:id="76"/>
    </w:p>
    <w:p w:rsidR="0041379E" w:rsidRPr="00EC4013" w:rsidRDefault="0041379E" w:rsidP="004E7B01">
      <w:pPr>
        <w:autoSpaceDE w:val="0"/>
        <w:autoSpaceDN w:val="0"/>
        <w:adjustRightInd w:val="0"/>
        <w:rPr>
          <w:rFonts w:ascii="Times New Roman" w:hAnsi="Times New Roman" w:cs="Times New Roman"/>
          <w:sz w:val="28"/>
          <w:szCs w:val="28"/>
        </w:rPr>
      </w:pPr>
      <w:r w:rsidRPr="00EC4013">
        <w:rPr>
          <w:rFonts w:ascii="Times New Roman" w:hAnsi="Times New Roman" w:cs="Times New Roman"/>
          <w:sz w:val="28"/>
          <w:szCs w:val="28"/>
        </w:rPr>
        <w:t xml:space="preserve">Установление водоохранных зон и прибрежных защитных полос водных объектов регламентируется Водным кодексом Российской Федерации от 03.06.2006 № 74-ФЗ. </w:t>
      </w:r>
    </w:p>
    <w:p w:rsidR="0041379E" w:rsidRPr="00EC4013" w:rsidRDefault="0041379E" w:rsidP="004E7B01">
      <w:pPr>
        <w:autoSpaceDE w:val="0"/>
        <w:autoSpaceDN w:val="0"/>
        <w:adjustRightInd w:val="0"/>
        <w:rPr>
          <w:rFonts w:ascii="Times New Roman" w:hAnsi="Times New Roman" w:cs="Times New Roman"/>
          <w:sz w:val="28"/>
          <w:szCs w:val="28"/>
        </w:rPr>
      </w:pPr>
      <w:r w:rsidRPr="00EC4013">
        <w:rPr>
          <w:rFonts w:ascii="Times New Roman" w:hAnsi="Times New Roman" w:cs="Times New Roman"/>
          <w:sz w:val="28"/>
          <w:szCs w:val="28"/>
        </w:rPr>
        <w:t>Согласно ст</w:t>
      </w:r>
      <w:r w:rsidR="00B256BC" w:rsidRPr="00EC4013">
        <w:rPr>
          <w:rFonts w:ascii="Times New Roman" w:hAnsi="Times New Roman" w:cs="Times New Roman"/>
          <w:sz w:val="28"/>
          <w:szCs w:val="28"/>
        </w:rPr>
        <w:t>.</w:t>
      </w:r>
      <w:r w:rsidRPr="00EC4013">
        <w:rPr>
          <w:rFonts w:ascii="Times New Roman" w:hAnsi="Times New Roman" w:cs="Times New Roman"/>
          <w:sz w:val="28"/>
          <w:szCs w:val="28"/>
        </w:rPr>
        <w:t>65 Водного кодекса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1379E" w:rsidRPr="00EC4013" w:rsidRDefault="0041379E" w:rsidP="004E7B01">
      <w:pPr>
        <w:autoSpaceDE w:val="0"/>
        <w:autoSpaceDN w:val="0"/>
        <w:adjustRightInd w:val="0"/>
        <w:rPr>
          <w:rFonts w:ascii="Times New Roman" w:hAnsi="Times New Roman" w:cs="Times New Roman"/>
          <w:sz w:val="28"/>
          <w:szCs w:val="28"/>
        </w:rPr>
      </w:pPr>
      <w:r w:rsidRPr="00EC4013">
        <w:rPr>
          <w:rFonts w:ascii="Times New Roman" w:hAnsi="Times New Roman" w:cs="Times New Roman"/>
          <w:sz w:val="28"/>
          <w:szCs w:val="28"/>
        </w:rPr>
        <w:t xml:space="preserve">В границах водоохранных зон устанавливаются прибрежные защитные полосы, на территориях которых вводятся дополнительные </w:t>
      </w:r>
      <w:hyperlink r:id="rId20" w:history="1">
        <w:r w:rsidRPr="00EC4013">
          <w:rPr>
            <w:rFonts w:ascii="Times New Roman" w:hAnsi="Times New Roman" w:cs="Times New Roman"/>
            <w:sz w:val="28"/>
            <w:szCs w:val="28"/>
          </w:rPr>
          <w:t>ограничения</w:t>
        </w:r>
      </w:hyperlink>
      <w:r w:rsidRPr="00EC4013">
        <w:rPr>
          <w:rFonts w:ascii="Times New Roman" w:hAnsi="Times New Roman" w:cs="Times New Roman"/>
          <w:sz w:val="28"/>
          <w:szCs w:val="28"/>
        </w:rPr>
        <w:t xml:space="preserve"> хозяйственной и иной деятельности.</w:t>
      </w:r>
    </w:p>
    <w:p w:rsidR="0041379E" w:rsidRPr="00EC4013" w:rsidRDefault="0041379E" w:rsidP="004E7B01">
      <w:pPr>
        <w:rPr>
          <w:rFonts w:ascii="Times New Roman" w:hAnsi="Times New Roman" w:cs="Times New Roman"/>
          <w:sz w:val="28"/>
          <w:szCs w:val="28"/>
        </w:rPr>
      </w:pPr>
      <w:r w:rsidRPr="00EC4013">
        <w:rPr>
          <w:rFonts w:ascii="Times New Roman" w:hAnsi="Times New Roman" w:cs="Times New Roman"/>
          <w:sz w:val="28"/>
          <w:szCs w:val="28"/>
        </w:rPr>
        <w:t>Статьей 6 Водного кодекса установлено, что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1379E" w:rsidRPr="00EC4013" w:rsidRDefault="0041379E" w:rsidP="004E7B01">
      <w:pPr>
        <w:rPr>
          <w:rFonts w:ascii="Times New Roman" w:hAnsi="Times New Roman" w:cs="Times New Roman"/>
          <w:sz w:val="28"/>
          <w:szCs w:val="28"/>
        </w:rPr>
      </w:pPr>
      <w:r w:rsidRPr="00EC4013">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rsidR="0041379E" w:rsidRPr="00EC4013" w:rsidRDefault="0041379E" w:rsidP="004E7B01">
      <w:pPr>
        <w:pStyle w:val="a7"/>
        <w:numPr>
          <w:ilvl w:val="0"/>
          <w:numId w:val="12"/>
        </w:numPr>
        <w:tabs>
          <w:tab w:val="left" w:pos="1134"/>
        </w:tabs>
        <w:ind w:left="0" w:firstLine="709"/>
        <w:rPr>
          <w:rFonts w:ascii="Times New Roman" w:hAnsi="Times New Roman" w:cs="Times New Roman"/>
          <w:sz w:val="28"/>
          <w:szCs w:val="28"/>
        </w:rPr>
      </w:pPr>
      <w:r w:rsidRPr="00EC4013">
        <w:rPr>
          <w:rFonts w:ascii="Times New Roman" w:hAnsi="Times New Roman" w:cs="Times New Roman"/>
          <w:sz w:val="28"/>
          <w:szCs w:val="28"/>
        </w:rPr>
        <w:t>до 10 километров - в размере 50-ти метров;</w:t>
      </w:r>
    </w:p>
    <w:p w:rsidR="0041379E" w:rsidRPr="00EC4013" w:rsidRDefault="0041379E" w:rsidP="004E7B01">
      <w:pPr>
        <w:pStyle w:val="a7"/>
        <w:numPr>
          <w:ilvl w:val="0"/>
          <w:numId w:val="12"/>
        </w:numPr>
        <w:tabs>
          <w:tab w:val="left" w:pos="1134"/>
        </w:tabs>
        <w:ind w:left="0" w:firstLine="709"/>
        <w:rPr>
          <w:rFonts w:ascii="Times New Roman" w:hAnsi="Times New Roman" w:cs="Times New Roman"/>
          <w:sz w:val="28"/>
          <w:szCs w:val="28"/>
        </w:rPr>
      </w:pPr>
      <w:r w:rsidRPr="00EC4013">
        <w:rPr>
          <w:rFonts w:ascii="Times New Roman" w:hAnsi="Times New Roman" w:cs="Times New Roman"/>
          <w:sz w:val="28"/>
          <w:szCs w:val="28"/>
        </w:rPr>
        <w:t>от 10 до 50 километров - в размере 100 метров;</w:t>
      </w:r>
    </w:p>
    <w:p w:rsidR="0041379E" w:rsidRPr="00EC4013" w:rsidRDefault="0041379E" w:rsidP="004E7B01">
      <w:pPr>
        <w:pStyle w:val="a7"/>
        <w:numPr>
          <w:ilvl w:val="0"/>
          <w:numId w:val="12"/>
        </w:numPr>
        <w:tabs>
          <w:tab w:val="left" w:pos="1134"/>
        </w:tabs>
        <w:ind w:left="0" w:firstLine="709"/>
        <w:rPr>
          <w:rFonts w:ascii="Times New Roman" w:hAnsi="Times New Roman" w:cs="Times New Roman"/>
          <w:sz w:val="28"/>
          <w:szCs w:val="28"/>
        </w:rPr>
      </w:pPr>
      <w:r w:rsidRPr="00EC4013">
        <w:rPr>
          <w:rFonts w:ascii="Times New Roman" w:hAnsi="Times New Roman" w:cs="Times New Roman"/>
          <w:sz w:val="28"/>
          <w:szCs w:val="28"/>
        </w:rPr>
        <w:t>от 50 километров и более - в размере 200 метров.</w:t>
      </w:r>
    </w:p>
    <w:p w:rsidR="0041379E" w:rsidRPr="00EC4013" w:rsidRDefault="0041379E" w:rsidP="004E7B01">
      <w:pPr>
        <w:rPr>
          <w:rFonts w:ascii="Times New Roman" w:hAnsi="Times New Roman" w:cs="Times New Roman"/>
          <w:sz w:val="28"/>
          <w:szCs w:val="28"/>
        </w:rPr>
      </w:pPr>
      <w:r w:rsidRPr="00EC4013">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км</w:t>
      </w:r>
      <w:r w:rsidRPr="00EC4013">
        <w:rPr>
          <w:rFonts w:ascii="Times New Roman" w:hAnsi="Times New Roman" w:cs="Times New Roman"/>
          <w:sz w:val="28"/>
          <w:szCs w:val="28"/>
          <w:vertAlign w:val="superscript"/>
        </w:rPr>
        <w:t>2</w:t>
      </w:r>
      <w:r w:rsidRPr="00EC4013">
        <w:rPr>
          <w:rFonts w:ascii="Times New Roman" w:hAnsi="Times New Roman" w:cs="Times New Roman"/>
          <w:sz w:val="28"/>
          <w:szCs w:val="28"/>
        </w:rPr>
        <w:t xml:space="preserve">, устанавливается в размере 50 м. </w:t>
      </w:r>
    </w:p>
    <w:p w:rsidR="0041379E" w:rsidRPr="00EC4013" w:rsidRDefault="0041379E" w:rsidP="004E7B01">
      <w:pPr>
        <w:rPr>
          <w:rFonts w:ascii="Times New Roman" w:hAnsi="Times New Roman" w:cs="Times New Roman"/>
          <w:sz w:val="28"/>
          <w:szCs w:val="28"/>
        </w:rPr>
      </w:pPr>
      <w:r w:rsidRPr="00EC4013">
        <w:rPr>
          <w:rFonts w:ascii="Times New Roman" w:hAnsi="Times New Roman" w:cs="Times New Roman"/>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41379E" w:rsidRPr="00EC4013" w:rsidRDefault="0041379E" w:rsidP="004E7B01">
      <w:pPr>
        <w:autoSpaceDE w:val="0"/>
        <w:autoSpaceDN w:val="0"/>
        <w:adjustRightInd w:val="0"/>
        <w:rPr>
          <w:rFonts w:ascii="Times New Roman" w:hAnsi="Times New Roman" w:cs="Times New Roman"/>
          <w:sz w:val="28"/>
          <w:szCs w:val="28"/>
        </w:rPr>
      </w:pPr>
      <w:r w:rsidRPr="00EC4013">
        <w:rPr>
          <w:rFonts w:ascii="Times New Roman" w:hAnsi="Times New Roman" w:cs="Times New Roman"/>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1379E" w:rsidRPr="00EC4013" w:rsidRDefault="0041379E" w:rsidP="004E7B01">
      <w:pPr>
        <w:autoSpaceDE w:val="0"/>
        <w:autoSpaceDN w:val="0"/>
        <w:adjustRightInd w:val="0"/>
        <w:rPr>
          <w:rFonts w:ascii="Times New Roman" w:hAnsi="Times New Roman" w:cs="Times New Roman"/>
          <w:sz w:val="28"/>
          <w:szCs w:val="28"/>
        </w:rPr>
      </w:pPr>
      <w:r w:rsidRPr="00EC4013">
        <w:rPr>
          <w:rFonts w:ascii="Times New Roman" w:hAnsi="Times New Roman" w:cs="Times New Roman"/>
          <w:sz w:val="28"/>
          <w:szCs w:val="28"/>
        </w:rPr>
        <w:t>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41379E" w:rsidRPr="00EC4013" w:rsidRDefault="0041379E" w:rsidP="004E7B01">
      <w:pPr>
        <w:autoSpaceDE w:val="0"/>
        <w:autoSpaceDN w:val="0"/>
        <w:adjustRightInd w:val="0"/>
        <w:rPr>
          <w:rFonts w:ascii="Times New Roman" w:hAnsi="Times New Roman" w:cs="Times New Roman"/>
          <w:sz w:val="28"/>
          <w:szCs w:val="28"/>
        </w:rPr>
      </w:pPr>
      <w:r w:rsidRPr="00EC4013">
        <w:rPr>
          <w:rFonts w:ascii="Times New Roman" w:hAnsi="Times New Roman" w:cs="Times New Roman"/>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41379E" w:rsidRPr="00EC4013" w:rsidRDefault="0041379E" w:rsidP="004E7B01">
      <w:pPr>
        <w:autoSpaceDE w:val="0"/>
        <w:autoSpaceDN w:val="0"/>
        <w:adjustRightInd w:val="0"/>
        <w:rPr>
          <w:rFonts w:ascii="Times New Roman" w:hAnsi="Times New Roman" w:cs="Times New Roman"/>
          <w:sz w:val="28"/>
          <w:szCs w:val="28"/>
        </w:rPr>
      </w:pPr>
      <w:r w:rsidRPr="00EC4013">
        <w:rPr>
          <w:rFonts w:ascii="Times New Roman" w:hAnsi="Times New Roman" w:cs="Times New Roman"/>
          <w:sz w:val="28"/>
          <w:szCs w:val="28"/>
        </w:rPr>
        <w:t>В границах водоохранных зон запрещаются:</w:t>
      </w:r>
    </w:p>
    <w:p w:rsidR="0041379E" w:rsidRPr="00EC4013" w:rsidRDefault="0041379E" w:rsidP="00C56B24">
      <w:pPr>
        <w:pStyle w:val="a7"/>
        <w:numPr>
          <w:ilvl w:val="1"/>
          <w:numId w:val="30"/>
        </w:numPr>
        <w:tabs>
          <w:tab w:val="left" w:pos="0"/>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использование сточных вод в целях регулирования плодородия почв;</w:t>
      </w:r>
    </w:p>
    <w:p w:rsidR="0041379E" w:rsidRPr="00EC4013" w:rsidRDefault="0041379E" w:rsidP="00C56B24">
      <w:pPr>
        <w:pStyle w:val="a7"/>
        <w:numPr>
          <w:ilvl w:val="1"/>
          <w:numId w:val="30"/>
        </w:numPr>
        <w:tabs>
          <w:tab w:val="left" w:pos="0"/>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41379E" w:rsidRPr="00EC4013" w:rsidRDefault="0041379E" w:rsidP="00C56B24">
      <w:pPr>
        <w:pStyle w:val="a7"/>
        <w:numPr>
          <w:ilvl w:val="1"/>
          <w:numId w:val="30"/>
        </w:numPr>
        <w:tabs>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осуществление авиационных мер по борьбе с вредными организмами;</w:t>
      </w:r>
    </w:p>
    <w:p w:rsidR="0041379E" w:rsidRPr="00EC4013" w:rsidRDefault="0041379E" w:rsidP="00C56B24">
      <w:pPr>
        <w:pStyle w:val="a7"/>
        <w:numPr>
          <w:ilvl w:val="1"/>
          <w:numId w:val="30"/>
        </w:numPr>
        <w:tabs>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1379E" w:rsidRPr="00EC4013" w:rsidRDefault="0041379E" w:rsidP="00C56B24">
      <w:pPr>
        <w:pStyle w:val="a7"/>
        <w:numPr>
          <w:ilvl w:val="1"/>
          <w:numId w:val="30"/>
        </w:numPr>
        <w:tabs>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1379E" w:rsidRPr="00EC4013" w:rsidRDefault="0041379E" w:rsidP="00C56B24">
      <w:pPr>
        <w:pStyle w:val="a7"/>
        <w:numPr>
          <w:ilvl w:val="1"/>
          <w:numId w:val="30"/>
        </w:numPr>
        <w:tabs>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41379E" w:rsidRPr="00EC4013" w:rsidRDefault="0041379E" w:rsidP="00C56B24">
      <w:pPr>
        <w:pStyle w:val="a7"/>
        <w:numPr>
          <w:ilvl w:val="1"/>
          <w:numId w:val="30"/>
        </w:numPr>
        <w:tabs>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сброс сточных, в том числе дренажных, вод;</w:t>
      </w:r>
    </w:p>
    <w:p w:rsidR="0041379E" w:rsidRPr="00EC4013" w:rsidRDefault="0041379E" w:rsidP="00C56B24">
      <w:pPr>
        <w:pStyle w:val="a7"/>
        <w:numPr>
          <w:ilvl w:val="1"/>
          <w:numId w:val="30"/>
        </w:numPr>
        <w:tabs>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1" w:history="1">
        <w:r w:rsidRPr="00EC4013">
          <w:rPr>
            <w:rFonts w:ascii="Times New Roman" w:hAnsi="Times New Roman" w:cs="Times New Roman"/>
            <w:sz w:val="28"/>
            <w:szCs w:val="28"/>
          </w:rPr>
          <w:t>статьей 19.1</w:t>
        </w:r>
      </w:hyperlink>
      <w:r w:rsidRPr="00EC4013">
        <w:rPr>
          <w:rFonts w:ascii="Times New Roman" w:hAnsi="Times New Roman" w:cs="Times New Roman"/>
          <w:sz w:val="28"/>
          <w:szCs w:val="28"/>
        </w:rPr>
        <w:t xml:space="preserve"> Закона Российской Федерации от 21 февраля 1992 года № 2395-1 «О недрах»). </w:t>
      </w:r>
    </w:p>
    <w:p w:rsidR="0041379E" w:rsidRPr="00EC4013" w:rsidRDefault="0041379E" w:rsidP="004E7B01">
      <w:pPr>
        <w:autoSpaceDE w:val="0"/>
        <w:autoSpaceDN w:val="0"/>
        <w:adjustRightInd w:val="0"/>
        <w:rPr>
          <w:rFonts w:ascii="Times New Roman" w:hAnsi="Times New Roman" w:cs="Times New Roman"/>
          <w:sz w:val="28"/>
          <w:szCs w:val="28"/>
        </w:rPr>
      </w:pPr>
      <w:r w:rsidRPr="00EC4013">
        <w:rPr>
          <w:rFonts w:ascii="Times New Roman" w:hAnsi="Times New Roman" w:cs="Times New Roman"/>
          <w:sz w:val="28"/>
          <w:szCs w:val="28"/>
        </w:rPr>
        <w:t>В границах прибрежных защитных полос наряду с вышеперечисленными ограничениями запрещаются:</w:t>
      </w:r>
    </w:p>
    <w:p w:rsidR="0041379E" w:rsidRPr="00EC4013" w:rsidRDefault="0041379E" w:rsidP="00C56B24">
      <w:pPr>
        <w:pStyle w:val="a7"/>
        <w:numPr>
          <w:ilvl w:val="1"/>
          <w:numId w:val="18"/>
        </w:numPr>
        <w:tabs>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распашка земель;</w:t>
      </w:r>
    </w:p>
    <w:p w:rsidR="0041379E" w:rsidRPr="00EC4013" w:rsidRDefault="0041379E" w:rsidP="00C56B24">
      <w:pPr>
        <w:pStyle w:val="a7"/>
        <w:numPr>
          <w:ilvl w:val="1"/>
          <w:numId w:val="18"/>
        </w:numPr>
        <w:tabs>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размещение отвалов размываемых грунтов;</w:t>
      </w:r>
    </w:p>
    <w:p w:rsidR="0041379E" w:rsidRPr="00EC4013" w:rsidRDefault="0041379E" w:rsidP="00C56B24">
      <w:pPr>
        <w:pStyle w:val="a7"/>
        <w:numPr>
          <w:ilvl w:val="1"/>
          <w:numId w:val="18"/>
        </w:numPr>
        <w:tabs>
          <w:tab w:val="left" w:pos="1134"/>
        </w:tabs>
        <w:autoSpaceDE w:val="0"/>
        <w:autoSpaceDN w:val="0"/>
        <w:adjustRightInd w:val="0"/>
        <w:ind w:left="0" w:firstLine="709"/>
        <w:rPr>
          <w:rFonts w:ascii="Times New Roman" w:hAnsi="Times New Roman" w:cs="Times New Roman"/>
          <w:sz w:val="28"/>
          <w:szCs w:val="28"/>
        </w:rPr>
      </w:pPr>
      <w:r w:rsidRPr="00EC4013">
        <w:rPr>
          <w:rFonts w:ascii="Times New Roman" w:hAnsi="Times New Roman" w:cs="Times New Roman"/>
          <w:sz w:val="28"/>
          <w:szCs w:val="28"/>
        </w:rPr>
        <w:t>выпас сельскохозяйственных животных и организация для них летних лагерей, ванн.</w:t>
      </w:r>
    </w:p>
    <w:p w:rsidR="0041379E" w:rsidRPr="00EC4013" w:rsidRDefault="0041379E" w:rsidP="004E7B01">
      <w:pPr>
        <w:tabs>
          <w:tab w:val="left" w:pos="1134"/>
        </w:tabs>
        <w:rPr>
          <w:rFonts w:ascii="Times New Roman" w:hAnsi="Times New Roman" w:cs="Times New Roman"/>
          <w:bCs/>
          <w:sz w:val="28"/>
          <w:szCs w:val="28"/>
        </w:rPr>
      </w:pPr>
      <w:r w:rsidRPr="00EC4013">
        <w:rPr>
          <w:rFonts w:ascii="Times New Roman" w:hAnsi="Times New Roman" w:cs="Times New Roman"/>
          <w:bCs/>
          <w:sz w:val="28"/>
          <w:szCs w:val="28"/>
        </w:rPr>
        <w:t xml:space="preserve">В границах </w:t>
      </w:r>
      <w:r w:rsidRPr="00EC4013">
        <w:rPr>
          <w:rFonts w:ascii="Times New Roman" w:hAnsi="Times New Roman" w:cs="Times New Roman"/>
          <w:iCs/>
          <w:sz w:val="28"/>
          <w:szCs w:val="28"/>
        </w:rPr>
        <w:t>водоохранных зон</w:t>
      </w:r>
      <w:r w:rsidRPr="00EC4013">
        <w:rPr>
          <w:rFonts w:ascii="Times New Roman" w:hAnsi="Times New Roman" w:cs="Times New Roman"/>
          <w:bCs/>
          <w:sz w:val="28"/>
          <w:szCs w:val="28"/>
        </w:rPr>
        <w:t xml:space="preserve">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41379E" w:rsidRPr="00437925" w:rsidRDefault="0041379E" w:rsidP="004E7B01">
      <w:pPr>
        <w:autoSpaceDE w:val="0"/>
        <w:autoSpaceDN w:val="0"/>
        <w:adjustRightInd w:val="0"/>
        <w:rPr>
          <w:rFonts w:ascii="Times New Roman" w:hAnsi="Times New Roman" w:cs="Times New Roman"/>
          <w:color w:val="FF0000"/>
          <w:sz w:val="28"/>
          <w:szCs w:val="28"/>
        </w:rPr>
      </w:pPr>
    </w:p>
    <w:p w:rsidR="0041379E" w:rsidRPr="00D41011" w:rsidRDefault="0041379E" w:rsidP="004E7B01">
      <w:pPr>
        <w:pStyle w:val="afa"/>
        <w:numPr>
          <w:ilvl w:val="2"/>
          <w:numId w:val="2"/>
        </w:numPr>
        <w:tabs>
          <w:tab w:val="left" w:pos="1418"/>
        </w:tabs>
        <w:spacing w:line="300" w:lineRule="auto"/>
        <w:ind w:left="0" w:firstLine="709"/>
        <w:outlineLvl w:val="2"/>
        <w:rPr>
          <w:color w:val="auto"/>
        </w:rPr>
      </w:pPr>
      <w:bookmarkStart w:id="77" w:name="_Toc48219297"/>
      <w:bookmarkStart w:id="78" w:name="_Toc51330789"/>
      <w:bookmarkStart w:id="79" w:name="_Toc152937705"/>
      <w:r w:rsidRPr="00D41011">
        <w:rPr>
          <w:color w:val="auto"/>
        </w:rPr>
        <w:t xml:space="preserve">Охранная зона объектов электросетевого </w:t>
      </w:r>
      <w:bookmarkEnd w:id="77"/>
      <w:bookmarkEnd w:id="78"/>
      <w:r w:rsidRPr="00D41011">
        <w:rPr>
          <w:color w:val="auto"/>
        </w:rPr>
        <w:t>хозяйства</w:t>
      </w:r>
      <w:bookmarkEnd w:id="79"/>
    </w:p>
    <w:p w:rsidR="00C56B24" w:rsidRPr="005877DE" w:rsidRDefault="00C56B24" w:rsidP="00C56B24">
      <w:pPr>
        <w:pStyle w:val="a7"/>
        <w:ind w:left="0"/>
        <w:rPr>
          <w:rFonts w:ascii="Times New Roman" w:hAnsi="Times New Roman"/>
          <w:sz w:val="28"/>
          <w:szCs w:val="28"/>
        </w:rPr>
      </w:pPr>
      <w:r w:rsidRPr="005877DE">
        <w:rPr>
          <w:rFonts w:ascii="Times New Roman" w:hAnsi="Times New Roman"/>
          <w:sz w:val="28"/>
          <w:szCs w:val="28"/>
        </w:rPr>
        <w:t>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C56B24" w:rsidRPr="005877DE" w:rsidRDefault="00C56B24" w:rsidP="00C56B24">
      <w:pPr>
        <w:pStyle w:val="a7"/>
        <w:numPr>
          <w:ilvl w:val="0"/>
          <w:numId w:val="4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C56B24" w:rsidRPr="005877DE" w:rsidRDefault="00C56B24" w:rsidP="00C56B24">
      <w:pPr>
        <w:pStyle w:val="a7"/>
        <w:numPr>
          <w:ilvl w:val="0"/>
          <w:numId w:val="41"/>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C56B24" w:rsidRPr="005877DE" w:rsidRDefault="00C56B24" w:rsidP="00C56B24">
      <w:pPr>
        <w:pStyle w:val="a7"/>
        <w:numPr>
          <w:ilvl w:val="0"/>
          <w:numId w:val="41"/>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C56B24" w:rsidRPr="005877DE" w:rsidRDefault="00C56B24" w:rsidP="00C56B24">
      <w:pPr>
        <w:pStyle w:val="a7"/>
        <w:numPr>
          <w:ilvl w:val="0"/>
          <w:numId w:val="41"/>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C56B24" w:rsidRPr="005877DE" w:rsidRDefault="00C56B24" w:rsidP="00C56B24">
      <w:pPr>
        <w:pStyle w:val="a7"/>
        <w:numPr>
          <w:ilvl w:val="0"/>
          <w:numId w:val="41"/>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размещать свалки;</w:t>
      </w:r>
    </w:p>
    <w:p w:rsidR="00C56B24" w:rsidRPr="005877DE" w:rsidRDefault="00C56B24" w:rsidP="00C56B24">
      <w:pPr>
        <w:pStyle w:val="a7"/>
        <w:numPr>
          <w:ilvl w:val="0"/>
          <w:numId w:val="41"/>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C56B24" w:rsidRPr="005877DE" w:rsidRDefault="00C56B24" w:rsidP="00C56B24">
      <w:pPr>
        <w:pStyle w:val="a7"/>
        <w:numPr>
          <w:ilvl w:val="0"/>
          <w:numId w:val="41"/>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 </w:t>
      </w:r>
    </w:p>
    <w:p w:rsidR="00C56B24" w:rsidRPr="005877DE" w:rsidRDefault="00C56B24" w:rsidP="00C56B24">
      <w:pPr>
        <w:pStyle w:val="a7"/>
        <w:numPr>
          <w:ilvl w:val="0"/>
          <w:numId w:val="41"/>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w:t>
      </w:r>
    </w:p>
    <w:p w:rsidR="00C56B24" w:rsidRPr="005877DE" w:rsidRDefault="00C56B24" w:rsidP="00C56B24">
      <w:pPr>
        <w:pStyle w:val="a7"/>
        <w:numPr>
          <w:ilvl w:val="0"/>
          <w:numId w:val="41"/>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w:t>
      </w:r>
    </w:p>
    <w:p w:rsidR="00C56B24" w:rsidRPr="005877DE" w:rsidRDefault="00C56B24" w:rsidP="00C56B24">
      <w:pPr>
        <w:pStyle w:val="a7"/>
        <w:numPr>
          <w:ilvl w:val="0"/>
          <w:numId w:val="4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В охранных зонах, установленных для объектов электросетевого хозяйства напряжением свыше 1000 вольт, помимо действий, предусмотренных </w:t>
      </w:r>
      <w:hyperlink r:id="rId22" w:anchor="dst100029" w:history="1">
        <w:r w:rsidRPr="005877DE">
          <w:rPr>
            <w:rStyle w:val="a3"/>
            <w:rFonts w:ascii="Times New Roman" w:hAnsi="Times New Roman"/>
            <w:color w:val="auto"/>
            <w:sz w:val="28"/>
            <w:szCs w:val="28"/>
            <w:u w:val="none"/>
          </w:rPr>
          <w:t>частью 1</w:t>
        </w:r>
      </w:hyperlink>
      <w:r w:rsidRPr="005877DE">
        <w:rPr>
          <w:rFonts w:ascii="Times New Roman" w:hAnsi="Times New Roman"/>
          <w:sz w:val="28"/>
          <w:szCs w:val="28"/>
        </w:rPr>
        <w:t xml:space="preserve"> настоящей статьи, запрещается:</w:t>
      </w:r>
    </w:p>
    <w:p w:rsidR="00C56B24" w:rsidRPr="005877DE" w:rsidRDefault="00C56B24" w:rsidP="00C56B24">
      <w:pPr>
        <w:pStyle w:val="a7"/>
        <w:numPr>
          <w:ilvl w:val="0"/>
          <w:numId w:val="4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складировать или размещать хранилища любых, в том числе горюче-смазочных, материалов;</w:t>
      </w:r>
    </w:p>
    <w:p w:rsidR="00C56B24" w:rsidRPr="005877DE" w:rsidRDefault="00C56B24" w:rsidP="00C56B24">
      <w:pPr>
        <w:pStyle w:val="a7"/>
        <w:numPr>
          <w:ilvl w:val="0"/>
          <w:numId w:val="4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C56B24" w:rsidRPr="005877DE" w:rsidRDefault="00C56B24" w:rsidP="00C56B24">
      <w:pPr>
        <w:pStyle w:val="a7"/>
        <w:numPr>
          <w:ilvl w:val="0"/>
          <w:numId w:val="4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C56B24" w:rsidRPr="005877DE" w:rsidRDefault="00C56B24" w:rsidP="00C56B24">
      <w:pPr>
        <w:pStyle w:val="a7"/>
        <w:numPr>
          <w:ilvl w:val="0"/>
          <w:numId w:val="4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C56B24" w:rsidRPr="005877DE" w:rsidRDefault="00C56B24" w:rsidP="00C56B24">
      <w:pPr>
        <w:pStyle w:val="a7"/>
        <w:numPr>
          <w:ilvl w:val="0"/>
          <w:numId w:val="4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осуществлять проход судов с поднятыми стрелами кранов и других механизмов (в охранных зонах воздушных линий электропередачи);</w:t>
      </w:r>
    </w:p>
    <w:p w:rsidR="00C56B24" w:rsidRPr="005877DE" w:rsidRDefault="00C56B24" w:rsidP="00C56B24">
      <w:pPr>
        <w:pStyle w:val="a7"/>
        <w:numPr>
          <w:ilvl w:val="0"/>
          <w:numId w:val="4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 </w:t>
      </w:r>
    </w:p>
    <w:p w:rsidR="00C56B24" w:rsidRPr="005877DE" w:rsidRDefault="00C56B24" w:rsidP="00C56B24">
      <w:pPr>
        <w:pStyle w:val="a7"/>
        <w:numPr>
          <w:ilvl w:val="0"/>
          <w:numId w:val="4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устанавливать рекламные конструкции. </w:t>
      </w:r>
    </w:p>
    <w:p w:rsidR="00C56B24" w:rsidRPr="005877DE" w:rsidRDefault="00C56B24" w:rsidP="00C56B24">
      <w:pPr>
        <w:pStyle w:val="a7"/>
        <w:numPr>
          <w:ilvl w:val="0"/>
          <w:numId w:val="4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В охранных зонах допускается размещение зданий и сооружений при соблюдении следующих параметров: </w:t>
      </w:r>
    </w:p>
    <w:p w:rsidR="00C56B24" w:rsidRPr="005877DE" w:rsidRDefault="00C56B24" w:rsidP="00C56B24">
      <w:pPr>
        <w:pStyle w:val="a7"/>
        <w:numPr>
          <w:ilvl w:val="0"/>
          <w:numId w:val="53"/>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 </w:t>
      </w:r>
    </w:p>
    <w:p w:rsidR="00C56B24" w:rsidRPr="005877DE" w:rsidRDefault="00C56B24" w:rsidP="00C56B24">
      <w:pPr>
        <w:pStyle w:val="a7"/>
        <w:numPr>
          <w:ilvl w:val="0"/>
          <w:numId w:val="53"/>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 </w:t>
      </w:r>
    </w:p>
    <w:p w:rsidR="00C56B24" w:rsidRPr="005877DE" w:rsidRDefault="00C56B24" w:rsidP="00C56B24">
      <w:pPr>
        <w:pStyle w:val="a7"/>
        <w:numPr>
          <w:ilvl w:val="0"/>
          <w:numId w:val="43"/>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1</w:t>
      </w:r>
      <w:r>
        <w:rPr>
          <w:rFonts w:ascii="Times New Roman" w:hAnsi="Times New Roman"/>
          <w:sz w:val="28"/>
          <w:szCs w:val="28"/>
        </w:rPr>
        <w:t>.</w:t>
      </w:r>
      <w:r w:rsidRPr="005877DE">
        <w:rPr>
          <w:rFonts w:ascii="Times New Roman" w:hAnsi="Times New Roman"/>
          <w:sz w:val="28"/>
          <w:szCs w:val="28"/>
        </w:rPr>
        <w:t xml:space="preserve">5 метра - от выступающих частей зданий, террас и окон; </w:t>
      </w:r>
    </w:p>
    <w:p w:rsidR="00C56B24" w:rsidRPr="005877DE" w:rsidRDefault="00C56B24" w:rsidP="00C56B24">
      <w:pPr>
        <w:pStyle w:val="a7"/>
        <w:numPr>
          <w:ilvl w:val="0"/>
          <w:numId w:val="43"/>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1 метра - от глухих стен; </w:t>
      </w:r>
    </w:p>
    <w:p w:rsidR="00C56B24" w:rsidRPr="005877DE" w:rsidRDefault="00C56B24" w:rsidP="00C56B24">
      <w:pPr>
        <w:pStyle w:val="a7"/>
        <w:numPr>
          <w:ilvl w:val="0"/>
          <w:numId w:val="53"/>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 </w:t>
      </w:r>
    </w:p>
    <w:p w:rsidR="00C56B24" w:rsidRPr="005877DE" w:rsidRDefault="00C56B24" w:rsidP="00C56B24">
      <w:pPr>
        <w:pStyle w:val="a7"/>
        <w:numPr>
          <w:ilvl w:val="0"/>
          <w:numId w:val="44"/>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1 метра - от выступающих частей зданий, террас и окон; </w:t>
      </w:r>
    </w:p>
    <w:p w:rsidR="00C56B24" w:rsidRPr="005877DE" w:rsidRDefault="00C56B24" w:rsidP="00C56B24">
      <w:pPr>
        <w:pStyle w:val="a7"/>
        <w:numPr>
          <w:ilvl w:val="0"/>
          <w:numId w:val="44"/>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0</w:t>
      </w:r>
      <w:r>
        <w:rPr>
          <w:rFonts w:ascii="Times New Roman" w:hAnsi="Times New Roman"/>
          <w:sz w:val="28"/>
          <w:szCs w:val="28"/>
        </w:rPr>
        <w:t>.</w:t>
      </w:r>
      <w:r w:rsidRPr="005877DE">
        <w:rPr>
          <w:rFonts w:ascii="Times New Roman" w:hAnsi="Times New Roman"/>
          <w:sz w:val="28"/>
          <w:szCs w:val="28"/>
        </w:rPr>
        <w:t xml:space="preserve">2 метра - от глухих стен зданий, сооружений; </w:t>
      </w:r>
    </w:p>
    <w:p w:rsidR="00C56B24" w:rsidRPr="005877DE" w:rsidRDefault="00C56B24" w:rsidP="00C56B24">
      <w:pPr>
        <w:pStyle w:val="a7"/>
        <w:numPr>
          <w:ilvl w:val="0"/>
          <w:numId w:val="53"/>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w:t>
      </w:r>
      <w:r>
        <w:rPr>
          <w:rFonts w:ascii="Times New Roman" w:hAnsi="Times New Roman"/>
          <w:sz w:val="28"/>
          <w:szCs w:val="28"/>
        </w:rPr>
        <w:t>.</w:t>
      </w:r>
      <w:r w:rsidRPr="005877DE">
        <w:rPr>
          <w:rFonts w:ascii="Times New Roman" w:hAnsi="Times New Roman"/>
          <w:sz w:val="28"/>
          <w:szCs w:val="28"/>
        </w:rPr>
        <w:t xml:space="preserve">5 метра; </w:t>
      </w:r>
    </w:p>
    <w:p w:rsidR="00C56B24" w:rsidRPr="005877DE" w:rsidRDefault="00C56B24" w:rsidP="00C56B24">
      <w:pPr>
        <w:pStyle w:val="a7"/>
        <w:numPr>
          <w:ilvl w:val="0"/>
          <w:numId w:val="53"/>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 </w:t>
      </w:r>
    </w:p>
    <w:p w:rsidR="00C56B24" w:rsidRPr="005877DE" w:rsidRDefault="00C56B24" w:rsidP="00C56B24">
      <w:pPr>
        <w:pStyle w:val="a7"/>
        <w:numPr>
          <w:ilvl w:val="0"/>
          <w:numId w:val="45"/>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2 метров - при проектном номинальном классе напряжения до 20 кВ; </w:t>
      </w:r>
    </w:p>
    <w:p w:rsidR="00C56B24" w:rsidRPr="005877DE" w:rsidRDefault="00C56B24" w:rsidP="00C56B24">
      <w:pPr>
        <w:pStyle w:val="a7"/>
        <w:numPr>
          <w:ilvl w:val="0"/>
          <w:numId w:val="45"/>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35 - 110 кВ; </w:t>
      </w:r>
    </w:p>
    <w:p w:rsidR="00C56B24" w:rsidRPr="005877DE" w:rsidRDefault="00C56B24" w:rsidP="00C56B24">
      <w:pPr>
        <w:pStyle w:val="a7"/>
        <w:numPr>
          <w:ilvl w:val="0"/>
          <w:numId w:val="45"/>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5 метров - при проектном номинальном классе напряжения 150 кВ; </w:t>
      </w:r>
    </w:p>
    <w:p w:rsidR="00C56B24" w:rsidRPr="005877DE" w:rsidRDefault="00C56B24" w:rsidP="00C56B24">
      <w:pPr>
        <w:pStyle w:val="a7"/>
        <w:numPr>
          <w:ilvl w:val="0"/>
          <w:numId w:val="45"/>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6 метров - при проектном номинальном классе напряжения 220 кВ; </w:t>
      </w:r>
    </w:p>
    <w:p w:rsidR="00C56B24" w:rsidRPr="005877DE" w:rsidRDefault="00C56B24" w:rsidP="00C56B24">
      <w:pPr>
        <w:pStyle w:val="a7"/>
        <w:numPr>
          <w:ilvl w:val="0"/>
          <w:numId w:val="45"/>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 </w:t>
      </w:r>
    </w:p>
    <w:p w:rsidR="00C56B24" w:rsidRPr="005877DE" w:rsidRDefault="00C56B24" w:rsidP="00C56B24">
      <w:pPr>
        <w:pStyle w:val="a7"/>
        <w:numPr>
          <w:ilvl w:val="0"/>
          <w:numId w:val="45"/>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 </w:t>
      </w:r>
    </w:p>
    <w:p w:rsidR="00C56B24" w:rsidRPr="005877DE" w:rsidRDefault="00C56B24" w:rsidP="00C56B24">
      <w:pPr>
        <w:pStyle w:val="a7"/>
        <w:numPr>
          <w:ilvl w:val="0"/>
          <w:numId w:val="45"/>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 </w:t>
      </w:r>
    </w:p>
    <w:p w:rsidR="00C56B24" w:rsidRPr="005877DE" w:rsidRDefault="00C56B24" w:rsidP="00C56B24">
      <w:pPr>
        <w:pStyle w:val="a7"/>
        <w:numPr>
          <w:ilvl w:val="0"/>
          <w:numId w:val="53"/>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 </w:t>
      </w:r>
    </w:p>
    <w:p w:rsidR="00C56B24" w:rsidRPr="005877DE" w:rsidRDefault="00C56B24" w:rsidP="00C56B24">
      <w:pPr>
        <w:pStyle w:val="a7"/>
        <w:numPr>
          <w:ilvl w:val="0"/>
          <w:numId w:val="46"/>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 </w:t>
      </w:r>
    </w:p>
    <w:p w:rsidR="00C56B24" w:rsidRPr="005877DE" w:rsidRDefault="00C56B24" w:rsidP="00C56B24">
      <w:pPr>
        <w:pStyle w:val="a7"/>
        <w:numPr>
          <w:ilvl w:val="0"/>
          <w:numId w:val="47"/>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3 метров - при проектном номинальном классе напряжения до 35 кВ; </w:t>
      </w:r>
    </w:p>
    <w:p w:rsidR="00C56B24" w:rsidRPr="005877DE" w:rsidRDefault="00C56B24" w:rsidP="00C56B24">
      <w:pPr>
        <w:pStyle w:val="a7"/>
        <w:numPr>
          <w:ilvl w:val="0"/>
          <w:numId w:val="47"/>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110 кВ; </w:t>
      </w:r>
    </w:p>
    <w:p w:rsidR="00C56B24" w:rsidRPr="005877DE" w:rsidRDefault="00C56B24" w:rsidP="00C56B24">
      <w:pPr>
        <w:pStyle w:val="a7"/>
        <w:numPr>
          <w:ilvl w:val="0"/>
          <w:numId w:val="47"/>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150 кВ; </w:t>
      </w:r>
    </w:p>
    <w:p w:rsidR="00C56B24" w:rsidRPr="005877DE" w:rsidRDefault="00C56B24" w:rsidP="00C56B24">
      <w:pPr>
        <w:pStyle w:val="a7"/>
        <w:numPr>
          <w:ilvl w:val="0"/>
          <w:numId w:val="47"/>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5 метров - при проектном номинальном классе напряжения 220 кВ; </w:t>
      </w:r>
    </w:p>
    <w:p w:rsidR="00C56B24" w:rsidRPr="005877DE" w:rsidRDefault="00C56B24" w:rsidP="00C56B24">
      <w:pPr>
        <w:pStyle w:val="a7"/>
        <w:numPr>
          <w:ilvl w:val="0"/>
          <w:numId w:val="47"/>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7</w:t>
      </w:r>
      <w:r>
        <w:rPr>
          <w:rFonts w:ascii="Times New Roman" w:hAnsi="Times New Roman"/>
          <w:sz w:val="28"/>
          <w:szCs w:val="28"/>
        </w:rPr>
        <w:t>.</w:t>
      </w:r>
      <w:r w:rsidRPr="005877DE">
        <w:rPr>
          <w:rFonts w:ascii="Times New Roman" w:hAnsi="Times New Roman"/>
          <w:sz w:val="28"/>
          <w:szCs w:val="28"/>
        </w:rPr>
        <w:t xml:space="preserve">5 метра - при проектном номинальном классе напряжения 330 - 400 кВ; </w:t>
      </w:r>
    </w:p>
    <w:p w:rsidR="00C56B24" w:rsidRPr="005877DE" w:rsidRDefault="00C56B24" w:rsidP="00C56B24">
      <w:pPr>
        <w:pStyle w:val="a7"/>
        <w:numPr>
          <w:ilvl w:val="0"/>
          <w:numId w:val="47"/>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8 метров - при проектном номинальном классе напряжения 500 кВ; </w:t>
      </w:r>
    </w:p>
    <w:p w:rsidR="00C56B24" w:rsidRPr="005877DE" w:rsidRDefault="00C56B24" w:rsidP="00C56B24">
      <w:pPr>
        <w:pStyle w:val="a7"/>
        <w:numPr>
          <w:ilvl w:val="0"/>
          <w:numId w:val="47"/>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12 метров - при проектном номинальном классе напряжения 750 кВ; </w:t>
      </w:r>
    </w:p>
    <w:p w:rsidR="00C56B24" w:rsidRPr="005877DE" w:rsidRDefault="00C56B24" w:rsidP="00C56B24">
      <w:pPr>
        <w:pStyle w:val="a7"/>
        <w:numPr>
          <w:ilvl w:val="0"/>
          <w:numId w:val="46"/>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 </w:t>
      </w:r>
    </w:p>
    <w:p w:rsidR="00C56B24" w:rsidRPr="005877DE" w:rsidRDefault="00C56B24" w:rsidP="00C56B24">
      <w:pPr>
        <w:pStyle w:val="a7"/>
        <w:numPr>
          <w:ilvl w:val="0"/>
          <w:numId w:val="48"/>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3 метров - при проектном номинальном классе напряжения до 35 кВ; </w:t>
      </w:r>
    </w:p>
    <w:p w:rsidR="00C56B24" w:rsidRPr="005877DE" w:rsidRDefault="00C56B24" w:rsidP="00C56B24">
      <w:pPr>
        <w:pStyle w:val="a7"/>
        <w:numPr>
          <w:ilvl w:val="0"/>
          <w:numId w:val="48"/>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110 кВ; </w:t>
      </w:r>
    </w:p>
    <w:p w:rsidR="00C56B24" w:rsidRPr="005877DE" w:rsidRDefault="00C56B24" w:rsidP="00C56B24">
      <w:pPr>
        <w:pStyle w:val="a7"/>
        <w:numPr>
          <w:ilvl w:val="0"/>
          <w:numId w:val="48"/>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150 кВ; </w:t>
      </w:r>
    </w:p>
    <w:p w:rsidR="00C56B24" w:rsidRPr="005877DE" w:rsidRDefault="00C56B24" w:rsidP="00C56B24">
      <w:pPr>
        <w:pStyle w:val="a7"/>
        <w:numPr>
          <w:ilvl w:val="0"/>
          <w:numId w:val="48"/>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220 кВ; </w:t>
      </w:r>
    </w:p>
    <w:p w:rsidR="00C56B24" w:rsidRPr="005877DE" w:rsidRDefault="00C56B24" w:rsidP="00C56B24">
      <w:pPr>
        <w:pStyle w:val="a7"/>
        <w:numPr>
          <w:ilvl w:val="0"/>
          <w:numId w:val="48"/>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5 метров - при проектном номинальном классе напряжения 330 - 400 кВ; </w:t>
      </w:r>
    </w:p>
    <w:p w:rsidR="00C56B24" w:rsidRPr="005877DE" w:rsidRDefault="00C56B24" w:rsidP="00C56B24">
      <w:pPr>
        <w:pStyle w:val="a7"/>
        <w:numPr>
          <w:ilvl w:val="0"/>
          <w:numId w:val="48"/>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5 метров - при проектном номинальном классе напряжения 500 кВ; </w:t>
      </w:r>
    </w:p>
    <w:p w:rsidR="00C56B24" w:rsidRPr="005877DE" w:rsidRDefault="00C56B24" w:rsidP="00C56B24">
      <w:pPr>
        <w:pStyle w:val="a7"/>
        <w:numPr>
          <w:ilvl w:val="0"/>
          <w:numId w:val="46"/>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 </w:t>
      </w:r>
    </w:p>
    <w:p w:rsidR="00C56B24" w:rsidRPr="005877DE" w:rsidRDefault="00C56B24" w:rsidP="00C56B24">
      <w:pPr>
        <w:pStyle w:val="a7"/>
        <w:numPr>
          <w:ilvl w:val="0"/>
          <w:numId w:val="49"/>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7</w:t>
      </w:r>
      <w:r>
        <w:rPr>
          <w:rFonts w:ascii="Times New Roman" w:hAnsi="Times New Roman"/>
          <w:sz w:val="28"/>
          <w:szCs w:val="28"/>
        </w:rPr>
        <w:t>.</w:t>
      </w:r>
      <w:r w:rsidRPr="005877DE">
        <w:rPr>
          <w:rFonts w:ascii="Times New Roman" w:hAnsi="Times New Roman"/>
          <w:sz w:val="28"/>
          <w:szCs w:val="28"/>
        </w:rPr>
        <w:t xml:space="preserve">5 метра - при проектном номинальном классе напряжения до 35 кВ; </w:t>
      </w:r>
    </w:p>
    <w:p w:rsidR="00C56B24" w:rsidRPr="005877DE" w:rsidRDefault="00C56B24" w:rsidP="00C56B24">
      <w:pPr>
        <w:pStyle w:val="a7"/>
        <w:numPr>
          <w:ilvl w:val="0"/>
          <w:numId w:val="49"/>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7</w:t>
      </w:r>
      <w:r>
        <w:rPr>
          <w:rFonts w:ascii="Times New Roman" w:hAnsi="Times New Roman"/>
          <w:sz w:val="28"/>
          <w:szCs w:val="28"/>
        </w:rPr>
        <w:t>.</w:t>
      </w:r>
      <w:r w:rsidRPr="005877DE">
        <w:rPr>
          <w:rFonts w:ascii="Times New Roman" w:hAnsi="Times New Roman"/>
          <w:sz w:val="28"/>
          <w:szCs w:val="28"/>
        </w:rPr>
        <w:t xml:space="preserve">5 метра - при проектном номинальном классе напряжения 110 кВ; </w:t>
      </w:r>
    </w:p>
    <w:p w:rsidR="00C56B24" w:rsidRPr="005877DE" w:rsidRDefault="00C56B24" w:rsidP="00C56B24">
      <w:pPr>
        <w:pStyle w:val="a7"/>
        <w:numPr>
          <w:ilvl w:val="0"/>
          <w:numId w:val="49"/>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8 метров - при проектном номинальном классе напряжения 150 кВ; </w:t>
      </w:r>
    </w:p>
    <w:p w:rsidR="00C56B24" w:rsidRPr="005877DE" w:rsidRDefault="00C56B24" w:rsidP="00C56B24">
      <w:pPr>
        <w:pStyle w:val="a7"/>
        <w:numPr>
          <w:ilvl w:val="0"/>
          <w:numId w:val="49"/>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8</w:t>
      </w:r>
      <w:r>
        <w:rPr>
          <w:rFonts w:ascii="Times New Roman" w:hAnsi="Times New Roman"/>
          <w:sz w:val="28"/>
          <w:szCs w:val="28"/>
        </w:rPr>
        <w:t>.</w:t>
      </w:r>
      <w:r w:rsidRPr="005877DE">
        <w:rPr>
          <w:rFonts w:ascii="Times New Roman" w:hAnsi="Times New Roman"/>
          <w:sz w:val="28"/>
          <w:szCs w:val="28"/>
        </w:rPr>
        <w:t xml:space="preserve">5 метра - при проектном номинальном классе напряжения 220 кВ; </w:t>
      </w:r>
    </w:p>
    <w:p w:rsidR="00C56B24" w:rsidRPr="005877DE" w:rsidRDefault="00C56B24" w:rsidP="00C56B24">
      <w:pPr>
        <w:pStyle w:val="a7"/>
        <w:numPr>
          <w:ilvl w:val="0"/>
          <w:numId w:val="49"/>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9 метров - при проектном номинальном классе напряжения 330 - 400 кВ; </w:t>
      </w:r>
    </w:p>
    <w:p w:rsidR="00C56B24" w:rsidRPr="005877DE" w:rsidRDefault="00C56B24" w:rsidP="00C56B24">
      <w:pPr>
        <w:pStyle w:val="a7"/>
        <w:numPr>
          <w:ilvl w:val="0"/>
          <w:numId w:val="49"/>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9</w:t>
      </w:r>
      <w:r>
        <w:rPr>
          <w:rFonts w:ascii="Times New Roman" w:hAnsi="Times New Roman"/>
          <w:sz w:val="28"/>
          <w:szCs w:val="28"/>
        </w:rPr>
        <w:t>.</w:t>
      </w:r>
      <w:r w:rsidRPr="005877DE">
        <w:rPr>
          <w:rFonts w:ascii="Times New Roman" w:hAnsi="Times New Roman"/>
          <w:sz w:val="28"/>
          <w:szCs w:val="28"/>
        </w:rPr>
        <w:t xml:space="preserve">5 метра - при проектном номинальном классе напряжения 500 кВ; </w:t>
      </w:r>
    </w:p>
    <w:p w:rsidR="00C56B24" w:rsidRPr="005877DE" w:rsidRDefault="00C56B24" w:rsidP="00C56B24">
      <w:pPr>
        <w:pStyle w:val="a7"/>
        <w:numPr>
          <w:ilvl w:val="0"/>
          <w:numId w:val="49"/>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12 метров - при проектном номинальном классе напряжения 750 кВ; </w:t>
      </w:r>
    </w:p>
    <w:p w:rsidR="00C56B24" w:rsidRPr="005877DE" w:rsidRDefault="00C56B24" w:rsidP="00C56B24">
      <w:pPr>
        <w:pStyle w:val="a7"/>
        <w:numPr>
          <w:ilvl w:val="0"/>
          <w:numId w:val="46"/>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 </w:t>
      </w:r>
    </w:p>
    <w:p w:rsidR="00C56B24" w:rsidRPr="005877DE" w:rsidRDefault="00C56B24" w:rsidP="00C56B24">
      <w:pPr>
        <w:pStyle w:val="a7"/>
        <w:numPr>
          <w:ilvl w:val="0"/>
          <w:numId w:val="5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7 метров - при проектном номинальном классе напряжения до 35 кВ; </w:t>
      </w:r>
    </w:p>
    <w:p w:rsidR="00C56B24" w:rsidRPr="005877DE" w:rsidRDefault="00C56B24" w:rsidP="00C56B24">
      <w:pPr>
        <w:pStyle w:val="a7"/>
        <w:numPr>
          <w:ilvl w:val="0"/>
          <w:numId w:val="5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7 метров - при проектном номинальном классе напряжения 110 кВ; </w:t>
      </w:r>
    </w:p>
    <w:p w:rsidR="00C56B24" w:rsidRPr="005877DE" w:rsidRDefault="00C56B24" w:rsidP="00C56B24">
      <w:pPr>
        <w:pStyle w:val="a7"/>
        <w:numPr>
          <w:ilvl w:val="0"/>
          <w:numId w:val="5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7</w:t>
      </w:r>
      <w:r>
        <w:rPr>
          <w:rFonts w:ascii="Times New Roman" w:hAnsi="Times New Roman"/>
          <w:sz w:val="28"/>
          <w:szCs w:val="28"/>
        </w:rPr>
        <w:t>.</w:t>
      </w:r>
      <w:r w:rsidRPr="005877DE">
        <w:rPr>
          <w:rFonts w:ascii="Times New Roman" w:hAnsi="Times New Roman"/>
          <w:sz w:val="28"/>
          <w:szCs w:val="28"/>
        </w:rPr>
        <w:t xml:space="preserve">5 метра - при проектном номинальном классе напряжения 150 кВ; </w:t>
      </w:r>
    </w:p>
    <w:p w:rsidR="00C56B24" w:rsidRPr="005877DE" w:rsidRDefault="00C56B24" w:rsidP="00C56B24">
      <w:pPr>
        <w:pStyle w:val="a7"/>
        <w:numPr>
          <w:ilvl w:val="0"/>
          <w:numId w:val="5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8 метров - при проектном номинальном классе напряжения 220 кВ; </w:t>
      </w:r>
    </w:p>
    <w:p w:rsidR="00C56B24" w:rsidRPr="005877DE" w:rsidRDefault="00C56B24" w:rsidP="00C56B24">
      <w:pPr>
        <w:pStyle w:val="a7"/>
        <w:numPr>
          <w:ilvl w:val="0"/>
          <w:numId w:val="5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8</w:t>
      </w:r>
      <w:r>
        <w:rPr>
          <w:rFonts w:ascii="Times New Roman" w:hAnsi="Times New Roman"/>
          <w:sz w:val="28"/>
          <w:szCs w:val="28"/>
        </w:rPr>
        <w:t>.</w:t>
      </w:r>
      <w:r w:rsidRPr="005877DE">
        <w:rPr>
          <w:rFonts w:ascii="Times New Roman" w:hAnsi="Times New Roman"/>
          <w:sz w:val="28"/>
          <w:szCs w:val="28"/>
        </w:rPr>
        <w:t xml:space="preserve">5 метра (11 метров - в границах населенных пунктов) - при проектном номинальном классе напряжения 330 - 400 кВ; </w:t>
      </w:r>
    </w:p>
    <w:p w:rsidR="00C56B24" w:rsidRPr="005877DE" w:rsidRDefault="00C56B24" w:rsidP="00C56B24">
      <w:pPr>
        <w:pStyle w:val="a7"/>
        <w:numPr>
          <w:ilvl w:val="0"/>
          <w:numId w:val="5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9</w:t>
      </w:r>
      <w:r>
        <w:rPr>
          <w:rFonts w:ascii="Times New Roman" w:hAnsi="Times New Roman"/>
          <w:sz w:val="28"/>
          <w:szCs w:val="28"/>
        </w:rPr>
        <w:t>.</w:t>
      </w:r>
      <w:r w:rsidRPr="005877DE">
        <w:rPr>
          <w:rFonts w:ascii="Times New Roman" w:hAnsi="Times New Roman"/>
          <w:sz w:val="28"/>
          <w:szCs w:val="28"/>
        </w:rPr>
        <w:t>5 метра (15</w:t>
      </w:r>
      <w:r>
        <w:rPr>
          <w:rFonts w:ascii="Times New Roman" w:hAnsi="Times New Roman"/>
          <w:sz w:val="28"/>
          <w:szCs w:val="28"/>
        </w:rPr>
        <w:t>.</w:t>
      </w:r>
      <w:r w:rsidRPr="005877DE">
        <w:rPr>
          <w:rFonts w:ascii="Times New Roman" w:hAnsi="Times New Roman"/>
          <w:sz w:val="28"/>
          <w:szCs w:val="28"/>
        </w:rPr>
        <w:t xml:space="preserve">5 метра - в границах населенных пунктов) - при проектном номинальном классе напряжения 500 кВ; </w:t>
      </w:r>
    </w:p>
    <w:p w:rsidR="00C56B24" w:rsidRPr="005877DE" w:rsidRDefault="00C56B24" w:rsidP="00C56B24">
      <w:pPr>
        <w:pStyle w:val="a7"/>
        <w:numPr>
          <w:ilvl w:val="0"/>
          <w:numId w:val="5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16 метров (23 метров - в границах населенных пунктов) - при проектном номинальном классе напряжения 750 кВ; </w:t>
      </w:r>
    </w:p>
    <w:p w:rsidR="00C56B24" w:rsidRPr="005877DE" w:rsidRDefault="00C56B24" w:rsidP="00C56B24">
      <w:pPr>
        <w:pStyle w:val="a7"/>
        <w:numPr>
          <w:ilvl w:val="0"/>
          <w:numId w:val="46"/>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 </w:t>
      </w:r>
    </w:p>
    <w:p w:rsidR="00C56B24" w:rsidRPr="005877DE" w:rsidRDefault="00C56B24" w:rsidP="00C56B24">
      <w:pPr>
        <w:pStyle w:val="a7"/>
        <w:numPr>
          <w:ilvl w:val="0"/>
          <w:numId w:val="51"/>
        </w:numPr>
        <w:tabs>
          <w:tab w:val="left" w:pos="1134"/>
        </w:tabs>
        <w:spacing w:after="200"/>
        <w:ind w:left="0" w:firstLine="709"/>
        <w:jc w:val="left"/>
        <w:rPr>
          <w:rFonts w:ascii="Times New Roman" w:hAnsi="Times New Roman"/>
          <w:sz w:val="28"/>
          <w:szCs w:val="28"/>
        </w:rPr>
      </w:pPr>
      <w:r w:rsidRPr="005877DE">
        <w:rPr>
          <w:rFonts w:ascii="Times New Roman" w:hAnsi="Times New Roman"/>
          <w:sz w:val="28"/>
          <w:szCs w:val="28"/>
        </w:rPr>
        <w:t xml:space="preserve">3 метров - при проектном номинальном классе напряжения до 35 кВ; </w:t>
      </w:r>
    </w:p>
    <w:p w:rsidR="00C56B24" w:rsidRPr="005877DE" w:rsidRDefault="00C56B24" w:rsidP="00C56B24">
      <w:pPr>
        <w:pStyle w:val="a7"/>
        <w:numPr>
          <w:ilvl w:val="0"/>
          <w:numId w:val="51"/>
        </w:numPr>
        <w:tabs>
          <w:tab w:val="left" w:pos="1134"/>
        </w:tabs>
        <w:spacing w:after="200"/>
        <w:ind w:left="0" w:firstLine="709"/>
        <w:jc w:val="left"/>
        <w:rPr>
          <w:rFonts w:ascii="Times New Roman" w:hAnsi="Times New Roman"/>
          <w:sz w:val="28"/>
          <w:szCs w:val="28"/>
        </w:rPr>
      </w:pPr>
      <w:r w:rsidRPr="005877DE">
        <w:rPr>
          <w:rFonts w:ascii="Times New Roman" w:hAnsi="Times New Roman"/>
          <w:sz w:val="28"/>
          <w:szCs w:val="28"/>
        </w:rPr>
        <w:t xml:space="preserve">3 метров - при проектном номинальном классе напряжения 110 кВ; </w:t>
      </w:r>
    </w:p>
    <w:p w:rsidR="00C56B24" w:rsidRPr="005877DE" w:rsidRDefault="00C56B24" w:rsidP="00C56B24">
      <w:pPr>
        <w:pStyle w:val="a7"/>
        <w:numPr>
          <w:ilvl w:val="0"/>
          <w:numId w:val="51"/>
        </w:numPr>
        <w:tabs>
          <w:tab w:val="left" w:pos="1134"/>
        </w:tabs>
        <w:spacing w:after="200"/>
        <w:ind w:left="0" w:firstLine="709"/>
        <w:jc w:val="left"/>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150 кВ; </w:t>
      </w:r>
    </w:p>
    <w:p w:rsidR="00C56B24" w:rsidRPr="005877DE" w:rsidRDefault="00C56B24" w:rsidP="00C56B24">
      <w:pPr>
        <w:pStyle w:val="a7"/>
        <w:numPr>
          <w:ilvl w:val="0"/>
          <w:numId w:val="51"/>
        </w:numPr>
        <w:tabs>
          <w:tab w:val="left" w:pos="1134"/>
        </w:tabs>
        <w:spacing w:after="200"/>
        <w:ind w:left="0" w:firstLine="709"/>
        <w:jc w:val="left"/>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220 кВ; </w:t>
      </w:r>
    </w:p>
    <w:p w:rsidR="00C56B24" w:rsidRPr="005877DE" w:rsidRDefault="00C56B24" w:rsidP="00C56B24">
      <w:pPr>
        <w:pStyle w:val="a7"/>
        <w:numPr>
          <w:ilvl w:val="0"/>
          <w:numId w:val="51"/>
        </w:numPr>
        <w:tabs>
          <w:tab w:val="left" w:pos="1134"/>
        </w:tabs>
        <w:spacing w:after="200"/>
        <w:ind w:left="0" w:firstLine="709"/>
        <w:jc w:val="left"/>
        <w:rPr>
          <w:rFonts w:ascii="Times New Roman" w:hAnsi="Times New Roman"/>
          <w:sz w:val="28"/>
          <w:szCs w:val="28"/>
        </w:rPr>
      </w:pPr>
      <w:r w:rsidRPr="005877DE">
        <w:rPr>
          <w:rFonts w:ascii="Times New Roman" w:hAnsi="Times New Roman"/>
          <w:sz w:val="28"/>
          <w:szCs w:val="28"/>
        </w:rPr>
        <w:t xml:space="preserve">5 метров - при проектном номинальном классе напряжения 330 - 400 кВ; </w:t>
      </w:r>
    </w:p>
    <w:p w:rsidR="00C56B24" w:rsidRPr="005877DE" w:rsidRDefault="00C56B24" w:rsidP="00C56B24">
      <w:pPr>
        <w:pStyle w:val="a7"/>
        <w:numPr>
          <w:ilvl w:val="0"/>
          <w:numId w:val="51"/>
        </w:numPr>
        <w:tabs>
          <w:tab w:val="left" w:pos="1134"/>
        </w:tabs>
        <w:spacing w:after="200"/>
        <w:ind w:left="0" w:firstLine="709"/>
        <w:jc w:val="left"/>
        <w:rPr>
          <w:rFonts w:ascii="Times New Roman" w:hAnsi="Times New Roman"/>
          <w:sz w:val="28"/>
          <w:szCs w:val="28"/>
        </w:rPr>
      </w:pPr>
      <w:r w:rsidRPr="005877DE">
        <w:rPr>
          <w:rFonts w:ascii="Times New Roman" w:hAnsi="Times New Roman"/>
          <w:sz w:val="28"/>
          <w:szCs w:val="28"/>
        </w:rPr>
        <w:t xml:space="preserve">5 метров - при проектном номинальном классе напряжения 500 кВ; </w:t>
      </w:r>
    </w:p>
    <w:p w:rsidR="00C56B24" w:rsidRPr="005877DE" w:rsidRDefault="00C56B24" w:rsidP="00C56B24">
      <w:pPr>
        <w:pStyle w:val="a7"/>
        <w:numPr>
          <w:ilvl w:val="0"/>
          <w:numId w:val="46"/>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 </w:t>
      </w:r>
    </w:p>
    <w:p w:rsidR="00C56B24" w:rsidRPr="005877DE" w:rsidRDefault="00C56B24" w:rsidP="00C56B24">
      <w:pPr>
        <w:pStyle w:val="a7"/>
        <w:numPr>
          <w:ilvl w:val="0"/>
          <w:numId w:val="5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до 35 кВ; </w:t>
      </w:r>
    </w:p>
    <w:p w:rsidR="00C56B24" w:rsidRPr="005877DE" w:rsidRDefault="00C56B24" w:rsidP="00C56B24">
      <w:pPr>
        <w:pStyle w:val="a7"/>
        <w:numPr>
          <w:ilvl w:val="0"/>
          <w:numId w:val="5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4 метров - при проектном номинальном классе напряжения 110 кВ; </w:t>
      </w:r>
    </w:p>
    <w:p w:rsidR="00C56B24" w:rsidRPr="005877DE" w:rsidRDefault="00C56B24" w:rsidP="00C56B24">
      <w:pPr>
        <w:pStyle w:val="a7"/>
        <w:numPr>
          <w:ilvl w:val="0"/>
          <w:numId w:val="5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4</w:t>
      </w:r>
      <w:r>
        <w:rPr>
          <w:rFonts w:ascii="Times New Roman" w:hAnsi="Times New Roman"/>
          <w:sz w:val="28"/>
          <w:szCs w:val="28"/>
        </w:rPr>
        <w:t>.</w:t>
      </w:r>
      <w:r w:rsidRPr="005877DE">
        <w:rPr>
          <w:rFonts w:ascii="Times New Roman" w:hAnsi="Times New Roman"/>
          <w:sz w:val="28"/>
          <w:szCs w:val="28"/>
        </w:rPr>
        <w:t xml:space="preserve">5 метра - при проектном номинальном классе напряжения 150 кВ; </w:t>
      </w:r>
    </w:p>
    <w:p w:rsidR="00C56B24" w:rsidRPr="005877DE" w:rsidRDefault="00C56B24" w:rsidP="00C56B24">
      <w:pPr>
        <w:pStyle w:val="a7"/>
        <w:numPr>
          <w:ilvl w:val="0"/>
          <w:numId w:val="5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5 метров - при проектном номинальном классе напряжения 220 кВ; </w:t>
      </w:r>
    </w:p>
    <w:p w:rsidR="00C56B24" w:rsidRPr="005877DE" w:rsidRDefault="00C56B24" w:rsidP="00C56B24">
      <w:pPr>
        <w:pStyle w:val="a7"/>
        <w:numPr>
          <w:ilvl w:val="0"/>
          <w:numId w:val="5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6 метров - при проектном номинальном классе напряжения 330 - 400 кВ; </w:t>
      </w:r>
    </w:p>
    <w:p w:rsidR="00C56B24" w:rsidRPr="005877DE" w:rsidRDefault="00C56B24" w:rsidP="00C56B24">
      <w:pPr>
        <w:pStyle w:val="a7"/>
        <w:numPr>
          <w:ilvl w:val="0"/>
          <w:numId w:val="5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8 метров - при проектном номинальном классе напряжения 500 кВ; </w:t>
      </w:r>
    </w:p>
    <w:p w:rsidR="00C56B24" w:rsidRPr="005877DE" w:rsidRDefault="00C56B24" w:rsidP="00C56B24">
      <w:pPr>
        <w:pStyle w:val="a7"/>
        <w:numPr>
          <w:ilvl w:val="0"/>
          <w:numId w:val="52"/>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12 метров - при проектном номинальном классе напряжения 750 кВ; </w:t>
      </w:r>
    </w:p>
    <w:p w:rsidR="00C56B24" w:rsidRPr="005877DE" w:rsidRDefault="00C56B24" w:rsidP="00C56B24">
      <w:pPr>
        <w:pStyle w:val="a7"/>
        <w:numPr>
          <w:ilvl w:val="0"/>
          <w:numId w:val="53"/>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 </w:t>
      </w:r>
    </w:p>
    <w:p w:rsidR="00C56B24" w:rsidRPr="005877DE" w:rsidRDefault="00C56B24" w:rsidP="00C56B24">
      <w:pPr>
        <w:pStyle w:val="a7"/>
        <w:numPr>
          <w:ilvl w:val="0"/>
          <w:numId w:val="40"/>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 </w:t>
      </w:r>
    </w:p>
    <w:p w:rsidR="00C56B24" w:rsidRPr="005877DE" w:rsidRDefault="00C56B24" w:rsidP="00C56B24">
      <w:pPr>
        <w:pStyle w:val="a7"/>
        <w:numPr>
          <w:ilvl w:val="0"/>
          <w:numId w:val="54"/>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горные, взрывные, мелиоративные работы, в том числе связанные с временным затоплением земель;</w:t>
      </w:r>
    </w:p>
    <w:p w:rsidR="00C56B24" w:rsidRPr="005877DE" w:rsidRDefault="00C56B24" w:rsidP="00C56B24">
      <w:pPr>
        <w:pStyle w:val="a7"/>
        <w:numPr>
          <w:ilvl w:val="0"/>
          <w:numId w:val="54"/>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C56B24" w:rsidRPr="005877DE" w:rsidRDefault="00C56B24" w:rsidP="00C56B24">
      <w:pPr>
        <w:pStyle w:val="a7"/>
        <w:numPr>
          <w:ilvl w:val="0"/>
          <w:numId w:val="54"/>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C56B24" w:rsidRPr="005877DE" w:rsidRDefault="00C56B24" w:rsidP="00C56B24">
      <w:pPr>
        <w:pStyle w:val="a7"/>
        <w:numPr>
          <w:ilvl w:val="0"/>
          <w:numId w:val="54"/>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 xml:space="preserve"> проезд машин и механизмов, имеющих общую высоту с грузом или без груза от поверхности дороги более 4</w:t>
      </w:r>
      <w:r>
        <w:rPr>
          <w:rFonts w:ascii="Times New Roman" w:hAnsi="Times New Roman"/>
          <w:sz w:val="28"/>
          <w:szCs w:val="28"/>
        </w:rPr>
        <w:t>.</w:t>
      </w:r>
      <w:r w:rsidRPr="005877DE">
        <w:rPr>
          <w:rFonts w:ascii="Times New Roman" w:hAnsi="Times New Roman"/>
          <w:sz w:val="28"/>
          <w:szCs w:val="28"/>
        </w:rPr>
        <w:t>5 метра (в охранных зонах воздушных линий электропередачи);</w:t>
      </w:r>
    </w:p>
    <w:p w:rsidR="00C56B24" w:rsidRPr="005877DE" w:rsidRDefault="00C56B24" w:rsidP="00C56B24">
      <w:pPr>
        <w:pStyle w:val="a7"/>
        <w:numPr>
          <w:ilvl w:val="0"/>
          <w:numId w:val="54"/>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земляные работы на глубине более 0</w:t>
      </w:r>
      <w:r>
        <w:rPr>
          <w:rFonts w:ascii="Times New Roman" w:hAnsi="Times New Roman"/>
          <w:sz w:val="28"/>
          <w:szCs w:val="28"/>
        </w:rPr>
        <w:t>.</w:t>
      </w:r>
      <w:r w:rsidRPr="005877DE">
        <w:rPr>
          <w:rFonts w:ascii="Times New Roman" w:hAnsi="Times New Roman"/>
          <w:sz w:val="28"/>
          <w:szCs w:val="28"/>
        </w:rPr>
        <w:t>3 метра (на вспахиваемых землях на глубине более 0</w:t>
      </w:r>
      <w:r>
        <w:rPr>
          <w:rFonts w:ascii="Times New Roman" w:hAnsi="Times New Roman"/>
          <w:sz w:val="28"/>
          <w:szCs w:val="28"/>
        </w:rPr>
        <w:t>.</w:t>
      </w:r>
      <w:r w:rsidRPr="005877DE">
        <w:rPr>
          <w:rFonts w:ascii="Times New Roman" w:hAnsi="Times New Roman"/>
          <w:sz w:val="28"/>
          <w:szCs w:val="28"/>
        </w:rPr>
        <w:t>45 метра), а также планировка грунта (в охранных зонах подземных кабельных линий электропередачи);</w:t>
      </w:r>
    </w:p>
    <w:p w:rsidR="00C56B24" w:rsidRPr="005877DE" w:rsidRDefault="00C56B24" w:rsidP="00C56B24">
      <w:pPr>
        <w:pStyle w:val="a7"/>
        <w:numPr>
          <w:ilvl w:val="0"/>
          <w:numId w:val="54"/>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C56B24" w:rsidRDefault="00C56B24" w:rsidP="00C56B24">
      <w:pPr>
        <w:pStyle w:val="a7"/>
        <w:numPr>
          <w:ilvl w:val="0"/>
          <w:numId w:val="54"/>
        </w:numPr>
        <w:tabs>
          <w:tab w:val="left" w:pos="1134"/>
        </w:tabs>
        <w:spacing w:after="200"/>
        <w:ind w:left="0" w:firstLine="709"/>
        <w:rPr>
          <w:rFonts w:ascii="Times New Roman" w:hAnsi="Times New Roman"/>
          <w:sz w:val="28"/>
          <w:szCs w:val="28"/>
        </w:rPr>
      </w:pPr>
      <w:r w:rsidRPr="005877DE">
        <w:rPr>
          <w:rFonts w:ascii="Times New Roman" w:hAnsi="Times New Roman"/>
          <w:sz w:val="28"/>
          <w:szCs w:val="28"/>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r>
        <w:rPr>
          <w:rFonts w:ascii="Times New Roman" w:hAnsi="Times New Roman"/>
          <w:sz w:val="28"/>
          <w:szCs w:val="28"/>
        </w:rPr>
        <w:t>;</w:t>
      </w:r>
    </w:p>
    <w:p w:rsidR="00C56B24" w:rsidRPr="00D41011" w:rsidRDefault="00C56B24" w:rsidP="00C56B24">
      <w:pPr>
        <w:pStyle w:val="a7"/>
        <w:numPr>
          <w:ilvl w:val="0"/>
          <w:numId w:val="54"/>
        </w:numPr>
        <w:tabs>
          <w:tab w:val="left" w:pos="1134"/>
        </w:tabs>
        <w:ind w:hanging="720"/>
        <w:rPr>
          <w:rFonts w:ascii="Times New Roman" w:hAnsi="Times New Roman" w:cs="Times New Roman"/>
          <w:sz w:val="28"/>
          <w:szCs w:val="28"/>
          <w:shd w:val="clear" w:color="auto" w:fill="FFFFFF"/>
        </w:rPr>
      </w:pPr>
      <w:r w:rsidRPr="005877DE">
        <w:rPr>
          <w:rFonts w:ascii="Times New Roman" w:hAnsi="Times New Roman"/>
          <w:sz w:val="28"/>
          <w:szCs w:val="28"/>
        </w:rPr>
        <w:t>посадка и вырубка деревьев и кустарников.</w:t>
      </w:r>
    </w:p>
    <w:p w:rsidR="0041379E" w:rsidRPr="00437925" w:rsidRDefault="0041379E" w:rsidP="004E7B01">
      <w:pPr>
        <w:rPr>
          <w:rFonts w:ascii="Times New Roman" w:hAnsi="Times New Roman" w:cs="Times New Roman"/>
          <w:color w:val="FF0000"/>
          <w:sz w:val="28"/>
          <w:szCs w:val="28"/>
        </w:rPr>
      </w:pPr>
    </w:p>
    <w:p w:rsidR="0041379E" w:rsidRPr="00D41011" w:rsidRDefault="0041379E" w:rsidP="004E7B01">
      <w:pPr>
        <w:pStyle w:val="afa"/>
        <w:numPr>
          <w:ilvl w:val="2"/>
          <w:numId w:val="2"/>
        </w:numPr>
        <w:tabs>
          <w:tab w:val="left" w:pos="1418"/>
        </w:tabs>
        <w:spacing w:line="300" w:lineRule="auto"/>
        <w:ind w:left="0" w:firstLine="709"/>
        <w:outlineLvl w:val="2"/>
        <w:rPr>
          <w:color w:val="auto"/>
        </w:rPr>
      </w:pPr>
      <w:bookmarkStart w:id="80" w:name="_Toc48219298"/>
      <w:bookmarkStart w:id="81" w:name="_Toc51330790"/>
      <w:bookmarkStart w:id="82" w:name="_Toc152937706"/>
      <w:r w:rsidRPr="00D41011">
        <w:rPr>
          <w:color w:val="auto"/>
        </w:rPr>
        <w:t xml:space="preserve">Охранные зоны </w:t>
      </w:r>
      <w:bookmarkEnd w:id="80"/>
      <w:bookmarkEnd w:id="81"/>
      <w:r w:rsidRPr="00D41011">
        <w:rPr>
          <w:color w:val="auto"/>
        </w:rPr>
        <w:t>линий и сооружений связи</w:t>
      </w:r>
      <w:bookmarkEnd w:id="82"/>
    </w:p>
    <w:p w:rsidR="0041379E" w:rsidRPr="00D41011" w:rsidRDefault="0041379E" w:rsidP="004E7B01">
      <w:pPr>
        <w:pStyle w:val="afa"/>
        <w:tabs>
          <w:tab w:val="left" w:pos="1701"/>
        </w:tabs>
        <w:spacing w:line="300" w:lineRule="auto"/>
        <w:ind w:firstLine="709"/>
        <w:rPr>
          <w:rFonts w:eastAsiaTheme="minorEastAsia"/>
          <w:b w:val="0"/>
          <w:color w:val="auto"/>
          <w:szCs w:val="24"/>
          <w:shd w:val="clear" w:color="auto" w:fill="FFFFFF"/>
        </w:rPr>
      </w:pPr>
      <w:r w:rsidRPr="00D41011">
        <w:rPr>
          <w:rFonts w:eastAsiaTheme="minorEastAsia"/>
          <w:b w:val="0"/>
          <w:color w:val="auto"/>
          <w:szCs w:val="24"/>
          <w:shd w:val="clear" w:color="auto" w:fill="FFFFFF"/>
        </w:rPr>
        <w:t>Охранные зоны линий и сооружений связи устанавливаются в связи с Постановлением Правительства РФ от 9 июня 1995 г. № 578</w:t>
      </w:r>
      <w:r w:rsidRPr="00D41011">
        <w:rPr>
          <w:rFonts w:eastAsiaTheme="minorEastAsia"/>
          <w:b w:val="0"/>
          <w:color w:val="auto"/>
          <w:szCs w:val="24"/>
          <w:shd w:val="clear" w:color="auto" w:fill="FFFFFF"/>
        </w:rPr>
        <w:br/>
        <w:t>"Об утверждении Правил охраны линий и сооружений связи Российской Федерации".</w:t>
      </w:r>
    </w:p>
    <w:p w:rsidR="0041379E" w:rsidRPr="00D41011" w:rsidRDefault="0041379E" w:rsidP="004E7B01">
      <w:pPr>
        <w:autoSpaceDE w:val="0"/>
        <w:autoSpaceDN w:val="0"/>
        <w:adjustRightInd w:val="0"/>
        <w:rPr>
          <w:rFonts w:ascii="Times New Roman" w:eastAsiaTheme="minorHAnsi" w:hAnsi="Times New Roman" w:cs="Times New Roman"/>
          <w:sz w:val="28"/>
          <w:szCs w:val="28"/>
          <w:lang w:eastAsia="en-US"/>
        </w:rPr>
      </w:pPr>
      <w:r w:rsidRPr="00D41011">
        <w:rPr>
          <w:rFonts w:ascii="Times New Roman" w:eastAsiaTheme="minorHAnsi" w:hAnsi="Times New Roman" w:cs="Times New Roman"/>
          <w:sz w:val="28"/>
          <w:szCs w:val="28"/>
          <w:lang w:eastAsia="en-US"/>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41379E" w:rsidRPr="00D41011" w:rsidRDefault="0041379E" w:rsidP="00C56B24">
      <w:pPr>
        <w:pStyle w:val="a7"/>
        <w:numPr>
          <w:ilvl w:val="0"/>
          <w:numId w:val="34"/>
        </w:numPr>
        <w:tabs>
          <w:tab w:val="left" w:pos="1134"/>
        </w:tabs>
        <w:autoSpaceDE w:val="0"/>
        <w:autoSpaceDN w:val="0"/>
        <w:adjustRightInd w:val="0"/>
        <w:ind w:left="0" w:firstLine="709"/>
        <w:rPr>
          <w:rFonts w:ascii="Times New Roman" w:eastAsiaTheme="minorHAnsi" w:hAnsi="Times New Roman" w:cs="Times New Roman"/>
          <w:sz w:val="28"/>
          <w:szCs w:val="28"/>
          <w:lang w:eastAsia="en-US"/>
        </w:rPr>
      </w:pPr>
      <w:r w:rsidRPr="00D41011">
        <w:rPr>
          <w:rFonts w:ascii="Times New Roman" w:eastAsiaTheme="minorHAnsi" w:hAnsi="Times New Roman" w:cs="Times New Roman"/>
          <w:sz w:val="28"/>
          <w:szCs w:val="28"/>
          <w:lang w:eastAsia="en-US"/>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w:t>
      </w:r>
      <w:r w:rsidR="00784EDE">
        <w:rPr>
          <w:rFonts w:ascii="Times New Roman" w:eastAsiaTheme="minorHAnsi" w:hAnsi="Times New Roman" w:cs="Times New Roman"/>
          <w:sz w:val="28"/>
          <w:szCs w:val="28"/>
          <w:lang w:eastAsia="en-US"/>
        </w:rPr>
        <w:t> </w:t>
      </w:r>
      <w:r w:rsidRPr="00D41011">
        <w:rPr>
          <w:rFonts w:ascii="Times New Roman" w:eastAsiaTheme="minorHAnsi" w:hAnsi="Times New Roman" w:cs="Times New Roman"/>
          <w:sz w:val="28"/>
          <w:szCs w:val="28"/>
          <w:lang w:eastAsia="en-US"/>
        </w:rPr>
        <w:t>метра);</w:t>
      </w:r>
    </w:p>
    <w:p w:rsidR="0041379E" w:rsidRPr="00D41011" w:rsidRDefault="0041379E" w:rsidP="00C56B24">
      <w:pPr>
        <w:pStyle w:val="a7"/>
        <w:numPr>
          <w:ilvl w:val="0"/>
          <w:numId w:val="34"/>
        </w:numPr>
        <w:tabs>
          <w:tab w:val="left" w:pos="1134"/>
        </w:tabs>
        <w:autoSpaceDE w:val="0"/>
        <w:autoSpaceDN w:val="0"/>
        <w:adjustRightInd w:val="0"/>
        <w:ind w:left="0" w:firstLine="709"/>
        <w:rPr>
          <w:rFonts w:ascii="Times New Roman" w:eastAsiaTheme="minorHAnsi" w:hAnsi="Times New Roman" w:cs="Times New Roman"/>
          <w:sz w:val="28"/>
          <w:szCs w:val="28"/>
          <w:lang w:eastAsia="en-US"/>
        </w:rPr>
      </w:pPr>
      <w:r w:rsidRPr="00D41011">
        <w:rPr>
          <w:rFonts w:ascii="Times New Roman" w:eastAsiaTheme="minorHAnsi" w:hAnsi="Times New Roman" w:cs="Times New Roman"/>
          <w:sz w:val="28"/>
          <w:szCs w:val="28"/>
          <w:lang w:eastAsia="en-US"/>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41379E" w:rsidRPr="00D41011" w:rsidRDefault="0041379E" w:rsidP="00C56B24">
      <w:pPr>
        <w:pStyle w:val="a7"/>
        <w:numPr>
          <w:ilvl w:val="0"/>
          <w:numId w:val="34"/>
        </w:numPr>
        <w:tabs>
          <w:tab w:val="left" w:pos="1134"/>
        </w:tabs>
        <w:autoSpaceDE w:val="0"/>
        <w:autoSpaceDN w:val="0"/>
        <w:adjustRightInd w:val="0"/>
        <w:ind w:left="0" w:firstLine="709"/>
        <w:rPr>
          <w:rFonts w:ascii="Times New Roman" w:eastAsiaTheme="minorHAnsi" w:hAnsi="Times New Roman" w:cs="Times New Roman"/>
          <w:sz w:val="28"/>
          <w:szCs w:val="28"/>
          <w:lang w:eastAsia="en-US"/>
        </w:rPr>
      </w:pPr>
      <w:r w:rsidRPr="00D41011">
        <w:rPr>
          <w:rFonts w:ascii="Times New Roman" w:eastAsiaTheme="minorHAnsi" w:hAnsi="Times New Roman" w:cs="Times New Roman"/>
          <w:sz w:val="28"/>
          <w:szCs w:val="28"/>
          <w:lang w:eastAsia="en-US"/>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41379E" w:rsidRPr="00D41011" w:rsidRDefault="0041379E" w:rsidP="00C56B24">
      <w:pPr>
        <w:pStyle w:val="a7"/>
        <w:numPr>
          <w:ilvl w:val="0"/>
          <w:numId w:val="34"/>
        </w:numPr>
        <w:tabs>
          <w:tab w:val="left" w:pos="1134"/>
        </w:tabs>
        <w:autoSpaceDE w:val="0"/>
        <w:autoSpaceDN w:val="0"/>
        <w:adjustRightInd w:val="0"/>
        <w:ind w:left="0" w:firstLine="709"/>
        <w:rPr>
          <w:rFonts w:ascii="Times New Roman" w:eastAsiaTheme="minorHAnsi" w:hAnsi="Times New Roman" w:cs="Times New Roman"/>
          <w:sz w:val="28"/>
          <w:szCs w:val="28"/>
          <w:lang w:eastAsia="en-US"/>
        </w:rPr>
      </w:pPr>
      <w:r w:rsidRPr="00D41011">
        <w:rPr>
          <w:rFonts w:ascii="Times New Roman" w:eastAsiaTheme="minorHAnsi" w:hAnsi="Times New Roman" w:cs="Times New Roman"/>
          <w:sz w:val="28"/>
          <w:szCs w:val="28"/>
          <w:lang w:eastAsia="en-US"/>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41379E" w:rsidRPr="00D41011" w:rsidRDefault="0041379E" w:rsidP="00C56B24">
      <w:pPr>
        <w:pStyle w:val="a7"/>
        <w:numPr>
          <w:ilvl w:val="0"/>
          <w:numId w:val="34"/>
        </w:numPr>
        <w:tabs>
          <w:tab w:val="left" w:pos="1134"/>
        </w:tabs>
        <w:autoSpaceDE w:val="0"/>
        <w:autoSpaceDN w:val="0"/>
        <w:adjustRightInd w:val="0"/>
        <w:ind w:left="0" w:firstLine="709"/>
        <w:rPr>
          <w:rFonts w:ascii="Times New Roman" w:eastAsiaTheme="minorHAnsi" w:hAnsi="Times New Roman" w:cs="Times New Roman"/>
          <w:sz w:val="28"/>
          <w:szCs w:val="28"/>
          <w:lang w:eastAsia="en-US"/>
        </w:rPr>
      </w:pPr>
      <w:r w:rsidRPr="00D41011">
        <w:rPr>
          <w:rFonts w:ascii="Times New Roman" w:eastAsiaTheme="minorHAnsi" w:hAnsi="Times New Roman" w:cs="Times New Roman"/>
          <w:sz w:val="28"/>
          <w:szCs w:val="28"/>
          <w:lang w:eastAsia="en-US"/>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41379E" w:rsidRPr="00D41011" w:rsidRDefault="0041379E" w:rsidP="00C56B24">
      <w:pPr>
        <w:pStyle w:val="a7"/>
        <w:numPr>
          <w:ilvl w:val="0"/>
          <w:numId w:val="34"/>
        </w:numPr>
        <w:tabs>
          <w:tab w:val="left" w:pos="1134"/>
        </w:tabs>
        <w:autoSpaceDE w:val="0"/>
        <w:autoSpaceDN w:val="0"/>
        <w:adjustRightInd w:val="0"/>
        <w:ind w:left="0" w:firstLine="709"/>
        <w:rPr>
          <w:rFonts w:ascii="Times New Roman" w:eastAsiaTheme="minorHAnsi" w:hAnsi="Times New Roman" w:cs="Times New Roman"/>
          <w:sz w:val="28"/>
          <w:szCs w:val="28"/>
          <w:lang w:eastAsia="en-US"/>
        </w:rPr>
      </w:pPr>
      <w:r w:rsidRPr="00D41011">
        <w:rPr>
          <w:rFonts w:ascii="Times New Roman" w:eastAsiaTheme="minorHAnsi" w:hAnsi="Times New Roman" w:cs="Times New Roman"/>
          <w:sz w:val="28"/>
          <w:szCs w:val="28"/>
          <w:lang w:eastAsia="en-US"/>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41379E" w:rsidRPr="00D41011" w:rsidRDefault="0041379E" w:rsidP="00C56B24">
      <w:pPr>
        <w:pStyle w:val="a7"/>
        <w:numPr>
          <w:ilvl w:val="0"/>
          <w:numId w:val="34"/>
        </w:numPr>
        <w:tabs>
          <w:tab w:val="left" w:pos="1134"/>
        </w:tabs>
        <w:autoSpaceDE w:val="0"/>
        <w:autoSpaceDN w:val="0"/>
        <w:adjustRightInd w:val="0"/>
        <w:ind w:left="0" w:firstLine="709"/>
        <w:rPr>
          <w:rFonts w:ascii="Times New Roman" w:eastAsiaTheme="minorHAnsi" w:hAnsi="Times New Roman" w:cs="Times New Roman"/>
          <w:sz w:val="28"/>
          <w:szCs w:val="28"/>
          <w:lang w:eastAsia="en-US"/>
        </w:rPr>
      </w:pPr>
      <w:r w:rsidRPr="00D41011">
        <w:rPr>
          <w:rFonts w:ascii="Times New Roman" w:eastAsiaTheme="minorHAnsi" w:hAnsi="Times New Roman" w:cs="Times New Roman"/>
          <w:sz w:val="28"/>
          <w:szCs w:val="28"/>
          <w:lang w:eastAsia="en-US"/>
        </w:rPr>
        <w:t>производить защиту подземных коммуникаций от коррозии без учета проходящих подземных кабельных линий связи.</w:t>
      </w:r>
    </w:p>
    <w:p w:rsidR="0041379E" w:rsidRPr="00D41011" w:rsidRDefault="0041379E" w:rsidP="004E7B01">
      <w:pPr>
        <w:tabs>
          <w:tab w:val="left" w:pos="1134"/>
        </w:tabs>
        <w:autoSpaceDE w:val="0"/>
        <w:autoSpaceDN w:val="0"/>
        <w:adjustRightInd w:val="0"/>
        <w:rPr>
          <w:rFonts w:ascii="Times New Roman" w:hAnsi="Times New Roman" w:cs="Times New Roman"/>
          <w:sz w:val="28"/>
          <w:szCs w:val="24"/>
          <w:shd w:val="clear" w:color="auto" w:fill="FFFFFF"/>
        </w:rPr>
      </w:pPr>
      <w:r w:rsidRPr="00D41011">
        <w:rPr>
          <w:rFonts w:ascii="Times New Roman" w:hAnsi="Times New Roman" w:cs="Times New Roman"/>
          <w:sz w:val="28"/>
          <w:szCs w:val="24"/>
          <w:shd w:val="clear" w:color="auto" w:fill="FFFFFF"/>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41379E" w:rsidRPr="00D41011" w:rsidRDefault="0041379E" w:rsidP="00C56B24">
      <w:pPr>
        <w:pStyle w:val="a7"/>
        <w:numPr>
          <w:ilvl w:val="0"/>
          <w:numId w:val="35"/>
        </w:numPr>
        <w:tabs>
          <w:tab w:val="left" w:pos="1134"/>
        </w:tabs>
        <w:ind w:left="0" w:firstLine="709"/>
        <w:rPr>
          <w:rFonts w:ascii="Times New Roman" w:hAnsi="Times New Roman" w:cs="Times New Roman"/>
          <w:sz w:val="28"/>
          <w:szCs w:val="24"/>
          <w:shd w:val="clear" w:color="auto" w:fill="FFFFFF"/>
        </w:rPr>
      </w:pPr>
      <w:r w:rsidRPr="00D41011">
        <w:rPr>
          <w:rFonts w:ascii="Times New Roman" w:hAnsi="Times New Roman" w:cs="Times New Roman"/>
          <w:sz w:val="28"/>
          <w:szCs w:val="24"/>
          <w:shd w:val="clear" w:color="auto" w:fill="FFFFFF"/>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rsidR="0041379E" w:rsidRPr="00D41011" w:rsidRDefault="0041379E" w:rsidP="00C56B24">
      <w:pPr>
        <w:pStyle w:val="a7"/>
        <w:numPr>
          <w:ilvl w:val="0"/>
          <w:numId w:val="35"/>
        </w:numPr>
        <w:tabs>
          <w:tab w:val="left" w:pos="1134"/>
        </w:tabs>
        <w:ind w:left="0" w:firstLine="709"/>
        <w:rPr>
          <w:rFonts w:ascii="Times New Roman" w:hAnsi="Times New Roman" w:cs="Times New Roman"/>
          <w:sz w:val="28"/>
          <w:szCs w:val="24"/>
          <w:shd w:val="clear" w:color="auto" w:fill="FFFFFF"/>
        </w:rPr>
      </w:pPr>
      <w:r w:rsidRPr="00D41011">
        <w:rPr>
          <w:rFonts w:ascii="Times New Roman" w:hAnsi="Times New Roman" w:cs="Times New Roman"/>
          <w:sz w:val="28"/>
          <w:szCs w:val="24"/>
          <w:shd w:val="clear" w:color="auto" w:fill="FFFFFF"/>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41379E" w:rsidRPr="00D41011" w:rsidRDefault="0041379E" w:rsidP="00C56B24">
      <w:pPr>
        <w:pStyle w:val="a7"/>
        <w:numPr>
          <w:ilvl w:val="0"/>
          <w:numId w:val="35"/>
        </w:numPr>
        <w:tabs>
          <w:tab w:val="left" w:pos="1134"/>
        </w:tabs>
        <w:ind w:left="0" w:firstLine="709"/>
        <w:rPr>
          <w:rFonts w:ascii="Times New Roman" w:hAnsi="Times New Roman" w:cs="Times New Roman"/>
          <w:sz w:val="28"/>
          <w:szCs w:val="24"/>
          <w:shd w:val="clear" w:color="auto" w:fill="FFFFFF"/>
        </w:rPr>
      </w:pPr>
      <w:r w:rsidRPr="00D41011">
        <w:rPr>
          <w:rFonts w:ascii="Times New Roman" w:hAnsi="Times New Roman" w:cs="Times New Roman"/>
          <w:sz w:val="28"/>
          <w:szCs w:val="24"/>
          <w:shd w:val="clear" w:color="auto" w:fill="FFFFFF"/>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41379E" w:rsidRPr="00D41011" w:rsidRDefault="0041379E" w:rsidP="00C56B24">
      <w:pPr>
        <w:pStyle w:val="a7"/>
        <w:numPr>
          <w:ilvl w:val="0"/>
          <w:numId w:val="35"/>
        </w:numPr>
        <w:tabs>
          <w:tab w:val="left" w:pos="1134"/>
        </w:tabs>
        <w:ind w:left="0" w:firstLine="709"/>
        <w:rPr>
          <w:rFonts w:ascii="Times New Roman" w:hAnsi="Times New Roman" w:cs="Times New Roman"/>
          <w:sz w:val="28"/>
          <w:szCs w:val="24"/>
          <w:shd w:val="clear" w:color="auto" w:fill="FFFFFF"/>
        </w:rPr>
      </w:pPr>
      <w:r w:rsidRPr="00D41011">
        <w:rPr>
          <w:rFonts w:ascii="Times New Roman" w:hAnsi="Times New Roman" w:cs="Times New Roman"/>
          <w:sz w:val="28"/>
          <w:szCs w:val="24"/>
          <w:shd w:val="clear" w:color="auto" w:fill="FFFFFF"/>
        </w:rPr>
        <w:t>огораживать трассы линий связи, препятствуя свободному доступу к ним технического персонала;</w:t>
      </w:r>
    </w:p>
    <w:p w:rsidR="0041379E" w:rsidRPr="00D41011" w:rsidRDefault="0041379E" w:rsidP="00C56B24">
      <w:pPr>
        <w:pStyle w:val="a7"/>
        <w:numPr>
          <w:ilvl w:val="0"/>
          <w:numId w:val="35"/>
        </w:numPr>
        <w:tabs>
          <w:tab w:val="left" w:pos="1134"/>
        </w:tabs>
        <w:ind w:left="0" w:firstLine="709"/>
        <w:rPr>
          <w:rFonts w:ascii="Times New Roman" w:hAnsi="Times New Roman" w:cs="Times New Roman"/>
          <w:sz w:val="28"/>
          <w:szCs w:val="24"/>
          <w:shd w:val="clear" w:color="auto" w:fill="FFFFFF"/>
        </w:rPr>
      </w:pPr>
      <w:r w:rsidRPr="00D41011">
        <w:rPr>
          <w:rFonts w:ascii="Times New Roman" w:hAnsi="Times New Roman" w:cs="Times New Roman"/>
          <w:sz w:val="28"/>
          <w:szCs w:val="24"/>
          <w:shd w:val="clear" w:color="auto" w:fill="FFFFFF"/>
        </w:rPr>
        <w:t>самовольно подключаться к абонентской телефонной линии и линии радиофикации в целях пользования услугами связи;</w:t>
      </w:r>
    </w:p>
    <w:p w:rsidR="0041379E" w:rsidRPr="00D41011" w:rsidRDefault="0041379E" w:rsidP="00C56B24">
      <w:pPr>
        <w:pStyle w:val="afa"/>
        <w:numPr>
          <w:ilvl w:val="0"/>
          <w:numId w:val="35"/>
        </w:numPr>
        <w:tabs>
          <w:tab w:val="left" w:pos="1134"/>
          <w:tab w:val="left" w:pos="1701"/>
        </w:tabs>
        <w:spacing w:line="300" w:lineRule="auto"/>
        <w:ind w:left="0" w:firstLine="709"/>
        <w:rPr>
          <w:rFonts w:eastAsiaTheme="minorEastAsia"/>
          <w:b w:val="0"/>
          <w:color w:val="auto"/>
          <w:szCs w:val="24"/>
          <w:shd w:val="clear" w:color="auto" w:fill="FFFFFF"/>
        </w:rPr>
      </w:pPr>
      <w:r w:rsidRPr="00D41011">
        <w:rPr>
          <w:rFonts w:eastAsiaTheme="minorEastAsia"/>
          <w:b w:val="0"/>
          <w:color w:val="auto"/>
          <w:szCs w:val="24"/>
          <w:shd w:val="clear" w:color="auto" w:fill="FFFFFF"/>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0A4FB3" w:rsidRPr="00437925" w:rsidRDefault="000A4FB3" w:rsidP="004E7B01">
      <w:pPr>
        <w:pStyle w:val="afa"/>
        <w:tabs>
          <w:tab w:val="left" w:pos="1701"/>
        </w:tabs>
        <w:spacing w:line="300" w:lineRule="auto"/>
        <w:ind w:firstLine="709"/>
        <w:rPr>
          <w:rFonts w:eastAsiaTheme="minorEastAsia"/>
          <w:b w:val="0"/>
          <w:color w:val="FF0000"/>
          <w:szCs w:val="24"/>
          <w:shd w:val="clear" w:color="auto" w:fill="FFFFFF"/>
        </w:rPr>
      </w:pPr>
    </w:p>
    <w:p w:rsidR="0041379E" w:rsidRPr="00D41011" w:rsidRDefault="0041379E" w:rsidP="004E7B01">
      <w:pPr>
        <w:pStyle w:val="afa"/>
        <w:numPr>
          <w:ilvl w:val="2"/>
          <w:numId w:val="2"/>
        </w:numPr>
        <w:tabs>
          <w:tab w:val="left" w:pos="1418"/>
        </w:tabs>
        <w:spacing w:line="300" w:lineRule="auto"/>
        <w:ind w:left="0" w:firstLine="709"/>
        <w:outlineLvl w:val="2"/>
        <w:rPr>
          <w:color w:val="auto"/>
        </w:rPr>
      </w:pPr>
      <w:bookmarkStart w:id="83" w:name="_Toc152937707"/>
      <w:r w:rsidRPr="00D41011">
        <w:rPr>
          <w:color w:val="auto"/>
        </w:rPr>
        <w:t>Охранная зона газопроводов и систем газоснабжения</w:t>
      </w:r>
      <w:bookmarkEnd w:id="83"/>
    </w:p>
    <w:p w:rsidR="0041379E" w:rsidRPr="00D41011" w:rsidRDefault="0041379E" w:rsidP="004E7B01">
      <w:pPr>
        <w:rPr>
          <w:rFonts w:ascii="Times New Roman" w:hAnsi="Times New Roman"/>
          <w:sz w:val="28"/>
          <w:szCs w:val="28"/>
        </w:rPr>
      </w:pPr>
      <w:r w:rsidRPr="00D41011">
        <w:rPr>
          <w:rFonts w:ascii="Times New Roman" w:hAnsi="Times New Roman"/>
          <w:sz w:val="28"/>
          <w:szCs w:val="28"/>
        </w:rPr>
        <w:t>В соответствии с Постановлением Правительства Российской Федерации от 20.11.2000 г. № 878 «Об утверждении Правил охраны газораспределительных сетей» устанавливаются следующие охранные зоны:</w:t>
      </w:r>
    </w:p>
    <w:p w:rsidR="0041379E" w:rsidRPr="00D41011" w:rsidRDefault="0041379E" w:rsidP="00C56B24">
      <w:pPr>
        <w:pStyle w:val="a7"/>
        <w:numPr>
          <w:ilvl w:val="0"/>
          <w:numId w:val="36"/>
        </w:numPr>
        <w:tabs>
          <w:tab w:val="left" w:pos="1134"/>
        </w:tabs>
        <w:ind w:left="0" w:firstLine="709"/>
        <w:rPr>
          <w:rFonts w:ascii="Times New Roman" w:hAnsi="Times New Roman"/>
          <w:sz w:val="28"/>
          <w:szCs w:val="28"/>
        </w:rPr>
      </w:pPr>
      <w:bookmarkStart w:id="84" w:name="sub_71"/>
      <w:r w:rsidRPr="00D41011">
        <w:rPr>
          <w:rFonts w:ascii="Times New Roman" w:hAnsi="Times New Roman"/>
          <w:sz w:val="28"/>
          <w:szCs w:val="28"/>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41379E" w:rsidRPr="00D41011" w:rsidRDefault="0041379E" w:rsidP="00C56B24">
      <w:pPr>
        <w:pStyle w:val="a7"/>
        <w:numPr>
          <w:ilvl w:val="0"/>
          <w:numId w:val="36"/>
        </w:numPr>
        <w:tabs>
          <w:tab w:val="left" w:pos="1134"/>
        </w:tabs>
        <w:ind w:left="0" w:firstLine="709"/>
        <w:rPr>
          <w:rFonts w:ascii="Times New Roman" w:hAnsi="Times New Roman"/>
          <w:sz w:val="28"/>
          <w:szCs w:val="28"/>
        </w:rPr>
      </w:pPr>
      <w:bookmarkStart w:id="85" w:name="sub_72"/>
      <w:bookmarkEnd w:id="84"/>
      <w:r w:rsidRPr="00D41011">
        <w:rPr>
          <w:rFonts w:ascii="Times New Roman" w:hAnsi="Times New Roman"/>
          <w:sz w:val="28"/>
          <w:szCs w:val="28"/>
        </w:rPr>
        <w:t xml:space="preserve">вдоль трасс подземных газопроводов из полиэтиленовых труб при использовании медного провода для обозначения </w:t>
      </w:r>
      <w:hyperlink w:anchor="sub_340" w:history="1">
        <w:r w:rsidRPr="00D41011">
          <w:rPr>
            <w:rFonts w:ascii="Times New Roman" w:hAnsi="Times New Roman"/>
            <w:sz w:val="28"/>
            <w:szCs w:val="28"/>
          </w:rPr>
          <w:t>трассы газопровода</w:t>
        </w:r>
      </w:hyperlink>
      <w:r w:rsidRPr="00D41011">
        <w:rPr>
          <w:rFonts w:ascii="Times New Roman" w:hAnsi="Times New Roman"/>
          <w:sz w:val="28"/>
          <w:szCs w:val="28"/>
        </w:rPr>
        <w:t xml:space="preserve">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1379E" w:rsidRPr="00D41011" w:rsidRDefault="0041379E" w:rsidP="00C56B24">
      <w:pPr>
        <w:pStyle w:val="a7"/>
        <w:numPr>
          <w:ilvl w:val="0"/>
          <w:numId w:val="36"/>
        </w:numPr>
        <w:tabs>
          <w:tab w:val="left" w:pos="1134"/>
        </w:tabs>
        <w:ind w:left="0" w:firstLine="709"/>
        <w:rPr>
          <w:rFonts w:ascii="Times New Roman" w:hAnsi="Times New Roman"/>
          <w:sz w:val="28"/>
          <w:szCs w:val="28"/>
        </w:rPr>
      </w:pPr>
      <w:bookmarkStart w:id="86" w:name="sub_73"/>
      <w:bookmarkEnd w:id="85"/>
      <w:r w:rsidRPr="00D41011">
        <w:rPr>
          <w:rFonts w:ascii="Times New Roman" w:hAnsi="Times New Roman"/>
          <w:sz w:val="28"/>
          <w:szCs w:val="28"/>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1379E" w:rsidRPr="00D41011" w:rsidRDefault="0041379E" w:rsidP="00C56B24">
      <w:pPr>
        <w:pStyle w:val="a7"/>
        <w:numPr>
          <w:ilvl w:val="0"/>
          <w:numId w:val="36"/>
        </w:numPr>
        <w:tabs>
          <w:tab w:val="left" w:pos="1134"/>
        </w:tabs>
        <w:ind w:left="0" w:firstLine="709"/>
        <w:rPr>
          <w:rFonts w:ascii="Times New Roman" w:hAnsi="Times New Roman"/>
          <w:sz w:val="28"/>
          <w:szCs w:val="28"/>
        </w:rPr>
      </w:pPr>
      <w:bookmarkStart w:id="87" w:name="sub_74"/>
      <w:bookmarkEnd w:id="86"/>
      <w:r w:rsidRPr="00D41011">
        <w:rPr>
          <w:rFonts w:ascii="Times New Roman" w:hAnsi="Times New Roman"/>
          <w:sz w:val="28"/>
          <w:szCs w:val="28"/>
        </w:rPr>
        <w:t xml:space="preserve">вокруг отдельно стоящих </w:t>
      </w:r>
      <w:hyperlink w:anchor="sub_350" w:history="1">
        <w:r w:rsidRPr="00D41011">
          <w:rPr>
            <w:rFonts w:ascii="Times New Roman" w:hAnsi="Times New Roman"/>
            <w:sz w:val="28"/>
            <w:szCs w:val="28"/>
          </w:rPr>
          <w:t>газорегуляторных пунктов</w:t>
        </w:r>
      </w:hyperlink>
      <w:r w:rsidRPr="00D41011">
        <w:rPr>
          <w:rFonts w:ascii="Times New Roman" w:hAnsi="Times New Roman"/>
          <w:sz w:val="28"/>
          <w:szCs w:val="28"/>
        </w:rPr>
        <w:t xml:space="preserve">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1379E" w:rsidRPr="00D41011" w:rsidRDefault="0041379E" w:rsidP="00C56B24">
      <w:pPr>
        <w:pStyle w:val="a7"/>
        <w:numPr>
          <w:ilvl w:val="0"/>
          <w:numId w:val="36"/>
        </w:numPr>
        <w:tabs>
          <w:tab w:val="left" w:pos="1134"/>
        </w:tabs>
        <w:ind w:left="0" w:firstLine="709"/>
        <w:rPr>
          <w:rFonts w:ascii="Times New Roman" w:hAnsi="Times New Roman"/>
          <w:sz w:val="28"/>
          <w:szCs w:val="28"/>
        </w:rPr>
      </w:pPr>
      <w:bookmarkStart w:id="88" w:name="sub_75"/>
      <w:bookmarkEnd w:id="87"/>
      <w:r w:rsidRPr="00D41011">
        <w:rPr>
          <w:rFonts w:ascii="Times New Roman" w:hAnsi="Times New Roman"/>
          <w:sz w:val="28"/>
          <w:szCs w:val="28"/>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1379E" w:rsidRPr="00D41011" w:rsidRDefault="0041379E" w:rsidP="00C56B24">
      <w:pPr>
        <w:pStyle w:val="a7"/>
        <w:numPr>
          <w:ilvl w:val="0"/>
          <w:numId w:val="36"/>
        </w:numPr>
        <w:tabs>
          <w:tab w:val="left" w:pos="1134"/>
        </w:tabs>
        <w:ind w:left="0" w:firstLine="709"/>
        <w:rPr>
          <w:rFonts w:ascii="Times New Roman" w:hAnsi="Times New Roman"/>
          <w:sz w:val="28"/>
          <w:szCs w:val="28"/>
        </w:rPr>
      </w:pPr>
      <w:bookmarkStart w:id="89" w:name="sub_76"/>
      <w:bookmarkEnd w:id="88"/>
      <w:r w:rsidRPr="00D41011">
        <w:rPr>
          <w:rFonts w:ascii="Times New Roman" w:hAnsi="Times New Roman"/>
          <w:sz w:val="28"/>
          <w:szCs w:val="28"/>
        </w:rPr>
        <w:t xml:space="preserve">вдоль трасс </w:t>
      </w:r>
      <w:hyperlink w:anchor="sub_320" w:history="1">
        <w:r w:rsidRPr="00D41011">
          <w:rPr>
            <w:rFonts w:ascii="Times New Roman" w:hAnsi="Times New Roman"/>
            <w:sz w:val="28"/>
            <w:szCs w:val="28"/>
          </w:rPr>
          <w:t>межпоселковых газопроводов</w:t>
        </w:r>
      </w:hyperlink>
      <w:r w:rsidRPr="00D41011">
        <w:rPr>
          <w:rFonts w:ascii="Times New Roman" w:hAnsi="Times New Roman"/>
          <w:sz w:val="28"/>
          <w:szCs w:val="28"/>
        </w:rPr>
        <w:t>,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bookmarkEnd w:id="89"/>
    <w:p w:rsidR="0041379E" w:rsidRPr="00D41011" w:rsidRDefault="00BC632F" w:rsidP="00C56B24">
      <w:pPr>
        <w:pStyle w:val="a7"/>
        <w:numPr>
          <w:ilvl w:val="0"/>
          <w:numId w:val="36"/>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о</w:t>
      </w:r>
      <w:r w:rsidR="0041379E" w:rsidRPr="00D41011">
        <w:rPr>
          <w:rFonts w:ascii="Times New Roman" w:hAnsi="Times New Roman"/>
          <w:sz w:val="28"/>
          <w:szCs w:val="28"/>
        </w:rPr>
        <w:t>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1379E" w:rsidRPr="00D41011" w:rsidRDefault="0041379E" w:rsidP="004E7B01">
      <w:pPr>
        <w:autoSpaceDE w:val="0"/>
        <w:autoSpaceDN w:val="0"/>
        <w:adjustRightInd w:val="0"/>
        <w:rPr>
          <w:rFonts w:ascii="Times New Roman" w:hAnsi="Times New Roman"/>
          <w:sz w:val="28"/>
          <w:szCs w:val="28"/>
        </w:rPr>
      </w:pPr>
      <w:r w:rsidRPr="00D41011">
        <w:rPr>
          <w:rFonts w:ascii="Times New Roman" w:hAnsi="Times New Roman"/>
          <w:sz w:val="28"/>
          <w:szCs w:val="28"/>
        </w:rPr>
        <w:t>В пределах охранной зоны запрещается:</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строить объекты жилищно-гражданского и производственного назначения;</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устраивать свалки и склады, разливать растворы кислот, солей, щелочей и других химически активных веществ;</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разводить огонь и размещать источники огня;</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рыть погреба, копать и обрабатывать почву сельскохозяйственными и мелиоративными орудиями и механизмами на глубину более 0,3 метра;</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1379E" w:rsidRPr="00D41011" w:rsidRDefault="0041379E" w:rsidP="00C56B24">
      <w:pPr>
        <w:pStyle w:val="a7"/>
        <w:numPr>
          <w:ilvl w:val="0"/>
          <w:numId w:val="37"/>
        </w:numPr>
        <w:tabs>
          <w:tab w:val="left" w:pos="1134"/>
        </w:tabs>
        <w:autoSpaceDE w:val="0"/>
        <w:autoSpaceDN w:val="0"/>
        <w:adjustRightInd w:val="0"/>
        <w:ind w:left="0" w:firstLine="709"/>
        <w:rPr>
          <w:rFonts w:ascii="Times New Roman" w:hAnsi="Times New Roman"/>
          <w:sz w:val="28"/>
          <w:szCs w:val="28"/>
        </w:rPr>
      </w:pPr>
      <w:r w:rsidRPr="00D41011">
        <w:rPr>
          <w:rFonts w:ascii="Times New Roman" w:hAnsi="Times New Roman"/>
          <w:sz w:val="28"/>
          <w:szCs w:val="28"/>
        </w:rPr>
        <w:t>самовольно подключаться к газораспределительным сетям.</w:t>
      </w:r>
    </w:p>
    <w:p w:rsidR="0041379E" w:rsidRPr="00C56B24" w:rsidRDefault="0041379E" w:rsidP="004E7B01">
      <w:pPr>
        <w:pStyle w:val="afa"/>
        <w:numPr>
          <w:ilvl w:val="2"/>
          <w:numId w:val="2"/>
        </w:numPr>
        <w:tabs>
          <w:tab w:val="left" w:pos="1418"/>
        </w:tabs>
        <w:spacing w:line="300" w:lineRule="auto"/>
        <w:ind w:left="0" w:firstLine="709"/>
        <w:outlineLvl w:val="2"/>
        <w:rPr>
          <w:color w:val="auto"/>
        </w:rPr>
      </w:pPr>
      <w:bookmarkStart w:id="90" w:name="_Toc152937708"/>
      <w:r w:rsidRPr="00C56B24">
        <w:rPr>
          <w:color w:val="auto"/>
        </w:rPr>
        <w:t>Санитарно-защитные зоны предприятий, сооружений и иных объектов</w:t>
      </w:r>
      <w:bookmarkEnd w:id="90"/>
    </w:p>
    <w:p w:rsidR="0041379E" w:rsidRPr="00C56B24" w:rsidRDefault="0041379E" w:rsidP="004E7B01">
      <w:pPr>
        <w:pStyle w:val="a4"/>
        <w:spacing w:before="0" w:beforeAutospacing="0" w:after="0" w:afterAutospacing="0" w:line="300" w:lineRule="auto"/>
        <w:rPr>
          <w:snapToGrid w:val="0"/>
          <w:sz w:val="28"/>
          <w:szCs w:val="28"/>
        </w:rPr>
      </w:pPr>
      <w:r w:rsidRPr="00C56B24">
        <w:rPr>
          <w:snapToGrid w:val="0"/>
          <w:sz w:val="28"/>
          <w:szCs w:val="28"/>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1379E" w:rsidRPr="00C56B24" w:rsidRDefault="0041379E" w:rsidP="004E7B01">
      <w:pPr>
        <w:pStyle w:val="a4"/>
        <w:numPr>
          <w:ilvl w:val="0"/>
          <w:numId w:val="13"/>
        </w:numPr>
        <w:tabs>
          <w:tab w:val="left" w:pos="1134"/>
        </w:tabs>
        <w:spacing w:before="0" w:beforeAutospacing="0" w:after="0" w:afterAutospacing="0" w:line="300" w:lineRule="auto"/>
        <w:ind w:left="0" w:firstLine="709"/>
        <w:rPr>
          <w:sz w:val="28"/>
          <w:szCs w:val="28"/>
        </w:rPr>
      </w:pPr>
      <w:r w:rsidRPr="00C56B24">
        <w:rPr>
          <w:sz w:val="28"/>
          <w:szCs w:val="28"/>
        </w:rPr>
        <w:t>СНиП 2.07.01-89*, п. 7.8 «Градостроительство. Планировка и застройка городских и сельских поселений»;</w:t>
      </w:r>
    </w:p>
    <w:p w:rsidR="0041379E" w:rsidRPr="00C56B24" w:rsidRDefault="0041379E" w:rsidP="004E7B01">
      <w:pPr>
        <w:pStyle w:val="a4"/>
        <w:numPr>
          <w:ilvl w:val="0"/>
          <w:numId w:val="13"/>
        </w:numPr>
        <w:tabs>
          <w:tab w:val="left" w:pos="1134"/>
        </w:tabs>
        <w:spacing w:before="0" w:beforeAutospacing="0" w:after="0" w:afterAutospacing="0" w:line="300" w:lineRule="auto"/>
        <w:ind w:left="0" w:firstLine="709"/>
        <w:rPr>
          <w:sz w:val="28"/>
          <w:szCs w:val="28"/>
        </w:rPr>
      </w:pPr>
      <w:r w:rsidRPr="00C56B24">
        <w:rPr>
          <w:sz w:val="28"/>
          <w:szCs w:val="28"/>
        </w:rPr>
        <w:t>СанПиН 2.2.1/2.1.1.1200-03 «Санитарно-защитные зоны и санитарная классификация предприятий, сооружений и иных объектов»;</w:t>
      </w:r>
    </w:p>
    <w:p w:rsidR="0041379E" w:rsidRPr="00C56B24" w:rsidRDefault="0041379E" w:rsidP="004E7B01">
      <w:pPr>
        <w:pStyle w:val="a4"/>
        <w:numPr>
          <w:ilvl w:val="0"/>
          <w:numId w:val="13"/>
        </w:numPr>
        <w:tabs>
          <w:tab w:val="left" w:pos="1134"/>
        </w:tabs>
        <w:spacing w:before="0" w:beforeAutospacing="0" w:after="0" w:afterAutospacing="0" w:line="300" w:lineRule="auto"/>
        <w:ind w:left="0" w:firstLine="709"/>
        <w:rPr>
          <w:sz w:val="28"/>
          <w:szCs w:val="28"/>
        </w:rPr>
      </w:pPr>
      <w:r w:rsidRPr="00C56B24">
        <w:rPr>
          <w:sz w:val="28"/>
          <w:szCs w:val="28"/>
        </w:rPr>
        <w:t>СНиП 42-01-2002. «Газораспределительные системы».</w:t>
      </w:r>
    </w:p>
    <w:p w:rsidR="0041379E" w:rsidRPr="00C56B24" w:rsidRDefault="0041379E" w:rsidP="004E7B01">
      <w:pPr>
        <w:pStyle w:val="a4"/>
        <w:spacing w:before="0" w:beforeAutospacing="0" w:after="0" w:afterAutospacing="0" w:line="300" w:lineRule="auto"/>
        <w:rPr>
          <w:snapToGrid w:val="0"/>
          <w:sz w:val="28"/>
          <w:szCs w:val="28"/>
        </w:rPr>
      </w:pPr>
      <w:r w:rsidRPr="00C56B24">
        <w:rPr>
          <w:snapToGrid w:val="0"/>
          <w:sz w:val="28"/>
          <w:szCs w:val="28"/>
        </w:rPr>
        <w:t>Для объектов, являющихся источниками воздействия на среду обитания, разрабатывается проект обоснования размера санитарно-защитной зоны.</w:t>
      </w:r>
    </w:p>
    <w:p w:rsidR="0041379E" w:rsidRPr="00C56B24" w:rsidRDefault="0041379E" w:rsidP="004E7B01">
      <w:pPr>
        <w:pStyle w:val="a4"/>
        <w:spacing w:before="0" w:beforeAutospacing="0" w:after="0" w:afterAutospacing="0" w:line="300" w:lineRule="auto"/>
        <w:rPr>
          <w:snapToGrid w:val="0"/>
          <w:sz w:val="28"/>
          <w:szCs w:val="28"/>
        </w:rPr>
      </w:pPr>
      <w:r w:rsidRPr="00C56B24">
        <w:rPr>
          <w:snapToGrid w:val="0"/>
          <w:sz w:val="28"/>
          <w:szCs w:val="28"/>
        </w:rPr>
        <w:t>Размеры и границы санитарно-защитной зоны определяются в проекте санитарно-защитной зоны.</w:t>
      </w:r>
    </w:p>
    <w:p w:rsidR="0041379E" w:rsidRPr="00C56B24" w:rsidRDefault="0041379E" w:rsidP="004E7B01">
      <w:pPr>
        <w:pStyle w:val="a4"/>
        <w:spacing w:before="0" w:beforeAutospacing="0" w:after="0" w:afterAutospacing="0" w:line="300" w:lineRule="auto"/>
        <w:rPr>
          <w:snapToGrid w:val="0"/>
          <w:sz w:val="28"/>
          <w:szCs w:val="28"/>
        </w:rPr>
      </w:pPr>
      <w:r w:rsidRPr="00C56B24">
        <w:rPr>
          <w:snapToGrid w:val="0"/>
          <w:sz w:val="28"/>
          <w:szCs w:val="28"/>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41379E" w:rsidRPr="00C56B24" w:rsidRDefault="0041379E" w:rsidP="004E7B01">
      <w:pPr>
        <w:pStyle w:val="a4"/>
        <w:spacing w:before="0" w:beforeAutospacing="0" w:after="0" w:afterAutospacing="0" w:line="300" w:lineRule="auto"/>
        <w:rPr>
          <w:snapToGrid w:val="0"/>
          <w:sz w:val="28"/>
          <w:szCs w:val="28"/>
        </w:rPr>
      </w:pPr>
      <w:r w:rsidRPr="00C56B24">
        <w:rPr>
          <w:snapToGrid w:val="0"/>
          <w:sz w:val="28"/>
          <w:szCs w:val="28"/>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41379E" w:rsidRPr="00C56B24" w:rsidRDefault="0041379E" w:rsidP="004E7B01">
      <w:pPr>
        <w:pStyle w:val="a4"/>
        <w:spacing w:before="0" w:beforeAutospacing="0" w:after="0" w:afterAutospacing="0" w:line="300" w:lineRule="auto"/>
        <w:rPr>
          <w:snapToGrid w:val="0"/>
          <w:sz w:val="28"/>
          <w:szCs w:val="28"/>
        </w:rPr>
      </w:pPr>
      <w:r w:rsidRPr="00C56B24">
        <w:rPr>
          <w:snapToGrid w:val="0"/>
          <w:sz w:val="28"/>
          <w:szCs w:val="28"/>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1379E" w:rsidRPr="00C56B24" w:rsidRDefault="0041379E" w:rsidP="004E7B01">
      <w:pPr>
        <w:pStyle w:val="a4"/>
        <w:spacing w:before="0" w:beforeAutospacing="0" w:after="0" w:afterAutospacing="0" w:line="300" w:lineRule="auto"/>
        <w:rPr>
          <w:snapToGrid w:val="0"/>
          <w:sz w:val="28"/>
          <w:szCs w:val="28"/>
        </w:rPr>
      </w:pPr>
      <w:r w:rsidRPr="00C56B24">
        <w:rPr>
          <w:snapToGrid w:val="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1379E" w:rsidRPr="00C56B24" w:rsidRDefault="0041379E" w:rsidP="004E7B01">
      <w:pPr>
        <w:pStyle w:val="a4"/>
        <w:spacing w:before="0" w:beforeAutospacing="0" w:after="0" w:afterAutospacing="0" w:line="300" w:lineRule="auto"/>
        <w:rPr>
          <w:snapToGrid w:val="0"/>
          <w:sz w:val="28"/>
          <w:szCs w:val="28"/>
        </w:rPr>
      </w:pPr>
      <w:r w:rsidRPr="00C56B24">
        <w:rPr>
          <w:snapToGrid w:val="0"/>
          <w:sz w:val="28"/>
          <w:szCs w:val="28"/>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1379E" w:rsidRPr="00C56B24" w:rsidRDefault="0041379E" w:rsidP="004E7B01">
      <w:pPr>
        <w:pStyle w:val="a4"/>
        <w:spacing w:before="0" w:beforeAutospacing="0" w:after="0" w:afterAutospacing="0" w:line="300" w:lineRule="auto"/>
        <w:rPr>
          <w:snapToGrid w:val="0"/>
          <w:sz w:val="28"/>
          <w:szCs w:val="28"/>
        </w:rPr>
      </w:pPr>
    </w:p>
    <w:p w:rsidR="0041379E" w:rsidRPr="00C56B24" w:rsidRDefault="0041379E" w:rsidP="004E7B01">
      <w:pPr>
        <w:pStyle w:val="afa"/>
        <w:numPr>
          <w:ilvl w:val="2"/>
          <w:numId w:val="2"/>
        </w:numPr>
        <w:tabs>
          <w:tab w:val="left" w:pos="1418"/>
        </w:tabs>
        <w:spacing w:line="300" w:lineRule="auto"/>
        <w:ind w:left="0" w:firstLine="709"/>
        <w:outlineLvl w:val="2"/>
        <w:rPr>
          <w:color w:val="auto"/>
        </w:rPr>
      </w:pPr>
      <w:bookmarkStart w:id="91" w:name="_Toc152937709"/>
      <w:r w:rsidRPr="00C56B24">
        <w:rPr>
          <w:color w:val="auto"/>
        </w:rPr>
        <w:t>Зона санитарной охраны источника водоснабжения (первый пояс)</w:t>
      </w:r>
      <w:bookmarkEnd w:id="91"/>
    </w:p>
    <w:p w:rsidR="0041379E" w:rsidRPr="00C56B24" w:rsidRDefault="0041379E" w:rsidP="004E7B01">
      <w:pPr>
        <w:autoSpaceDE w:val="0"/>
        <w:autoSpaceDN w:val="0"/>
        <w:adjustRightInd w:val="0"/>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 - защитной полосой.</w:t>
      </w:r>
    </w:p>
    <w:p w:rsidR="0041379E" w:rsidRPr="00C56B24" w:rsidRDefault="0041379E" w:rsidP="004E7B01">
      <w:pPr>
        <w:autoSpaceDE w:val="0"/>
        <w:autoSpaceDN w:val="0"/>
        <w:adjustRightInd w:val="0"/>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Граница первого пояса ЗСО водопроводных сооружений принимается на расстоянии:</w:t>
      </w:r>
    </w:p>
    <w:p w:rsidR="0041379E" w:rsidRPr="00C56B24" w:rsidRDefault="0041379E" w:rsidP="00C56B24">
      <w:pPr>
        <w:pStyle w:val="a7"/>
        <w:numPr>
          <w:ilvl w:val="0"/>
          <w:numId w:val="29"/>
        </w:numPr>
        <w:tabs>
          <w:tab w:val="left" w:pos="1134"/>
        </w:tabs>
        <w:autoSpaceDE w:val="0"/>
        <w:autoSpaceDN w:val="0"/>
        <w:adjustRightInd w:val="0"/>
        <w:ind w:left="0" w:firstLine="709"/>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от водонапорных башен - не менее 10 м.</w:t>
      </w:r>
    </w:p>
    <w:p w:rsidR="0041379E" w:rsidRPr="00C56B24" w:rsidRDefault="0041379E" w:rsidP="004E7B01">
      <w:pPr>
        <w:autoSpaceDE w:val="0"/>
        <w:autoSpaceDN w:val="0"/>
        <w:adjustRightInd w:val="0"/>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Сохранение постоянства природного состава воды в водозаборе путем устранения и предупреждения возможности ее загрязнения осуществляется за счет мероприятий:</w:t>
      </w:r>
    </w:p>
    <w:p w:rsidR="0041379E" w:rsidRPr="00C56B24" w:rsidRDefault="0041379E" w:rsidP="00C56B24">
      <w:pPr>
        <w:pStyle w:val="a7"/>
        <w:numPr>
          <w:ilvl w:val="0"/>
          <w:numId w:val="28"/>
        </w:numPr>
        <w:tabs>
          <w:tab w:val="left" w:pos="1134"/>
        </w:tabs>
        <w:autoSpaceDE w:val="0"/>
        <w:autoSpaceDN w:val="0"/>
        <w:adjustRightInd w:val="0"/>
        <w:ind w:left="0" w:firstLine="709"/>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1379E" w:rsidRPr="00C56B24" w:rsidRDefault="0041379E" w:rsidP="00C56B24">
      <w:pPr>
        <w:pStyle w:val="a7"/>
        <w:numPr>
          <w:ilvl w:val="0"/>
          <w:numId w:val="28"/>
        </w:numPr>
        <w:tabs>
          <w:tab w:val="left" w:pos="1134"/>
        </w:tabs>
        <w:autoSpaceDE w:val="0"/>
        <w:autoSpaceDN w:val="0"/>
        <w:adjustRightInd w:val="0"/>
        <w:ind w:left="0" w:firstLine="709"/>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41379E" w:rsidRPr="00C56B24" w:rsidRDefault="0041379E" w:rsidP="00C56B24">
      <w:pPr>
        <w:pStyle w:val="a7"/>
        <w:numPr>
          <w:ilvl w:val="0"/>
          <w:numId w:val="28"/>
        </w:numPr>
        <w:tabs>
          <w:tab w:val="left" w:pos="1134"/>
        </w:tabs>
        <w:autoSpaceDE w:val="0"/>
        <w:autoSpaceDN w:val="0"/>
        <w:adjustRightInd w:val="0"/>
        <w:ind w:left="0" w:firstLine="709"/>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1379E" w:rsidRPr="00C56B24" w:rsidRDefault="0041379E" w:rsidP="00C56B24">
      <w:pPr>
        <w:pStyle w:val="a7"/>
        <w:numPr>
          <w:ilvl w:val="0"/>
          <w:numId w:val="28"/>
        </w:numPr>
        <w:tabs>
          <w:tab w:val="left" w:pos="1134"/>
        </w:tabs>
        <w:autoSpaceDE w:val="0"/>
        <w:autoSpaceDN w:val="0"/>
        <w:adjustRightInd w:val="0"/>
        <w:ind w:left="0" w:firstLine="709"/>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1379E" w:rsidRPr="00C56B24" w:rsidRDefault="0041379E" w:rsidP="00C56B24">
      <w:pPr>
        <w:pStyle w:val="a7"/>
        <w:numPr>
          <w:ilvl w:val="0"/>
          <w:numId w:val="28"/>
        </w:numPr>
        <w:tabs>
          <w:tab w:val="left" w:pos="1134"/>
        </w:tabs>
        <w:autoSpaceDE w:val="0"/>
        <w:autoSpaceDN w:val="0"/>
        <w:adjustRightInd w:val="0"/>
        <w:ind w:left="0" w:firstLine="709"/>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1379E" w:rsidRPr="00C56B24" w:rsidRDefault="0041379E" w:rsidP="00C56B24">
      <w:pPr>
        <w:pStyle w:val="a7"/>
        <w:numPr>
          <w:ilvl w:val="0"/>
          <w:numId w:val="28"/>
        </w:numPr>
        <w:tabs>
          <w:tab w:val="left" w:pos="1134"/>
        </w:tabs>
        <w:autoSpaceDE w:val="0"/>
        <w:autoSpaceDN w:val="0"/>
        <w:adjustRightInd w:val="0"/>
        <w:ind w:left="0" w:firstLine="709"/>
        <w:rPr>
          <w:rFonts w:ascii="Times New Roman" w:eastAsiaTheme="minorHAnsi" w:hAnsi="Times New Roman" w:cs="Times New Roman"/>
          <w:bCs/>
          <w:sz w:val="28"/>
          <w:szCs w:val="28"/>
          <w:lang w:eastAsia="en-US"/>
        </w:rPr>
      </w:pPr>
      <w:r w:rsidRPr="00C56B24">
        <w:rPr>
          <w:rFonts w:ascii="Times New Roman" w:eastAsiaTheme="minorHAnsi" w:hAnsi="Times New Roman" w:cs="Times New Roman"/>
          <w:bCs/>
          <w:sz w:val="28"/>
          <w:szCs w:val="28"/>
          <w:lang w:eastAsia="en-US"/>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D6FBE" w:rsidRPr="00437925" w:rsidRDefault="001D6FBE" w:rsidP="004E7B01">
      <w:pPr>
        <w:pStyle w:val="a7"/>
        <w:tabs>
          <w:tab w:val="left" w:pos="1134"/>
        </w:tabs>
        <w:autoSpaceDE w:val="0"/>
        <w:autoSpaceDN w:val="0"/>
        <w:adjustRightInd w:val="0"/>
        <w:ind w:left="709"/>
        <w:rPr>
          <w:rFonts w:ascii="Times New Roman" w:eastAsiaTheme="minorHAnsi" w:hAnsi="Times New Roman" w:cs="Times New Roman"/>
          <w:bCs/>
          <w:color w:val="FF0000"/>
          <w:sz w:val="28"/>
          <w:szCs w:val="28"/>
          <w:lang w:eastAsia="en-US"/>
        </w:rPr>
      </w:pPr>
    </w:p>
    <w:p w:rsidR="00C54978" w:rsidRPr="00E43749" w:rsidRDefault="00C54978" w:rsidP="00C54978">
      <w:pPr>
        <w:pStyle w:val="afa"/>
        <w:numPr>
          <w:ilvl w:val="2"/>
          <w:numId w:val="2"/>
        </w:numPr>
        <w:tabs>
          <w:tab w:val="left" w:pos="1418"/>
        </w:tabs>
        <w:spacing w:before="200" w:line="300" w:lineRule="auto"/>
        <w:ind w:left="0" w:firstLine="709"/>
        <w:outlineLvl w:val="2"/>
        <w:rPr>
          <w:color w:val="auto"/>
        </w:rPr>
      </w:pPr>
      <w:bookmarkStart w:id="92" w:name="_Toc147910840"/>
      <w:bookmarkStart w:id="93" w:name="_Toc152937710"/>
      <w:r>
        <w:rPr>
          <w:color w:val="auto"/>
        </w:rPr>
        <w:t xml:space="preserve">Санитарный разрыв </w:t>
      </w:r>
      <w:r w:rsidRPr="00F31139">
        <w:rPr>
          <w:color w:val="auto"/>
        </w:rPr>
        <w:t>магистральных трубопроводов углеводородного сырья</w:t>
      </w:r>
      <w:bookmarkEnd w:id="92"/>
      <w:bookmarkEnd w:id="93"/>
    </w:p>
    <w:p w:rsidR="00C54978" w:rsidRDefault="00C54978" w:rsidP="00C54978">
      <w:pPr>
        <w:pStyle w:val="a4"/>
        <w:tabs>
          <w:tab w:val="left" w:pos="1134"/>
        </w:tabs>
        <w:spacing w:before="0" w:beforeAutospacing="0" w:after="0" w:afterAutospacing="0" w:line="300" w:lineRule="auto"/>
        <w:rPr>
          <w:rFonts w:eastAsiaTheme="minorEastAsia"/>
          <w:sz w:val="28"/>
          <w:szCs w:val="28"/>
        </w:rPr>
      </w:pPr>
      <w:r w:rsidRPr="00D9598B">
        <w:rPr>
          <w:rFonts w:eastAsiaTheme="minorEastAsia"/>
          <w:sz w:val="28"/>
          <w:szCs w:val="28"/>
        </w:rPr>
        <w:t>Для магистральных продуктопроводов углеводородного сырья создаются санитарные разрывы (санитарные полосы отчуждения). Минимальные расстояния учитывают степень взрывопожароопасности при аварийных ситуациях и </w:t>
      </w:r>
      <w:hyperlink r:id="rId23" w:tooltip="Дифференция" w:history="1">
        <w:r w:rsidRPr="00D9598B">
          <w:rPr>
            <w:rFonts w:eastAsiaTheme="minorEastAsia"/>
            <w:sz w:val="28"/>
            <w:szCs w:val="28"/>
          </w:rPr>
          <w:t>дифференцированы</w:t>
        </w:r>
      </w:hyperlink>
      <w:r w:rsidRPr="00D9598B">
        <w:rPr>
          <w:rFonts w:eastAsiaTheme="minorEastAsia"/>
          <w:sz w:val="28"/>
          <w:szCs w:val="28"/>
        </w:rPr>
        <w:t> в зависимости от вида поселений, типа зданий, назначения объектов с учетом диаметра трубопроводов. Минимальные размеры санитарных разрывов устанавливаются в соответствии со СНиП 2.05.06-85*.</w:t>
      </w:r>
    </w:p>
    <w:p w:rsidR="00C54978" w:rsidRDefault="00C54978" w:rsidP="00C54978">
      <w:pPr>
        <w:pStyle w:val="a4"/>
        <w:tabs>
          <w:tab w:val="left" w:pos="1134"/>
        </w:tabs>
        <w:spacing w:before="0" w:beforeAutospacing="0" w:after="0" w:afterAutospacing="0" w:line="300" w:lineRule="auto"/>
        <w:rPr>
          <w:rFonts w:eastAsiaTheme="minorEastAsia"/>
          <w:sz w:val="28"/>
          <w:szCs w:val="28"/>
        </w:rPr>
      </w:pPr>
      <w:r w:rsidRPr="00D9598B">
        <w:rPr>
          <w:rFonts w:eastAsiaTheme="minorEastAsia"/>
          <w:sz w:val="28"/>
          <w:szCs w:val="28"/>
        </w:rPr>
        <w:t>Для исключения возможности повреждения трубопровода (при любом виде их прокладки) устанавливаются охранные зоны. Размеры охранных зон от трубопровода определяются Правилами охраны магистральных трубопроводов</w:t>
      </w:r>
      <w:r>
        <w:rPr>
          <w:rFonts w:eastAsiaTheme="minorEastAsia"/>
          <w:sz w:val="28"/>
          <w:szCs w:val="28"/>
        </w:rPr>
        <w:t xml:space="preserve">          </w:t>
      </w:r>
      <w:r w:rsidRPr="00D9598B">
        <w:rPr>
          <w:rFonts w:eastAsiaTheme="minorEastAsia"/>
          <w:sz w:val="28"/>
          <w:szCs w:val="28"/>
        </w:rPr>
        <w:t xml:space="preserve"> (утв. </w:t>
      </w:r>
      <w:r w:rsidRPr="00B40F52">
        <w:rPr>
          <w:rFonts w:eastAsiaTheme="minorEastAsia"/>
          <w:sz w:val="28"/>
          <w:szCs w:val="28"/>
        </w:rPr>
        <w:t xml:space="preserve">Постановлением Главного государственного санитарного врача РФ </w:t>
      </w:r>
      <w:r>
        <w:rPr>
          <w:rFonts w:eastAsiaTheme="minorEastAsia"/>
          <w:sz w:val="28"/>
          <w:szCs w:val="28"/>
        </w:rPr>
        <w:t xml:space="preserve">                          </w:t>
      </w:r>
      <w:r w:rsidRPr="00B40F52">
        <w:rPr>
          <w:rFonts w:eastAsiaTheme="minorEastAsia"/>
          <w:sz w:val="28"/>
          <w:szCs w:val="28"/>
        </w:rPr>
        <w:t>от 06.10.2009</w:t>
      </w:r>
      <w:r>
        <w:rPr>
          <w:rFonts w:eastAsiaTheme="minorEastAsia"/>
          <w:sz w:val="28"/>
          <w:szCs w:val="28"/>
        </w:rPr>
        <w:t xml:space="preserve"> №</w:t>
      </w:r>
      <w:r w:rsidRPr="00B40F52">
        <w:rPr>
          <w:rFonts w:eastAsiaTheme="minorEastAsia"/>
          <w:sz w:val="28"/>
          <w:szCs w:val="28"/>
        </w:rPr>
        <w:t xml:space="preserve"> 61</w:t>
      </w:r>
      <w:r>
        <w:rPr>
          <w:rFonts w:eastAsiaTheme="minorEastAsia"/>
          <w:sz w:val="28"/>
          <w:szCs w:val="28"/>
        </w:rPr>
        <w:t xml:space="preserve">). </w:t>
      </w:r>
      <w:r w:rsidRPr="00D9598B">
        <w:rPr>
          <w:rFonts w:eastAsiaTheme="minorEastAsia"/>
          <w:sz w:val="28"/>
          <w:szCs w:val="28"/>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указанных Правил</w:t>
      </w:r>
      <w:r>
        <w:rPr>
          <w:rFonts w:eastAsiaTheme="minorEastAsia"/>
          <w:sz w:val="28"/>
          <w:szCs w:val="28"/>
        </w:rPr>
        <w:t>.</w:t>
      </w:r>
    </w:p>
    <w:p w:rsidR="00C54978" w:rsidRDefault="00C54978" w:rsidP="00C54978">
      <w:pPr>
        <w:pStyle w:val="a4"/>
        <w:tabs>
          <w:tab w:val="left" w:pos="1134"/>
        </w:tabs>
        <w:spacing w:before="0" w:beforeAutospacing="0" w:after="0" w:afterAutospacing="0" w:line="300" w:lineRule="auto"/>
        <w:rPr>
          <w:rFonts w:eastAsiaTheme="minorEastAsia"/>
          <w:sz w:val="28"/>
          <w:szCs w:val="28"/>
        </w:rPr>
      </w:pPr>
      <w:r w:rsidRPr="00D9598B">
        <w:rPr>
          <w:rFonts w:eastAsiaTheme="minorEastAsia"/>
          <w:sz w:val="28"/>
          <w:szCs w:val="28"/>
        </w:rPr>
        <w:t>Санитарный разрыв магистрального трубопровода, проходящего по территории сельского поселения, составляет 150 м, охранная зона - 25 м.</w:t>
      </w:r>
    </w:p>
    <w:p w:rsidR="00C54978" w:rsidRDefault="00C54978" w:rsidP="00C54978">
      <w:pPr>
        <w:pStyle w:val="a4"/>
        <w:tabs>
          <w:tab w:val="left" w:pos="1134"/>
        </w:tabs>
        <w:spacing w:before="0" w:beforeAutospacing="0" w:after="0" w:afterAutospacing="0" w:line="300" w:lineRule="auto"/>
        <w:rPr>
          <w:rFonts w:eastAsiaTheme="minorEastAsia"/>
          <w:sz w:val="28"/>
          <w:szCs w:val="28"/>
        </w:rPr>
      </w:pPr>
      <w:r w:rsidRPr="00D9598B">
        <w:rPr>
          <w:rFonts w:eastAsiaTheme="minorEastAsia"/>
          <w:sz w:val="28"/>
          <w:szCs w:val="28"/>
        </w:rPr>
        <w:t>Запрещено размещение городов и других населенных пунктов; коллективных садов, дачных поселков; промышленных и сельскохозяйственных предприятий; тепличных комбинатов и хозяйств; </w:t>
      </w:r>
      <w:hyperlink r:id="rId24" w:tooltip="Птицефабрики" w:history="1">
        <w:r w:rsidRPr="00D9598B">
          <w:rPr>
            <w:rFonts w:eastAsiaTheme="minorEastAsia"/>
            <w:sz w:val="28"/>
            <w:szCs w:val="28"/>
          </w:rPr>
          <w:t>птицефабрик</w:t>
        </w:r>
      </w:hyperlink>
      <w:r w:rsidRPr="00D9598B">
        <w:rPr>
          <w:rFonts w:eastAsiaTheme="minorEastAsia"/>
          <w:sz w:val="28"/>
          <w:szCs w:val="28"/>
        </w:rPr>
        <w:t>; карьеров разработки </w:t>
      </w:r>
      <w:hyperlink r:id="rId25" w:tooltip="Полезные ископаемые" w:history="1">
        <w:r w:rsidRPr="00D9598B">
          <w:rPr>
            <w:rFonts w:eastAsiaTheme="minorEastAsia"/>
            <w:sz w:val="28"/>
            <w:szCs w:val="28"/>
          </w:rPr>
          <w:t>полезных ископаемых</w:t>
        </w:r>
      </w:hyperlink>
      <w:r w:rsidRPr="00D9598B">
        <w:rPr>
          <w:rFonts w:eastAsiaTheme="minorEastAsia"/>
          <w:sz w:val="28"/>
          <w:szCs w:val="28"/>
        </w:rPr>
        <w:t>; гаражей и </w:t>
      </w:r>
      <w:hyperlink r:id="rId26" w:tooltip="Автостоянка" w:history="1">
        <w:r w:rsidRPr="00D9598B">
          <w:rPr>
            <w:rFonts w:eastAsiaTheme="minorEastAsia"/>
            <w:sz w:val="28"/>
            <w:szCs w:val="28"/>
          </w:rPr>
          <w:t>автостоянок</w:t>
        </w:r>
      </w:hyperlink>
      <w:r w:rsidRPr="00D9598B">
        <w:rPr>
          <w:rFonts w:eastAsiaTheme="minorEastAsia"/>
          <w:sz w:val="28"/>
          <w:szCs w:val="28"/>
        </w:rPr>
        <w:t> на количество автомобилей более 20; отдельно стоящих зданий с массовым скоплением людей; жилых зданий 3-этажных и выше; железнодорожных станций; аэропо</w:t>
      </w:r>
      <w:r>
        <w:rPr>
          <w:rFonts w:eastAsiaTheme="minorEastAsia"/>
          <w:sz w:val="28"/>
          <w:szCs w:val="28"/>
        </w:rPr>
        <w:t>ртов; портов и пристаней; гидро</w:t>
      </w:r>
      <w:r w:rsidRPr="00D9598B">
        <w:rPr>
          <w:rFonts w:eastAsiaTheme="minorEastAsia"/>
          <w:sz w:val="28"/>
          <w:szCs w:val="28"/>
        </w:rPr>
        <w:t>- электростанций;</w:t>
      </w:r>
      <w:r>
        <w:rPr>
          <w:rFonts w:eastAsiaTheme="minorEastAsia"/>
          <w:sz w:val="28"/>
          <w:szCs w:val="28"/>
        </w:rPr>
        <w:t xml:space="preserve"> </w:t>
      </w:r>
      <w:hyperlink r:id="rId27" w:tooltip="Очистные сооружения" w:history="1">
        <w:r w:rsidRPr="00D9598B">
          <w:rPr>
            <w:rFonts w:eastAsiaTheme="minorEastAsia"/>
            <w:sz w:val="28"/>
            <w:szCs w:val="28"/>
          </w:rPr>
          <w:t>очистных сооружений</w:t>
        </w:r>
      </w:hyperlink>
      <w:r w:rsidRPr="00D9598B">
        <w:rPr>
          <w:rFonts w:eastAsiaTheme="minorEastAsia"/>
          <w:sz w:val="28"/>
          <w:szCs w:val="28"/>
        </w:rPr>
        <w:t> и насосных станций водопроводных, не относящихся к магистральному трубопроводу, мостов железных дорог общей сети и автомобильных дорог I и II категорий с пролетом свыше 20 м (при прокладке нефтепроводов и нефте - продуктопроводов ниже мостов по течению); складов легковоспламеняющихся и горючих жидкостей и газов с</w:t>
      </w:r>
      <w:r>
        <w:rPr>
          <w:rFonts w:eastAsiaTheme="minorEastAsia"/>
          <w:sz w:val="28"/>
          <w:szCs w:val="28"/>
        </w:rPr>
        <w:t xml:space="preserve"> объемом хранения свыше 1000</w:t>
      </w:r>
      <w:r w:rsidRPr="00D9598B">
        <w:rPr>
          <w:rFonts w:eastAsiaTheme="minorEastAsia"/>
          <w:sz w:val="28"/>
          <w:szCs w:val="28"/>
        </w:rPr>
        <w:t>м</w:t>
      </w:r>
      <w:r w:rsidRPr="000A3B6C">
        <w:rPr>
          <w:rFonts w:eastAsiaTheme="minorEastAsia"/>
          <w:sz w:val="28"/>
          <w:szCs w:val="28"/>
          <w:vertAlign w:val="superscript"/>
        </w:rPr>
        <w:t>3</w:t>
      </w:r>
      <w:r w:rsidRPr="00D9598B">
        <w:rPr>
          <w:rFonts w:eastAsiaTheme="minorEastAsia"/>
          <w:sz w:val="28"/>
          <w:szCs w:val="28"/>
        </w:rPr>
        <w:t>; </w:t>
      </w:r>
      <w:hyperlink r:id="rId28" w:tooltip="Автозаправочные станции" w:history="1">
        <w:r w:rsidRPr="00D9598B">
          <w:rPr>
            <w:rFonts w:eastAsiaTheme="minorEastAsia"/>
            <w:sz w:val="28"/>
            <w:szCs w:val="28"/>
          </w:rPr>
          <w:t>автозаправочных</w:t>
        </w:r>
      </w:hyperlink>
      <w:r w:rsidRPr="00D9598B">
        <w:rPr>
          <w:rFonts w:eastAsiaTheme="minorEastAsia"/>
          <w:sz w:val="28"/>
          <w:szCs w:val="28"/>
        </w:rPr>
        <w:t> станций; мачт и сооружения многоканальной радиорелейной линии технологической связи трубопроводов, мачт и сооружений многоканальной радиорелейной линии связи Министерства связи России и других </w:t>
      </w:r>
      <w:hyperlink r:id="rId29" w:tooltip="Ведомство" w:history="1">
        <w:r w:rsidRPr="00D9598B">
          <w:rPr>
            <w:rFonts w:eastAsiaTheme="minorEastAsia"/>
            <w:sz w:val="28"/>
            <w:szCs w:val="28"/>
          </w:rPr>
          <w:t>ведомств</w:t>
        </w:r>
      </w:hyperlink>
      <w:r>
        <w:rPr>
          <w:rFonts w:eastAsiaTheme="minorEastAsia"/>
          <w:sz w:val="28"/>
          <w:szCs w:val="28"/>
        </w:rPr>
        <w:t xml:space="preserve">; телевизионных </w:t>
      </w:r>
      <w:r w:rsidRPr="00E32B70">
        <w:rPr>
          <w:rFonts w:eastAsiaTheme="minorEastAsia"/>
          <w:sz w:val="28"/>
          <w:szCs w:val="28"/>
        </w:rPr>
        <w:t>башен.</w:t>
      </w:r>
    </w:p>
    <w:p w:rsidR="00C54978" w:rsidRPr="000A3B6C" w:rsidRDefault="00C54978" w:rsidP="00C54978">
      <w:pPr>
        <w:pStyle w:val="a4"/>
        <w:tabs>
          <w:tab w:val="left" w:pos="1134"/>
        </w:tabs>
        <w:spacing w:before="0" w:beforeAutospacing="0" w:after="0" w:afterAutospacing="0" w:line="300" w:lineRule="auto"/>
        <w:rPr>
          <w:rFonts w:eastAsiaTheme="minorEastAsia"/>
          <w:sz w:val="28"/>
          <w:szCs w:val="28"/>
        </w:rPr>
      </w:pPr>
      <w:r w:rsidRPr="000A3B6C">
        <w:rPr>
          <w:rFonts w:eastAsiaTheme="minorEastAsia"/>
          <w:sz w:val="28"/>
          <w:szCs w:val="28"/>
        </w:rPr>
        <w:t>В охранных зонах трубопроводов без письменного разрешения предприятий трубопроводного транспорта запрещается:</w:t>
      </w:r>
    </w:p>
    <w:p w:rsidR="00C54978" w:rsidRPr="000A3B6C"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возводи</w:t>
      </w:r>
      <w:r>
        <w:rPr>
          <w:rFonts w:eastAsiaTheme="minorEastAsia"/>
          <w:sz w:val="28"/>
          <w:szCs w:val="28"/>
        </w:rPr>
        <w:t>ть любые постройки и сооружения;</w:t>
      </w:r>
    </w:p>
    <w:p w:rsidR="00C54978"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 xml:space="preserve">высаживать </w:t>
      </w:r>
      <w:r>
        <w:rPr>
          <w:rFonts w:eastAsiaTheme="minorEastAsia"/>
          <w:sz w:val="28"/>
          <w:szCs w:val="28"/>
        </w:rPr>
        <w:t>деревья и кустарники всех видов;</w:t>
      </w:r>
    </w:p>
    <w:p w:rsidR="00C54978"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 xml:space="preserve"> складировать корма, удобрения, материалы, сено и солому, распо</w:t>
      </w:r>
      <w:r>
        <w:rPr>
          <w:rFonts w:eastAsiaTheme="minorEastAsia"/>
          <w:sz w:val="28"/>
          <w:szCs w:val="28"/>
        </w:rPr>
        <w:t>лагать коновязи, содержать скот;</w:t>
      </w:r>
    </w:p>
    <w:p w:rsidR="00C54978" w:rsidRPr="000A3B6C"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 xml:space="preserve">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C54978" w:rsidRPr="000A3B6C"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сооружать проезды и переезды через трассы трубопроводов,</w:t>
      </w:r>
    </w:p>
    <w:p w:rsidR="00C54978" w:rsidRPr="000A3B6C"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устраивать стоянки автомобильного транспорта, тракторов и механизмов,</w:t>
      </w:r>
    </w:p>
    <w:p w:rsidR="00C54978" w:rsidRPr="000A3B6C"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размещать сады и огороды;</w:t>
      </w:r>
    </w:p>
    <w:p w:rsidR="00C54978" w:rsidRPr="000A3B6C"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производить мелиоративные </w:t>
      </w:r>
      <w:hyperlink r:id="rId30" w:tooltip="Земляные работы" w:history="1">
        <w:r w:rsidRPr="000A3B6C">
          <w:rPr>
            <w:rFonts w:eastAsiaTheme="minorEastAsia"/>
            <w:sz w:val="28"/>
            <w:szCs w:val="28"/>
          </w:rPr>
          <w:t>земляные работы</w:t>
        </w:r>
      </w:hyperlink>
      <w:r w:rsidRPr="000A3B6C">
        <w:rPr>
          <w:rFonts w:eastAsiaTheme="minorEastAsia"/>
          <w:sz w:val="28"/>
          <w:szCs w:val="28"/>
        </w:rPr>
        <w:t>, сооружать оросительные и осушительные системы;</w:t>
      </w:r>
    </w:p>
    <w:p w:rsidR="00C54978" w:rsidRPr="000A3B6C"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производить всякого рода открытые и подземные, горные, строительные, монтажные и взрывные работы, планировку грунта, др.;</w:t>
      </w:r>
    </w:p>
    <w:p w:rsidR="00C54978" w:rsidRDefault="00C54978" w:rsidP="00C54978">
      <w:pPr>
        <w:pStyle w:val="a4"/>
        <w:numPr>
          <w:ilvl w:val="0"/>
          <w:numId w:val="55"/>
        </w:numPr>
        <w:tabs>
          <w:tab w:val="left" w:pos="1134"/>
        </w:tabs>
        <w:spacing w:before="0" w:beforeAutospacing="0" w:after="0" w:afterAutospacing="0" w:line="300" w:lineRule="auto"/>
        <w:ind w:left="0" w:firstLine="709"/>
        <w:rPr>
          <w:rFonts w:eastAsiaTheme="minorEastAsia"/>
          <w:sz w:val="28"/>
          <w:szCs w:val="28"/>
        </w:rPr>
      </w:pPr>
      <w:r w:rsidRPr="000A3B6C">
        <w:rPr>
          <w:rFonts w:eastAsiaTheme="minorEastAsia"/>
          <w:sz w:val="28"/>
          <w:szCs w:val="28"/>
        </w:rPr>
        <w:t>производить геолого-съемочные, геологоразведочные, поисковые, геодезические и др. изыскательские работы, связанные с устройством скважин, шурфов и взятием проб грунта (кроме почвенных образцов).</w:t>
      </w:r>
    </w:p>
    <w:p w:rsidR="0041379E" w:rsidRPr="00437925" w:rsidRDefault="0041379E" w:rsidP="004E7B01">
      <w:pPr>
        <w:tabs>
          <w:tab w:val="left" w:pos="1134"/>
        </w:tabs>
        <w:autoSpaceDE w:val="0"/>
        <w:autoSpaceDN w:val="0"/>
        <w:adjustRightInd w:val="0"/>
        <w:rPr>
          <w:rFonts w:ascii="Times New Roman" w:eastAsiaTheme="minorHAnsi" w:hAnsi="Times New Roman" w:cs="Times New Roman"/>
          <w:bCs/>
          <w:color w:val="FF0000"/>
          <w:sz w:val="28"/>
          <w:szCs w:val="28"/>
          <w:lang w:eastAsia="en-US"/>
        </w:rPr>
      </w:pPr>
    </w:p>
    <w:p w:rsidR="003500ED" w:rsidRPr="003D1721" w:rsidRDefault="003500ED" w:rsidP="004E7B01">
      <w:pPr>
        <w:pStyle w:val="af8"/>
        <w:numPr>
          <w:ilvl w:val="1"/>
          <w:numId w:val="2"/>
        </w:numPr>
        <w:tabs>
          <w:tab w:val="left" w:pos="1276"/>
        </w:tabs>
        <w:spacing w:line="300" w:lineRule="auto"/>
        <w:ind w:left="0" w:firstLine="709"/>
        <w:jc w:val="left"/>
        <w:outlineLvl w:val="1"/>
      </w:pPr>
      <w:bookmarkStart w:id="94" w:name="_Toc152937711"/>
      <w:r w:rsidRPr="003D1721">
        <w:t>Объекты культурного наследия</w:t>
      </w:r>
      <w:bookmarkEnd w:id="94"/>
    </w:p>
    <w:p w:rsidR="00C03FA0" w:rsidRPr="002508C5" w:rsidRDefault="00C03FA0" w:rsidP="004E7B01">
      <w:pPr>
        <w:pStyle w:val="a7"/>
        <w:ind w:left="0"/>
        <w:rPr>
          <w:rFonts w:ascii="Times New Roman" w:hAnsi="Times New Roman"/>
          <w:sz w:val="28"/>
          <w:szCs w:val="28"/>
        </w:rPr>
      </w:pPr>
      <w:r w:rsidRPr="002508C5">
        <w:rPr>
          <w:rFonts w:ascii="Times New Roman" w:hAnsi="Times New Roman"/>
          <w:sz w:val="28"/>
          <w:szCs w:val="28"/>
        </w:rPr>
        <w:t xml:space="preserve">К объектам культурного наследия (памятникам истории и культуры) согласно Федеральному закону от </w:t>
      </w:r>
      <w:r w:rsidR="0012279C" w:rsidRPr="002508C5">
        <w:rPr>
          <w:rFonts w:ascii="Times New Roman" w:hAnsi="Times New Roman"/>
          <w:sz w:val="28"/>
          <w:szCs w:val="28"/>
        </w:rPr>
        <w:t>2</w:t>
      </w:r>
      <w:r w:rsidRPr="002508C5">
        <w:rPr>
          <w:rFonts w:ascii="Times New Roman" w:hAnsi="Times New Roman"/>
          <w:sz w:val="28"/>
          <w:szCs w:val="28"/>
        </w:rPr>
        <w:t>5.06.2002 № 73-ФЗ "Об объектах культурного наследия (памятниках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C03FA0" w:rsidRPr="002508C5" w:rsidRDefault="00C03FA0" w:rsidP="004E7B01">
      <w:pPr>
        <w:pStyle w:val="a7"/>
        <w:ind w:left="0"/>
        <w:rPr>
          <w:rFonts w:ascii="Times New Roman" w:hAnsi="Times New Roman"/>
          <w:sz w:val="28"/>
          <w:szCs w:val="28"/>
        </w:rPr>
      </w:pPr>
      <w:bookmarkStart w:id="95" w:name="sub_3020"/>
      <w:r w:rsidRPr="002508C5">
        <w:rPr>
          <w:rFonts w:ascii="Times New Roman" w:hAnsi="Times New Roman"/>
          <w:sz w:val="28"/>
          <w:szCs w:val="28"/>
        </w:rPr>
        <w:t>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 Объектами археологического наследия являются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rsidR="00C03FA0" w:rsidRPr="002508C5" w:rsidRDefault="00C03FA0" w:rsidP="004E7B01">
      <w:pPr>
        <w:pStyle w:val="a7"/>
        <w:ind w:left="0"/>
        <w:rPr>
          <w:rFonts w:ascii="Times New Roman" w:hAnsi="Times New Roman"/>
          <w:sz w:val="28"/>
          <w:szCs w:val="28"/>
        </w:rPr>
      </w:pPr>
      <w:bookmarkStart w:id="96" w:name="sub_3030"/>
      <w:bookmarkEnd w:id="95"/>
      <w:r w:rsidRPr="002508C5">
        <w:rPr>
          <w:rFonts w:ascii="Times New Roman" w:hAnsi="Times New Roman"/>
          <w:sz w:val="28"/>
          <w:szCs w:val="28"/>
        </w:rPr>
        <w:t>Под археологическими предметами понимаются движимые вещи, основным или одним из основных источников информации о которых независимо от обстоятельств их обнаружения являются археологические раскопки или находки, в том числе предметы, обнаруженные в результате таких раскопок или находок.</w:t>
      </w:r>
    </w:p>
    <w:p w:rsidR="00C03FA0" w:rsidRPr="002508C5" w:rsidRDefault="00C03FA0" w:rsidP="004E7B01">
      <w:pPr>
        <w:pStyle w:val="a7"/>
        <w:ind w:left="0"/>
        <w:rPr>
          <w:rFonts w:ascii="Times New Roman" w:hAnsi="Times New Roman"/>
          <w:sz w:val="28"/>
          <w:szCs w:val="28"/>
        </w:rPr>
      </w:pPr>
      <w:bookmarkStart w:id="97" w:name="sub_3040"/>
      <w:bookmarkEnd w:id="96"/>
      <w:r w:rsidRPr="002508C5">
        <w:rPr>
          <w:rFonts w:ascii="Times New Roman" w:hAnsi="Times New Roman"/>
          <w:sz w:val="28"/>
          <w:szCs w:val="28"/>
        </w:rPr>
        <w:t>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C03FA0" w:rsidRPr="002508C5" w:rsidRDefault="00C03FA0" w:rsidP="004E7B01">
      <w:pPr>
        <w:pStyle w:val="a7"/>
        <w:ind w:left="0"/>
        <w:rPr>
          <w:rFonts w:ascii="Times New Roman" w:hAnsi="Times New Roman"/>
          <w:sz w:val="28"/>
          <w:szCs w:val="28"/>
        </w:rPr>
      </w:pPr>
      <w:bookmarkStart w:id="98" w:name="sub_3002"/>
      <w:bookmarkEnd w:id="97"/>
      <w:r w:rsidRPr="002508C5">
        <w:rPr>
          <w:rFonts w:ascii="Times New Roman" w:hAnsi="Times New Roman"/>
          <w:sz w:val="28"/>
          <w:szCs w:val="28"/>
        </w:rPr>
        <w:t>Объекты культурного наследия в соответствии с Федеральным законом подразделяются на следующие виды:</w:t>
      </w:r>
    </w:p>
    <w:p w:rsidR="00C03FA0" w:rsidRPr="002508C5" w:rsidRDefault="00C03FA0" w:rsidP="004E7B01">
      <w:pPr>
        <w:pStyle w:val="a7"/>
        <w:widowControl w:val="0"/>
        <w:numPr>
          <w:ilvl w:val="0"/>
          <w:numId w:val="10"/>
        </w:numPr>
        <w:tabs>
          <w:tab w:val="left" w:pos="993"/>
        </w:tabs>
        <w:ind w:left="0" w:firstLine="709"/>
        <w:rPr>
          <w:rFonts w:ascii="Times New Roman" w:hAnsi="Times New Roman"/>
          <w:sz w:val="28"/>
          <w:szCs w:val="28"/>
        </w:rPr>
      </w:pPr>
      <w:bookmarkStart w:id="99" w:name="sub_301"/>
      <w:bookmarkEnd w:id="98"/>
      <w:r w:rsidRPr="002508C5">
        <w:rPr>
          <w:rFonts w:ascii="Times New Roman" w:hAnsi="Times New Roman"/>
          <w:sz w:val="28"/>
          <w:szCs w:val="28"/>
        </w:rPr>
        <w:t>памятники - отдельные постройки, здания и сооружения с исторически сложившимися территориями (в том числе памятники религиозного назначения, относящиеся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C03FA0" w:rsidRPr="002508C5" w:rsidRDefault="00C03FA0" w:rsidP="004E7B01">
      <w:pPr>
        <w:pStyle w:val="a7"/>
        <w:widowControl w:val="0"/>
        <w:numPr>
          <w:ilvl w:val="0"/>
          <w:numId w:val="10"/>
        </w:numPr>
        <w:tabs>
          <w:tab w:val="left" w:pos="993"/>
        </w:tabs>
        <w:ind w:left="0" w:firstLine="709"/>
        <w:rPr>
          <w:rFonts w:ascii="Times New Roman" w:hAnsi="Times New Roman"/>
          <w:sz w:val="28"/>
          <w:szCs w:val="28"/>
        </w:rPr>
      </w:pPr>
      <w:bookmarkStart w:id="100" w:name="sub_302"/>
      <w:bookmarkEnd w:id="99"/>
      <w:r w:rsidRPr="002508C5">
        <w:rPr>
          <w:rFonts w:ascii="Times New Roman" w:hAnsi="Times New Roman"/>
          <w:sz w:val="28"/>
          <w:szCs w:val="28"/>
        </w:rPr>
        <w:t>ансамбли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C03FA0" w:rsidRPr="002508C5" w:rsidRDefault="00C03FA0" w:rsidP="004E7B01">
      <w:pPr>
        <w:pStyle w:val="a7"/>
        <w:widowControl w:val="0"/>
        <w:numPr>
          <w:ilvl w:val="0"/>
          <w:numId w:val="10"/>
        </w:numPr>
        <w:tabs>
          <w:tab w:val="left" w:pos="993"/>
        </w:tabs>
        <w:ind w:left="0" w:firstLine="709"/>
        <w:rPr>
          <w:rFonts w:ascii="Times New Roman" w:hAnsi="Times New Roman"/>
          <w:sz w:val="28"/>
          <w:szCs w:val="28"/>
        </w:rPr>
      </w:pPr>
      <w:bookmarkStart w:id="101" w:name="sub_303"/>
      <w:bookmarkEnd w:id="100"/>
      <w:r w:rsidRPr="002508C5">
        <w:rPr>
          <w:rFonts w:ascii="Times New Roman" w:hAnsi="Times New Roman"/>
          <w:sz w:val="28"/>
          <w:szCs w:val="28"/>
        </w:rPr>
        <w:t>достопримечательные места - творения, созданные человеком, или совместные творения человека и природы, в том числе места традиционного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 места захоронений жертв массовых репрессий; религиозно-исторические места.</w:t>
      </w:r>
    </w:p>
    <w:p w:rsidR="00C03FA0" w:rsidRPr="002508C5" w:rsidRDefault="00C03FA0" w:rsidP="004E7B01">
      <w:pPr>
        <w:pStyle w:val="a7"/>
        <w:ind w:left="0"/>
        <w:rPr>
          <w:rFonts w:ascii="Times New Roman" w:hAnsi="Times New Roman"/>
          <w:sz w:val="28"/>
          <w:szCs w:val="28"/>
        </w:rPr>
      </w:pPr>
      <w:bookmarkStart w:id="102" w:name="sub_920011"/>
      <w:bookmarkEnd w:id="101"/>
      <w:r w:rsidRPr="002508C5">
        <w:rPr>
          <w:rFonts w:ascii="Times New Roman" w:hAnsi="Times New Roman"/>
          <w:sz w:val="28"/>
          <w:szCs w:val="28"/>
        </w:rPr>
        <w:t>В границах территории достопримечательного места могут находиться памятники и (или) ансамбли.</w:t>
      </w:r>
    </w:p>
    <w:bookmarkEnd w:id="102"/>
    <w:p w:rsidR="00C03FA0" w:rsidRPr="002508C5" w:rsidRDefault="00C03FA0" w:rsidP="004E7B01">
      <w:pPr>
        <w:pStyle w:val="a7"/>
        <w:ind w:left="0"/>
        <w:rPr>
          <w:rFonts w:ascii="Times New Roman" w:hAnsi="Times New Roman"/>
          <w:sz w:val="28"/>
          <w:szCs w:val="28"/>
        </w:rPr>
      </w:pPr>
      <w:r w:rsidRPr="002508C5">
        <w:rPr>
          <w:rFonts w:ascii="Times New Roman" w:hAnsi="Times New Roman"/>
          <w:sz w:val="28"/>
          <w:szCs w:val="28"/>
        </w:rPr>
        <w:t>Объекты культурного наследия подразделяются на следующие категории историко-культурного значения:</w:t>
      </w:r>
    </w:p>
    <w:p w:rsidR="00C03FA0" w:rsidRPr="002508C5" w:rsidRDefault="00C03FA0" w:rsidP="004E7B01">
      <w:pPr>
        <w:pStyle w:val="a7"/>
        <w:widowControl w:val="0"/>
        <w:numPr>
          <w:ilvl w:val="0"/>
          <w:numId w:val="10"/>
        </w:numPr>
        <w:tabs>
          <w:tab w:val="left" w:pos="993"/>
        </w:tabs>
        <w:ind w:left="0" w:firstLine="709"/>
        <w:rPr>
          <w:rFonts w:ascii="Times New Roman" w:hAnsi="Times New Roman"/>
          <w:sz w:val="28"/>
          <w:szCs w:val="28"/>
        </w:rPr>
      </w:pPr>
      <w:bookmarkStart w:id="103" w:name="sub_401"/>
      <w:r w:rsidRPr="002508C5">
        <w:rPr>
          <w:rFonts w:ascii="Times New Roman" w:hAnsi="Times New Roman"/>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C03FA0" w:rsidRPr="002508C5" w:rsidRDefault="00C03FA0" w:rsidP="004E7B01">
      <w:pPr>
        <w:pStyle w:val="a7"/>
        <w:widowControl w:val="0"/>
        <w:numPr>
          <w:ilvl w:val="0"/>
          <w:numId w:val="10"/>
        </w:numPr>
        <w:tabs>
          <w:tab w:val="left" w:pos="993"/>
        </w:tabs>
        <w:ind w:left="0" w:firstLine="709"/>
        <w:rPr>
          <w:rFonts w:ascii="Times New Roman" w:hAnsi="Times New Roman"/>
          <w:sz w:val="28"/>
          <w:szCs w:val="28"/>
        </w:rPr>
      </w:pPr>
      <w:bookmarkStart w:id="104" w:name="sub_402"/>
      <w:bookmarkEnd w:id="103"/>
      <w:r w:rsidRPr="002508C5">
        <w:rPr>
          <w:rFonts w:ascii="Times New Roman" w:hAnsi="Times New Roman"/>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C03FA0" w:rsidRDefault="00C03FA0" w:rsidP="004E7B01">
      <w:pPr>
        <w:pStyle w:val="a7"/>
        <w:widowControl w:val="0"/>
        <w:numPr>
          <w:ilvl w:val="0"/>
          <w:numId w:val="10"/>
        </w:numPr>
        <w:tabs>
          <w:tab w:val="left" w:pos="993"/>
        </w:tabs>
        <w:ind w:left="0" w:firstLine="709"/>
        <w:rPr>
          <w:rFonts w:ascii="Times New Roman" w:hAnsi="Times New Roman"/>
          <w:sz w:val="28"/>
          <w:szCs w:val="28"/>
        </w:rPr>
      </w:pPr>
      <w:bookmarkStart w:id="105" w:name="sub_403"/>
      <w:bookmarkEnd w:id="104"/>
      <w:r w:rsidRPr="002508C5">
        <w:rPr>
          <w:rFonts w:ascii="Times New Roman" w:hAnsi="Times New Roman"/>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693BDC" w:rsidRPr="002508C5" w:rsidRDefault="00693BDC" w:rsidP="00693BDC">
      <w:pPr>
        <w:pStyle w:val="a7"/>
        <w:widowControl w:val="0"/>
        <w:tabs>
          <w:tab w:val="left" w:pos="993"/>
        </w:tabs>
        <w:ind w:left="0"/>
        <w:rPr>
          <w:rFonts w:ascii="Times New Roman" w:hAnsi="Times New Roman"/>
          <w:sz w:val="28"/>
          <w:szCs w:val="28"/>
        </w:rPr>
      </w:pPr>
      <w:r w:rsidRPr="00693BDC">
        <w:rPr>
          <w:rFonts w:ascii="Times New Roman" w:hAnsi="Times New Roman"/>
          <w:sz w:val="28"/>
          <w:szCs w:val="28"/>
        </w:rPr>
        <w:t xml:space="preserve">На территории </w:t>
      </w:r>
      <w:r w:rsidR="00A93546">
        <w:rPr>
          <w:rFonts w:ascii="Times New Roman" w:hAnsi="Times New Roman"/>
          <w:sz w:val="28"/>
          <w:szCs w:val="28"/>
        </w:rPr>
        <w:t>Мироновского</w:t>
      </w:r>
      <w:r w:rsidRPr="00693BDC">
        <w:rPr>
          <w:rFonts w:ascii="Times New Roman" w:hAnsi="Times New Roman"/>
          <w:sz w:val="28"/>
          <w:szCs w:val="28"/>
        </w:rPr>
        <w:t xml:space="preserve"> муниципального </w:t>
      </w:r>
      <w:r w:rsidR="00A93546">
        <w:rPr>
          <w:rFonts w:ascii="Times New Roman" w:hAnsi="Times New Roman"/>
          <w:sz w:val="28"/>
          <w:szCs w:val="28"/>
        </w:rPr>
        <w:t>образования</w:t>
      </w:r>
      <w:r w:rsidRPr="00693BDC">
        <w:rPr>
          <w:rFonts w:ascii="Times New Roman" w:hAnsi="Times New Roman"/>
          <w:sz w:val="28"/>
          <w:szCs w:val="28"/>
        </w:rPr>
        <w:t xml:space="preserve">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w:t>
      </w:r>
    </w:p>
    <w:bookmarkEnd w:id="105"/>
    <w:p w:rsidR="00C03FA0" w:rsidRPr="002508C5" w:rsidRDefault="00C03FA0" w:rsidP="00693BDC">
      <w:pPr>
        <w:pStyle w:val="a7"/>
        <w:ind w:left="0"/>
        <w:rPr>
          <w:rFonts w:ascii="Times New Roman" w:hAnsi="Times New Roman"/>
          <w:sz w:val="28"/>
          <w:szCs w:val="28"/>
        </w:rPr>
      </w:pPr>
      <w:r w:rsidRPr="002508C5">
        <w:rPr>
          <w:rFonts w:ascii="Times New Roman" w:hAnsi="Times New Roman"/>
          <w:sz w:val="28"/>
          <w:szCs w:val="28"/>
        </w:rPr>
        <w:t>Границы территории объекта археологического наследия определяются на основании археологических полевых работ.</w:t>
      </w:r>
    </w:p>
    <w:p w:rsidR="00C03FA0" w:rsidRPr="002508C5" w:rsidRDefault="00C03FA0" w:rsidP="004E7B01">
      <w:pPr>
        <w:pStyle w:val="a7"/>
        <w:ind w:left="0"/>
        <w:rPr>
          <w:rFonts w:ascii="Times New Roman" w:hAnsi="Times New Roman"/>
          <w:sz w:val="28"/>
          <w:szCs w:val="28"/>
        </w:rPr>
      </w:pPr>
      <w:r w:rsidRPr="002508C5">
        <w:rPr>
          <w:rFonts w:ascii="Times New Roman" w:hAnsi="Times New Roman"/>
          <w:sz w:val="28"/>
          <w:szCs w:val="28"/>
        </w:rPr>
        <w:t>В Саратовской области памятники истории и культуры охраняются в рамках Закона Саратовской области №69</w:t>
      </w:r>
      <w:r w:rsidR="00EC5DBF" w:rsidRPr="002508C5">
        <w:rPr>
          <w:rFonts w:ascii="Times New Roman" w:hAnsi="Times New Roman"/>
          <w:sz w:val="28"/>
          <w:szCs w:val="28"/>
        </w:rPr>
        <w:t>-ЗСО</w:t>
      </w:r>
      <w:r w:rsidRPr="002508C5">
        <w:rPr>
          <w:rFonts w:ascii="Times New Roman" w:hAnsi="Times New Roman"/>
          <w:sz w:val="28"/>
          <w:szCs w:val="28"/>
        </w:rPr>
        <w:t xml:space="preserve"> от 04.11.2003 г.</w:t>
      </w:r>
    </w:p>
    <w:p w:rsidR="00C03FA0" w:rsidRPr="002508C5" w:rsidRDefault="00C03FA0" w:rsidP="004E7B01">
      <w:pPr>
        <w:pStyle w:val="a7"/>
        <w:ind w:left="0"/>
        <w:rPr>
          <w:rFonts w:ascii="Times New Roman" w:hAnsi="Times New Roman"/>
          <w:sz w:val="28"/>
          <w:szCs w:val="28"/>
        </w:rPr>
      </w:pPr>
      <w:r w:rsidRPr="002508C5">
        <w:rPr>
          <w:rFonts w:ascii="Times New Roman" w:hAnsi="Times New Roman"/>
          <w:sz w:val="28"/>
          <w:szCs w:val="28"/>
        </w:rPr>
        <w:t>Требование об установлении зон охраны объекта культурного наследия к выявленному объекту культурного наследия не предъявляется.</w:t>
      </w:r>
    </w:p>
    <w:p w:rsidR="00C03FA0" w:rsidRPr="002508C5" w:rsidRDefault="00C03FA0" w:rsidP="004E7B01">
      <w:pPr>
        <w:pStyle w:val="a7"/>
        <w:ind w:left="0"/>
        <w:rPr>
          <w:rFonts w:ascii="Times New Roman" w:hAnsi="Times New Roman"/>
          <w:sz w:val="28"/>
          <w:szCs w:val="28"/>
        </w:rPr>
      </w:pPr>
      <w:r w:rsidRPr="002508C5">
        <w:rPr>
          <w:rFonts w:ascii="Times New Roman" w:hAnsi="Times New Roman"/>
          <w:sz w:val="28"/>
          <w:szCs w:val="28"/>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C03FA0" w:rsidRPr="002508C5" w:rsidRDefault="00C03FA0" w:rsidP="004E7B01">
      <w:pPr>
        <w:pStyle w:val="a7"/>
        <w:ind w:left="0"/>
        <w:rPr>
          <w:rFonts w:ascii="Times New Roman" w:hAnsi="Times New Roman"/>
          <w:sz w:val="28"/>
          <w:szCs w:val="28"/>
        </w:rPr>
      </w:pPr>
      <w:r w:rsidRPr="002508C5">
        <w:rPr>
          <w:rFonts w:ascii="Times New Roman" w:hAnsi="Times New Roman"/>
          <w:sz w:val="28"/>
          <w:szCs w:val="28"/>
        </w:rPr>
        <w:t xml:space="preserve">Согласно данным </w:t>
      </w:r>
      <w:r w:rsidR="00E9756B">
        <w:rPr>
          <w:rFonts w:ascii="Times New Roman" w:hAnsi="Times New Roman"/>
          <w:sz w:val="28"/>
          <w:szCs w:val="28"/>
        </w:rPr>
        <w:t>Комитета</w:t>
      </w:r>
      <w:r w:rsidRPr="002508C5">
        <w:rPr>
          <w:rFonts w:ascii="Times New Roman" w:hAnsi="Times New Roman"/>
          <w:sz w:val="28"/>
          <w:szCs w:val="28"/>
        </w:rPr>
        <w:t xml:space="preserve"> культурного наследия Саратовской области на территории </w:t>
      </w:r>
      <w:r w:rsidR="00693BDC" w:rsidRPr="00693BDC">
        <w:rPr>
          <w:rFonts w:ascii="Times New Roman" w:hAnsi="Times New Roman"/>
          <w:sz w:val="28"/>
          <w:szCs w:val="28"/>
        </w:rPr>
        <w:t>Мироновского муниципального образования известны следующие выявленные объекты археологического наследия</w:t>
      </w:r>
      <w:r w:rsidR="007701B0" w:rsidRPr="002508C5">
        <w:rPr>
          <w:rFonts w:ascii="Times New Roman" w:hAnsi="Times New Roman"/>
          <w:sz w:val="28"/>
          <w:szCs w:val="28"/>
        </w:rPr>
        <w:t xml:space="preserve">. </w:t>
      </w:r>
    </w:p>
    <w:p w:rsidR="00CC0BBD" w:rsidRPr="00776AAA" w:rsidRDefault="00CC0BBD" w:rsidP="0085063A">
      <w:pPr>
        <w:pStyle w:val="31"/>
        <w:keepNext/>
        <w:suppressAutoHyphens/>
        <w:spacing w:after="0"/>
        <w:ind w:left="0" w:firstLine="567"/>
        <w:rPr>
          <w:b/>
          <w:sz w:val="24"/>
          <w:szCs w:val="24"/>
        </w:rPr>
      </w:pPr>
      <w:r w:rsidRPr="00776AAA">
        <w:rPr>
          <w:b/>
          <w:sz w:val="24"/>
          <w:szCs w:val="24"/>
        </w:rPr>
        <w:t>Таблица 6.</w:t>
      </w:r>
      <w:r w:rsidR="0085063A">
        <w:rPr>
          <w:b/>
          <w:sz w:val="24"/>
          <w:szCs w:val="24"/>
        </w:rPr>
        <w:t>5</w:t>
      </w:r>
      <w:r w:rsidRPr="00776AAA">
        <w:rPr>
          <w:b/>
          <w:sz w:val="24"/>
          <w:szCs w:val="24"/>
        </w:rPr>
        <w:t xml:space="preserve">.1 </w:t>
      </w:r>
      <w:r w:rsidR="007E36A9" w:rsidRPr="00776AAA">
        <w:rPr>
          <w:b/>
          <w:sz w:val="24"/>
          <w:szCs w:val="24"/>
        </w:rPr>
        <w:t xml:space="preserve">Перечень выявленных объектов археологического наследия на территории </w:t>
      </w:r>
      <w:r w:rsidR="00154345" w:rsidRPr="00776AAA">
        <w:rPr>
          <w:b/>
          <w:sz w:val="24"/>
          <w:szCs w:val="24"/>
        </w:rPr>
        <w:t>Мироновского</w:t>
      </w:r>
      <w:r w:rsidR="007E36A9" w:rsidRPr="00776AAA">
        <w:rPr>
          <w:b/>
          <w:sz w:val="24"/>
          <w:szCs w:val="24"/>
        </w:rPr>
        <w:t xml:space="preserve"> МО</w:t>
      </w:r>
    </w:p>
    <w:tbl>
      <w:tblPr>
        <w:tblW w:w="10174"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70" w:type="dxa"/>
          <w:right w:w="70" w:type="dxa"/>
        </w:tblCellMar>
        <w:tblLook w:val="00A0" w:firstRow="1" w:lastRow="0" w:firstColumn="1" w:lastColumn="0" w:noHBand="0" w:noVBand="0"/>
      </w:tblPr>
      <w:tblGrid>
        <w:gridCol w:w="563"/>
        <w:gridCol w:w="3260"/>
        <w:gridCol w:w="6351"/>
      </w:tblGrid>
      <w:tr w:rsidR="00693BDC" w:rsidRPr="008848F6" w:rsidTr="00693BDC">
        <w:trPr>
          <w:trHeight w:val="628"/>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 п/п</w:t>
            </w:r>
          </w:p>
        </w:tc>
        <w:tc>
          <w:tcPr>
            <w:tcW w:w="1602"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Наименование объекта</w:t>
            </w:r>
          </w:p>
        </w:tc>
        <w:tc>
          <w:tcPr>
            <w:tcW w:w="3121" w:type="pct"/>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Приказ</w:t>
            </w:r>
          </w:p>
        </w:tc>
      </w:tr>
      <w:tr w:rsidR="00693BDC" w:rsidRPr="008848F6" w:rsidTr="00693BDC">
        <w:trPr>
          <w:trHeight w:val="571"/>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1</w:t>
            </w:r>
          </w:p>
        </w:tc>
        <w:tc>
          <w:tcPr>
            <w:tcW w:w="1602" w:type="pct"/>
            <w:tcMar>
              <w:left w:w="28" w:type="dxa"/>
              <w:right w:w="28" w:type="dxa"/>
            </w:tcMar>
            <w:vAlign w:val="center"/>
          </w:tcPr>
          <w:p w:rsidR="00693BDC" w:rsidRPr="008848F6" w:rsidRDefault="00784EDE" w:rsidP="00784EDE">
            <w:pPr>
              <w:spacing w:line="240" w:lineRule="auto"/>
              <w:jc w:val="center"/>
              <w:rPr>
                <w:rFonts w:ascii="Times New Roman" w:hAnsi="Times New Roman" w:cs="Times New Roman"/>
              </w:rPr>
            </w:pPr>
            <w:r>
              <w:rPr>
                <w:rFonts w:ascii="Times New Roman" w:hAnsi="Times New Roman" w:cs="Times New Roman"/>
              </w:rPr>
              <w:br/>
              <w:t>Курган 1</w:t>
            </w:r>
          </w:p>
          <w:p w:rsidR="00693BDC" w:rsidRPr="008848F6" w:rsidRDefault="00693BDC" w:rsidP="00784EDE">
            <w:pPr>
              <w:pStyle w:val="affff5"/>
              <w:ind w:firstLine="0"/>
              <w:jc w:val="center"/>
            </w:pPr>
          </w:p>
        </w:tc>
        <w:tc>
          <w:tcPr>
            <w:tcW w:w="3121" w:type="pct"/>
            <w:vAlign w:val="center"/>
          </w:tcPr>
          <w:p w:rsidR="00693BDC" w:rsidRPr="008848F6" w:rsidRDefault="00693BDC" w:rsidP="00784EDE">
            <w:pPr>
              <w:pStyle w:val="affff5"/>
              <w:ind w:firstLine="0"/>
            </w:pPr>
            <w:r w:rsidRPr="008848F6">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2</w:t>
            </w:r>
          </w:p>
        </w:tc>
        <w:tc>
          <w:tcPr>
            <w:tcW w:w="1602" w:type="pct"/>
            <w:tcMar>
              <w:left w:w="28" w:type="dxa"/>
              <w:right w:w="28" w:type="dxa"/>
            </w:tcMar>
            <w:vAlign w:val="center"/>
          </w:tcPr>
          <w:p w:rsidR="00693BDC" w:rsidRPr="008848F6" w:rsidRDefault="00693BDC" w:rsidP="00784EDE">
            <w:pPr>
              <w:pStyle w:val="affff5"/>
              <w:ind w:firstLine="0"/>
              <w:jc w:val="center"/>
            </w:pPr>
            <w:r w:rsidRPr="008848F6">
              <w:rPr>
                <w:shd w:val="clear" w:color="auto" w:fill="FFFFFF"/>
              </w:rPr>
              <w:t xml:space="preserve">Курган 2 Эпоха бронзы - </w:t>
            </w:r>
            <w:r w:rsidR="008848F6" w:rsidRPr="008848F6">
              <w:rPr>
                <w:shd w:val="clear" w:color="auto" w:fill="FFFFFF"/>
              </w:rPr>
              <w:t>средневеко</w:t>
            </w:r>
            <w:r w:rsidRPr="008848F6">
              <w:rPr>
                <w:shd w:val="clear" w:color="auto" w:fill="FFFFFF"/>
              </w:rPr>
              <w:t>вье (III тыс. до н.э. - XIV в.)</w:t>
            </w:r>
          </w:p>
        </w:tc>
        <w:tc>
          <w:tcPr>
            <w:tcW w:w="3121" w:type="pct"/>
            <w:vAlign w:val="center"/>
          </w:tcPr>
          <w:p w:rsidR="00693BDC" w:rsidRPr="008848F6" w:rsidRDefault="00693BDC" w:rsidP="0085063A">
            <w:pPr>
              <w:pStyle w:val="affff5"/>
              <w:tabs>
                <w:tab w:val="left" w:pos="2362"/>
              </w:tabs>
              <w:ind w:firstLine="0"/>
            </w:pPr>
            <w:r w:rsidRPr="008848F6">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3</w:t>
            </w:r>
          </w:p>
        </w:tc>
        <w:tc>
          <w:tcPr>
            <w:tcW w:w="1602"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rPr>
            </w:pPr>
            <w:r w:rsidRPr="008848F6">
              <w:rPr>
                <w:rFonts w:ascii="Times New Roman" w:hAnsi="Times New Roman" w:cs="Times New Roman"/>
              </w:rPr>
              <w:t xml:space="preserve">Курганная группа 1 (5 насыпей) </w:t>
            </w:r>
          </w:p>
        </w:tc>
        <w:tc>
          <w:tcPr>
            <w:tcW w:w="3121" w:type="pct"/>
            <w:vAlign w:val="center"/>
          </w:tcPr>
          <w:p w:rsidR="00693BDC" w:rsidRPr="008848F6" w:rsidRDefault="00693BDC" w:rsidP="0085063A">
            <w:pPr>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4</w:t>
            </w:r>
          </w:p>
        </w:tc>
        <w:tc>
          <w:tcPr>
            <w:tcW w:w="1602"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rPr>
            </w:pPr>
            <w:r w:rsidRPr="008848F6">
              <w:rPr>
                <w:rFonts w:ascii="Times New Roman" w:hAnsi="Times New Roman" w:cs="Times New Roman"/>
              </w:rPr>
              <w:t xml:space="preserve">Курганная группа 2 (4 насыпи) Эпоха бронзы - средневековье </w:t>
            </w:r>
            <w:r w:rsidRPr="008848F6">
              <w:rPr>
                <w:rFonts w:ascii="Times New Roman" w:hAnsi="Times New Roman" w:cs="Times New Roman"/>
              </w:rPr>
              <w:br/>
            </w:r>
            <w:r w:rsidRPr="008848F6">
              <w:rPr>
                <w:rFonts w:ascii="Times New Roman" w:hAnsi="Times New Roman" w:cs="Times New Roman"/>
                <w:spacing w:val="-8"/>
              </w:rPr>
              <w:t>(III тыс. до н.э. – XIV в.)</w:t>
            </w:r>
          </w:p>
        </w:tc>
        <w:tc>
          <w:tcPr>
            <w:tcW w:w="3121" w:type="pct"/>
            <w:vAlign w:val="center"/>
          </w:tcPr>
          <w:p w:rsidR="00693BDC" w:rsidRPr="008848F6" w:rsidRDefault="00693BDC" w:rsidP="0085063A">
            <w:pPr>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5</w:t>
            </w:r>
          </w:p>
        </w:tc>
        <w:tc>
          <w:tcPr>
            <w:tcW w:w="1602"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rPr>
            </w:pPr>
            <w:r w:rsidRPr="008848F6">
              <w:rPr>
                <w:rFonts w:ascii="Times New Roman" w:hAnsi="Times New Roman" w:cs="Times New Roman"/>
              </w:rPr>
              <w:t xml:space="preserve">Курганная группа 3 (5 насыпей) Эпоха бронзы - средневековье </w:t>
            </w:r>
            <w:r w:rsidRPr="008848F6">
              <w:rPr>
                <w:rFonts w:ascii="Times New Roman" w:hAnsi="Times New Roman" w:cs="Times New Roman"/>
              </w:rPr>
              <w:br/>
            </w:r>
            <w:r w:rsidRPr="008848F6">
              <w:rPr>
                <w:rFonts w:ascii="Times New Roman" w:hAnsi="Times New Roman" w:cs="Times New Roman"/>
                <w:spacing w:val="-8"/>
              </w:rPr>
              <w:t>(III тыс. до н.э. – XIV в.)</w:t>
            </w:r>
          </w:p>
        </w:tc>
        <w:tc>
          <w:tcPr>
            <w:tcW w:w="3121" w:type="pct"/>
            <w:vAlign w:val="center"/>
          </w:tcPr>
          <w:p w:rsidR="00693BDC" w:rsidRPr="008848F6" w:rsidRDefault="00693BDC" w:rsidP="0085063A">
            <w:pPr>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6</w:t>
            </w:r>
          </w:p>
        </w:tc>
        <w:tc>
          <w:tcPr>
            <w:tcW w:w="1602"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rPr>
            </w:pPr>
            <w:r w:rsidRPr="008848F6">
              <w:rPr>
                <w:rFonts w:ascii="Times New Roman" w:hAnsi="Times New Roman" w:cs="Times New Roman"/>
                <w:shd w:val="clear" w:color="auto" w:fill="FFFFFF"/>
              </w:rPr>
              <w:t>Курган 1 Эпоха бронзы - средневековье (III тыс. до н.э. - XIV в.)</w:t>
            </w:r>
          </w:p>
        </w:tc>
        <w:tc>
          <w:tcPr>
            <w:tcW w:w="3121" w:type="pct"/>
            <w:vAlign w:val="center"/>
          </w:tcPr>
          <w:p w:rsidR="00693BDC" w:rsidRPr="008848F6" w:rsidRDefault="00693BDC" w:rsidP="0085063A">
            <w:pPr>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7</w:t>
            </w:r>
          </w:p>
        </w:tc>
        <w:tc>
          <w:tcPr>
            <w:tcW w:w="1602" w:type="pct"/>
            <w:tcMar>
              <w:left w:w="28" w:type="dxa"/>
              <w:right w:w="28" w:type="dxa"/>
            </w:tcMar>
            <w:vAlign w:val="center"/>
          </w:tcPr>
          <w:p w:rsidR="00693BDC" w:rsidRPr="008848F6" w:rsidRDefault="00693BDC" w:rsidP="0085063A">
            <w:pPr>
              <w:spacing w:line="240" w:lineRule="auto"/>
              <w:ind w:firstLine="0"/>
              <w:jc w:val="center"/>
              <w:rPr>
                <w:rFonts w:ascii="Times New Roman" w:hAnsi="Times New Roman" w:cs="Times New Roman"/>
              </w:rPr>
            </w:pPr>
            <w:r w:rsidRPr="008848F6">
              <w:rPr>
                <w:rFonts w:ascii="Times New Roman" w:hAnsi="Times New Roman" w:cs="Times New Roman"/>
                <w:shd w:val="clear" w:color="auto" w:fill="FFFFFF"/>
              </w:rPr>
              <w:t xml:space="preserve">Курган 2 </w:t>
            </w:r>
            <w:r w:rsidRPr="008848F6">
              <w:rPr>
                <w:rFonts w:ascii="Times New Roman" w:hAnsi="Times New Roman" w:cs="Times New Roman"/>
              </w:rPr>
              <w:br/>
              <w:t>Эпоха бронзы - средневековье (III тыс. до н.э. - XIV в.)</w:t>
            </w:r>
          </w:p>
        </w:tc>
        <w:tc>
          <w:tcPr>
            <w:tcW w:w="3121" w:type="pct"/>
            <w:vAlign w:val="center"/>
          </w:tcPr>
          <w:p w:rsidR="00693BDC" w:rsidRPr="008848F6" w:rsidRDefault="00693BDC" w:rsidP="0085063A">
            <w:pPr>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8</w:t>
            </w:r>
          </w:p>
        </w:tc>
        <w:tc>
          <w:tcPr>
            <w:tcW w:w="1602" w:type="pct"/>
            <w:tcMar>
              <w:left w:w="28" w:type="dxa"/>
              <w:right w:w="28" w:type="dxa"/>
            </w:tcMar>
            <w:vAlign w:val="center"/>
          </w:tcPr>
          <w:p w:rsidR="00693BDC" w:rsidRPr="008848F6" w:rsidRDefault="00693BDC" w:rsidP="00784EDE">
            <w:pPr>
              <w:widowControl w:val="0"/>
              <w:spacing w:line="240" w:lineRule="auto"/>
              <w:ind w:firstLine="0"/>
              <w:jc w:val="center"/>
              <w:rPr>
                <w:rFonts w:ascii="Times New Roman" w:hAnsi="Times New Roman" w:cs="Times New Roman"/>
              </w:rPr>
            </w:pPr>
            <w:r w:rsidRPr="008848F6">
              <w:rPr>
                <w:rFonts w:ascii="Times New Roman" w:hAnsi="Times New Roman" w:cs="Times New Roman"/>
                <w:shd w:val="clear" w:color="auto" w:fill="FFFFFF"/>
              </w:rPr>
              <w:t>Курганная группа (3 насыпи) Эпоха бронзы - средневековье (III тыс. до н.э. - XIV в.)</w:t>
            </w:r>
          </w:p>
        </w:tc>
        <w:tc>
          <w:tcPr>
            <w:tcW w:w="3121" w:type="pct"/>
            <w:vAlign w:val="center"/>
          </w:tcPr>
          <w:p w:rsidR="00693BDC" w:rsidRPr="008848F6" w:rsidRDefault="00693BDC" w:rsidP="0085063A">
            <w:pPr>
              <w:widowControl w:val="0"/>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85063A">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trHeight w:val="878"/>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9</w:t>
            </w:r>
          </w:p>
        </w:tc>
        <w:tc>
          <w:tcPr>
            <w:tcW w:w="1602" w:type="pct"/>
            <w:tcMar>
              <w:left w:w="28" w:type="dxa"/>
              <w:right w:w="28" w:type="dxa"/>
            </w:tcMar>
            <w:vAlign w:val="center"/>
          </w:tcPr>
          <w:p w:rsidR="0085063A" w:rsidRDefault="00693BDC" w:rsidP="0085063A">
            <w:pPr>
              <w:widowControl w:val="0"/>
              <w:spacing w:line="240" w:lineRule="auto"/>
              <w:ind w:firstLine="0"/>
              <w:jc w:val="center"/>
              <w:rPr>
                <w:rFonts w:ascii="Times New Roman" w:hAnsi="Times New Roman" w:cs="Times New Roman"/>
                <w:shd w:val="clear" w:color="auto" w:fill="FFFFFF"/>
              </w:rPr>
            </w:pPr>
            <w:r w:rsidRPr="008848F6">
              <w:rPr>
                <w:rFonts w:ascii="Times New Roman" w:hAnsi="Times New Roman" w:cs="Times New Roman"/>
                <w:shd w:val="clear" w:color="auto" w:fill="FFFFFF"/>
              </w:rPr>
              <w:t xml:space="preserve">Курган </w:t>
            </w:r>
          </w:p>
          <w:p w:rsidR="00693BDC" w:rsidRPr="008848F6" w:rsidRDefault="00693BDC" w:rsidP="0085063A">
            <w:pPr>
              <w:widowControl w:val="0"/>
              <w:spacing w:line="240" w:lineRule="auto"/>
              <w:ind w:firstLine="0"/>
              <w:jc w:val="center"/>
              <w:rPr>
                <w:rFonts w:ascii="Times New Roman" w:hAnsi="Times New Roman" w:cs="Times New Roman"/>
              </w:rPr>
            </w:pPr>
            <w:r w:rsidRPr="008848F6">
              <w:rPr>
                <w:rFonts w:ascii="Times New Roman" w:hAnsi="Times New Roman" w:cs="Times New Roman"/>
              </w:rPr>
              <w:t>Эпоха бронзы - средневековье (III тыс. до н.э. - XIV в.)</w:t>
            </w:r>
          </w:p>
          <w:p w:rsidR="00693BDC" w:rsidRPr="008848F6" w:rsidRDefault="00693BDC" w:rsidP="00784EDE">
            <w:pPr>
              <w:widowControl w:val="0"/>
              <w:spacing w:line="240" w:lineRule="auto"/>
              <w:ind w:firstLine="0"/>
              <w:jc w:val="center"/>
              <w:rPr>
                <w:rFonts w:ascii="Times New Roman" w:hAnsi="Times New Roman" w:cs="Times New Roman"/>
              </w:rPr>
            </w:pPr>
          </w:p>
        </w:tc>
        <w:tc>
          <w:tcPr>
            <w:tcW w:w="3121" w:type="pct"/>
            <w:vAlign w:val="center"/>
          </w:tcPr>
          <w:p w:rsidR="00693BDC" w:rsidRPr="008848F6" w:rsidRDefault="00693BDC" w:rsidP="0085063A">
            <w:pPr>
              <w:widowControl w:val="0"/>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10</w:t>
            </w:r>
          </w:p>
        </w:tc>
        <w:tc>
          <w:tcPr>
            <w:tcW w:w="1602" w:type="pct"/>
            <w:tcMar>
              <w:left w:w="28" w:type="dxa"/>
              <w:right w:w="28" w:type="dxa"/>
            </w:tcMar>
            <w:vAlign w:val="center"/>
          </w:tcPr>
          <w:p w:rsidR="00693BDC" w:rsidRPr="008848F6" w:rsidRDefault="00693BDC" w:rsidP="00784EDE">
            <w:pPr>
              <w:widowControl w:val="0"/>
              <w:spacing w:line="240" w:lineRule="auto"/>
              <w:ind w:firstLine="0"/>
              <w:jc w:val="center"/>
              <w:rPr>
                <w:rFonts w:ascii="Times New Roman" w:hAnsi="Times New Roman" w:cs="Times New Roman"/>
              </w:rPr>
            </w:pPr>
            <w:r w:rsidRPr="008848F6">
              <w:rPr>
                <w:rFonts w:ascii="Times New Roman" w:hAnsi="Times New Roman" w:cs="Times New Roman"/>
              </w:rPr>
              <w:t xml:space="preserve">Курган </w:t>
            </w:r>
          </w:p>
          <w:p w:rsidR="00693BDC" w:rsidRPr="008848F6" w:rsidRDefault="00693BDC" w:rsidP="00784EDE">
            <w:pPr>
              <w:widowControl w:val="0"/>
              <w:spacing w:line="240" w:lineRule="auto"/>
              <w:ind w:firstLine="0"/>
              <w:jc w:val="center"/>
              <w:rPr>
                <w:rFonts w:ascii="Times New Roman" w:hAnsi="Times New Roman" w:cs="Times New Roman"/>
              </w:rPr>
            </w:pPr>
            <w:r w:rsidRPr="008848F6">
              <w:rPr>
                <w:rFonts w:ascii="Times New Roman" w:hAnsi="Times New Roman" w:cs="Times New Roman"/>
              </w:rPr>
              <w:t>Эпоха бронзы – средневековье (</w:t>
            </w:r>
            <w:r w:rsidRPr="008848F6">
              <w:rPr>
                <w:rFonts w:ascii="Times New Roman" w:hAnsi="Times New Roman" w:cs="Times New Roman"/>
                <w:lang w:val="en-US"/>
              </w:rPr>
              <w:t>III</w:t>
            </w:r>
            <w:r w:rsidRPr="008848F6">
              <w:rPr>
                <w:rFonts w:ascii="Times New Roman" w:hAnsi="Times New Roman" w:cs="Times New Roman"/>
              </w:rPr>
              <w:t xml:space="preserve"> тыс. до н.э. – </w:t>
            </w:r>
            <w:r w:rsidRPr="008848F6">
              <w:rPr>
                <w:rFonts w:ascii="Times New Roman" w:hAnsi="Times New Roman" w:cs="Times New Roman"/>
                <w:lang w:val="en-US"/>
              </w:rPr>
              <w:t>XIV</w:t>
            </w:r>
            <w:r w:rsidRPr="008848F6">
              <w:rPr>
                <w:rFonts w:ascii="Times New Roman" w:hAnsi="Times New Roman" w:cs="Times New Roman"/>
              </w:rPr>
              <w:t xml:space="preserve"> в.)</w:t>
            </w:r>
          </w:p>
        </w:tc>
        <w:tc>
          <w:tcPr>
            <w:tcW w:w="3121" w:type="pct"/>
            <w:vAlign w:val="center"/>
          </w:tcPr>
          <w:p w:rsidR="00693BDC" w:rsidRPr="008848F6" w:rsidRDefault="00693BDC" w:rsidP="0085063A">
            <w:pPr>
              <w:widowControl w:val="0"/>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11</w:t>
            </w:r>
          </w:p>
        </w:tc>
        <w:tc>
          <w:tcPr>
            <w:tcW w:w="1602"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rPr>
            </w:pPr>
            <w:r w:rsidRPr="008848F6">
              <w:rPr>
                <w:rFonts w:ascii="Times New Roman" w:hAnsi="Times New Roman" w:cs="Times New Roman"/>
              </w:rPr>
              <w:t>Курганная группа (2 насыпи) Эпоха бронзы – средневековье (</w:t>
            </w:r>
            <w:r w:rsidRPr="008848F6">
              <w:rPr>
                <w:rFonts w:ascii="Times New Roman" w:hAnsi="Times New Roman" w:cs="Times New Roman"/>
                <w:lang w:val="en-US"/>
              </w:rPr>
              <w:t>III</w:t>
            </w:r>
            <w:r w:rsidRPr="008848F6">
              <w:rPr>
                <w:rFonts w:ascii="Times New Roman" w:hAnsi="Times New Roman" w:cs="Times New Roman"/>
              </w:rPr>
              <w:t xml:space="preserve"> тыс. до н.э. – </w:t>
            </w:r>
            <w:r w:rsidRPr="008848F6">
              <w:rPr>
                <w:rFonts w:ascii="Times New Roman" w:hAnsi="Times New Roman" w:cs="Times New Roman"/>
                <w:lang w:val="en-US"/>
              </w:rPr>
              <w:t>XIV</w:t>
            </w:r>
            <w:r w:rsidRPr="008848F6">
              <w:rPr>
                <w:rFonts w:ascii="Times New Roman" w:hAnsi="Times New Roman" w:cs="Times New Roman"/>
              </w:rPr>
              <w:t xml:space="preserve"> в.)</w:t>
            </w:r>
          </w:p>
        </w:tc>
        <w:tc>
          <w:tcPr>
            <w:tcW w:w="3121" w:type="pct"/>
            <w:vAlign w:val="center"/>
          </w:tcPr>
          <w:p w:rsidR="00693BDC" w:rsidRPr="008848F6" w:rsidRDefault="00693BDC" w:rsidP="0085063A">
            <w:pPr>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r w:rsidR="00693BDC" w:rsidRPr="008848F6" w:rsidTr="00693BDC">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jc w:val="center"/>
        </w:trPr>
        <w:tc>
          <w:tcPr>
            <w:tcW w:w="277"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b/>
              </w:rPr>
            </w:pPr>
            <w:r w:rsidRPr="008848F6">
              <w:rPr>
                <w:rFonts w:ascii="Times New Roman" w:hAnsi="Times New Roman" w:cs="Times New Roman"/>
                <w:b/>
              </w:rPr>
              <w:t>12</w:t>
            </w:r>
          </w:p>
        </w:tc>
        <w:tc>
          <w:tcPr>
            <w:tcW w:w="1602" w:type="pct"/>
            <w:tcMar>
              <w:left w:w="28" w:type="dxa"/>
              <w:right w:w="28" w:type="dxa"/>
            </w:tcMar>
            <w:vAlign w:val="center"/>
          </w:tcPr>
          <w:p w:rsidR="00693BDC" w:rsidRPr="008848F6" w:rsidRDefault="00693BDC" w:rsidP="00784EDE">
            <w:pPr>
              <w:spacing w:line="240" w:lineRule="auto"/>
              <w:ind w:firstLine="0"/>
              <w:jc w:val="center"/>
              <w:rPr>
                <w:rFonts w:ascii="Times New Roman" w:hAnsi="Times New Roman" w:cs="Times New Roman"/>
              </w:rPr>
            </w:pPr>
            <w:r w:rsidRPr="008848F6">
              <w:rPr>
                <w:rFonts w:ascii="Times New Roman" w:hAnsi="Times New Roman" w:cs="Times New Roman"/>
              </w:rPr>
              <w:t>Курганная группа 2 (9 насыпей) Эпоха бронзы – средневековье (</w:t>
            </w:r>
            <w:r w:rsidRPr="008848F6">
              <w:rPr>
                <w:rFonts w:ascii="Times New Roman" w:hAnsi="Times New Roman" w:cs="Times New Roman"/>
                <w:lang w:val="en-US"/>
              </w:rPr>
              <w:t>III</w:t>
            </w:r>
            <w:r w:rsidRPr="008848F6">
              <w:rPr>
                <w:rFonts w:ascii="Times New Roman" w:hAnsi="Times New Roman" w:cs="Times New Roman"/>
              </w:rPr>
              <w:t xml:space="preserve"> тыс. до н.э. – </w:t>
            </w:r>
            <w:r w:rsidRPr="008848F6">
              <w:rPr>
                <w:rFonts w:ascii="Times New Roman" w:hAnsi="Times New Roman" w:cs="Times New Roman"/>
                <w:lang w:val="en-US"/>
              </w:rPr>
              <w:t>XIV</w:t>
            </w:r>
            <w:r w:rsidRPr="008848F6">
              <w:rPr>
                <w:rFonts w:ascii="Times New Roman" w:hAnsi="Times New Roman" w:cs="Times New Roman"/>
              </w:rPr>
              <w:t xml:space="preserve"> в.)</w:t>
            </w:r>
          </w:p>
        </w:tc>
        <w:tc>
          <w:tcPr>
            <w:tcW w:w="3121" w:type="pct"/>
            <w:vAlign w:val="center"/>
          </w:tcPr>
          <w:p w:rsidR="00693BDC" w:rsidRPr="008848F6" w:rsidRDefault="00693BDC" w:rsidP="0085063A">
            <w:pPr>
              <w:spacing w:line="240" w:lineRule="auto"/>
              <w:ind w:firstLine="0"/>
              <w:rPr>
                <w:rFonts w:ascii="Times New Roman" w:hAnsi="Times New Roman" w:cs="Times New Roman"/>
              </w:rPr>
            </w:pPr>
            <w:r w:rsidRPr="008848F6">
              <w:rPr>
                <w:rFonts w:ascii="Times New Roman" w:hAnsi="Times New Roman" w:cs="Times New Roman"/>
              </w:rPr>
              <w:t>Приказ министерства культуры Саратовской области от 25.06.2007 № 01-05/189 «Об утверждении списка выявленных объектов археологического наследия, расположенных на территории Саратовской области»</w:t>
            </w:r>
          </w:p>
        </w:tc>
      </w:tr>
    </w:tbl>
    <w:p w:rsidR="003D1721" w:rsidRDefault="003D1721" w:rsidP="00C62DAC">
      <w:pPr>
        <w:pStyle w:val="2f3"/>
        <w:keepNext/>
        <w:keepLines/>
        <w:spacing w:line="300" w:lineRule="auto"/>
        <w:outlineLvl w:val="9"/>
        <w:rPr>
          <w:sz w:val="28"/>
          <w:szCs w:val="28"/>
        </w:rPr>
      </w:pPr>
      <w:bookmarkStart w:id="106" w:name="bookmark5"/>
      <w:bookmarkStart w:id="107" w:name="bookmark4"/>
      <w:bookmarkStart w:id="108" w:name="bookmark3"/>
    </w:p>
    <w:p w:rsidR="003D1721" w:rsidRDefault="003D1721" w:rsidP="00EC4013">
      <w:pPr>
        <w:pStyle w:val="2f3"/>
        <w:keepNext/>
        <w:keepLines/>
        <w:spacing w:line="300" w:lineRule="auto"/>
        <w:ind w:firstLine="709"/>
        <w:outlineLvl w:val="9"/>
        <w:rPr>
          <w:sz w:val="28"/>
          <w:szCs w:val="28"/>
        </w:rPr>
      </w:pPr>
      <w:bookmarkStart w:id="109" w:name="_Toc144364374"/>
      <w:r w:rsidRPr="003D1721">
        <w:rPr>
          <w:sz w:val="28"/>
          <w:szCs w:val="28"/>
        </w:rPr>
        <w:t>Также на т</w:t>
      </w:r>
      <w:r>
        <w:rPr>
          <w:sz w:val="28"/>
          <w:szCs w:val="28"/>
        </w:rPr>
        <w:t>е</w:t>
      </w:r>
      <w:r w:rsidRPr="003D1721">
        <w:rPr>
          <w:sz w:val="28"/>
          <w:szCs w:val="28"/>
        </w:rPr>
        <w:t xml:space="preserve">рритории </w:t>
      </w:r>
      <w:r w:rsidR="00154345">
        <w:rPr>
          <w:sz w:val="28"/>
          <w:szCs w:val="28"/>
        </w:rPr>
        <w:t>Мироновского</w:t>
      </w:r>
      <w:r w:rsidRPr="003D1721">
        <w:rPr>
          <w:sz w:val="28"/>
          <w:szCs w:val="28"/>
        </w:rPr>
        <w:t xml:space="preserve"> М</w:t>
      </w:r>
      <w:r>
        <w:rPr>
          <w:sz w:val="28"/>
          <w:szCs w:val="28"/>
        </w:rPr>
        <w:t>О</w:t>
      </w:r>
      <w:r w:rsidR="00270FC8">
        <w:rPr>
          <w:sz w:val="28"/>
          <w:szCs w:val="28"/>
        </w:rPr>
        <w:t xml:space="preserve"> расположен</w:t>
      </w:r>
      <w:r w:rsidR="00997C65">
        <w:rPr>
          <w:sz w:val="28"/>
          <w:szCs w:val="28"/>
        </w:rPr>
        <w:t>ы следующие памятные объекты:</w:t>
      </w:r>
      <w:bookmarkEnd w:id="109"/>
      <w:r w:rsidRPr="003D1721">
        <w:rPr>
          <w:sz w:val="28"/>
          <w:szCs w:val="28"/>
        </w:rPr>
        <w:t xml:space="preserve"> </w:t>
      </w:r>
    </w:p>
    <w:p w:rsidR="00997C65" w:rsidRDefault="00997C65" w:rsidP="00997C65">
      <w:pPr>
        <w:pStyle w:val="Tabl"/>
        <w:spacing w:before="0" w:line="300" w:lineRule="auto"/>
        <w:jc w:val="both"/>
        <w:rPr>
          <w:rFonts w:ascii="Times New Roman" w:hAnsi="Times New Roman"/>
          <w:b/>
          <w:i w:val="0"/>
          <w:snapToGrid w:val="0"/>
        </w:rPr>
      </w:pPr>
      <w:r w:rsidRPr="0080483C">
        <w:rPr>
          <w:rFonts w:ascii="Times New Roman" w:hAnsi="Times New Roman"/>
          <w:b/>
          <w:i w:val="0"/>
        </w:rPr>
        <w:t>Таблица 6.</w:t>
      </w:r>
      <w:r w:rsidRPr="003D1721">
        <w:rPr>
          <w:rFonts w:ascii="Times New Roman" w:hAnsi="Times New Roman"/>
          <w:b/>
          <w:i w:val="0"/>
        </w:rPr>
        <w:t>6</w:t>
      </w:r>
      <w:r w:rsidRPr="0080483C">
        <w:rPr>
          <w:rFonts w:ascii="Times New Roman" w:hAnsi="Times New Roman"/>
          <w:b/>
          <w:i w:val="0"/>
        </w:rPr>
        <w:t>.</w:t>
      </w:r>
      <w:r w:rsidR="004C2D6E">
        <w:rPr>
          <w:rFonts w:ascii="Times New Roman" w:hAnsi="Times New Roman"/>
          <w:b/>
          <w:i w:val="0"/>
        </w:rPr>
        <w:t>2</w:t>
      </w:r>
      <w:r w:rsidRPr="0080483C">
        <w:rPr>
          <w:rFonts w:ascii="Times New Roman" w:hAnsi="Times New Roman"/>
          <w:b/>
          <w:i w:val="0"/>
        </w:rPr>
        <w:t xml:space="preserve">. </w:t>
      </w:r>
      <w:r w:rsidR="00013B58">
        <w:rPr>
          <w:rFonts w:ascii="Times New Roman" w:hAnsi="Times New Roman"/>
          <w:b/>
          <w:i w:val="0"/>
          <w:snapToGrid w:val="0"/>
        </w:rPr>
        <w:t>Мемориалы</w:t>
      </w:r>
      <w:r>
        <w:rPr>
          <w:rFonts w:ascii="Times New Roman" w:hAnsi="Times New Roman"/>
          <w:b/>
          <w:i w:val="0"/>
          <w:snapToGrid w:val="0"/>
        </w:rPr>
        <w:t xml:space="preserve">, </w:t>
      </w:r>
      <w:r w:rsidR="001B0CA7">
        <w:rPr>
          <w:rFonts w:ascii="Times New Roman" w:hAnsi="Times New Roman"/>
          <w:b/>
          <w:i w:val="0"/>
          <w:snapToGrid w:val="0"/>
        </w:rPr>
        <w:t>памятники</w:t>
      </w:r>
      <w:r w:rsidR="00D02204">
        <w:rPr>
          <w:rFonts w:ascii="Times New Roman" w:hAnsi="Times New Roman"/>
          <w:b/>
          <w:i w:val="0"/>
          <w:snapToGrid w:val="0"/>
        </w:rPr>
        <w:t>, достопримечательности</w:t>
      </w:r>
    </w:p>
    <w:tbl>
      <w:tblPr>
        <w:tblStyle w:val="a6"/>
        <w:tblW w:w="0" w:type="auto"/>
        <w:tblInd w:w="108" w:type="dxa"/>
        <w:tblLook w:val="04A0" w:firstRow="1" w:lastRow="0" w:firstColumn="1" w:lastColumn="0" w:noHBand="0" w:noVBand="1"/>
      </w:tblPr>
      <w:tblGrid>
        <w:gridCol w:w="531"/>
        <w:gridCol w:w="4650"/>
        <w:gridCol w:w="5025"/>
      </w:tblGrid>
      <w:tr w:rsidR="00013B58" w:rsidRPr="007C1F58" w:rsidTr="00013B58">
        <w:tc>
          <w:tcPr>
            <w:tcW w:w="531" w:type="dxa"/>
            <w:vAlign w:val="center"/>
          </w:tcPr>
          <w:p w:rsidR="00013B58" w:rsidRPr="007C1F58" w:rsidRDefault="00013B58" w:rsidP="00013B58">
            <w:pPr>
              <w:pStyle w:val="affff5"/>
              <w:spacing w:line="300" w:lineRule="auto"/>
              <w:ind w:firstLine="0"/>
              <w:jc w:val="center"/>
              <w:rPr>
                <w:lang w:bidi="ru-RU"/>
              </w:rPr>
            </w:pPr>
            <w:r w:rsidRPr="007C1F58">
              <w:rPr>
                <w:b/>
                <w:bCs/>
              </w:rPr>
              <w:t>№</w:t>
            </w:r>
          </w:p>
          <w:p w:rsidR="00013B58" w:rsidRPr="007C1F58" w:rsidRDefault="00013B58" w:rsidP="00013B58">
            <w:pPr>
              <w:pStyle w:val="affff5"/>
              <w:spacing w:line="300" w:lineRule="auto"/>
              <w:ind w:firstLine="0"/>
              <w:jc w:val="center"/>
              <w:rPr>
                <w:lang w:bidi="ru-RU"/>
              </w:rPr>
            </w:pPr>
            <w:r w:rsidRPr="007C1F58">
              <w:rPr>
                <w:b/>
                <w:bCs/>
              </w:rPr>
              <w:t>п/п</w:t>
            </w:r>
          </w:p>
        </w:tc>
        <w:tc>
          <w:tcPr>
            <w:tcW w:w="4650" w:type="dxa"/>
            <w:vAlign w:val="center"/>
          </w:tcPr>
          <w:p w:rsidR="00013B58" w:rsidRPr="007C1F58" w:rsidRDefault="00013B58" w:rsidP="00013B58">
            <w:pPr>
              <w:pStyle w:val="affff5"/>
              <w:spacing w:line="300" w:lineRule="auto"/>
              <w:ind w:firstLine="0"/>
              <w:jc w:val="center"/>
              <w:rPr>
                <w:lang w:bidi="ru-RU"/>
              </w:rPr>
            </w:pPr>
            <w:r w:rsidRPr="007C1F58">
              <w:rPr>
                <w:b/>
                <w:bCs/>
              </w:rPr>
              <w:t>Наименование</w:t>
            </w:r>
          </w:p>
        </w:tc>
        <w:tc>
          <w:tcPr>
            <w:tcW w:w="5025" w:type="dxa"/>
            <w:vAlign w:val="center"/>
          </w:tcPr>
          <w:p w:rsidR="00013B58" w:rsidRPr="007C1F58" w:rsidRDefault="00013B58" w:rsidP="00013B58">
            <w:pPr>
              <w:pStyle w:val="affff5"/>
              <w:spacing w:line="300" w:lineRule="auto"/>
              <w:ind w:firstLine="0"/>
              <w:jc w:val="center"/>
              <w:rPr>
                <w:lang w:bidi="ru-RU"/>
              </w:rPr>
            </w:pPr>
            <w:r w:rsidRPr="007C1F58">
              <w:rPr>
                <w:b/>
                <w:bCs/>
              </w:rPr>
              <w:t>Местонахождение объекта (адрес)</w:t>
            </w:r>
          </w:p>
        </w:tc>
      </w:tr>
      <w:tr w:rsidR="007F29C7" w:rsidRPr="007C1F58" w:rsidTr="007F29C7">
        <w:tc>
          <w:tcPr>
            <w:tcW w:w="531" w:type="dxa"/>
            <w:vAlign w:val="center"/>
          </w:tcPr>
          <w:p w:rsidR="007F29C7" w:rsidRPr="007C1F58" w:rsidRDefault="007F29C7" w:rsidP="00013B58">
            <w:pPr>
              <w:pStyle w:val="affff5"/>
              <w:spacing w:line="300" w:lineRule="auto"/>
              <w:ind w:firstLine="0"/>
              <w:jc w:val="center"/>
              <w:rPr>
                <w:b/>
                <w:bCs/>
              </w:rPr>
            </w:pPr>
            <w:r w:rsidRPr="007C1F58">
              <w:rPr>
                <w:b/>
                <w:bCs/>
              </w:rPr>
              <w:t>1</w:t>
            </w:r>
          </w:p>
        </w:tc>
        <w:tc>
          <w:tcPr>
            <w:tcW w:w="4650" w:type="dxa"/>
            <w:vAlign w:val="center"/>
          </w:tcPr>
          <w:p w:rsidR="007F29C7" w:rsidRPr="007C1F58" w:rsidRDefault="007C1F58" w:rsidP="006173BE">
            <w:pPr>
              <w:pStyle w:val="af3"/>
              <w:ind w:firstLine="0"/>
              <w:jc w:val="center"/>
              <w:rPr>
                <w:rFonts w:ascii="Times New Roman" w:hAnsi="Times New Roman"/>
              </w:rPr>
            </w:pPr>
            <w:r w:rsidRPr="007C1F58">
              <w:rPr>
                <w:rFonts w:ascii="Times New Roman" w:hAnsi="Times New Roman"/>
              </w:rPr>
              <w:t>Ветряная мельница</w:t>
            </w:r>
          </w:p>
        </w:tc>
        <w:tc>
          <w:tcPr>
            <w:tcW w:w="5025" w:type="dxa"/>
            <w:vAlign w:val="center"/>
          </w:tcPr>
          <w:p w:rsidR="007F29C7" w:rsidRPr="007C1F58" w:rsidRDefault="007F29C7" w:rsidP="007C1F58">
            <w:pPr>
              <w:pStyle w:val="af3"/>
              <w:ind w:firstLine="0"/>
              <w:jc w:val="center"/>
              <w:rPr>
                <w:rFonts w:ascii="Times New Roman" w:hAnsi="Times New Roman"/>
              </w:rPr>
            </w:pPr>
            <w:r w:rsidRPr="007C1F58">
              <w:rPr>
                <w:rFonts w:ascii="Times New Roman" w:hAnsi="Times New Roman"/>
              </w:rPr>
              <w:t xml:space="preserve">с. </w:t>
            </w:r>
            <w:r w:rsidR="007C1F58" w:rsidRPr="007C1F58">
              <w:rPr>
                <w:rFonts w:ascii="Times New Roman" w:hAnsi="Times New Roman"/>
              </w:rPr>
              <w:t>Моршанка</w:t>
            </w:r>
          </w:p>
        </w:tc>
      </w:tr>
      <w:tr w:rsidR="007F29C7" w:rsidRPr="007C1F58" w:rsidTr="007F29C7">
        <w:tc>
          <w:tcPr>
            <w:tcW w:w="531" w:type="dxa"/>
            <w:vAlign w:val="center"/>
          </w:tcPr>
          <w:p w:rsidR="007F29C7" w:rsidRPr="007C1F58" w:rsidRDefault="007F29C7" w:rsidP="00013B58">
            <w:pPr>
              <w:pStyle w:val="affff5"/>
              <w:spacing w:line="300" w:lineRule="auto"/>
              <w:ind w:firstLine="0"/>
              <w:jc w:val="center"/>
              <w:rPr>
                <w:b/>
                <w:bCs/>
              </w:rPr>
            </w:pPr>
            <w:r w:rsidRPr="007C1F58">
              <w:rPr>
                <w:b/>
                <w:bCs/>
              </w:rPr>
              <w:t>2</w:t>
            </w:r>
          </w:p>
        </w:tc>
        <w:tc>
          <w:tcPr>
            <w:tcW w:w="4650" w:type="dxa"/>
            <w:vAlign w:val="center"/>
          </w:tcPr>
          <w:p w:rsidR="007F29C7" w:rsidRPr="007C1F58" w:rsidRDefault="007C1F58" w:rsidP="006173BE">
            <w:pPr>
              <w:pStyle w:val="af3"/>
              <w:ind w:firstLine="0"/>
              <w:jc w:val="center"/>
              <w:rPr>
                <w:rFonts w:ascii="Times New Roman" w:hAnsi="Times New Roman"/>
              </w:rPr>
            </w:pPr>
            <w:r w:rsidRPr="007C1F58">
              <w:rPr>
                <w:rFonts w:ascii="Times New Roman" w:hAnsi="Times New Roman"/>
              </w:rPr>
              <w:t>Мемориальный комплекс воинам-односельчанам, погибшим в годы ВОВ</w:t>
            </w:r>
          </w:p>
        </w:tc>
        <w:tc>
          <w:tcPr>
            <w:tcW w:w="5025" w:type="dxa"/>
            <w:vAlign w:val="center"/>
          </w:tcPr>
          <w:p w:rsidR="007F29C7" w:rsidRPr="007C1F58" w:rsidRDefault="007C1F58" w:rsidP="007C1F58">
            <w:pPr>
              <w:pStyle w:val="af3"/>
              <w:ind w:firstLine="0"/>
              <w:jc w:val="center"/>
              <w:rPr>
                <w:rFonts w:ascii="Times New Roman" w:hAnsi="Times New Roman"/>
              </w:rPr>
            </w:pPr>
            <w:r w:rsidRPr="007C1F58">
              <w:rPr>
                <w:rFonts w:ascii="Times New Roman" w:hAnsi="Times New Roman"/>
              </w:rPr>
              <w:t>с. Мироновка, перед зданием ДК</w:t>
            </w:r>
          </w:p>
        </w:tc>
      </w:tr>
      <w:tr w:rsidR="007F29C7" w:rsidRPr="007C1F58" w:rsidTr="007F29C7">
        <w:tc>
          <w:tcPr>
            <w:tcW w:w="531" w:type="dxa"/>
            <w:vAlign w:val="center"/>
          </w:tcPr>
          <w:p w:rsidR="007F29C7" w:rsidRPr="007C1F58" w:rsidRDefault="007F29C7" w:rsidP="00013B58">
            <w:pPr>
              <w:pStyle w:val="affff5"/>
              <w:spacing w:line="300" w:lineRule="auto"/>
              <w:ind w:firstLine="0"/>
              <w:jc w:val="center"/>
              <w:rPr>
                <w:b/>
                <w:bCs/>
              </w:rPr>
            </w:pPr>
            <w:r w:rsidRPr="007C1F58">
              <w:rPr>
                <w:b/>
                <w:bCs/>
              </w:rPr>
              <w:t>3</w:t>
            </w:r>
          </w:p>
        </w:tc>
        <w:tc>
          <w:tcPr>
            <w:tcW w:w="4650" w:type="dxa"/>
            <w:vAlign w:val="center"/>
          </w:tcPr>
          <w:p w:rsidR="007F29C7" w:rsidRPr="007C1F58" w:rsidRDefault="007C1F58" w:rsidP="006173BE">
            <w:pPr>
              <w:pStyle w:val="af3"/>
              <w:ind w:firstLine="0"/>
              <w:jc w:val="center"/>
              <w:rPr>
                <w:rFonts w:ascii="Times New Roman" w:hAnsi="Times New Roman"/>
              </w:rPr>
            </w:pPr>
            <w:r w:rsidRPr="007C1F58">
              <w:rPr>
                <w:rFonts w:ascii="Times New Roman" w:hAnsi="Times New Roman"/>
              </w:rPr>
              <w:t>Памятник героям-односельчанам, погибшим в годы гражданской войны</w:t>
            </w:r>
          </w:p>
        </w:tc>
        <w:tc>
          <w:tcPr>
            <w:tcW w:w="5025" w:type="dxa"/>
            <w:vAlign w:val="center"/>
          </w:tcPr>
          <w:p w:rsidR="007F29C7" w:rsidRPr="007C1F58" w:rsidRDefault="007C1F58" w:rsidP="007C1F58">
            <w:pPr>
              <w:pStyle w:val="af3"/>
              <w:ind w:firstLine="0"/>
              <w:jc w:val="center"/>
              <w:rPr>
                <w:rFonts w:ascii="Times New Roman" w:hAnsi="Times New Roman"/>
              </w:rPr>
            </w:pPr>
            <w:r w:rsidRPr="007C1F58">
              <w:rPr>
                <w:rFonts w:ascii="Times New Roman" w:hAnsi="Times New Roman"/>
              </w:rPr>
              <w:t>с. Моршанка, парк при въезде в село</w:t>
            </w:r>
          </w:p>
        </w:tc>
      </w:tr>
      <w:tr w:rsidR="007F29C7" w:rsidRPr="007C1F58" w:rsidTr="007F29C7">
        <w:tc>
          <w:tcPr>
            <w:tcW w:w="531" w:type="dxa"/>
            <w:vAlign w:val="center"/>
          </w:tcPr>
          <w:p w:rsidR="007F29C7" w:rsidRPr="007C1F58" w:rsidRDefault="007F29C7" w:rsidP="00013B58">
            <w:pPr>
              <w:pStyle w:val="affff5"/>
              <w:spacing w:line="300" w:lineRule="auto"/>
              <w:ind w:firstLine="0"/>
              <w:jc w:val="center"/>
              <w:rPr>
                <w:b/>
                <w:bCs/>
              </w:rPr>
            </w:pPr>
            <w:r w:rsidRPr="007C1F58">
              <w:rPr>
                <w:b/>
                <w:bCs/>
              </w:rPr>
              <w:t>4</w:t>
            </w:r>
          </w:p>
        </w:tc>
        <w:tc>
          <w:tcPr>
            <w:tcW w:w="4650" w:type="dxa"/>
            <w:vAlign w:val="center"/>
          </w:tcPr>
          <w:p w:rsidR="007F29C7" w:rsidRPr="007C1F58" w:rsidRDefault="007C1F58" w:rsidP="006173BE">
            <w:pPr>
              <w:pStyle w:val="af3"/>
              <w:ind w:firstLine="0"/>
              <w:jc w:val="center"/>
              <w:rPr>
                <w:rFonts w:ascii="Times New Roman" w:hAnsi="Times New Roman"/>
              </w:rPr>
            </w:pPr>
            <w:r w:rsidRPr="007C1F58">
              <w:rPr>
                <w:rFonts w:ascii="Times New Roman" w:hAnsi="Times New Roman"/>
              </w:rPr>
              <w:t>Монумент погибшим воинам в Великой Отечественной Войне</w:t>
            </w:r>
          </w:p>
        </w:tc>
        <w:tc>
          <w:tcPr>
            <w:tcW w:w="5025" w:type="dxa"/>
            <w:vAlign w:val="center"/>
          </w:tcPr>
          <w:p w:rsidR="007F29C7" w:rsidRPr="007C1F58" w:rsidRDefault="007C1F58" w:rsidP="0085063A">
            <w:pPr>
              <w:pStyle w:val="af3"/>
              <w:ind w:firstLine="0"/>
              <w:jc w:val="center"/>
              <w:rPr>
                <w:rFonts w:ascii="Times New Roman" w:hAnsi="Times New Roman"/>
              </w:rPr>
            </w:pPr>
            <w:r w:rsidRPr="007C1F58">
              <w:rPr>
                <w:rFonts w:ascii="Times New Roman" w:hAnsi="Times New Roman"/>
              </w:rPr>
              <w:t>п. Новореченский, Центральная площадь</w:t>
            </w:r>
          </w:p>
        </w:tc>
      </w:tr>
    </w:tbl>
    <w:p w:rsidR="00997C65" w:rsidRPr="003D1721" w:rsidRDefault="00997C65" w:rsidP="00EC4013">
      <w:pPr>
        <w:pStyle w:val="2f3"/>
        <w:keepNext/>
        <w:keepLines/>
        <w:spacing w:line="300" w:lineRule="auto"/>
        <w:ind w:firstLine="709"/>
        <w:outlineLvl w:val="9"/>
        <w:rPr>
          <w:sz w:val="28"/>
          <w:szCs w:val="28"/>
        </w:rPr>
      </w:pPr>
    </w:p>
    <w:bookmarkEnd w:id="106"/>
    <w:bookmarkEnd w:id="107"/>
    <w:bookmarkEnd w:id="108"/>
    <w:p w:rsidR="00EE0BE0" w:rsidRPr="003D1721" w:rsidRDefault="00EE0BE0" w:rsidP="00EC4013">
      <w:pPr>
        <w:shd w:val="clear" w:color="auto" w:fill="FFFFFF"/>
        <w:rPr>
          <w:rFonts w:ascii="Helvetica" w:eastAsia="Times New Roman" w:hAnsi="Helvetica" w:cs="Times New Roman"/>
          <w:sz w:val="28"/>
          <w:szCs w:val="28"/>
        </w:rPr>
      </w:pPr>
      <w:r w:rsidRPr="003D1721">
        <w:rPr>
          <w:rFonts w:ascii="Times New Roman" w:eastAsia="Times New Roman" w:hAnsi="Times New Roman" w:cs="Times New Roman"/>
          <w:sz w:val="28"/>
          <w:szCs w:val="28"/>
        </w:rPr>
        <w:t>В соответствии со ст.45 Федерального закона от 25 июня 2002 г. № 73-ФЗ «Об объектах культурного наследия (памятниках истории и культуры) народов  Российской Федерации»  работы по сохранению объекта культурного наследия  проводятся  на основании письменного разрешения, выданного органом охраны объектов культурного наследия.                    </w:t>
      </w:r>
    </w:p>
    <w:p w:rsidR="00EE0BE0" w:rsidRPr="003D1721" w:rsidRDefault="00EE0BE0" w:rsidP="004E7B01">
      <w:pPr>
        <w:shd w:val="clear" w:color="auto" w:fill="FFFFFF"/>
        <w:ind w:firstLine="700"/>
        <w:rPr>
          <w:rFonts w:ascii="Helvetica" w:eastAsia="Times New Roman" w:hAnsi="Helvetica" w:cs="Times New Roman"/>
          <w:sz w:val="28"/>
          <w:szCs w:val="28"/>
        </w:rPr>
      </w:pPr>
      <w:r w:rsidRPr="003D1721">
        <w:rPr>
          <w:rFonts w:ascii="Times New Roman" w:eastAsia="Times New Roman" w:hAnsi="Times New Roman" w:cs="Times New Roman"/>
          <w:sz w:val="28"/>
          <w:szCs w:val="28"/>
        </w:rPr>
        <w:t>Поэтому работы, производимые на объектах социальной сферы, культуры, образования, являющихся объектами культурного наследия, должны быть согласованы в установленном порядке с Министерством Культуры Саратовской области.</w:t>
      </w:r>
    </w:p>
    <w:p w:rsidR="009D32A8" w:rsidRPr="00437925" w:rsidRDefault="009D32A8" w:rsidP="004E7B01">
      <w:pPr>
        <w:shd w:val="clear" w:color="auto" w:fill="FFFFFF"/>
        <w:rPr>
          <w:rFonts w:ascii="Helvetica" w:eastAsia="Times New Roman" w:hAnsi="Helvetica" w:cs="Times New Roman"/>
          <w:color w:val="FF0000"/>
          <w:sz w:val="28"/>
          <w:szCs w:val="28"/>
        </w:rPr>
      </w:pPr>
    </w:p>
    <w:p w:rsidR="00EE5503" w:rsidRPr="003D1721" w:rsidRDefault="00EE5503" w:rsidP="004E7B01">
      <w:pPr>
        <w:pStyle w:val="afa"/>
        <w:numPr>
          <w:ilvl w:val="2"/>
          <w:numId w:val="2"/>
        </w:numPr>
        <w:tabs>
          <w:tab w:val="left" w:pos="1418"/>
        </w:tabs>
        <w:spacing w:line="300" w:lineRule="auto"/>
        <w:ind w:left="0" w:firstLine="709"/>
        <w:outlineLvl w:val="2"/>
        <w:rPr>
          <w:color w:val="auto"/>
        </w:rPr>
      </w:pPr>
      <w:bookmarkStart w:id="110" w:name="_Toc152937712"/>
      <w:r w:rsidRPr="003D1721">
        <w:rPr>
          <w:color w:val="auto"/>
        </w:rPr>
        <w:t>Мероприятия по охране объектов культурного наследия</w:t>
      </w:r>
      <w:bookmarkEnd w:id="110"/>
      <w:r w:rsidRPr="003D1721">
        <w:rPr>
          <w:color w:val="auto"/>
        </w:rPr>
        <w:t xml:space="preserve"> </w:t>
      </w:r>
    </w:p>
    <w:p w:rsidR="003248F2" w:rsidRPr="003D1721" w:rsidRDefault="00EE5503" w:rsidP="004E7B01">
      <w:pPr>
        <w:autoSpaceDE w:val="0"/>
        <w:autoSpaceDN w:val="0"/>
        <w:adjustRightInd w:val="0"/>
        <w:rPr>
          <w:rFonts w:ascii="Times New Roman" w:hAnsi="Times New Roman" w:cs="Times New Roman"/>
          <w:sz w:val="28"/>
          <w:szCs w:val="28"/>
        </w:rPr>
      </w:pPr>
      <w:r w:rsidRPr="003D1721">
        <w:rPr>
          <w:rFonts w:ascii="Times New Roman" w:hAnsi="Times New Roman" w:cs="Times New Roman"/>
          <w:sz w:val="28"/>
          <w:szCs w:val="28"/>
        </w:rPr>
        <w:t xml:space="preserve">В соответствии со ст. 15 п.1 Закона Саратовской «Области об охране и использовании объектов культурного наследия народов РФ, находящихся на территории Саратовской области» № 69-ЗСО от 4.11.2003, необходимо выполнить проект зон охраны памятников культурного наследия, находящихся на территории </w:t>
      </w:r>
      <w:r w:rsidR="003D1721">
        <w:rPr>
          <w:rFonts w:ascii="Times New Roman" w:hAnsi="Times New Roman" w:cs="Times New Roman"/>
          <w:sz w:val="28"/>
          <w:szCs w:val="28"/>
        </w:rPr>
        <w:t>Салтыковского</w:t>
      </w:r>
      <w:r w:rsidR="003248F2" w:rsidRPr="003D1721">
        <w:rPr>
          <w:rFonts w:ascii="Times New Roman" w:hAnsi="Times New Roman" w:cs="Times New Roman"/>
          <w:sz w:val="28"/>
          <w:szCs w:val="28"/>
        </w:rPr>
        <w:t xml:space="preserve"> </w:t>
      </w:r>
      <w:r w:rsidRPr="003D1721">
        <w:rPr>
          <w:rFonts w:ascii="Times New Roman" w:hAnsi="Times New Roman" w:cs="Times New Roman"/>
          <w:sz w:val="28"/>
          <w:szCs w:val="28"/>
        </w:rPr>
        <w:t>МО</w:t>
      </w:r>
      <w:r w:rsidR="003248F2" w:rsidRPr="003D1721">
        <w:rPr>
          <w:rFonts w:ascii="Times New Roman" w:hAnsi="Times New Roman" w:cs="Times New Roman"/>
          <w:sz w:val="28"/>
          <w:szCs w:val="28"/>
        </w:rPr>
        <w:t>.</w:t>
      </w:r>
      <w:r w:rsidRPr="003D1721">
        <w:rPr>
          <w:rFonts w:ascii="Times New Roman" w:hAnsi="Times New Roman" w:cs="Times New Roman"/>
          <w:sz w:val="28"/>
          <w:szCs w:val="28"/>
        </w:rPr>
        <w:t xml:space="preserve"> Режимы использования земель и градостроительные регламенты в границах данных зон утверждаются </w:t>
      </w:r>
      <w:r w:rsidR="003248F2" w:rsidRPr="003D1721">
        <w:rPr>
          <w:rFonts w:ascii="Times New Roman" w:hAnsi="Times New Roman" w:cs="Times New Roman"/>
          <w:sz w:val="28"/>
          <w:szCs w:val="28"/>
        </w:rPr>
        <w:t>актом регионального органа охраны объектов культурного наследия в порядке, установленном Правительством области</w:t>
      </w:r>
      <w:r w:rsidR="00124E49" w:rsidRPr="003D1721">
        <w:rPr>
          <w:rFonts w:ascii="Times New Roman" w:hAnsi="Times New Roman" w:cs="Times New Roman"/>
          <w:sz w:val="28"/>
          <w:szCs w:val="28"/>
        </w:rPr>
        <w:t xml:space="preserve"> </w:t>
      </w:r>
      <w:r w:rsidRPr="003D1721">
        <w:rPr>
          <w:rFonts w:ascii="Times New Roman" w:hAnsi="Times New Roman" w:cs="Times New Roman"/>
          <w:sz w:val="28"/>
          <w:szCs w:val="28"/>
        </w:rPr>
        <w:t xml:space="preserve">по согласованию </w:t>
      </w:r>
      <w:r w:rsidR="003248F2" w:rsidRPr="003D1721">
        <w:rPr>
          <w:rFonts w:ascii="Times New Roman" w:hAnsi="Times New Roman" w:cs="Times New Roman"/>
          <w:sz w:val="28"/>
          <w:szCs w:val="28"/>
        </w:rPr>
        <w:t>региональным органом охраны объектов культурного наследия.</w:t>
      </w:r>
    </w:p>
    <w:p w:rsidR="00EE5503" w:rsidRPr="003D1721" w:rsidRDefault="003248F2" w:rsidP="004E7B01">
      <w:pPr>
        <w:rPr>
          <w:rFonts w:ascii="Times New Roman" w:hAnsi="Times New Roman" w:cs="Times New Roman"/>
          <w:sz w:val="28"/>
          <w:szCs w:val="28"/>
        </w:rPr>
      </w:pPr>
      <w:r w:rsidRPr="003D1721">
        <w:rPr>
          <w:rFonts w:ascii="Times New Roman" w:hAnsi="Times New Roman" w:cs="Times New Roman"/>
          <w:sz w:val="28"/>
          <w:szCs w:val="28"/>
        </w:rPr>
        <w:t xml:space="preserve"> </w:t>
      </w:r>
      <w:r w:rsidR="00EE5503" w:rsidRPr="003D1721">
        <w:rPr>
          <w:rFonts w:ascii="Times New Roman" w:hAnsi="Times New Roman" w:cs="Times New Roman"/>
          <w:sz w:val="28"/>
          <w:szCs w:val="28"/>
        </w:rPr>
        <w:t>Ограничения и условия по использованию и сохранению объектов культурного наследия и их территорий должны устанавливаются в соответствии Федеральн</w:t>
      </w:r>
      <w:r w:rsidR="0085063A">
        <w:rPr>
          <w:rFonts w:ascii="Times New Roman" w:hAnsi="Times New Roman" w:cs="Times New Roman"/>
          <w:sz w:val="28"/>
          <w:szCs w:val="28"/>
        </w:rPr>
        <w:t>ым</w:t>
      </w:r>
      <w:r w:rsidR="00EE5503" w:rsidRPr="003D1721">
        <w:rPr>
          <w:rFonts w:ascii="Times New Roman" w:hAnsi="Times New Roman" w:cs="Times New Roman"/>
          <w:sz w:val="28"/>
          <w:szCs w:val="28"/>
        </w:rPr>
        <w:t xml:space="preserve"> закон</w:t>
      </w:r>
      <w:r w:rsidR="0085063A">
        <w:rPr>
          <w:rFonts w:ascii="Times New Roman" w:hAnsi="Times New Roman" w:cs="Times New Roman"/>
          <w:sz w:val="28"/>
          <w:szCs w:val="28"/>
        </w:rPr>
        <w:t>ом</w:t>
      </w:r>
      <w:r w:rsidR="00EE5503" w:rsidRPr="003D1721">
        <w:rPr>
          <w:rFonts w:ascii="Times New Roman" w:hAnsi="Times New Roman" w:cs="Times New Roman"/>
          <w:sz w:val="28"/>
          <w:szCs w:val="28"/>
        </w:rPr>
        <w:t xml:space="preserve"> № 73-ФЗ «Об</w:t>
      </w:r>
      <w:r w:rsidR="00F80B2E" w:rsidRPr="003D1721">
        <w:rPr>
          <w:rFonts w:ascii="Times New Roman" w:hAnsi="Times New Roman" w:cs="Times New Roman"/>
          <w:sz w:val="28"/>
          <w:szCs w:val="28"/>
        </w:rPr>
        <w:t> </w:t>
      </w:r>
      <w:r w:rsidR="00EE5503" w:rsidRPr="003D1721">
        <w:rPr>
          <w:rFonts w:ascii="Times New Roman" w:hAnsi="Times New Roman" w:cs="Times New Roman"/>
          <w:sz w:val="28"/>
          <w:szCs w:val="28"/>
        </w:rPr>
        <w:t xml:space="preserve">объектах культурного наследия народов РФ». Особый режим использования земель и градостроительный регламент в границах охранных зон должен быть установлен с учетом требований Постановления Правительства РФ от </w:t>
      </w:r>
      <w:r w:rsidR="00FD6C3F" w:rsidRPr="003D1721">
        <w:rPr>
          <w:rFonts w:ascii="Times New Roman" w:hAnsi="Times New Roman" w:cs="Times New Roman"/>
          <w:sz w:val="28"/>
          <w:szCs w:val="28"/>
        </w:rPr>
        <w:t>12.09.</w:t>
      </w:r>
      <w:r w:rsidR="00EE5503" w:rsidRPr="003D1721">
        <w:rPr>
          <w:rFonts w:ascii="Times New Roman" w:hAnsi="Times New Roman" w:cs="Times New Roman"/>
          <w:sz w:val="28"/>
          <w:szCs w:val="28"/>
        </w:rPr>
        <w:t>20</w:t>
      </w:r>
      <w:r w:rsidR="00FD6C3F" w:rsidRPr="003D1721">
        <w:rPr>
          <w:rFonts w:ascii="Times New Roman" w:hAnsi="Times New Roman" w:cs="Times New Roman"/>
          <w:sz w:val="28"/>
          <w:szCs w:val="28"/>
        </w:rPr>
        <w:t>15</w:t>
      </w:r>
      <w:r w:rsidR="00EE5503" w:rsidRPr="003D1721">
        <w:rPr>
          <w:rFonts w:ascii="Times New Roman" w:hAnsi="Times New Roman" w:cs="Times New Roman"/>
          <w:sz w:val="28"/>
          <w:szCs w:val="28"/>
        </w:rPr>
        <w:t xml:space="preserve"> №</w:t>
      </w:r>
      <w:r w:rsidR="002D1A9F" w:rsidRPr="003D1721">
        <w:rPr>
          <w:rFonts w:ascii="Times New Roman" w:hAnsi="Times New Roman" w:cs="Times New Roman"/>
          <w:sz w:val="28"/>
          <w:szCs w:val="28"/>
        </w:rPr>
        <w:t> </w:t>
      </w:r>
      <w:r w:rsidR="00FD6C3F" w:rsidRPr="003D1721">
        <w:rPr>
          <w:rFonts w:ascii="Times New Roman" w:hAnsi="Times New Roman" w:cs="Times New Roman"/>
          <w:sz w:val="28"/>
          <w:szCs w:val="28"/>
        </w:rPr>
        <w:t>972</w:t>
      </w:r>
      <w:r w:rsidR="00EE5503" w:rsidRPr="003D1721">
        <w:rPr>
          <w:rFonts w:ascii="Times New Roman" w:hAnsi="Times New Roman" w:cs="Times New Roman"/>
          <w:sz w:val="28"/>
          <w:szCs w:val="28"/>
        </w:rPr>
        <w:t xml:space="preserve"> «</w:t>
      </w:r>
      <w:r w:rsidR="00FD6C3F" w:rsidRPr="003D1721">
        <w:rPr>
          <w:rFonts w:ascii="Times New Roman" w:hAnsi="Times New Roman" w:cs="Times New Roman"/>
          <w:sz w:val="28"/>
          <w:szCs w:val="24"/>
        </w:rPr>
        <w:t>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r w:rsidR="00EE5503" w:rsidRPr="003D1721">
        <w:rPr>
          <w:rFonts w:ascii="Times New Roman" w:hAnsi="Times New Roman" w:cs="Times New Roman"/>
          <w:sz w:val="28"/>
          <w:szCs w:val="28"/>
        </w:rPr>
        <w:t>».</w:t>
      </w:r>
    </w:p>
    <w:p w:rsidR="00EE0BE0" w:rsidRPr="003D1721" w:rsidRDefault="00EE0BE0" w:rsidP="004E7B01">
      <w:pPr>
        <w:pStyle w:val="a7"/>
        <w:ind w:left="0"/>
        <w:rPr>
          <w:rFonts w:ascii="Times New Roman" w:hAnsi="Times New Roman"/>
          <w:sz w:val="28"/>
          <w:szCs w:val="28"/>
        </w:rPr>
      </w:pPr>
    </w:p>
    <w:p w:rsidR="00194AEA" w:rsidRPr="00437925" w:rsidRDefault="00194AEA" w:rsidP="004E7B01">
      <w:pPr>
        <w:rPr>
          <w:rFonts w:ascii="Times New Roman" w:hAnsi="Times New Roman" w:cs="Times New Roman"/>
          <w:color w:val="FF0000"/>
          <w:sz w:val="28"/>
          <w:szCs w:val="25"/>
        </w:rPr>
      </w:pPr>
      <w:bookmarkStart w:id="111" w:name="_Toc20301446"/>
      <w:bookmarkStart w:id="112" w:name="_Toc21089259"/>
    </w:p>
    <w:p w:rsidR="00194AEA" w:rsidRPr="00437925" w:rsidRDefault="00194AEA" w:rsidP="004E7B01">
      <w:pPr>
        <w:rPr>
          <w:rFonts w:ascii="Times New Roman" w:hAnsi="Times New Roman" w:cs="Times New Roman"/>
          <w:color w:val="FF0000"/>
          <w:sz w:val="28"/>
          <w:szCs w:val="25"/>
        </w:rPr>
      </w:pPr>
    </w:p>
    <w:p w:rsidR="00194AEA" w:rsidRPr="00437925" w:rsidRDefault="00194AEA" w:rsidP="004E7B01">
      <w:pPr>
        <w:rPr>
          <w:rFonts w:ascii="Times New Roman" w:hAnsi="Times New Roman" w:cs="Times New Roman"/>
          <w:color w:val="FF0000"/>
          <w:sz w:val="28"/>
          <w:szCs w:val="25"/>
        </w:rPr>
      </w:pPr>
    </w:p>
    <w:p w:rsidR="00D0098E" w:rsidRPr="00E17BEF" w:rsidRDefault="00D0098E" w:rsidP="004E7B01">
      <w:pPr>
        <w:pStyle w:val="a7"/>
        <w:pageBreakBefore/>
        <w:numPr>
          <w:ilvl w:val="0"/>
          <w:numId w:val="2"/>
        </w:numPr>
        <w:tabs>
          <w:tab w:val="left" w:pos="1276"/>
        </w:tabs>
        <w:ind w:left="0" w:firstLine="709"/>
        <w:outlineLvl w:val="0"/>
        <w:rPr>
          <w:rStyle w:val="af7"/>
          <w:color w:val="auto"/>
        </w:rPr>
      </w:pPr>
      <w:bookmarkStart w:id="113" w:name="_Toc152937713"/>
      <w:r w:rsidRPr="00E17BEF">
        <w:rPr>
          <w:rStyle w:val="af7"/>
          <w:color w:val="auto"/>
        </w:rPr>
        <w:t>ИНЖЕНЕРНАЯ И ТРАНСПОРТНАЯ ИНФРАСТРУКТУРА</w:t>
      </w:r>
      <w:bookmarkEnd w:id="111"/>
      <w:bookmarkEnd w:id="112"/>
      <w:bookmarkEnd w:id="113"/>
    </w:p>
    <w:p w:rsidR="00D0098E" w:rsidRPr="00E17BEF" w:rsidRDefault="00D0098E" w:rsidP="004E7B01">
      <w:pPr>
        <w:pStyle w:val="af8"/>
        <w:numPr>
          <w:ilvl w:val="1"/>
          <w:numId w:val="2"/>
        </w:numPr>
        <w:tabs>
          <w:tab w:val="left" w:pos="1276"/>
        </w:tabs>
        <w:spacing w:line="300" w:lineRule="auto"/>
        <w:ind w:left="0" w:firstLine="709"/>
        <w:jc w:val="left"/>
        <w:outlineLvl w:val="1"/>
      </w:pPr>
      <w:bookmarkStart w:id="114" w:name="_Toc20301447"/>
      <w:bookmarkStart w:id="115" w:name="_Toc21089260"/>
      <w:bookmarkStart w:id="116" w:name="_Toc152937714"/>
      <w:r w:rsidRPr="00E17BEF">
        <w:t>Водоснабжение и водоотведение</w:t>
      </w:r>
      <w:bookmarkEnd w:id="114"/>
      <w:bookmarkEnd w:id="115"/>
      <w:bookmarkEnd w:id="116"/>
    </w:p>
    <w:p w:rsidR="00D0098E" w:rsidRPr="00E17BEF" w:rsidRDefault="00D0098E" w:rsidP="004E7B01">
      <w:pPr>
        <w:rPr>
          <w:rFonts w:ascii="Times New Roman" w:hAnsi="Times New Roman" w:cs="Times New Roman"/>
          <w:b/>
          <w:i/>
          <w:sz w:val="28"/>
          <w:szCs w:val="28"/>
          <w:u w:val="single"/>
        </w:rPr>
      </w:pPr>
      <w:r w:rsidRPr="00E17BEF">
        <w:rPr>
          <w:rFonts w:ascii="Times New Roman" w:hAnsi="Times New Roman" w:cs="Times New Roman"/>
          <w:b/>
          <w:i/>
          <w:sz w:val="28"/>
          <w:szCs w:val="28"/>
          <w:u w:val="single"/>
        </w:rPr>
        <w:t>Водоснабжение</w:t>
      </w:r>
    </w:p>
    <w:p w:rsidR="00E17BEF" w:rsidRDefault="00E17BEF" w:rsidP="00E17BEF">
      <w:pPr>
        <w:rPr>
          <w:rFonts w:ascii="Times New Roman" w:hAnsi="Times New Roman" w:cs="Times New Roman"/>
          <w:sz w:val="28"/>
        </w:rPr>
      </w:pPr>
      <w:r w:rsidRPr="00E17BEF">
        <w:rPr>
          <w:rFonts w:ascii="Times New Roman" w:hAnsi="Times New Roman" w:cs="Times New Roman"/>
          <w:sz w:val="28"/>
        </w:rPr>
        <w:t xml:space="preserve">Водоснабжение населенных пунктов МО осуществляется </w:t>
      </w:r>
      <w:r w:rsidR="006E67D2" w:rsidRPr="006E67D2">
        <w:rPr>
          <w:rFonts w:ascii="Times New Roman" w:hAnsi="Times New Roman" w:cs="Times New Roman"/>
          <w:sz w:val="28"/>
        </w:rPr>
        <w:t>в основном, из открытых водоисточников, ни в одном насел</w:t>
      </w:r>
      <w:r w:rsidR="00502791">
        <w:rPr>
          <w:rFonts w:ascii="Times New Roman" w:hAnsi="Times New Roman" w:cs="Times New Roman"/>
          <w:sz w:val="28"/>
        </w:rPr>
        <w:t>е</w:t>
      </w:r>
      <w:r w:rsidR="006E67D2" w:rsidRPr="006E67D2">
        <w:rPr>
          <w:rFonts w:ascii="Times New Roman" w:hAnsi="Times New Roman" w:cs="Times New Roman"/>
          <w:sz w:val="28"/>
        </w:rPr>
        <w:t xml:space="preserve">нном пункте не </w:t>
      </w:r>
      <w:r w:rsidR="0085063A">
        <w:rPr>
          <w:rFonts w:ascii="Times New Roman" w:hAnsi="Times New Roman" w:cs="Times New Roman"/>
          <w:sz w:val="28"/>
        </w:rPr>
        <w:t xml:space="preserve">имеется </w:t>
      </w:r>
      <w:r w:rsidR="006E67D2" w:rsidRPr="006E67D2">
        <w:rPr>
          <w:rFonts w:ascii="Times New Roman" w:hAnsi="Times New Roman" w:cs="Times New Roman"/>
          <w:sz w:val="28"/>
        </w:rPr>
        <w:t>очи</w:t>
      </w:r>
      <w:r w:rsidR="006E67D2">
        <w:rPr>
          <w:rFonts w:ascii="Times New Roman" w:hAnsi="Times New Roman" w:cs="Times New Roman"/>
          <w:sz w:val="28"/>
        </w:rPr>
        <w:t>стных водопроводных сооружений.</w:t>
      </w:r>
    </w:p>
    <w:p w:rsidR="0074320B" w:rsidRDefault="0074320B" w:rsidP="0074320B">
      <w:pPr>
        <w:shd w:val="clear" w:color="auto" w:fill="FFFFFF"/>
        <w:rPr>
          <w:rFonts w:ascii="Times New Roman" w:hAnsi="Times New Roman" w:cs="Times New Roman"/>
          <w:sz w:val="28"/>
          <w:szCs w:val="28"/>
        </w:rPr>
      </w:pPr>
      <w:r w:rsidRPr="0074320B">
        <w:rPr>
          <w:rFonts w:ascii="Times New Roman" w:hAnsi="Times New Roman" w:cs="Times New Roman"/>
          <w:sz w:val="28"/>
          <w:szCs w:val="28"/>
        </w:rPr>
        <w:t>Источниками водоснабжения большинства насел</w:t>
      </w:r>
      <w:r w:rsidR="00502791">
        <w:rPr>
          <w:rFonts w:ascii="Times New Roman" w:hAnsi="Times New Roman" w:cs="Times New Roman"/>
          <w:sz w:val="28"/>
          <w:szCs w:val="28"/>
        </w:rPr>
        <w:t>е</w:t>
      </w:r>
      <w:r w:rsidRPr="0074320B">
        <w:rPr>
          <w:rFonts w:ascii="Times New Roman" w:hAnsi="Times New Roman" w:cs="Times New Roman"/>
          <w:sz w:val="28"/>
          <w:szCs w:val="28"/>
        </w:rPr>
        <w:t xml:space="preserve">нных пунктов в основном </w:t>
      </w:r>
      <w:r w:rsidR="006E67D2">
        <w:rPr>
          <w:rFonts w:ascii="Times New Roman" w:hAnsi="Times New Roman" w:cs="Times New Roman"/>
          <w:sz w:val="28"/>
          <w:szCs w:val="28"/>
        </w:rPr>
        <w:t>являются пруды</w:t>
      </w:r>
      <w:r w:rsidRPr="0074320B">
        <w:rPr>
          <w:rFonts w:ascii="Times New Roman" w:hAnsi="Times New Roman" w:cs="Times New Roman"/>
          <w:sz w:val="28"/>
          <w:szCs w:val="28"/>
        </w:rPr>
        <w:t xml:space="preserve">. </w:t>
      </w:r>
    </w:p>
    <w:p w:rsidR="00FF1245" w:rsidRDefault="00FF1245" w:rsidP="0074320B">
      <w:pPr>
        <w:shd w:val="clear" w:color="auto" w:fill="FFFFFF"/>
        <w:rPr>
          <w:rFonts w:ascii="Times New Roman" w:hAnsi="Times New Roman" w:cs="Times New Roman"/>
          <w:sz w:val="28"/>
          <w:szCs w:val="28"/>
        </w:rPr>
      </w:pPr>
      <w:r>
        <w:rPr>
          <w:rFonts w:ascii="Times New Roman" w:hAnsi="Times New Roman" w:cs="Times New Roman"/>
          <w:sz w:val="28"/>
          <w:szCs w:val="28"/>
        </w:rPr>
        <w:t>На территории с. Мироновка расположена водозаборная станция.</w:t>
      </w:r>
    </w:p>
    <w:p w:rsidR="006E67D2" w:rsidRDefault="006E67D2" w:rsidP="0074320B">
      <w:pPr>
        <w:shd w:val="clear" w:color="auto" w:fill="FFFFFF"/>
        <w:rPr>
          <w:rFonts w:ascii="Times New Roman" w:hAnsi="Times New Roman" w:cs="Times New Roman"/>
          <w:sz w:val="28"/>
          <w:szCs w:val="28"/>
        </w:rPr>
      </w:pPr>
      <w:r>
        <w:rPr>
          <w:rFonts w:ascii="Times New Roman" w:hAnsi="Times New Roman" w:cs="Times New Roman"/>
          <w:sz w:val="28"/>
          <w:szCs w:val="28"/>
        </w:rPr>
        <w:t>Одиночное протяжение уличной водопроводной сети – 15,6 км.</w:t>
      </w:r>
    </w:p>
    <w:p w:rsidR="00D64AB1" w:rsidRDefault="00D64AB1" w:rsidP="0074320B">
      <w:pPr>
        <w:shd w:val="clear" w:color="auto" w:fill="FFFFFF"/>
        <w:rPr>
          <w:rFonts w:ascii="Times New Roman" w:hAnsi="Times New Roman" w:cs="Times New Roman"/>
          <w:sz w:val="28"/>
          <w:szCs w:val="28"/>
        </w:rPr>
      </w:pPr>
      <w:r>
        <w:rPr>
          <w:rFonts w:ascii="Times New Roman" w:hAnsi="Times New Roman" w:cs="Times New Roman"/>
          <w:sz w:val="28"/>
          <w:szCs w:val="28"/>
        </w:rPr>
        <w:t>Количество населенных пунктов в</w:t>
      </w:r>
      <w:r w:rsidR="009D7B61">
        <w:rPr>
          <w:rFonts w:ascii="Times New Roman" w:hAnsi="Times New Roman" w:cs="Times New Roman"/>
          <w:sz w:val="28"/>
          <w:szCs w:val="28"/>
        </w:rPr>
        <w:t xml:space="preserve"> МО, не имеющих во</w:t>
      </w:r>
      <w:r w:rsidR="006E67D2">
        <w:rPr>
          <w:rFonts w:ascii="Times New Roman" w:hAnsi="Times New Roman" w:cs="Times New Roman"/>
          <w:sz w:val="28"/>
          <w:szCs w:val="28"/>
        </w:rPr>
        <w:t>допроводов – 3</w:t>
      </w:r>
      <w:r>
        <w:rPr>
          <w:rFonts w:ascii="Times New Roman" w:hAnsi="Times New Roman" w:cs="Times New Roman"/>
          <w:sz w:val="28"/>
          <w:szCs w:val="28"/>
        </w:rPr>
        <w:t>.</w:t>
      </w:r>
    </w:p>
    <w:p w:rsidR="00686058" w:rsidRDefault="00686058" w:rsidP="004E7B01">
      <w:pPr>
        <w:rPr>
          <w:rFonts w:ascii="Times New Roman" w:hAnsi="Times New Roman" w:cs="Times New Roman"/>
          <w:sz w:val="28"/>
        </w:rPr>
      </w:pPr>
    </w:p>
    <w:p w:rsidR="006F5FC3" w:rsidRPr="00272295" w:rsidRDefault="006F5FC3" w:rsidP="004E7B01">
      <w:pPr>
        <w:rPr>
          <w:rFonts w:ascii="Times New Roman" w:hAnsi="Times New Roman" w:cs="Times New Roman"/>
          <w:b/>
          <w:i/>
          <w:sz w:val="28"/>
          <w:szCs w:val="28"/>
          <w:u w:val="single"/>
        </w:rPr>
      </w:pPr>
      <w:r w:rsidRPr="00272295">
        <w:rPr>
          <w:rFonts w:ascii="Times New Roman" w:hAnsi="Times New Roman" w:cs="Times New Roman"/>
          <w:b/>
          <w:i/>
          <w:sz w:val="28"/>
          <w:szCs w:val="28"/>
          <w:u w:val="single"/>
        </w:rPr>
        <w:t xml:space="preserve">Водоотведение </w:t>
      </w:r>
    </w:p>
    <w:p w:rsidR="00A72398" w:rsidRDefault="0084584B" w:rsidP="0084584B">
      <w:pPr>
        <w:pStyle w:val="31"/>
        <w:suppressAutoHyphens/>
        <w:spacing w:after="0" w:line="288" w:lineRule="auto"/>
        <w:ind w:left="0" w:firstLine="567"/>
        <w:rPr>
          <w:bCs/>
          <w:snapToGrid w:val="0"/>
          <w:sz w:val="28"/>
          <w:szCs w:val="28"/>
        </w:rPr>
      </w:pPr>
      <w:r w:rsidRPr="00272295">
        <w:rPr>
          <w:bCs/>
          <w:snapToGrid w:val="0"/>
          <w:sz w:val="28"/>
          <w:szCs w:val="28"/>
        </w:rPr>
        <w:t xml:space="preserve">Комплексом инженерно-технических сооружений и санитарных мероприятий, которые обеспечивают сбор и удаление за пределы населенных мест и предприятий загрязненных сточных вод, их очистку, обезвреживание и обеззараживание (уничтожение опасных микроорганизмов), является канализация. Сточные воды должны сбрасываться через системы канализации населенных пунктов. </w:t>
      </w:r>
    </w:p>
    <w:p w:rsidR="00A72398" w:rsidRDefault="00A72398" w:rsidP="00A72398">
      <w:pPr>
        <w:pStyle w:val="31"/>
        <w:suppressAutoHyphens/>
        <w:spacing w:after="0" w:line="300" w:lineRule="auto"/>
        <w:ind w:left="0"/>
        <w:rPr>
          <w:bCs/>
          <w:snapToGrid w:val="0"/>
          <w:sz w:val="28"/>
          <w:szCs w:val="28"/>
        </w:rPr>
      </w:pPr>
      <w:r>
        <w:rPr>
          <w:bCs/>
          <w:snapToGrid w:val="0"/>
          <w:sz w:val="28"/>
          <w:szCs w:val="28"/>
        </w:rPr>
        <w:t xml:space="preserve">В МО </w:t>
      </w:r>
      <w:r w:rsidR="002C1484">
        <w:rPr>
          <w:bCs/>
          <w:snapToGrid w:val="0"/>
          <w:sz w:val="28"/>
          <w:szCs w:val="28"/>
        </w:rPr>
        <w:t>отсутствуют отдельные канализационные сети</w:t>
      </w:r>
      <w:r>
        <w:rPr>
          <w:bCs/>
          <w:snapToGrid w:val="0"/>
          <w:sz w:val="28"/>
          <w:szCs w:val="28"/>
        </w:rPr>
        <w:t>.</w:t>
      </w:r>
    </w:p>
    <w:p w:rsidR="0084584B" w:rsidRDefault="0084584B" w:rsidP="00A72398">
      <w:pPr>
        <w:pStyle w:val="31"/>
        <w:suppressAutoHyphens/>
        <w:spacing w:after="0" w:line="300" w:lineRule="auto"/>
        <w:ind w:left="0"/>
        <w:rPr>
          <w:bCs/>
          <w:snapToGrid w:val="0"/>
          <w:sz w:val="28"/>
          <w:szCs w:val="28"/>
        </w:rPr>
      </w:pPr>
      <w:r w:rsidRPr="00272295">
        <w:rPr>
          <w:bCs/>
          <w:snapToGrid w:val="0"/>
          <w:sz w:val="28"/>
          <w:szCs w:val="28"/>
        </w:rPr>
        <w:t xml:space="preserve">Водоотведение большинства населенных пунктов района предусматривает утилизацию хозяйственно-бытовых стоков населения и скота находящегося в личном пользовании в виде сброса на рельеф производственных стоков и вывоз навоза с ферм на поля запахивания. </w:t>
      </w:r>
    </w:p>
    <w:p w:rsidR="00AB51CF" w:rsidRPr="00437925" w:rsidRDefault="00AB51CF" w:rsidP="004E7B01">
      <w:pPr>
        <w:rPr>
          <w:rFonts w:ascii="Times New Roman" w:hAnsi="Times New Roman" w:cs="Times New Roman"/>
          <w:color w:val="FF0000"/>
          <w:sz w:val="28"/>
          <w:szCs w:val="28"/>
        </w:rPr>
      </w:pPr>
    </w:p>
    <w:p w:rsidR="00D0098E" w:rsidRPr="006208B1" w:rsidRDefault="00D0098E" w:rsidP="004E7B01">
      <w:pPr>
        <w:pStyle w:val="af8"/>
        <w:numPr>
          <w:ilvl w:val="1"/>
          <w:numId w:val="2"/>
        </w:numPr>
        <w:tabs>
          <w:tab w:val="left" w:pos="1276"/>
        </w:tabs>
        <w:spacing w:line="300" w:lineRule="auto"/>
        <w:ind w:left="0" w:firstLine="709"/>
        <w:jc w:val="left"/>
        <w:outlineLvl w:val="1"/>
      </w:pPr>
      <w:bookmarkStart w:id="117" w:name="_Toc21089261"/>
      <w:bookmarkStart w:id="118" w:name="_Toc152937715"/>
      <w:r w:rsidRPr="006208B1">
        <w:t>Теплоснабжение</w:t>
      </w:r>
      <w:bookmarkEnd w:id="117"/>
      <w:bookmarkEnd w:id="118"/>
    </w:p>
    <w:p w:rsidR="00DA0FB8" w:rsidRPr="006208B1" w:rsidRDefault="00DA0FB8" w:rsidP="004E7B01">
      <w:pPr>
        <w:pStyle w:val="af8"/>
        <w:tabs>
          <w:tab w:val="left" w:pos="1701"/>
        </w:tabs>
        <w:spacing w:line="300" w:lineRule="auto"/>
        <w:rPr>
          <w:b w:val="0"/>
        </w:rPr>
      </w:pPr>
      <w:bookmarkStart w:id="119" w:name="_Toc20301449"/>
      <w:bookmarkStart w:id="120" w:name="_Toc21089262"/>
      <w:r w:rsidRPr="006208B1">
        <w:rPr>
          <w:b w:val="0"/>
        </w:rPr>
        <w:t>В настоящее время теплоснабжение муниципального образования индивидуальное, от отопительных газовых котлов. Исключение составляют несколько социальных объектов, которые отапливаются от котельных, расположенных на территории этих объектов.</w:t>
      </w:r>
      <w:r w:rsidR="00184227">
        <w:rPr>
          <w:b w:val="0"/>
        </w:rPr>
        <w:t xml:space="preserve"> В с. Мироновка 4 котельных, в </w:t>
      </w:r>
      <w:r w:rsidR="00184227">
        <w:rPr>
          <w:b w:val="0"/>
        </w:rPr>
        <w:br/>
        <w:t>с. Моршанка – 2, в п. Новореченский -2.</w:t>
      </w:r>
    </w:p>
    <w:p w:rsidR="00DA0FB8" w:rsidRPr="006208B1" w:rsidRDefault="00DA0FB8" w:rsidP="004E7B01">
      <w:pPr>
        <w:pStyle w:val="af8"/>
        <w:tabs>
          <w:tab w:val="left" w:pos="1701"/>
        </w:tabs>
        <w:spacing w:line="300" w:lineRule="auto"/>
        <w:rPr>
          <w:b w:val="0"/>
        </w:rPr>
      </w:pPr>
    </w:p>
    <w:p w:rsidR="00D0098E" w:rsidRPr="00D411D0" w:rsidRDefault="00D0098E" w:rsidP="004E7B01">
      <w:pPr>
        <w:pStyle w:val="af8"/>
        <w:numPr>
          <w:ilvl w:val="1"/>
          <w:numId w:val="2"/>
        </w:numPr>
        <w:tabs>
          <w:tab w:val="left" w:pos="1276"/>
        </w:tabs>
        <w:spacing w:line="300" w:lineRule="auto"/>
        <w:ind w:left="0" w:firstLine="709"/>
        <w:jc w:val="left"/>
        <w:outlineLvl w:val="1"/>
      </w:pPr>
      <w:bookmarkStart w:id="121" w:name="_Toc152937716"/>
      <w:r w:rsidRPr="00D411D0">
        <w:t>Электроснабжение</w:t>
      </w:r>
      <w:bookmarkEnd w:id="119"/>
      <w:bookmarkEnd w:id="120"/>
      <w:bookmarkEnd w:id="121"/>
    </w:p>
    <w:p w:rsidR="00DD6D4C" w:rsidRPr="00D411D0" w:rsidRDefault="005D4004" w:rsidP="004E7B01">
      <w:pPr>
        <w:rPr>
          <w:rFonts w:ascii="Times New Roman" w:hAnsi="Times New Roman" w:cs="Times New Roman"/>
          <w:sz w:val="28"/>
          <w:szCs w:val="28"/>
        </w:rPr>
      </w:pPr>
      <w:r w:rsidRPr="00D411D0">
        <w:rPr>
          <w:rFonts w:ascii="Times New Roman" w:hAnsi="Times New Roman" w:cs="Times New Roman"/>
          <w:sz w:val="28"/>
          <w:szCs w:val="28"/>
        </w:rPr>
        <w:t xml:space="preserve">Электроснабжение потребителей муниципального образования в настоящее время </w:t>
      </w:r>
      <w:r w:rsidR="00DD6D4C" w:rsidRPr="00D411D0">
        <w:rPr>
          <w:rFonts w:ascii="Times New Roman" w:hAnsi="Times New Roman" w:cs="Times New Roman"/>
          <w:sz w:val="28"/>
          <w:szCs w:val="28"/>
          <w:lang w:eastAsia="ar-SA"/>
        </w:rPr>
        <w:t xml:space="preserve">осуществляется через электроподстанции </w:t>
      </w:r>
      <w:r w:rsidR="00A72398">
        <w:rPr>
          <w:rFonts w:ascii="Times New Roman" w:hAnsi="Times New Roman" w:cs="Times New Roman"/>
          <w:sz w:val="28"/>
          <w:szCs w:val="28"/>
          <w:lang w:eastAsia="ar-SA"/>
        </w:rPr>
        <w:t xml:space="preserve">110, </w:t>
      </w:r>
      <w:r w:rsidR="00DD6D4C" w:rsidRPr="00D411D0">
        <w:rPr>
          <w:rFonts w:ascii="Times New Roman" w:hAnsi="Times New Roman" w:cs="Times New Roman"/>
          <w:sz w:val="28"/>
          <w:szCs w:val="28"/>
          <w:lang w:eastAsia="ar-SA"/>
        </w:rPr>
        <w:t>35, 10 кВ.</w:t>
      </w:r>
      <w:r w:rsidR="00DD6D4C" w:rsidRPr="00437925">
        <w:rPr>
          <w:rFonts w:ascii="Times New Roman" w:hAnsi="Times New Roman" w:cs="Times New Roman"/>
          <w:color w:val="FF0000"/>
          <w:sz w:val="28"/>
          <w:szCs w:val="28"/>
        </w:rPr>
        <w:t xml:space="preserve"> </w:t>
      </w:r>
      <w:r w:rsidR="00DD6D4C" w:rsidRPr="00D411D0">
        <w:rPr>
          <w:rFonts w:ascii="Times New Roman" w:hAnsi="Times New Roman" w:cs="Times New Roman"/>
          <w:sz w:val="28"/>
          <w:szCs w:val="28"/>
        </w:rPr>
        <w:t xml:space="preserve">Оказание услуг по передаче электрической энергии на территории МО осуществляет </w:t>
      </w:r>
      <w:r w:rsidR="0085063A">
        <w:rPr>
          <w:rFonts w:ascii="Times New Roman" w:hAnsi="Times New Roman" w:cs="Times New Roman"/>
          <w:sz w:val="28"/>
          <w:szCs w:val="28"/>
        </w:rPr>
        <w:t>Приволжское</w:t>
      </w:r>
      <w:r w:rsidR="00DD6D4C" w:rsidRPr="00D411D0">
        <w:rPr>
          <w:rFonts w:ascii="Times New Roman" w:hAnsi="Times New Roman" w:cs="Times New Roman"/>
          <w:sz w:val="28"/>
          <w:szCs w:val="28"/>
        </w:rPr>
        <w:t xml:space="preserve"> производственное отделение филиала ПАО «Россети Волга» - «Саратовские распределительные сети».</w:t>
      </w:r>
    </w:p>
    <w:p w:rsidR="007C68B4" w:rsidRPr="00543875" w:rsidRDefault="00A14A24" w:rsidP="004E7B01">
      <w:pPr>
        <w:suppressAutoHyphens/>
        <w:rPr>
          <w:rFonts w:ascii="Times New Roman" w:hAnsi="Times New Roman" w:cs="Times New Roman"/>
          <w:sz w:val="28"/>
          <w:szCs w:val="28"/>
        </w:rPr>
      </w:pPr>
      <w:r w:rsidRPr="002A32FA">
        <w:rPr>
          <w:rFonts w:ascii="Times New Roman" w:hAnsi="Times New Roman" w:cs="Times New Roman"/>
          <w:sz w:val="28"/>
          <w:szCs w:val="28"/>
        </w:rPr>
        <w:t>Электроснабжение МО</w:t>
      </w:r>
      <w:r w:rsidR="002A32FA">
        <w:rPr>
          <w:rFonts w:ascii="Times New Roman" w:hAnsi="Times New Roman" w:cs="Times New Roman"/>
          <w:sz w:val="28"/>
          <w:szCs w:val="28"/>
        </w:rPr>
        <w:t xml:space="preserve"> осуществляется от подстанци</w:t>
      </w:r>
      <w:r w:rsidR="00543875">
        <w:rPr>
          <w:rFonts w:ascii="Times New Roman" w:hAnsi="Times New Roman" w:cs="Times New Roman"/>
          <w:sz w:val="28"/>
          <w:szCs w:val="28"/>
        </w:rPr>
        <w:t>й</w:t>
      </w:r>
      <w:r w:rsidR="00543875" w:rsidRPr="004B560D">
        <w:rPr>
          <w:rFonts w:ascii="Trebuchet MS" w:hAnsi="Trebuchet MS"/>
        </w:rPr>
        <w:t xml:space="preserve"> </w:t>
      </w:r>
      <w:r w:rsidR="00543875" w:rsidRPr="00543875">
        <w:rPr>
          <w:rFonts w:ascii="Times New Roman" w:hAnsi="Times New Roman" w:cs="Times New Roman"/>
          <w:sz w:val="28"/>
          <w:szCs w:val="28"/>
        </w:rPr>
        <w:t>ПС «Питерка-I», ПС «Питерка-II»</w:t>
      </w:r>
      <w:r w:rsidR="004262C5" w:rsidRPr="00543875">
        <w:rPr>
          <w:rFonts w:ascii="Times New Roman" w:hAnsi="Times New Roman" w:cs="Times New Roman"/>
          <w:sz w:val="28"/>
          <w:szCs w:val="28"/>
        </w:rPr>
        <w:t>.</w:t>
      </w:r>
    </w:p>
    <w:p w:rsidR="00E23F63" w:rsidRPr="002A32FA" w:rsidRDefault="00E23F63" w:rsidP="004E7B01">
      <w:pPr>
        <w:rPr>
          <w:rFonts w:ascii="Times New Roman" w:hAnsi="Times New Roman" w:cs="Times New Roman"/>
          <w:sz w:val="28"/>
          <w:szCs w:val="26"/>
        </w:rPr>
      </w:pPr>
      <w:r w:rsidRPr="002A32FA">
        <w:rPr>
          <w:rFonts w:ascii="Times New Roman" w:hAnsi="Times New Roman" w:cs="Times New Roman"/>
          <w:sz w:val="28"/>
          <w:szCs w:val="26"/>
        </w:rPr>
        <w:t>Трансформаторные подстанции ТП (КТП) на территории МО отдельно стоящие комплектные.</w:t>
      </w:r>
    </w:p>
    <w:p w:rsidR="007C68B4" w:rsidRPr="002A32FA" w:rsidRDefault="007C68B4" w:rsidP="004E7B01">
      <w:pPr>
        <w:pStyle w:val="affc"/>
        <w:spacing w:after="0"/>
        <w:ind w:left="0"/>
        <w:rPr>
          <w:rFonts w:ascii="Times New Roman" w:hAnsi="Times New Roman" w:cs="Times New Roman"/>
          <w:sz w:val="28"/>
          <w:szCs w:val="28"/>
        </w:rPr>
      </w:pPr>
      <w:r w:rsidRPr="002A32FA">
        <w:rPr>
          <w:rFonts w:ascii="Times New Roman" w:hAnsi="Times New Roman" w:cs="Times New Roman"/>
          <w:sz w:val="28"/>
          <w:szCs w:val="28"/>
        </w:rPr>
        <w:t xml:space="preserve">Распределительные сети </w:t>
      </w:r>
      <w:r w:rsidR="00C635D8">
        <w:rPr>
          <w:rFonts w:ascii="Times New Roman" w:hAnsi="Times New Roman" w:cs="Times New Roman"/>
          <w:sz w:val="28"/>
          <w:szCs w:val="28"/>
        </w:rPr>
        <w:t xml:space="preserve">ВЛ-110кВ, </w:t>
      </w:r>
      <w:r w:rsidRPr="002A32FA">
        <w:rPr>
          <w:rFonts w:ascii="Times New Roman" w:hAnsi="Times New Roman" w:cs="Times New Roman"/>
          <w:sz w:val="28"/>
          <w:szCs w:val="28"/>
        </w:rPr>
        <w:t>ВЛ-35 кВ и ВЛ-10 кВ, отходящие от электроподстанций до распределительных пунктов ТП (КТП)-10/0,4 кВ, образуют электротехническую сеть, через которую электроэнергия доставляется потребителям муниципального образования</w:t>
      </w:r>
      <w:r w:rsidR="00B46F1E" w:rsidRPr="002A32FA">
        <w:rPr>
          <w:rFonts w:ascii="Times New Roman" w:hAnsi="Times New Roman" w:cs="Times New Roman"/>
          <w:sz w:val="28"/>
          <w:szCs w:val="28"/>
        </w:rPr>
        <w:t xml:space="preserve"> (табл</w:t>
      </w:r>
      <w:r w:rsidRPr="002A32FA">
        <w:rPr>
          <w:rFonts w:ascii="Times New Roman" w:hAnsi="Times New Roman" w:cs="Times New Roman"/>
          <w:sz w:val="28"/>
          <w:szCs w:val="28"/>
        </w:rPr>
        <w:t>.</w:t>
      </w:r>
      <w:r w:rsidR="00B73760">
        <w:rPr>
          <w:rFonts w:ascii="Times New Roman" w:hAnsi="Times New Roman" w:cs="Times New Roman"/>
          <w:sz w:val="28"/>
          <w:szCs w:val="28"/>
        </w:rPr>
        <w:t xml:space="preserve"> 7.3.1</w:t>
      </w:r>
      <w:r w:rsidR="003017A0">
        <w:rPr>
          <w:rFonts w:ascii="Times New Roman" w:hAnsi="Times New Roman" w:cs="Times New Roman"/>
          <w:sz w:val="28"/>
          <w:szCs w:val="28"/>
        </w:rPr>
        <w:t>, 7.3.2</w:t>
      </w:r>
      <w:r w:rsidR="00C635D8">
        <w:rPr>
          <w:rFonts w:ascii="Times New Roman" w:hAnsi="Times New Roman" w:cs="Times New Roman"/>
          <w:sz w:val="28"/>
          <w:szCs w:val="28"/>
        </w:rPr>
        <w:t>, 7.3.3</w:t>
      </w:r>
      <w:r w:rsidR="00B46F1E" w:rsidRPr="002A32FA">
        <w:rPr>
          <w:rFonts w:ascii="Times New Roman" w:hAnsi="Times New Roman" w:cs="Times New Roman"/>
          <w:sz w:val="28"/>
          <w:szCs w:val="28"/>
        </w:rPr>
        <w:t>).</w:t>
      </w:r>
    </w:p>
    <w:p w:rsidR="0044153A" w:rsidRPr="008D5D70" w:rsidRDefault="0044153A" w:rsidP="0085063A">
      <w:pPr>
        <w:pStyle w:val="Tabn"/>
        <w:rPr>
          <w:b/>
          <w:sz w:val="24"/>
          <w:szCs w:val="24"/>
        </w:rPr>
      </w:pPr>
      <w:r w:rsidRPr="008D5D70">
        <w:rPr>
          <w:b/>
          <w:sz w:val="24"/>
          <w:szCs w:val="24"/>
        </w:rPr>
        <w:t>Таблица 7.3.1 Пе</w:t>
      </w:r>
      <w:r w:rsidR="00B73760" w:rsidRPr="008D5D70">
        <w:rPr>
          <w:b/>
          <w:sz w:val="24"/>
          <w:szCs w:val="24"/>
        </w:rPr>
        <w:t>ре</w:t>
      </w:r>
      <w:r w:rsidR="00C635D8">
        <w:rPr>
          <w:b/>
          <w:sz w:val="24"/>
          <w:szCs w:val="24"/>
        </w:rPr>
        <w:t>чень линий электропередач ВЛ–110</w:t>
      </w:r>
      <w:r w:rsidRPr="008D5D70">
        <w:rPr>
          <w:b/>
          <w:sz w:val="24"/>
          <w:szCs w:val="24"/>
        </w:rPr>
        <w:t xml:space="preserve"> кВ </w:t>
      </w:r>
      <w:r w:rsidR="00543875">
        <w:rPr>
          <w:b/>
          <w:sz w:val="24"/>
          <w:szCs w:val="24"/>
        </w:rPr>
        <w:t>Приволжского</w:t>
      </w:r>
      <w:r w:rsidRPr="008D5D70">
        <w:rPr>
          <w:b/>
          <w:sz w:val="24"/>
          <w:szCs w:val="24"/>
        </w:rPr>
        <w:t xml:space="preserve"> производственного отделения филиала ПАО «Россети Волга» - «Саратовские распределительные </w:t>
      </w:r>
      <w:r w:rsidR="0085063A" w:rsidRPr="008D5D70">
        <w:rPr>
          <w:b/>
          <w:sz w:val="24"/>
          <w:szCs w:val="24"/>
        </w:rPr>
        <w:t>сети» на</w:t>
      </w:r>
      <w:r w:rsidRPr="008D5D70">
        <w:rPr>
          <w:b/>
          <w:sz w:val="24"/>
          <w:szCs w:val="24"/>
        </w:rPr>
        <w:t xml:space="preserve"> территории </w:t>
      </w:r>
      <w:r w:rsidR="00154345">
        <w:rPr>
          <w:b/>
          <w:sz w:val="24"/>
          <w:szCs w:val="24"/>
        </w:rPr>
        <w:t>Мироновского</w:t>
      </w:r>
      <w:r w:rsidRPr="008D5D70">
        <w:rPr>
          <w:b/>
          <w:sz w:val="24"/>
          <w:szCs w:val="24"/>
        </w:rPr>
        <w:t xml:space="preserve"> муниципального образования</w:t>
      </w:r>
    </w:p>
    <w:tbl>
      <w:tblPr>
        <w:tblW w:w="10142"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78"/>
        <w:gridCol w:w="3827"/>
        <w:gridCol w:w="1612"/>
        <w:gridCol w:w="2499"/>
        <w:gridCol w:w="1526"/>
      </w:tblGrid>
      <w:tr w:rsidR="0044153A" w:rsidRPr="005C3B44" w:rsidTr="008D5D70">
        <w:trPr>
          <w:cantSplit/>
          <w:trHeight w:val="885"/>
          <w:jc w:val="center"/>
        </w:trPr>
        <w:tc>
          <w:tcPr>
            <w:tcW w:w="678" w:type="dxa"/>
            <w:tcMar>
              <w:left w:w="28" w:type="dxa"/>
              <w:right w:w="28" w:type="dxa"/>
            </w:tcMar>
            <w:vAlign w:val="center"/>
          </w:tcPr>
          <w:p w:rsidR="0044153A" w:rsidRPr="005C3B44" w:rsidRDefault="008D5D70"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 xml:space="preserve">№ </w:t>
            </w:r>
            <w:r w:rsidR="0044153A" w:rsidRPr="005C3B44">
              <w:rPr>
                <w:rFonts w:ascii="Times New Roman" w:hAnsi="Times New Roman" w:cs="Times New Roman"/>
                <w:b/>
              </w:rPr>
              <w:t>п/</w:t>
            </w:r>
            <w:r w:rsidRPr="005C3B44">
              <w:rPr>
                <w:rFonts w:ascii="Times New Roman" w:hAnsi="Times New Roman" w:cs="Times New Roman"/>
                <w:b/>
              </w:rPr>
              <w:t>п</w:t>
            </w:r>
          </w:p>
        </w:tc>
        <w:tc>
          <w:tcPr>
            <w:tcW w:w="3827" w:type="dxa"/>
            <w:tcMar>
              <w:left w:w="28" w:type="dxa"/>
              <w:right w:w="28" w:type="dxa"/>
            </w:tcMar>
            <w:vAlign w:val="center"/>
          </w:tcPr>
          <w:p w:rsidR="0044153A" w:rsidRPr="005C3B44" w:rsidRDefault="0044153A"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Наименование высоковольтной линии</w:t>
            </w:r>
          </w:p>
        </w:tc>
        <w:tc>
          <w:tcPr>
            <w:tcW w:w="1612" w:type="dxa"/>
            <w:tcMar>
              <w:left w:w="28" w:type="dxa"/>
              <w:right w:w="28" w:type="dxa"/>
            </w:tcMar>
            <w:vAlign w:val="center"/>
          </w:tcPr>
          <w:p w:rsidR="0044153A" w:rsidRPr="005C3B44" w:rsidRDefault="0044153A"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Год ввода в эксплуатацию</w:t>
            </w:r>
          </w:p>
        </w:tc>
        <w:tc>
          <w:tcPr>
            <w:tcW w:w="2499" w:type="dxa"/>
            <w:tcMar>
              <w:left w:w="28" w:type="dxa"/>
              <w:right w:w="28" w:type="dxa"/>
            </w:tcMar>
            <w:vAlign w:val="center"/>
          </w:tcPr>
          <w:p w:rsidR="0044153A" w:rsidRPr="005C3B44" w:rsidRDefault="0044153A"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Тип опор и марка провода</w:t>
            </w:r>
          </w:p>
        </w:tc>
        <w:tc>
          <w:tcPr>
            <w:tcW w:w="1526" w:type="dxa"/>
            <w:vAlign w:val="center"/>
          </w:tcPr>
          <w:p w:rsidR="0044153A" w:rsidRPr="005C3B44" w:rsidRDefault="0044153A"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Размер охранной зоны, м</w:t>
            </w:r>
          </w:p>
        </w:tc>
      </w:tr>
      <w:tr w:rsidR="008D5D70" w:rsidRPr="005C3B44" w:rsidTr="008D5D70">
        <w:trPr>
          <w:jc w:val="center"/>
        </w:trPr>
        <w:tc>
          <w:tcPr>
            <w:tcW w:w="678" w:type="dxa"/>
            <w:tcMar>
              <w:left w:w="57" w:type="dxa"/>
              <w:right w:w="57" w:type="dxa"/>
            </w:tcMar>
            <w:vAlign w:val="center"/>
          </w:tcPr>
          <w:p w:rsidR="008D5D70" w:rsidRPr="005C3B44" w:rsidRDefault="008D5D70"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1</w:t>
            </w:r>
          </w:p>
        </w:tc>
        <w:tc>
          <w:tcPr>
            <w:tcW w:w="3827" w:type="dxa"/>
            <w:tcMar>
              <w:left w:w="57" w:type="dxa"/>
              <w:right w:w="57" w:type="dxa"/>
            </w:tcMar>
            <w:vAlign w:val="center"/>
          </w:tcPr>
          <w:p w:rsidR="008D5D70"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rPr>
              <w:t>«Отпайка на ПС «Питерка - II»</w:t>
            </w:r>
          </w:p>
        </w:tc>
        <w:tc>
          <w:tcPr>
            <w:tcW w:w="1612" w:type="dxa"/>
            <w:tcMar>
              <w:left w:w="57" w:type="dxa"/>
              <w:right w:w="57" w:type="dxa"/>
            </w:tcMar>
            <w:vAlign w:val="center"/>
          </w:tcPr>
          <w:p w:rsidR="008D5D70" w:rsidRPr="005C3B44" w:rsidRDefault="00C635D8" w:rsidP="0085063A">
            <w:pPr>
              <w:spacing w:line="240" w:lineRule="auto"/>
              <w:ind w:firstLine="0"/>
              <w:jc w:val="center"/>
              <w:rPr>
                <w:rFonts w:ascii="Times New Roman" w:hAnsi="Times New Roman" w:cs="Times New Roman"/>
              </w:rPr>
            </w:pPr>
            <w:r w:rsidRPr="005C3B44">
              <w:rPr>
                <w:rFonts w:ascii="Times New Roman" w:hAnsi="Times New Roman" w:cs="Times New Roman"/>
              </w:rPr>
              <w:t>19</w:t>
            </w:r>
            <w:r w:rsidR="005C3B44" w:rsidRPr="005C3B44">
              <w:rPr>
                <w:rFonts w:ascii="Times New Roman" w:hAnsi="Times New Roman" w:cs="Times New Roman"/>
              </w:rPr>
              <w:t>78</w:t>
            </w:r>
          </w:p>
        </w:tc>
        <w:tc>
          <w:tcPr>
            <w:tcW w:w="2499" w:type="dxa"/>
            <w:tcMar>
              <w:left w:w="57" w:type="dxa"/>
              <w:right w:w="57" w:type="dxa"/>
            </w:tcMar>
            <w:vAlign w:val="center"/>
          </w:tcPr>
          <w:p w:rsidR="008D5D70" w:rsidRPr="005C3B44" w:rsidRDefault="008D5D70" w:rsidP="0085063A">
            <w:pPr>
              <w:spacing w:line="240" w:lineRule="auto"/>
              <w:ind w:firstLine="0"/>
              <w:jc w:val="center"/>
              <w:rPr>
                <w:rFonts w:ascii="Times New Roman" w:hAnsi="Times New Roman" w:cs="Times New Roman"/>
              </w:rPr>
            </w:pPr>
            <w:r w:rsidRPr="005C3B44">
              <w:rPr>
                <w:rFonts w:ascii="Times New Roman" w:hAnsi="Times New Roman" w:cs="Times New Roman"/>
              </w:rPr>
              <w:t>ж/б, АС-120</w:t>
            </w:r>
          </w:p>
        </w:tc>
        <w:tc>
          <w:tcPr>
            <w:tcW w:w="1526" w:type="dxa"/>
            <w:tcMar>
              <w:left w:w="57" w:type="dxa"/>
              <w:right w:w="57" w:type="dxa"/>
            </w:tcMar>
            <w:vAlign w:val="center"/>
          </w:tcPr>
          <w:p w:rsidR="008D5D70" w:rsidRPr="005C3B44" w:rsidRDefault="00C635D8" w:rsidP="0085063A">
            <w:pPr>
              <w:spacing w:line="240" w:lineRule="auto"/>
              <w:ind w:firstLine="0"/>
              <w:jc w:val="center"/>
              <w:rPr>
                <w:rFonts w:ascii="Times New Roman" w:hAnsi="Times New Roman" w:cs="Times New Roman"/>
              </w:rPr>
            </w:pPr>
            <w:r w:rsidRPr="005C3B44">
              <w:rPr>
                <w:rFonts w:ascii="Times New Roman" w:hAnsi="Times New Roman" w:cs="Times New Roman"/>
              </w:rPr>
              <w:t>20</w:t>
            </w:r>
          </w:p>
        </w:tc>
      </w:tr>
    </w:tbl>
    <w:p w:rsidR="007C68B4" w:rsidRPr="00437925" w:rsidRDefault="007C68B4" w:rsidP="004E7B01">
      <w:pPr>
        <w:suppressAutoHyphens/>
        <w:rPr>
          <w:rFonts w:ascii="Times New Roman" w:hAnsi="Times New Roman" w:cs="Times New Roman"/>
          <w:color w:val="FF0000"/>
          <w:sz w:val="28"/>
          <w:szCs w:val="28"/>
        </w:rPr>
      </w:pPr>
    </w:p>
    <w:p w:rsidR="00F2278A" w:rsidRPr="00B97DA9" w:rsidRDefault="003017A0" w:rsidP="0085063A">
      <w:pPr>
        <w:pStyle w:val="Tabn"/>
        <w:rPr>
          <w:b/>
          <w:sz w:val="24"/>
          <w:szCs w:val="24"/>
        </w:rPr>
      </w:pPr>
      <w:r w:rsidRPr="00B97DA9">
        <w:rPr>
          <w:b/>
          <w:sz w:val="24"/>
          <w:szCs w:val="24"/>
        </w:rPr>
        <w:t>Таблица 7.3.2</w:t>
      </w:r>
      <w:r w:rsidR="00F2278A" w:rsidRPr="00B97DA9">
        <w:rPr>
          <w:b/>
          <w:sz w:val="24"/>
          <w:szCs w:val="24"/>
        </w:rPr>
        <w:t xml:space="preserve"> Переч</w:t>
      </w:r>
      <w:r w:rsidR="00C635D8">
        <w:rPr>
          <w:b/>
          <w:sz w:val="24"/>
          <w:szCs w:val="24"/>
        </w:rPr>
        <w:t>ень линий электропередач ВЛ–35</w:t>
      </w:r>
      <w:r w:rsidR="00F2278A" w:rsidRPr="00B97DA9">
        <w:rPr>
          <w:b/>
          <w:sz w:val="24"/>
          <w:szCs w:val="24"/>
        </w:rPr>
        <w:t xml:space="preserve"> кВ </w:t>
      </w:r>
      <w:r w:rsidR="00543875">
        <w:rPr>
          <w:b/>
          <w:sz w:val="24"/>
          <w:szCs w:val="24"/>
        </w:rPr>
        <w:t>Приволжского</w:t>
      </w:r>
      <w:r w:rsidR="00F2278A" w:rsidRPr="00B97DA9">
        <w:rPr>
          <w:b/>
          <w:sz w:val="24"/>
          <w:szCs w:val="24"/>
        </w:rPr>
        <w:t xml:space="preserve"> производственного отделения филиала ПАО «Россети Волга» - «Саратовские распределительные сети»  на территории </w:t>
      </w:r>
      <w:r w:rsidR="00154345">
        <w:rPr>
          <w:b/>
          <w:sz w:val="24"/>
          <w:szCs w:val="24"/>
        </w:rPr>
        <w:t>Мироновского</w:t>
      </w:r>
      <w:r w:rsidR="00F2278A" w:rsidRPr="00B97DA9">
        <w:rPr>
          <w:b/>
          <w:sz w:val="24"/>
          <w:szCs w:val="24"/>
        </w:rPr>
        <w:t xml:space="preserve"> муниципального образования</w:t>
      </w:r>
    </w:p>
    <w:tbl>
      <w:tblPr>
        <w:tblW w:w="1015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08"/>
        <w:gridCol w:w="3484"/>
        <w:gridCol w:w="1990"/>
        <w:gridCol w:w="2322"/>
        <w:gridCol w:w="1655"/>
      </w:tblGrid>
      <w:tr w:rsidR="00F2278A" w:rsidRPr="005C3B44" w:rsidTr="00B97DA9">
        <w:trPr>
          <w:cantSplit/>
          <w:trHeight w:val="954"/>
          <w:jc w:val="center"/>
        </w:trPr>
        <w:tc>
          <w:tcPr>
            <w:tcW w:w="708" w:type="dxa"/>
            <w:tcMar>
              <w:left w:w="28" w:type="dxa"/>
              <w:right w:w="28" w:type="dxa"/>
            </w:tcMar>
            <w:vAlign w:val="center"/>
          </w:tcPr>
          <w:p w:rsidR="00F2278A" w:rsidRPr="005C3B44" w:rsidRDefault="008D5D70"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 xml:space="preserve">№ </w:t>
            </w:r>
            <w:r w:rsidR="00F2278A" w:rsidRPr="005C3B44">
              <w:rPr>
                <w:rFonts w:ascii="Times New Roman" w:hAnsi="Times New Roman" w:cs="Times New Roman"/>
                <w:b/>
              </w:rPr>
              <w:t>п/п</w:t>
            </w:r>
          </w:p>
        </w:tc>
        <w:tc>
          <w:tcPr>
            <w:tcW w:w="3484" w:type="dxa"/>
            <w:tcMar>
              <w:left w:w="28" w:type="dxa"/>
              <w:right w:w="28" w:type="dxa"/>
            </w:tcMar>
            <w:vAlign w:val="center"/>
          </w:tcPr>
          <w:p w:rsidR="00F2278A" w:rsidRPr="005C3B44" w:rsidRDefault="00F2278A"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Наименование высоковольтной линии</w:t>
            </w:r>
          </w:p>
        </w:tc>
        <w:tc>
          <w:tcPr>
            <w:tcW w:w="1990" w:type="dxa"/>
            <w:tcMar>
              <w:left w:w="28" w:type="dxa"/>
              <w:right w:w="28" w:type="dxa"/>
            </w:tcMar>
            <w:vAlign w:val="center"/>
          </w:tcPr>
          <w:p w:rsidR="00F2278A" w:rsidRPr="005C3B44" w:rsidRDefault="00F2278A"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Год ввода в эксплуатацию</w:t>
            </w:r>
          </w:p>
        </w:tc>
        <w:tc>
          <w:tcPr>
            <w:tcW w:w="2322" w:type="dxa"/>
            <w:tcMar>
              <w:left w:w="28" w:type="dxa"/>
              <w:right w:w="28" w:type="dxa"/>
            </w:tcMar>
            <w:vAlign w:val="center"/>
          </w:tcPr>
          <w:p w:rsidR="00F2278A" w:rsidRPr="005C3B44" w:rsidRDefault="00F2278A"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Тип опор и марка провода</w:t>
            </w:r>
          </w:p>
        </w:tc>
        <w:tc>
          <w:tcPr>
            <w:tcW w:w="1655" w:type="dxa"/>
            <w:vAlign w:val="center"/>
          </w:tcPr>
          <w:p w:rsidR="00F2278A" w:rsidRPr="005C3B44" w:rsidRDefault="00F2278A"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Размер охранной зоны, м</w:t>
            </w:r>
          </w:p>
        </w:tc>
      </w:tr>
      <w:tr w:rsidR="008D5D70" w:rsidRPr="005C3B44" w:rsidTr="00B97DA9">
        <w:trPr>
          <w:cantSplit/>
          <w:trHeight w:val="556"/>
          <w:jc w:val="center"/>
        </w:trPr>
        <w:tc>
          <w:tcPr>
            <w:tcW w:w="708" w:type="dxa"/>
            <w:tcMar>
              <w:left w:w="28" w:type="dxa"/>
              <w:right w:w="28" w:type="dxa"/>
            </w:tcMar>
            <w:vAlign w:val="center"/>
          </w:tcPr>
          <w:p w:rsidR="008D5D70" w:rsidRPr="005C3B44" w:rsidRDefault="008D5D70"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1</w:t>
            </w:r>
          </w:p>
        </w:tc>
        <w:tc>
          <w:tcPr>
            <w:tcW w:w="3484" w:type="dxa"/>
            <w:tcMar>
              <w:left w:w="28" w:type="dxa"/>
              <w:right w:w="28" w:type="dxa"/>
            </w:tcMar>
            <w:vAlign w:val="center"/>
          </w:tcPr>
          <w:p w:rsidR="008D5D70" w:rsidRPr="005C3B44" w:rsidRDefault="005C3B44" w:rsidP="0085063A">
            <w:pPr>
              <w:spacing w:line="240" w:lineRule="auto"/>
              <w:ind w:firstLine="0"/>
              <w:jc w:val="center"/>
              <w:rPr>
                <w:rFonts w:ascii="Times New Roman" w:hAnsi="Times New Roman" w:cs="Times New Roman"/>
                <w:b/>
              </w:rPr>
            </w:pPr>
            <w:r w:rsidRPr="005C3B44">
              <w:rPr>
                <w:rFonts w:ascii="Times New Roman" w:hAnsi="Times New Roman" w:cs="Times New Roman"/>
              </w:rPr>
              <w:t>«Красный Кут - Питерка»</w:t>
            </w:r>
          </w:p>
        </w:tc>
        <w:tc>
          <w:tcPr>
            <w:tcW w:w="1990" w:type="dxa"/>
            <w:tcMar>
              <w:left w:w="28" w:type="dxa"/>
              <w:right w:w="28" w:type="dxa"/>
            </w:tcMar>
            <w:vAlign w:val="center"/>
          </w:tcPr>
          <w:p w:rsidR="008D5D70" w:rsidRPr="005C3B44" w:rsidRDefault="00C635D8" w:rsidP="0085063A">
            <w:pPr>
              <w:spacing w:line="240" w:lineRule="auto"/>
              <w:ind w:firstLine="0"/>
              <w:jc w:val="center"/>
              <w:rPr>
                <w:rFonts w:ascii="Times New Roman" w:hAnsi="Times New Roman" w:cs="Times New Roman"/>
              </w:rPr>
            </w:pPr>
            <w:r w:rsidRPr="005C3B44">
              <w:rPr>
                <w:rFonts w:ascii="Times New Roman" w:hAnsi="Times New Roman" w:cs="Times New Roman"/>
              </w:rPr>
              <w:t>19</w:t>
            </w:r>
            <w:r w:rsidR="005C3B44" w:rsidRPr="005C3B44">
              <w:rPr>
                <w:rFonts w:ascii="Times New Roman" w:hAnsi="Times New Roman" w:cs="Times New Roman"/>
              </w:rPr>
              <w:t>65</w:t>
            </w:r>
          </w:p>
        </w:tc>
        <w:tc>
          <w:tcPr>
            <w:tcW w:w="2322" w:type="dxa"/>
            <w:tcMar>
              <w:left w:w="28" w:type="dxa"/>
              <w:right w:w="28" w:type="dxa"/>
            </w:tcMar>
            <w:vAlign w:val="center"/>
          </w:tcPr>
          <w:p w:rsidR="008D5D70"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rPr>
              <w:t>ж/б, АС-120, АС-70</w:t>
            </w:r>
          </w:p>
        </w:tc>
        <w:tc>
          <w:tcPr>
            <w:tcW w:w="1655" w:type="dxa"/>
            <w:vAlign w:val="center"/>
          </w:tcPr>
          <w:p w:rsidR="008D5D70" w:rsidRPr="005C3B44" w:rsidRDefault="00C635D8" w:rsidP="0085063A">
            <w:pPr>
              <w:spacing w:line="240" w:lineRule="auto"/>
              <w:ind w:firstLine="0"/>
              <w:jc w:val="center"/>
              <w:rPr>
                <w:rFonts w:ascii="Times New Roman" w:hAnsi="Times New Roman" w:cs="Times New Roman"/>
              </w:rPr>
            </w:pPr>
            <w:r w:rsidRPr="005C3B44">
              <w:rPr>
                <w:rFonts w:ascii="Times New Roman" w:hAnsi="Times New Roman" w:cs="Times New Roman"/>
              </w:rPr>
              <w:t>15</w:t>
            </w:r>
          </w:p>
        </w:tc>
      </w:tr>
    </w:tbl>
    <w:p w:rsidR="00F2278A" w:rsidRDefault="00C635D8" w:rsidP="004E7B01">
      <w:pPr>
        <w:rPr>
          <w:rFonts w:ascii="Times New Roman" w:hAnsi="Times New Roman" w:cs="Times New Roman"/>
          <w:color w:val="FF0000"/>
          <w:sz w:val="28"/>
          <w:szCs w:val="26"/>
        </w:rPr>
      </w:pPr>
      <w:r>
        <w:rPr>
          <w:rFonts w:ascii="Times New Roman" w:hAnsi="Times New Roman" w:cs="Times New Roman"/>
          <w:color w:val="FF0000"/>
          <w:sz w:val="28"/>
          <w:szCs w:val="26"/>
        </w:rPr>
        <w:t xml:space="preserve">  </w:t>
      </w:r>
    </w:p>
    <w:p w:rsidR="00C635D8" w:rsidRPr="00B97DA9" w:rsidRDefault="00C635D8" w:rsidP="0085063A">
      <w:pPr>
        <w:pStyle w:val="Tabn"/>
        <w:rPr>
          <w:b/>
          <w:sz w:val="24"/>
          <w:szCs w:val="24"/>
        </w:rPr>
      </w:pPr>
      <w:r>
        <w:rPr>
          <w:b/>
          <w:sz w:val="24"/>
          <w:szCs w:val="24"/>
        </w:rPr>
        <w:t>Таблица 7.3.3</w:t>
      </w:r>
      <w:r w:rsidRPr="00B97DA9">
        <w:rPr>
          <w:b/>
          <w:sz w:val="24"/>
          <w:szCs w:val="24"/>
        </w:rPr>
        <w:t xml:space="preserve"> Переч</w:t>
      </w:r>
      <w:r>
        <w:rPr>
          <w:b/>
          <w:sz w:val="24"/>
          <w:szCs w:val="24"/>
        </w:rPr>
        <w:t>ень линий электропередач ВЛ–6,10</w:t>
      </w:r>
      <w:r w:rsidRPr="00B97DA9">
        <w:rPr>
          <w:b/>
          <w:sz w:val="24"/>
          <w:szCs w:val="24"/>
        </w:rPr>
        <w:t xml:space="preserve"> кВ </w:t>
      </w:r>
      <w:r w:rsidR="00543875">
        <w:rPr>
          <w:b/>
          <w:sz w:val="24"/>
          <w:szCs w:val="24"/>
        </w:rPr>
        <w:t>Приволжского</w:t>
      </w:r>
      <w:r w:rsidRPr="00B97DA9">
        <w:rPr>
          <w:b/>
          <w:sz w:val="24"/>
          <w:szCs w:val="24"/>
        </w:rPr>
        <w:t xml:space="preserve"> производственного отделения филиала ПАО «Россети Волга» - «Саратовские распределительные сети»  на территории </w:t>
      </w:r>
      <w:r w:rsidR="00154345">
        <w:rPr>
          <w:b/>
          <w:sz w:val="24"/>
          <w:szCs w:val="24"/>
        </w:rPr>
        <w:t>Мироновского</w:t>
      </w:r>
      <w:r w:rsidRPr="00B97DA9">
        <w:rPr>
          <w:b/>
          <w:sz w:val="24"/>
          <w:szCs w:val="24"/>
        </w:rPr>
        <w:t xml:space="preserve"> муниципального образования</w:t>
      </w:r>
    </w:p>
    <w:tbl>
      <w:tblPr>
        <w:tblW w:w="1015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08"/>
        <w:gridCol w:w="3484"/>
        <w:gridCol w:w="1990"/>
        <w:gridCol w:w="2322"/>
        <w:gridCol w:w="1655"/>
      </w:tblGrid>
      <w:tr w:rsidR="00C635D8" w:rsidRPr="005C3B44" w:rsidTr="007A6CE3">
        <w:trPr>
          <w:cantSplit/>
          <w:trHeight w:val="954"/>
          <w:jc w:val="center"/>
        </w:trPr>
        <w:tc>
          <w:tcPr>
            <w:tcW w:w="708" w:type="dxa"/>
            <w:tcMar>
              <w:left w:w="28" w:type="dxa"/>
              <w:right w:w="28" w:type="dxa"/>
            </w:tcMar>
            <w:vAlign w:val="center"/>
          </w:tcPr>
          <w:p w:rsidR="00C635D8" w:rsidRPr="005C3B44" w:rsidRDefault="00C635D8"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 п/п</w:t>
            </w:r>
          </w:p>
        </w:tc>
        <w:tc>
          <w:tcPr>
            <w:tcW w:w="3484" w:type="dxa"/>
            <w:tcMar>
              <w:left w:w="28" w:type="dxa"/>
              <w:right w:w="28" w:type="dxa"/>
            </w:tcMar>
            <w:vAlign w:val="center"/>
          </w:tcPr>
          <w:p w:rsidR="00C635D8" w:rsidRPr="005C3B44" w:rsidRDefault="00C635D8"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Наименование высоковольтной линии</w:t>
            </w:r>
          </w:p>
        </w:tc>
        <w:tc>
          <w:tcPr>
            <w:tcW w:w="1990" w:type="dxa"/>
            <w:tcMar>
              <w:left w:w="28" w:type="dxa"/>
              <w:right w:w="28" w:type="dxa"/>
            </w:tcMar>
            <w:vAlign w:val="center"/>
          </w:tcPr>
          <w:p w:rsidR="00C635D8" w:rsidRPr="005C3B44" w:rsidRDefault="00C635D8"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Год ввода в эксплуатацию</w:t>
            </w:r>
          </w:p>
        </w:tc>
        <w:tc>
          <w:tcPr>
            <w:tcW w:w="2322" w:type="dxa"/>
            <w:tcMar>
              <w:left w:w="28" w:type="dxa"/>
              <w:right w:w="28" w:type="dxa"/>
            </w:tcMar>
            <w:vAlign w:val="center"/>
          </w:tcPr>
          <w:p w:rsidR="00C635D8" w:rsidRPr="005C3B44" w:rsidRDefault="00C635D8"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Тип опор и марка провода</w:t>
            </w:r>
          </w:p>
        </w:tc>
        <w:tc>
          <w:tcPr>
            <w:tcW w:w="1655" w:type="dxa"/>
            <w:vAlign w:val="center"/>
          </w:tcPr>
          <w:p w:rsidR="00C635D8" w:rsidRPr="005C3B44" w:rsidRDefault="00C635D8"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Размер охранной зоны, м</w:t>
            </w:r>
          </w:p>
        </w:tc>
      </w:tr>
      <w:tr w:rsidR="00C635D8" w:rsidRPr="005C3B44" w:rsidTr="007A6CE3">
        <w:trPr>
          <w:cantSplit/>
          <w:trHeight w:val="556"/>
          <w:jc w:val="center"/>
        </w:trPr>
        <w:tc>
          <w:tcPr>
            <w:tcW w:w="708" w:type="dxa"/>
            <w:tcMar>
              <w:left w:w="28" w:type="dxa"/>
              <w:right w:w="28" w:type="dxa"/>
            </w:tcMar>
            <w:vAlign w:val="center"/>
          </w:tcPr>
          <w:p w:rsidR="00C635D8" w:rsidRPr="005C3B44" w:rsidRDefault="00C635D8"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1</w:t>
            </w:r>
          </w:p>
        </w:tc>
        <w:tc>
          <w:tcPr>
            <w:tcW w:w="3484" w:type="dxa"/>
            <w:tcMar>
              <w:left w:w="28" w:type="dxa"/>
              <w:right w:w="28" w:type="dxa"/>
            </w:tcMar>
            <w:vAlign w:val="center"/>
          </w:tcPr>
          <w:p w:rsidR="00C635D8" w:rsidRPr="005C3B44" w:rsidRDefault="005C3B44" w:rsidP="0085063A">
            <w:pPr>
              <w:spacing w:line="240" w:lineRule="auto"/>
              <w:ind w:firstLine="0"/>
              <w:jc w:val="center"/>
              <w:rPr>
                <w:rFonts w:ascii="Times New Roman" w:hAnsi="Times New Roman" w:cs="Times New Roman"/>
                <w:b/>
              </w:rPr>
            </w:pPr>
            <w:r w:rsidRPr="005C3B44">
              <w:rPr>
                <w:rFonts w:ascii="Times New Roman" w:hAnsi="Times New Roman" w:cs="Times New Roman"/>
              </w:rPr>
              <w:t>№9 «Мироновка» от ПС</w:t>
            </w:r>
            <w:r>
              <w:rPr>
                <w:rFonts w:ascii="Times New Roman" w:hAnsi="Times New Roman" w:cs="Times New Roman"/>
              </w:rPr>
              <w:br/>
            </w:r>
            <w:r w:rsidRPr="005C3B44">
              <w:rPr>
                <w:rFonts w:ascii="Times New Roman" w:hAnsi="Times New Roman" w:cs="Times New Roman"/>
              </w:rPr>
              <w:t xml:space="preserve"> «Питерка – I»</w:t>
            </w:r>
          </w:p>
        </w:tc>
        <w:tc>
          <w:tcPr>
            <w:tcW w:w="1990" w:type="dxa"/>
            <w:tcMar>
              <w:left w:w="28" w:type="dxa"/>
              <w:right w:w="28" w:type="dxa"/>
            </w:tcMar>
            <w:vAlign w:val="center"/>
          </w:tcPr>
          <w:p w:rsidR="00C635D8"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rPr>
              <w:t>1967</w:t>
            </w:r>
          </w:p>
        </w:tc>
        <w:tc>
          <w:tcPr>
            <w:tcW w:w="2322" w:type="dxa"/>
            <w:tcMar>
              <w:left w:w="28" w:type="dxa"/>
              <w:right w:w="28" w:type="dxa"/>
            </w:tcMar>
            <w:vAlign w:val="center"/>
          </w:tcPr>
          <w:p w:rsidR="00C635D8"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spacing w:val="-6"/>
              </w:rPr>
              <w:t>ж/б, дер, А-50, АС-35, ПС</w:t>
            </w:r>
            <w:r w:rsidRPr="005C3B44">
              <w:rPr>
                <w:rFonts w:ascii="Times New Roman" w:hAnsi="Times New Roman" w:cs="Times New Roman"/>
                <w:spacing w:val="-6"/>
              </w:rPr>
              <w:noBreakHyphen/>
              <w:t>25</w:t>
            </w:r>
          </w:p>
        </w:tc>
        <w:tc>
          <w:tcPr>
            <w:tcW w:w="1655" w:type="dxa"/>
            <w:vAlign w:val="center"/>
          </w:tcPr>
          <w:p w:rsidR="00C635D8" w:rsidRPr="005C3B44" w:rsidRDefault="00C635D8" w:rsidP="0085063A">
            <w:pPr>
              <w:spacing w:line="240" w:lineRule="auto"/>
              <w:ind w:firstLine="0"/>
              <w:jc w:val="center"/>
              <w:rPr>
                <w:rFonts w:ascii="Times New Roman" w:hAnsi="Times New Roman" w:cs="Times New Roman"/>
              </w:rPr>
            </w:pPr>
            <w:r w:rsidRPr="005C3B44">
              <w:rPr>
                <w:rFonts w:ascii="Times New Roman" w:hAnsi="Times New Roman" w:cs="Times New Roman"/>
              </w:rPr>
              <w:t>10</w:t>
            </w:r>
          </w:p>
        </w:tc>
      </w:tr>
      <w:tr w:rsidR="00C635D8" w:rsidRPr="005C3B44" w:rsidTr="007A6CE3">
        <w:trPr>
          <w:cantSplit/>
          <w:trHeight w:val="551"/>
          <w:jc w:val="center"/>
        </w:trPr>
        <w:tc>
          <w:tcPr>
            <w:tcW w:w="708" w:type="dxa"/>
            <w:tcMar>
              <w:left w:w="28" w:type="dxa"/>
              <w:right w:w="28" w:type="dxa"/>
            </w:tcMar>
            <w:vAlign w:val="center"/>
          </w:tcPr>
          <w:p w:rsidR="00C635D8" w:rsidRPr="005C3B44" w:rsidRDefault="00C635D8"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2</w:t>
            </w:r>
          </w:p>
        </w:tc>
        <w:tc>
          <w:tcPr>
            <w:tcW w:w="3484" w:type="dxa"/>
            <w:tcMar>
              <w:left w:w="28" w:type="dxa"/>
              <w:right w:w="28" w:type="dxa"/>
            </w:tcMar>
            <w:vAlign w:val="center"/>
          </w:tcPr>
          <w:p w:rsidR="00C635D8"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rPr>
              <w:t xml:space="preserve">№10 «Питерское» от </w:t>
            </w:r>
            <w:r>
              <w:rPr>
                <w:rFonts w:ascii="Times New Roman" w:hAnsi="Times New Roman" w:cs="Times New Roman"/>
              </w:rPr>
              <w:br/>
            </w:r>
            <w:r w:rsidRPr="005C3B44">
              <w:rPr>
                <w:rFonts w:ascii="Times New Roman" w:hAnsi="Times New Roman" w:cs="Times New Roman"/>
              </w:rPr>
              <w:t>ПС «Питерка – I»</w:t>
            </w:r>
          </w:p>
        </w:tc>
        <w:tc>
          <w:tcPr>
            <w:tcW w:w="1990" w:type="dxa"/>
            <w:tcMar>
              <w:left w:w="28" w:type="dxa"/>
              <w:right w:w="28" w:type="dxa"/>
            </w:tcMar>
            <w:vAlign w:val="center"/>
          </w:tcPr>
          <w:p w:rsidR="00C635D8"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rPr>
              <w:t>1969</w:t>
            </w:r>
          </w:p>
        </w:tc>
        <w:tc>
          <w:tcPr>
            <w:tcW w:w="2322" w:type="dxa"/>
            <w:tcMar>
              <w:left w:w="28" w:type="dxa"/>
              <w:right w:w="28" w:type="dxa"/>
            </w:tcMar>
            <w:vAlign w:val="center"/>
          </w:tcPr>
          <w:p w:rsidR="00C635D8"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spacing w:val="-6"/>
              </w:rPr>
              <w:t>ж/б, дер, АС-50, А-50, ПС</w:t>
            </w:r>
            <w:r w:rsidRPr="005C3B44">
              <w:rPr>
                <w:rFonts w:ascii="Times New Roman" w:hAnsi="Times New Roman" w:cs="Times New Roman"/>
                <w:spacing w:val="-6"/>
              </w:rPr>
              <w:noBreakHyphen/>
              <w:t>25</w:t>
            </w:r>
          </w:p>
        </w:tc>
        <w:tc>
          <w:tcPr>
            <w:tcW w:w="1655" w:type="dxa"/>
            <w:vAlign w:val="center"/>
          </w:tcPr>
          <w:p w:rsidR="00C635D8" w:rsidRPr="005C3B44" w:rsidRDefault="00C635D8" w:rsidP="0085063A">
            <w:pPr>
              <w:spacing w:line="240" w:lineRule="auto"/>
              <w:ind w:firstLine="0"/>
              <w:jc w:val="center"/>
              <w:rPr>
                <w:rFonts w:ascii="Times New Roman" w:hAnsi="Times New Roman" w:cs="Times New Roman"/>
              </w:rPr>
            </w:pPr>
            <w:r w:rsidRPr="005C3B44">
              <w:rPr>
                <w:rFonts w:ascii="Times New Roman" w:hAnsi="Times New Roman" w:cs="Times New Roman"/>
              </w:rPr>
              <w:t>10</w:t>
            </w:r>
          </w:p>
        </w:tc>
      </w:tr>
      <w:tr w:rsidR="00C635D8" w:rsidRPr="005C3B44" w:rsidTr="007A6CE3">
        <w:trPr>
          <w:cantSplit/>
          <w:trHeight w:val="551"/>
          <w:jc w:val="center"/>
        </w:trPr>
        <w:tc>
          <w:tcPr>
            <w:tcW w:w="708" w:type="dxa"/>
            <w:tcMar>
              <w:left w:w="28" w:type="dxa"/>
              <w:right w:w="28" w:type="dxa"/>
            </w:tcMar>
            <w:vAlign w:val="center"/>
          </w:tcPr>
          <w:p w:rsidR="00C635D8" w:rsidRPr="005C3B44" w:rsidRDefault="00C635D8" w:rsidP="0085063A">
            <w:pPr>
              <w:spacing w:line="240" w:lineRule="auto"/>
              <w:ind w:firstLine="0"/>
              <w:jc w:val="center"/>
              <w:rPr>
                <w:rFonts w:ascii="Times New Roman" w:hAnsi="Times New Roman" w:cs="Times New Roman"/>
                <w:b/>
              </w:rPr>
            </w:pPr>
            <w:r w:rsidRPr="005C3B44">
              <w:rPr>
                <w:rFonts w:ascii="Times New Roman" w:hAnsi="Times New Roman" w:cs="Times New Roman"/>
                <w:b/>
              </w:rPr>
              <w:t>3</w:t>
            </w:r>
          </w:p>
        </w:tc>
        <w:tc>
          <w:tcPr>
            <w:tcW w:w="3484" w:type="dxa"/>
            <w:tcMar>
              <w:left w:w="28" w:type="dxa"/>
              <w:right w:w="28" w:type="dxa"/>
            </w:tcMar>
            <w:vAlign w:val="center"/>
          </w:tcPr>
          <w:p w:rsidR="00C635D8"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rPr>
              <w:t xml:space="preserve">№12 «Моршанка» от </w:t>
            </w:r>
            <w:r>
              <w:rPr>
                <w:rFonts w:ascii="Times New Roman" w:hAnsi="Times New Roman" w:cs="Times New Roman"/>
              </w:rPr>
              <w:br/>
            </w:r>
            <w:r w:rsidRPr="005C3B44">
              <w:rPr>
                <w:rFonts w:ascii="Times New Roman" w:hAnsi="Times New Roman" w:cs="Times New Roman"/>
              </w:rPr>
              <w:t>ПС «Питерка – I»</w:t>
            </w:r>
          </w:p>
        </w:tc>
        <w:tc>
          <w:tcPr>
            <w:tcW w:w="1990" w:type="dxa"/>
            <w:tcMar>
              <w:left w:w="28" w:type="dxa"/>
              <w:right w:w="28" w:type="dxa"/>
            </w:tcMar>
            <w:vAlign w:val="center"/>
          </w:tcPr>
          <w:p w:rsidR="00C635D8"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rPr>
              <w:t>1990</w:t>
            </w:r>
          </w:p>
        </w:tc>
        <w:tc>
          <w:tcPr>
            <w:tcW w:w="2322" w:type="dxa"/>
            <w:tcMar>
              <w:left w:w="28" w:type="dxa"/>
              <w:right w:w="28" w:type="dxa"/>
            </w:tcMar>
            <w:vAlign w:val="center"/>
          </w:tcPr>
          <w:p w:rsidR="00C635D8" w:rsidRPr="005C3B44" w:rsidRDefault="005C3B44" w:rsidP="0085063A">
            <w:pPr>
              <w:spacing w:line="240" w:lineRule="auto"/>
              <w:ind w:firstLine="0"/>
              <w:jc w:val="center"/>
              <w:rPr>
                <w:rFonts w:ascii="Times New Roman" w:hAnsi="Times New Roman" w:cs="Times New Roman"/>
              </w:rPr>
            </w:pPr>
            <w:r w:rsidRPr="005C3B44">
              <w:rPr>
                <w:rFonts w:ascii="Times New Roman" w:hAnsi="Times New Roman" w:cs="Times New Roman"/>
                <w:spacing w:val="-6"/>
              </w:rPr>
              <w:t>ж/б, дер, АС-50, АС-35, А</w:t>
            </w:r>
            <w:r w:rsidRPr="005C3B44">
              <w:rPr>
                <w:rFonts w:ascii="Times New Roman" w:hAnsi="Times New Roman" w:cs="Times New Roman"/>
                <w:spacing w:val="-6"/>
              </w:rPr>
              <w:noBreakHyphen/>
              <w:t>50, А-35</w:t>
            </w:r>
          </w:p>
        </w:tc>
        <w:tc>
          <w:tcPr>
            <w:tcW w:w="1655" w:type="dxa"/>
            <w:vAlign w:val="center"/>
          </w:tcPr>
          <w:p w:rsidR="00C635D8" w:rsidRPr="005C3B44" w:rsidRDefault="00C635D8" w:rsidP="0085063A">
            <w:pPr>
              <w:spacing w:line="240" w:lineRule="auto"/>
              <w:ind w:firstLine="0"/>
              <w:jc w:val="center"/>
              <w:rPr>
                <w:rFonts w:ascii="Times New Roman" w:hAnsi="Times New Roman" w:cs="Times New Roman"/>
              </w:rPr>
            </w:pPr>
            <w:r w:rsidRPr="005C3B44">
              <w:rPr>
                <w:rFonts w:ascii="Times New Roman" w:hAnsi="Times New Roman" w:cs="Times New Roman"/>
              </w:rPr>
              <w:t>10</w:t>
            </w:r>
          </w:p>
        </w:tc>
      </w:tr>
      <w:tr w:rsidR="00C945D0" w:rsidRPr="005C3B44" w:rsidTr="007A6CE3">
        <w:trPr>
          <w:cantSplit/>
          <w:trHeight w:val="551"/>
          <w:jc w:val="center"/>
        </w:trPr>
        <w:tc>
          <w:tcPr>
            <w:tcW w:w="708" w:type="dxa"/>
            <w:tcMar>
              <w:left w:w="28" w:type="dxa"/>
              <w:right w:w="28" w:type="dxa"/>
            </w:tcMar>
            <w:vAlign w:val="center"/>
          </w:tcPr>
          <w:p w:rsidR="00C945D0" w:rsidRPr="005C3B44" w:rsidRDefault="00C945D0" w:rsidP="0085063A">
            <w:pPr>
              <w:spacing w:line="240" w:lineRule="auto"/>
              <w:ind w:firstLine="0"/>
              <w:jc w:val="center"/>
              <w:rPr>
                <w:rFonts w:ascii="Times New Roman" w:hAnsi="Times New Roman" w:cs="Times New Roman"/>
                <w:b/>
              </w:rPr>
            </w:pPr>
            <w:r>
              <w:rPr>
                <w:rFonts w:ascii="Times New Roman" w:hAnsi="Times New Roman" w:cs="Times New Roman"/>
                <w:b/>
              </w:rPr>
              <w:t>4</w:t>
            </w:r>
          </w:p>
        </w:tc>
        <w:tc>
          <w:tcPr>
            <w:tcW w:w="3484" w:type="dxa"/>
            <w:tcMar>
              <w:left w:w="28" w:type="dxa"/>
              <w:right w:w="28" w:type="dxa"/>
            </w:tcMar>
            <w:vAlign w:val="center"/>
          </w:tcPr>
          <w:p w:rsidR="00C945D0" w:rsidRPr="00C945D0" w:rsidRDefault="00C945D0" w:rsidP="0085063A">
            <w:pPr>
              <w:spacing w:line="240" w:lineRule="auto"/>
              <w:ind w:firstLine="0"/>
              <w:jc w:val="center"/>
              <w:rPr>
                <w:rFonts w:ascii="Times New Roman" w:hAnsi="Times New Roman" w:cs="Times New Roman"/>
              </w:rPr>
            </w:pPr>
            <w:r w:rsidRPr="00C945D0">
              <w:rPr>
                <w:rFonts w:ascii="Times New Roman" w:hAnsi="Times New Roman" w:cs="Times New Roman"/>
              </w:rPr>
              <w:t>№8 связь с ПС «Трудовик» от ПС «Питерка – I»</w:t>
            </w:r>
          </w:p>
        </w:tc>
        <w:tc>
          <w:tcPr>
            <w:tcW w:w="1990" w:type="dxa"/>
            <w:tcMar>
              <w:left w:w="28" w:type="dxa"/>
              <w:right w:w="28" w:type="dxa"/>
            </w:tcMar>
            <w:vAlign w:val="center"/>
          </w:tcPr>
          <w:p w:rsidR="00C945D0" w:rsidRPr="00C945D0" w:rsidRDefault="00C945D0" w:rsidP="0085063A">
            <w:pPr>
              <w:spacing w:line="240" w:lineRule="auto"/>
              <w:ind w:firstLine="0"/>
              <w:jc w:val="center"/>
              <w:rPr>
                <w:rFonts w:ascii="Times New Roman" w:hAnsi="Times New Roman" w:cs="Times New Roman"/>
              </w:rPr>
            </w:pPr>
            <w:r w:rsidRPr="00C945D0">
              <w:rPr>
                <w:rFonts w:ascii="Times New Roman" w:hAnsi="Times New Roman" w:cs="Times New Roman"/>
              </w:rPr>
              <w:t>1970</w:t>
            </w:r>
          </w:p>
        </w:tc>
        <w:tc>
          <w:tcPr>
            <w:tcW w:w="2322" w:type="dxa"/>
            <w:tcMar>
              <w:left w:w="28" w:type="dxa"/>
              <w:right w:w="28" w:type="dxa"/>
            </w:tcMar>
            <w:vAlign w:val="center"/>
          </w:tcPr>
          <w:p w:rsidR="00C945D0" w:rsidRPr="00C945D0" w:rsidRDefault="00C945D0" w:rsidP="0085063A">
            <w:pPr>
              <w:spacing w:line="240" w:lineRule="auto"/>
              <w:ind w:firstLine="0"/>
              <w:jc w:val="center"/>
              <w:rPr>
                <w:rFonts w:ascii="Times New Roman" w:hAnsi="Times New Roman" w:cs="Times New Roman"/>
                <w:spacing w:val="-6"/>
              </w:rPr>
            </w:pPr>
            <w:r w:rsidRPr="00C945D0">
              <w:rPr>
                <w:rFonts w:ascii="Times New Roman" w:hAnsi="Times New Roman" w:cs="Times New Roman"/>
                <w:spacing w:val="-6"/>
              </w:rPr>
              <w:t>ж/б, дер, А-50, АС-35, ПС</w:t>
            </w:r>
            <w:r w:rsidRPr="00C945D0">
              <w:rPr>
                <w:rFonts w:ascii="Times New Roman" w:hAnsi="Times New Roman" w:cs="Times New Roman"/>
                <w:spacing w:val="-6"/>
              </w:rPr>
              <w:noBreakHyphen/>
              <w:t>25</w:t>
            </w:r>
          </w:p>
        </w:tc>
        <w:tc>
          <w:tcPr>
            <w:tcW w:w="1655" w:type="dxa"/>
            <w:vAlign w:val="center"/>
          </w:tcPr>
          <w:p w:rsidR="00C945D0" w:rsidRPr="00C945D0" w:rsidRDefault="00C945D0" w:rsidP="0085063A">
            <w:pPr>
              <w:spacing w:line="240" w:lineRule="auto"/>
              <w:ind w:firstLine="0"/>
              <w:jc w:val="center"/>
              <w:rPr>
                <w:rFonts w:ascii="Times New Roman" w:hAnsi="Times New Roman" w:cs="Times New Roman"/>
              </w:rPr>
            </w:pPr>
            <w:r w:rsidRPr="00C945D0">
              <w:rPr>
                <w:rFonts w:ascii="Times New Roman" w:hAnsi="Times New Roman" w:cs="Times New Roman"/>
              </w:rPr>
              <w:t>10</w:t>
            </w:r>
          </w:p>
        </w:tc>
      </w:tr>
    </w:tbl>
    <w:p w:rsidR="00C635D8" w:rsidRPr="00437925" w:rsidRDefault="00C635D8" w:rsidP="004E7B01">
      <w:pPr>
        <w:rPr>
          <w:rFonts w:ascii="Times New Roman" w:hAnsi="Times New Roman" w:cs="Times New Roman"/>
          <w:color w:val="FF0000"/>
          <w:sz w:val="28"/>
          <w:szCs w:val="26"/>
        </w:rPr>
      </w:pPr>
    </w:p>
    <w:p w:rsidR="00A14A24" w:rsidRPr="00081278" w:rsidRDefault="00A14A24" w:rsidP="004E7B01">
      <w:pPr>
        <w:rPr>
          <w:rFonts w:ascii="Times New Roman" w:hAnsi="Times New Roman" w:cs="Times New Roman"/>
          <w:sz w:val="28"/>
          <w:szCs w:val="26"/>
        </w:rPr>
      </w:pPr>
      <w:r w:rsidRPr="00081278">
        <w:rPr>
          <w:rFonts w:ascii="Times New Roman" w:hAnsi="Times New Roman" w:cs="Times New Roman"/>
          <w:sz w:val="28"/>
          <w:szCs w:val="26"/>
        </w:rPr>
        <w:t xml:space="preserve">Перечень и характеристики трансформаторных подстанций ТП (КТП) – 10/0,4 кВ представлены в таблице </w:t>
      </w:r>
      <w:r w:rsidR="00117AFD">
        <w:rPr>
          <w:rFonts w:ascii="Times New Roman" w:hAnsi="Times New Roman" w:cs="Times New Roman"/>
          <w:sz w:val="28"/>
          <w:szCs w:val="26"/>
        </w:rPr>
        <w:t>7.3.</w:t>
      </w:r>
      <w:r w:rsidR="00B1682C">
        <w:rPr>
          <w:rFonts w:ascii="Times New Roman" w:hAnsi="Times New Roman" w:cs="Times New Roman"/>
          <w:sz w:val="28"/>
          <w:szCs w:val="26"/>
        </w:rPr>
        <w:t>4</w:t>
      </w:r>
      <w:r w:rsidR="00B50A56" w:rsidRPr="00081278">
        <w:rPr>
          <w:rFonts w:ascii="Times New Roman" w:hAnsi="Times New Roman" w:cs="Times New Roman"/>
          <w:sz w:val="28"/>
          <w:szCs w:val="26"/>
        </w:rPr>
        <w:t>.</w:t>
      </w:r>
    </w:p>
    <w:p w:rsidR="00F07177" w:rsidRPr="00F122B3" w:rsidRDefault="00A14A24" w:rsidP="0085063A">
      <w:pPr>
        <w:spacing w:line="240" w:lineRule="auto"/>
        <w:rPr>
          <w:rFonts w:ascii="Times New Roman" w:hAnsi="Times New Roman" w:cs="Times New Roman"/>
          <w:b/>
          <w:sz w:val="24"/>
          <w:szCs w:val="24"/>
        </w:rPr>
      </w:pPr>
      <w:r w:rsidRPr="00F122B3">
        <w:rPr>
          <w:rFonts w:ascii="Times New Roman" w:hAnsi="Times New Roman" w:cs="Times New Roman"/>
          <w:b/>
          <w:sz w:val="24"/>
          <w:szCs w:val="24"/>
        </w:rPr>
        <w:t xml:space="preserve">Таблица </w:t>
      </w:r>
      <w:r w:rsidR="002B1751" w:rsidRPr="00F122B3">
        <w:rPr>
          <w:rFonts w:ascii="Times New Roman" w:hAnsi="Times New Roman" w:cs="Times New Roman"/>
          <w:b/>
          <w:sz w:val="24"/>
          <w:szCs w:val="24"/>
        </w:rPr>
        <w:t>7</w:t>
      </w:r>
      <w:r w:rsidRPr="00F122B3">
        <w:rPr>
          <w:rFonts w:ascii="Times New Roman" w:hAnsi="Times New Roman" w:cs="Times New Roman"/>
          <w:b/>
          <w:sz w:val="24"/>
          <w:szCs w:val="24"/>
        </w:rPr>
        <w:t>.</w:t>
      </w:r>
      <w:r w:rsidR="002B1751" w:rsidRPr="00F122B3">
        <w:rPr>
          <w:rFonts w:ascii="Times New Roman" w:hAnsi="Times New Roman" w:cs="Times New Roman"/>
          <w:b/>
          <w:sz w:val="24"/>
          <w:szCs w:val="24"/>
        </w:rPr>
        <w:t>3</w:t>
      </w:r>
      <w:r w:rsidRPr="00F122B3">
        <w:rPr>
          <w:rFonts w:ascii="Times New Roman" w:hAnsi="Times New Roman" w:cs="Times New Roman"/>
          <w:b/>
          <w:sz w:val="24"/>
          <w:szCs w:val="24"/>
        </w:rPr>
        <w:t>.</w:t>
      </w:r>
      <w:r w:rsidR="00B1682C" w:rsidRPr="00F122B3">
        <w:rPr>
          <w:rFonts w:ascii="Times New Roman" w:hAnsi="Times New Roman" w:cs="Times New Roman"/>
          <w:b/>
          <w:sz w:val="24"/>
          <w:szCs w:val="24"/>
        </w:rPr>
        <w:t>4</w:t>
      </w:r>
      <w:r w:rsidRPr="00F122B3">
        <w:rPr>
          <w:rFonts w:ascii="Times New Roman" w:hAnsi="Times New Roman" w:cs="Times New Roman"/>
          <w:b/>
          <w:sz w:val="24"/>
          <w:szCs w:val="24"/>
        </w:rPr>
        <w:t xml:space="preserve"> </w:t>
      </w:r>
      <w:r w:rsidR="00F07177" w:rsidRPr="00F122B3">
        <w:rPr>
          <w:rFonts w:ascii="Times New Roman" w:hAnsi="Times New Roman" w:cs="Times New Roman"/>
          <w:b/>
          <w:sz w:val="24"/>
          <w:szCs w:val="24"/>
        </w:rPr>
        <w:t>Перечень и характеристика трансформаторных подстанций ТП (КТП)</w:t>
      </w:r>
      <w:r w:rsidR="00F07177" w:rsidRPr="00F122B3">
        <w:rPr>
          <w:rFonts w:ascii="Times New Roman" w:hAnsi="Times New Roman" w:cs="Times New Roman"/>
          <w:b/>
          <w:sz w:val="24"/>
          <w:szCs w:val="24"/>
        </w:rPr>
        <w:noBreakHyphen/>
        <w:t xml:space="preserve">10/0,4 кВ </w:t>
      </w:r>
      <w:r w:rsidR="00543875">
        <w:rPr>
          <w:rFonts w:ascii="Times New Roman" w:hAnsi="Times New Roman" w:cs="Times New Roman"/>
          <w:b/>
          <w:sz w:val="24"/>
          <w:szCs w:val="24"/>
        </w:rPr>
        <w:t>Приволжского</w:t>
      </w:r>
      <w:r w:rsidR="00F07177" w:rsidRPr="00F122B3">
        <w:rPr>
          <w:rFonts w:ascii="Times New Roman" w:hAnsi="Times New Roman" w:cs="Times New Roman"/>
          <w:b/>
          <w:sz w:val="24"/>
          <w:szCs w:val="24"/>
        </w:rPr>
        <w:t xml:space="preserve"> производственного отделения </w:t>
      </w:r>
      <w:r w:rsidR="00E23F63" w:rsidRPr="00F122B3">
        <w:rPr>
          <w:rFonts w:ascii="Times New Roman" w:hAnsi="Times New Roman" w:cs="Times New Roman"/>
          <w:b/>
          <w:sz w:val="24"/>
          <w:szCs w:val="24"/>
        </w:rPr>
        <w:t xml:space="preserve">филиала ПАО «Россети Волга» - «Саратовские распределительные сети»  на территории </w:t>
      </w:r>
      <w:r w:rsidR="00154345">
        <w:rPr>
          <w:rFonts w:ascii="Times New Roman" w:hAnsi="Times New Roman" w:cs="Times New Roman"/>
          <w:b/>
          <w:sz w:val="24"/>
          <w:szCs w:val="24"/>
        </w:rPr>
        <w:t>Мироновского</w:t>
      </w:r>
      <w:r w:rsidR="00DD64EC" w:rsidRPr="00F122B3">
        <w:rPr>
          <w:rFonts w:ascii="Times New Roman" w:hAnsi="Times New Roman" w:cs="Times New Roman"/>
          <w:b/>
          <w:sz w:val="24"/>
          <w:szCs w:val="24"/>
        </w:rPr>
        <w:t xml:space="preserve"> </w:t>
      </w:r>
      <w:r w:rsidR="00E23F63" w:rsidRPr="00F122B3">
        <w:rPr>
          <w:rFonts w:ascii="Times New Roman" w:hAnsi="Times New Roman" w:cs="Times New Roman"/>
          <w:b/>
          <w:sz w:val="24"/>
          <w:szCs w:val="24"/>
        </w:rPr>
        <w:t>муниципального образования</w:t>
      </w:r>
    </w:p>
    <w:tbl>
      <w:tblPr>
        <w:tblStyle w:val="a6"/>
        <w:tblW w:w="0" w:type="auto"/>
        <w:tblInd w:w="108" w:type="dxa"/>
        <w:tblLayout w:type="fixed"/>
        <w:tblLook w:val="04A0" w:firstRow="1" w:lastRow="0" w:firstColumn="1" w:lastColumn="0" w:noHBand="0" w:noVBand="1"/>
      </w:tblPr>
      <w:tblGrid>
        <w:gridCol w:w="567"/>
        <w:gridCol w:w="1985"/>
        <w:gridCol w:w="1417"/>
        <w:gridCol w:w="567"/>
        <w:gridCol w:w="709"/>
        <w:gridCol w:w="1134"/>
        <w:gridCol w:w="1134"/>
        <w:gridCol w:w="709"/>
        <w:gridCol w:w="1984"/>
      </w:tblGrid>
      <w:tr w:rsidR="00DA0FB8" w:rsidRPr="00F31A06" w:rsidTr="002F4B1B">
        <w:tc>
          <w:tcPr>
            <w:tcW w:w="567" w:type="dxa"/>
            <w:vMerge w:val="restart"/>
            <w:tcBorders>
              <w:right w:val="single" w:sz="4" w:space="0" w:color="auto"/>
            </w:tcBorders>
            <w:vAlign w:val="center"/>
          </w:tcPr>
          <w:p w:rsidR="00DA0FB8" w:rsidRPr="00F31A06" w:rsidRDefault="0075031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 xml:space="preserve">№ </w:t>
            </w:r>
            <w:r w:rsidR="00DA0FB8" w:rsidRPr="00F31A06">
              <w:rPr>
                <w:rFonts w:ascii="Times New Roman" w:hAnsi="Times New Roman" w:cs="Times New Roman"/>
                <w:b/>
                <w:sz w:val="20"/>
                <w:szCs w:val="20"/>
              </w:rPr>
              <w:t>п/п</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DA0FB8" w:rsidRPr="00F31A06" w:rsidRDefault="00DA0FB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Оперативное наименование ТП (КТП)</w:t>
            </w:r>
          </w:p>
        </w:tc>
        <w:tc>
          <w:tcPr>
            <w:tcW w:w="1417" w:type="dxa"/>
            <w:vMerge w:val="restart"/>
            <w:tcBorders>
              <w:top w:val="single" w:sz="4" w:space="0" w:color="auto"/>
              <w:left w:val="single" w:sz="4" w:space="0" w:color="auto"/>
              <w:bottom w:val="single" w:sz="4" w:space="0" w:color="auto"/>
              <w:right w:val="single" w:sz="4" w:space="0" w:color="auto"/>
            </w:tcBorders>
            <w:textDirection w:val="btLr"/>
            <w:vAlign w:val="center"/>
          </w:tcPr>
          <w:p w:rsidR="00DA0FB8" w:rsidRPr="00F31A06" w:rsidRDefault="00DA0FB8" w:rsidP="0085063A">
            <w:pPr>
              <w:ind w:left="113" w:right="113" w:firstLine="0"/>
              <w:jc w:val="center"/>
              <w:rPr>
                <w:rFonts w:ascii="Times New Roman" w:hAnsi="Times New Roman" w:cs="Times New Roman"/>
                <w:b/>
                <w:sz w:val="20"/>
                <w:szCs w:val="20"/>
              </w:rPr>
            </w:pPr>
            <w:r w:rsidRPr="00F31A06">
              <w:rPr>
                <w:rFonts w:ascii="Times New Roman" w:hAnsi="Times New Roman" w:cs="Times New Roman"/>
                <w:b/>
                <w:sz w:val="20"/>
                <w:szCs w:val="20"/>
              </w:rPr>
              <w:t>Оперативный №</w:t>
            </w:r>
            <w:r w:rsidRPr="00F31A06">
              <w:rPr>
                <w:rFonts w:ascii="Times New Roman" w:hAnsi="Times New Roman" w:cs="Times New Roman"/>
                <w:b/>
                <w:sz w:val="20"/>
                <w:szCs w:val="20"/>
                <w:lang w:val="en-US"/>
              </w:rPr>
              <w:t> </w:t>
            </w:r>
            <w:r w:rsidRPr="00F31A06">
              <w:rPr>
                <w:rFonts w:ascii="Times New Roman" w:hAnsi="Times New Roman" w:cs="Times New Roman"/>
                <w:b/>
                <w:sz w:val="20"/>
                <w:szCs w:val="20"/>
              </w:rPr>
              <w:t>ТП (КТП)</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DA0FB8" w:rsidRPr="00F31A06" w:rsidRDefault="00DA0FB8" w:rsidP="0085063A">
            <w:pPr>
              <w:ind w:left="113" w:right="113" w:firstLine="0"/>
              <w:jc w:val="center"/>
              <w:rPr>
                <w:rFonts w:ascii="Times New Roman" w:hAnsi="Times New Roman" w:cs="Times New Roman"/>
                <w:b/>
                <w:sz w:val="20"/>
                <w:szCs w:val="20"/>
              </w:rPr>
            </w:pPr>
            <w:r w:rsidRPr="00F31A06">
              <w:rPr>
                <w:rFonts w:ascii="Times New Roman" w:hAnsi="Times New Roman" w:cs="Times New Roman"/>
                <w:b/>
                <w:sz w:val="20"/>
                <w:szCs w:val="20"/>
              </w:rPr>
              <w:t>Мощность трансформатора,    кВА</w:t>
            </w:r>
          </w:p>
        </w:tc>
        <w:tc>
          <w:tcPr>
            <w:tcW w:w="709" w:type="dxa"/>
            <w:vMerge w:val="restart"/>
            <w:tcBorders>
              <w:left w:val="single" w:sz="4" w:space="0" w:color="auto"/>
            </w:tcBorders>
            <w:textDirection w:val="btLr"/>
            <w:vAlign w:val="center"/>
          </w:tcPr>
          <w:p w:rsidR="00DA0FB8" w:rsidRPr="00F31A06" w:rsidRDefault="00DA0FB8" w:rsidP="0085063A">
            <w:pPr>
              <w:ind w:left="113" w:right="113" w:firstLine="0"/>
              <w:jc w:val="center"/>
              <w:rPr>
                <w:rFonts w:ascii="Times New Roman" w:hAnsi="Times New Roman" w:cs="Times New Roman"/>
                <w:b/>
                <w:sz w:val="20"/>
                <w:szCs w:val="20"/>
              </w:rPr>
            </w:pPr>
            <w:r w:rsidRPr="00F31A06">
              <w:rPr>
                <w:rFonts w:ascii="Times New Roman" w:hAnsi="Times New Roman" w:cs="Times New Roman"/>
                <w:b/>
                <w:sz w:val="20"/>
                <w:szCs w:val="20"/>
              </w:rPr>
              <w:t>Год ввода в эксплуатацию</w:t>
            </w:r>
          </w:p>
        </w:tc>
        <w:tc>
          <w:tcPr>
            <w:tcW w:w="2268" w:type="dxa"/>
            <w:gridSpan w:val="2"/>
            <w:vAlign w:val="center"/>
          </w:tcPr>
          <w:p w:rsidR="00DA0FB8" w:rsidRPr="00F31A06" w:rsidRDefault="00DA0FB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Балансовая принадлежность</w:t>
            </w:r>
          </w:p>
        </w:tc>
        <w:tc>
          <w:tcPr>
            <w:tcW w:w="709" w:type="dxa"/>
            <w:vMerge w:val="restart"/>
            <w:textDirection w:val="btLr"/>
            <w:vAlign w:val="center"/>
          </w:tcPr>
          <w:p w:rsidR="00DA0FB8" w:rsidRPr="00F31A06" w:rsidRDefault="00DA0FB8" w:rsidP="0085063A">
            <w:pPr>
              <w:ind w:left="113" w:right="113" w:firstLine="0"/>
              <w:jc w:val="center"/>
              <w:rPr>
                <w:rFonts w:ascii="Times New Roman" w:hAnsi="Times New Roman" w:cs="Times New Roman"/>
                <w:b/>
                <w:sz w:val="20"/>
                <w:szCs w:val="20"/>
              </w:rPr>
            </w:pPr>
            <w:r w:rsidRPr="00F31A06">
              <w:rPr>
                <w:rFonts w:ascii="Times New Roman" w:hAnsi="Times New Roman" w:cs="Times New Roman"/>
                <w:b/>
                <w:sz w:val="20"/>
                <w:szCs w:val="20"/>
              </w:rPr>
              <w:t>№ отпайки ВЛ-10 кВ</w:t>
            </w:r>
          </w:p>
        </w:tc>
        <w:tc>
          <w:tcPr>
            <w:tcW w:w="1984" w:type="dxa"/>
            <w:vMerge w:val="restart"/>
            <w:vAlign w:val="center"/>
          </w:tcPr>
          <w:p w:rsidR="00DA0FB8" w:rsidRPr="00F31A06" w:rsidRDefault="00DA0FB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Населенный пункт</w:t>
            </w:r>
          </w:p>
        </w:tc>
      </w:tr>
      <w:tr w:rsidR="00DA0FB8" w:rsidRPr="00F31A06" w:rsidTr="002F4B1B">
        <w:trPr>
          <w:trHeight w:val="1591"/>
        </w:trPr>
        <w:tc>
          <w:tcPr>
            <w:tcW w:w="567" w:type="dxa"/>
            <w:vMerge/>
            <w:tcBorders>
              <w:right w:val="single" w:sz="4" w:space="0" w:color="auto"/>
            </w:tcBorders>
            <w:vAlign w:val="center"/>
          </w:tcPr>
          <w:p w:rsidR="00DA0FB8" w:rsidRPr="00F31A06" w:rsidRDefault="00DA0FB8" w:rsidP="0085063A">
            <w:pPr>
              <w:jc w:val="center"/>
              <w:rPr>
                <w:rFonts w:ascii="Times New Roman" w:hAnsi="Times New Roman" w:cs="Times New Roman"/>
                <w:b/>
                <w:color w:val="FF0000"/>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DA0FB8" w:rsidRPr="00F31A06" w:rsidRDefault="00DA0FB8" w:rsidP="0085063A">
            <w:pPr>
              <w:jc w:val="center"/>
              <w:rPr>
                <w:rFonts w:ascii="Times New Roman" w:hAnsi="Times New Roman" w:cs="Times New Roman"/>
                <w:b/>
                <w:color w:val="FF0000"/>
                <w:sz w:val="20"/>
                <w:szCs w:val="20"/>
              </w:rPr>
            </w:pPr>
          </w:p>
        </w:tc>
        <w:tc>
          <w:tcPr>
            <w:tcW w:w="1417" w:type="dxa"/>
            <w:vMerge/>
            <w:tcBorders>
              <w:top w:val="single" w:sz="4" w:space="0" w:color="auto"/>
              <w:left w:val="single" w:sz="4" w:space="0" w:color="auto"/>
              <w:bottom w:val="single" w:sz="4" w:space="0" w:color="auto"/>
              <w:right w:val="single" w:sz="4" w:space="0" w:color="auto"/>
            </w:tcBorders>
            <w:textDirection w:val="btLr"/>
            <w:vAlign w:val="center"/>
          </w:tcPr>
          <w:p w:rsidR="00DA0FB8" w:rsidRPr="00F31A06" w:rsidRDefault="00DA0FB8" w:rsidP="0085063A">
            <w:pPr>
              <w:ind w:left="113" w:right="113"/>
              <w:jc w:val="center"/>
              <w:rPr>
                <w:rFonts w:ascii="Times New Roman" w:hAnsi="Times New Roman" w:cs="Times New Roman"/>
                <w:b/>
                <w:color w:val="FF0000"/>
                <w:sz w:val="20"/>
                <w:szCs w:val="20"/>
              </w:rPr>
            </w:pPr>
          </w:p>
        </w:tc>
        <w:tc>
          <w:tcPr>
            <w:tcW w:w="567" w:type="dxa"/>
            <w:vMerge/>
            <w:tcBorders>
              <w:top w:val="single" w:sz="4" w:space="0" w:color="auto"/>
              <w:left w:val="single" w:sz="4" w:space="0" w:color="auto"/>
              <w:bottom w:val="single" w:sz="4" w:space="0" w:color="auto"/>
              <w:right w:val="single" w:sz="4" w:space="0" w:color="auto"/>
            </w:tcBorders>
            <w:textDirection w:val="btLr"/>
            <w:vAlign w:val="center"/>
          </w:tcPr>
          <w:p w:rsidR="00DA0FB8" w:rsidRPr="00F31A06" w:rsidRDefault="00DA0FB8" w:rsidP="0085063A">
            <w:pPr>
              <w:ind w:left="113" w:right="113"/>
              <w:jc w:val="center"/>
              <w:rPr>
                <w:rFonts w:ascii="Times New Roman" w:hAnsi="Times New Roman" w:cs="Times New Roman"/>
                <w:b/>
                <w:color w:val="FF0000"/>
                <w:sz w:val="20"/>
                <w:szCs w:val="20"/>
              </w:rPr>
            </w:pPr>
          </w:p>
        </w:tc>
        <w:tc>
          <w:tcPr>
            <w:tcW w:w="709" w:type="dxa"/>
            <w:vMerge/>
            <w:tcBorders>
              <w:left w:val="single" w:sz="4" w:space="0" w:color="auto"/>
            </w:tcBorders>
            <w:textDirection w:val="btLr"/>
            <w:vAlign w:val="center"/>
          </w:tcPr>
          <w:p w:rsidR="00DA0FB8" w:rsidRPr="00F31A06" w:rsidRDefault="00DA0FB8" w:rsidP="0085063A">
            <w:pPr>
              <w:ind w:left="113" w:right="113"/>
              <w:jc w:val="center"/>
              <w:rPr>
                <w:rFonts w:ascii="Times New Roman" w:hAnsi="Times New Roman" w:cs="Times New Roman"/>
                <w:b/>
                <w:color w:val="FF0000"/>
                <w:sz w:val="20"/>
                <w:szCs w:val="20"/>
              </w:rPr>
            </w:pPr>
          </w:p>
        </w:tc>
        <w:tc>
          <w:tcPr>
            <w:tcW w:w="1134" w:type="dxa"/>
            <w:vAlign w:val="center"/>
          </w:tcPr>
          <w:p w:rsidR="00DA0FB8" w:rsidRPr="00F31A06" w:rsidRDefault="00DA0FB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ТП</w:t>
            </w:r>
          </w:p>
        </w:tc>
        <w:tc>
          <w:tcPr>
            <w:tcW w:w="1134" w:type="dxa"/>
            <w:vAlign w:val="center"/>
          </w:tcPr>
          <w:p w:rsidR="00DA0FB8" w:rsidRPr="00F31A06" w:rsidRDefault="00DA0FB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ВЛ-0,4 кВ</w:t>
            </w:r>
          </w:p>
        </w:tc>
        <w:tc>
          <w:tcPr>
            <w:tcW w:w="709" w:type="dxa"/>
            <w:vMerge/>
            <w:vAlign w:val="center"/>
          </w:tcPr>
          <w:p w:rsidR="00DA0FB8" w:rsidRPr="00F31A06" w:rsidRDefault="00DA0FB8" w:rsidP="0085063A">
            <w:pPr>
              <w:jc w:val="center"/>
              <w:rPr>
                <w:rFonts w:ascii="Times New Roman" w:hAnsi="Times New Roman" w:cs="Times New Roman"/>
                <w:b/>
                <w:sz w:val="20"/>
                <w:szCs w:val="20"/>
              </w:rPr>
            </w:pPr>
          </w:p>
        </w:tc>
        <w:tc>
          <w:tcPr>
            <w:tcW w:w="1984" w:type="dxa"/>
            <w:vMerge/>
            <w:vAlign w:val="center"/>
          </w:tcPr>
          <w:p w:rsidR="00DA0FB8" w:rsidRPr="00F31A06" w:rsidRDefault="00DA0FB8" w:rsidP="0085063A">
            <w:pPr>
              <w:jc w:val="center"/>
              <w:rPr>
                <w:rFonts w:ascii="Times New Roman" w:hAnsi="Times New Roman" w:cs="Times New Roman"/>
                <w:b/>
                <w:color w:val="FF0000"/>
                <w:sz w:val="20"/>
                <w:szCs w:val="20"/>
              </w:rPr>
            </w:pPr>
          </w:p>
        </w:tc>
      </w:tr>
      <w:tr w:rsidR="00DA0FB8" w:rsidRPr="00F31A06" w:rsidTr="00750310">
        <w:tc>
          <w:tcPr>
            <w:tcW w:w="10206" w:type="dxa"/>
            <w:gridSpan w:val="9"/>
            <w:vAlign w:val="center"/>
          </w:tcPr>
          <w:p w:rsidR="00DA0FB8" w:rsidRPr="00F31A06" w:rsidRDefault="00C945D0" w:rsidP="0085063A">
            <w:pPr>
              <w:jc w:val="center"/>
              <w:rPr>
                <w:rFonts w:ascii="Times New Roman" w:hAnsi="Times New Roman" w:cs="Times New Roman"/>
                <w:b/>
                <w:color w:val="FF0000"/>
                <w:sz w:val="20"/>
                <w:szCs w:val="20"/>
              </w:rPr>
            </w:pPr>
            <w:r w:rsidRPr="00F31A06">
              <w:rPr>
                <w:rFonts w:ascii="Times New Roman" w:hAnsi="Times New Roman" w:cs="Times New Roman"/>
                <w:b/>
                <w:bCs/>
                <w:color w:val="000000"/>
                <w:spacing w:val="-1"/>
                <w:sz w:val="20"/>
                <w:szCs w:val="20"/>
              </w:rPr>
              <w:t>ВЛ-10 кВ №8 «Связь с ПС «Трудовик» от ПС «Питерка – I»</w:t>
            </w:r>
          </w:p>
        </w:tc>
      </w:tr>
      <w:tr w:rsidR="00C945D0" w:rsidRPr="00F31A06" w:rsidTr="00C945D0">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Летний лагерь</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КТП-395</w:t>
            </w:r>
          </w:p>
        </w:tc>
        <w:tc>
          <w:tcPr>
            <w:tcW w:w="56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100</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8-01</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w:t>
            </w:r>
            <w:r w:rsidRPr="00F31A06">
              <w:rPr>
                <w:rFonts w:ascii="Times New Roman" w:hAnsi="Times New Roman" w:cs="Times New Roman"/>
                <w:sz w:val="20"/>
                <w:szCs w:val="20"/>
                <w:lang w:val="en-US"/>
              </w:rPr>
              <w:t> </w:t>
            </w:r>
            <w:r w:rsidRPr="00F31A06">
              <w:rPr>
                <w:rFonts w:ascii="Times New Roman" w:hAnsi="Times New Roman" w:cs="Times New Roman"/>
                <w:sz w:val="20"/>
                <w:szCs w:val="20"/>
              </w:rPr>
              <w:t>Мироновка</w:t>
            </w:r>
          </w:p>
        </w:tc>
      </w:tr>
      <w:tr w:rsidR="00C945D0" w:rsidRPr="00F31A06" w:rsidTr="00C945D0">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2</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Бригада №1</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КТП-381</w:t>
            </w:r>
          </w:p>
        </w:tc>
        <w:tc>
          <w:tcPr>
            <w:tcW w:w="56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63</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1973</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8-01</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w:t>
            </w:r>
            <w:r w:rsidRPr="00F31A06">
              <w:rPr>
                <w:rFonts w:ascii="Times New Roman" w:hAnsi="Times New Roman" w:cs="Times New Roman"/>
                <w:sz w:val="20"/>
                <w:szCs w:val="20"/>
                <w:lang w:val="en-US"/>
              </w:rPr>
              <w:t> </w:t>
            </w:r>
            <w:r w:rsidRPr="00F31A06">
              <w:rPr>
                <w:rFonts w:ascii="Times New Roman" w:hAnsi="Times New Roman" w:cs="Times New Roman"/>
                <w:sz w:val="20"/>
                <w:szCs w:val="20"/>
              </w:rPr>
              <w:t>Мироновка</w:t>
            </w:r>
          </w:p>
        </w:tc>
      </w:tr>
      <w:tr w:rsidR="00C945D0" w:rsidRPr="00F31A06" w:rsidTr="00C945D0">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3</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хут. Мишакин</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КТП-382</w:t>
            </w:r>
          </w:p>
        </w:tc>
        <w:tc>
          <w:tcPr>
            <w:tcW w:w="56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63</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1974</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8-02</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хут. Мишакин</w:t>
            </w:r>
          </w:p>
        </w:tc>
      </w:tr>
      <w:tr w:rsidR="00DA0FB8" w:rsidRPr="00F31A06" w:rsidTr="00750310">
        <w:tc>
          <w:tcPr>
            <w:tcW w:w="10206" w:type="dxa"/>
            <w:gridSpan w:val="9"/>
            <w:vAlign w:val="center"/>
          </w:tcPr>
          <w:p w:rsidR="00DA0FB8" w:rsidRPr="00F31A06" w:rsidRDefault="00C945D0" w:rsidP="0085063A">
            <w:pPr>
              <w:jc w:val="center"/>
              <w:rPr>
                <w:rFonts w:ascii="Times New Roman" w:hAnsi="Times New Roman" w:cs="Times New Roman"/>
                <w:b/>
                <w:sz w:val="20"/>
                <w:szCs w:val="20"/>
              </w:rPr>
            </w:pPr>
            <w:r w:rsidRPr="00F31A06">
              <w:rPr>
                <w:rFonts w:ascii="Times New Roman" w:hAnsi="Times New Roman" w:cs="Times New Roman"/>
                <w:b/>
                <w:bCs/>
                <w:spacing w:val="-1"/>
                <w:sz w:val="20"/>
                <w:szCs w:val="20"/>
              </w:rPr>
              <w:t>ВЛ-10 кВ №9 «Мироновка» от ПС «Питерка – I»</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МТМ Калинина</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КТП-415</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00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975</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-04</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2</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МТФ-2 Калинина</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КТП-416</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00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976</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-03</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3</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Плотницкая</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КТП-417</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10</w:t>
            </w:r>
            <w:r w:rsidR="00C945D0" w:rsidRPr="00F31A06">
              <w:rPr>
                <w:rFonts w:ascii="Times New Roman" w:hAnsi="Times New Roman" w:cs="Times New Roman"/>
                <w:sz w:val="20"/>
                <w:szCs w:val="20"/>
              </w:rPr>
              <w:t>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972</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-07</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4</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Фильчагин</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КТП-418</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31</w:t>
            </w:r>
            <w:r w:rsidR="00C945D0" w:rsidRPr="00F31A06">
              <w:rPr>
                <w:rFonts w:ascii="Times New Roman" w:hAnsi="Times New Roman" w:cs="Times New Roman"/>
                <w:sz w:val="20"/>
                <w:szCs w:val="20"/>
              </w:rPr>
              <w:t>5</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968</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-07</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5</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МТФ Царев</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КТП-419</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2</w:t>
            </w:r>
            <w:r w:rsidR="00C945D0" w:rsidRPr="00F31A06">
              <w:rPr>
                <w:rFonts w:ascii="Times New Roman" w:hAnsi="Times New Roman" w:cs="Times New Roman"/>
                <w:sz w:val="20"/>
                <w:szCs w:val="20"/>
              </w:rPr>
              <w:t>50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971</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-07</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6</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Землянский</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КТП-420</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2</w:t>
            </w:r>
            <w:r w:rsidR="00C945D0" w:rsidRPr="00F31A06">
              <w:rPr>
                <w:rFonts w:ascii="Times New Roman" w:hAnsi="Times New Roman" w:cs="Times New Roman"/>
                <w:sz w:val="20"/>
                <w:szCs w:val="20"/>
              </w:rPr>
              <w:t>50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978</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-03</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7</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Эл.станция</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КТП-424</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00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977</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-06</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8</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Удельная</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КТП-425</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00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987</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-12</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9</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МТФ-2 Моршанка</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КТП-426</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60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986</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-03</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Моршанка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10</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Дет.сад</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КТП-430</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00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986</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-09</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11</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СТФ</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КТП-431</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00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976</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-11</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12</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ОТФ</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КТП-434</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6</w:t>
            </w:r>
            <w:r w:rsidR="00C945D0" w:rsidRPr="00F31A06">
              <w:rPr>
                <w:rFonts w:ascii="Times New Roman" w:hAnsi="Times New Roman" w:cs="Times New Roman"/>
                <w:sz w:val="20"/>
                <w:szCs w:val="20"/>
              </w:rPr>
              <w:t>3</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976</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-10</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13</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Водокачка</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КТП-435</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60</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977</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-07</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14</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Заправка</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КТП-438</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10</w:t>
            </w:r>
            <w:r w:rsidR="00C945D0" w:rsidRPr="00F31A06">
              <w:rPr>
                <w:rFonts w:ascii="Times New Roman" w:hAnsi="Times New Roman" w:cs="Times New Roman"/>
                <w:sz w:val="20"/>
                <w:szCs w:val="20"/>
              </w:rPr>
              <w:t>0</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00</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15</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МТМ Новая</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КТП-439</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2</w:t>
            </w:r>
            <w:r w:rsidR="00C945D0" w:rsidRPr="00F31A06">
              <w:rPr>
                <w:rFonts w:ascii="Times New Roman" w:hAnsi="Times New Roman" w:cs="Times New Roman"/>
                <w:sz w:val="20"/>
                <w:szCs w:val="20"/>
              </w:rPr>
              <w:t>х 250</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-00</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16</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ДСК</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КТП-440</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00</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-08</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17</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Задовка</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КТП-427</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00</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-12</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C945D0" w:rsidRPr="00F31A06" w:rsidTr="00C42A41">
        <w:tc>
          <w:tcPr>
            <w:tcW w:w="567" w:type="dxa"/>
            <w:vAlign w:val="center"/>
          </w:tcPr>
          <w:p w:rsidR="00C945D0" w:rsidRPr="00F31A06" w:rsidRDefault="00C945D0"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18</w:t>
            </w:r>
          </w:p>
        </w:tc>
        <w:tc>
          <w:tcPr>
            <w:tcW w:w="1985"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МТФ-2</w:t>
            </w:r>
          </w:p>
        </w:tc>
        <w:tc>
          <w:tcPr>
            <w:tcW w:w="1417"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КТП-436</w:t>
            </w:r>
          </w:p>
        </w:tc>
        <w:tc>
          <w:tcPr>
            <w:tcW w:w="567"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C945D0" w:rsidRPr="00F31A06">
              <w:rPr>
                <w:rFonts w:ascii="Times New Roman" w:hAnsi="Times New Roman" w:cs="Times New Roman"/>
                <w:sz w:val="20"/>
                <w:szCs w:val="20"/>
              </w:rPr>
              <w:t>60</w:t>
            </w:r>
          </w:p>
        </w:tc>
        <w:tc>
          <w:tcPr>
            <w:tcW w:w="709"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C945D0" w:rsidRPr="00F31A06" w:rsidRDefault="00443D9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9</w:t>
            </w:r>
            <w:r w:rsidR="00C945D0" w:rsidRPr="00F31A06">
              <w:rPr>
                <w:rFonts w:ascii="Times New Roman" w:hAnsi="Times New Roman" w:cs="Times New Roman"/>
                <w:sz w:val="20"/>
                <w:szCs w:val="20"/>
              </w:rPr>
              <w:t>-02</w:t>
            </w:r>
          </w:p>
        </w:tc>
        <w:tc>
          <w:tcPr>
            <w:tcW w:w="1984" w:type="dxa"/>
            <w:vAlign w:val="center"/>
          </w:tcPr>
          <w:p w:rsidR="00C945D0" w:rsidRPr="00F31A06" w:rsidRDefault="00C945D0"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Мироновка</w:t>
            </w:r>
          </w:p>
        </w:tc>
      </w:tr>
      <w:tr w:rsidR="00DA0FB8" w:rsidRPr="00F31A06" w:rsidTr="00750310">
        <w:tc>
          <w:tcPr>
            <w:tcW w:w="10206" w:type="dxa"/>
            <w:gridSpan w:val="9"/>
            <w:vAlign w:val="center"/>
          </w:tcPr>
          <w:p w:rsidR="00DA0FB8" w:rsidRPr="00F31A06" w:rsidRDefault="005168E5" w:rsidP="0085063A">
            <w:pPr>
              <w:jc w:val="center"/>
              <w:rPr>
                <w:rFonts w:ascii="Times New Roman" w:hAnsi="Times New Roman" w:cs="Times New Roman"/>
                <w:b/>
                <w:sz w:val="20"/>
                <w:szCs w:val="20"/>
              </w:rPr>
            </w:pPr>
            <w:r w:rsidRPr="00F31A06">
              <w:rPr>
                <w:rFonts w:ascii="Times New Roman" w:hAnsi="Times New Roman" w:cs="Times New Roman"/>
                <w:b/>
                <w:bCs/>
                <w:spacing w:val="-1"/>
                <w:sz w:val="20"/>
                <w:szCs w:val="20"/>
              </w:rPr>
              <w:t>ВЛ-10 кВ №10 «Питерское» от ПС «Питерка - I»</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Околкин, Моршанка</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КТП-491</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975</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0-02</w:t>
            </w:r>
          </w:p>
        </w:tc>
        <w:tc>
          <w:tcPr>
            <w:tcW w:w="198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Моршанка</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2</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Беломойкин</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КТП-193</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4</w:t>
            </w:r>
            <w:r w:rsidR="00110198" w:rsidRPr="00F31A06">
              <w:rPr>
                <w:rFonts w:ascii="Times New Roman" w:hAnsi="Times New Roman" w:cs="Times New Roman"/>
                <w:sz w:val="20"/>
                <w:szCs w:val="20"/>
              </w:rPr>
              <w:t>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972</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0-01</w:t>
            </w:r>
          </w:p>
        </w:tc>
        <w:tc>
          <w:tcPr>
            <w:tcW w:w="198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с. Моршанка</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3</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МТМ Питерский</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КТП-494</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2</w:t>
            </w:r>
            <w:r w:rsidR="00110198" w:rsidRPr="00F31A06">
              <w:rPr>
                <w:rFonts w:ascii="Times New Roman" w:hAnsi="Times New Roman" w:cs="Times New Roman"/>
                <w:sz w:val="20"/>
                <w:szCs w:val="20"/>
              </w:rPr>
              <w:t>50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974</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0-00</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4</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Контора</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КТП-495</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60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974</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0-06</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5</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Насосная</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КТП-497</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60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983</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0-11</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w:t>
            </w:r>
            <w:r w:rsidR="00110198" w:rsidRPr="00F31A06">
              <w:rPr>
                <w:rFonts w:ascii="Times New Roman" w:hAnsi="Times New Roman" w:cs="Times New Roman"/>
                <w:sz w:val="20"/>
                <w:szCs w:val="20"/>
                <w:lang w:val="en-US"/>
              </w:rPr>
              <w:t> </w:t>
            </w:r>
            <w:r w:rsidR="00110198" w:rsidRPr="00F31A06">
              <w:rPr>
                <w:rFonts w:ascii="Times New Roman" w:hAnsi="Times New Roman" w:cs="Times New Roman"/>
                <w:sz w:val="20"/>
                <w:szCs w:val="20"/>
              </w:rPr>
              <w:t>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6</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Школа</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КТП-496</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970</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0-10</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7</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Бригада №1</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КТП-503</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4</w:t>
            </w:r>
            <w:r w:rsidR="00110198" w:rsidRPr="00F31A06">
              <w:rPr>
                <w:rFonts w:ascii="Times New Roman" w:hAnsi="Times New Roman" w:cs="Times New Roman"/>
                <w:sz w:val="20"/>
                <w:szCs w:val="20"/>
              </w:rPr>
              <w:t>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973</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0-11</w:t>
            </w:r>
          </w:p>
        </w:tc>
        <w:tc>
          <w:tcPr>
            <w:tcW w:w="198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8</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Насосная отделения №2</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КТП-505</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6</w:t>
            </w:r>
            <w:r w:rsidR="00110198" w:rsidRPr="00F31A06">
              <w:rPr>
                <w:rFonts w:ascii="Times New Roman" w:hAnsi="Times New Roman" w:cs="Times New Roman"/>
                <w:sz w:val="20"/>
                <w:szCs w:val="20"/>
              </w:rPr>
              <w:t>3</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980</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0-19</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9</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МТМ отделения №2</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КТП-506</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3</w:t>
            </w:r>
            <w:r w:rsidR="00110198" w:rsidRPr="00F31A06">
              <w:rPr>
                <w:rFonts w:ascii="Times New Roman" w:hAnsi="Times New Roman" w:cs="Times New Roman"/>
                <w:sz w:val="20"/>
                <w:szCs w:val="20"/>
              </w:rPr>
              <w:t>15</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975</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0-21</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Зеленый Луг</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10</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МТФ отделения №2</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КТП-507</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976</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0-21</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Зеленый Луг</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11</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хут. Новый путь, Новотулка</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КТП-510</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971</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0-10</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12</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хут. Игнаткин, Питерский</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КТП-511</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4</w:t>
            </w:r>
            <w:r w:rsidR="00110198" w:rsidRPr="00F31A06">
              <w:rPr>
                <w:rFonts w:ascii="Times New Roman" w:hAnsi="Times New Roman" w:cs="Times New Roman"/>
                <w:sz w:val="20"/>
                <w:szCs w:val="20"/>
              </w:rPr>
              <w:t>0</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Pr>
                <w:rFonts w:ascii="Times New Roman" w:hAnsi="Times New Roman" w:cs="Times New Roman"/>
                <w:sz w:val="20"/>
                <w:szCs w:val="20"/>
              </w:rPr>
              <w:t>1</w:t>
            </w:r>
            <w:r w:rsidR="00110198" w:rsidRPr="00F31A06">
              <w:rPr>
                <w:rFonts w:ascii="Times New Roman" w:hAnsi="Times New Roman" w:cs="Times New Roman"/>
                <w:sz w:val="20"/>
                <w:szCs w:val="20"/>
              </w:rPr>
              <w:t>971</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Прив.ЭС</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0-23</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13</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ул. Зеленая</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КТП-512</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6</w:t>
            </w:r>
            <w:r w:rsidR="00110198" w:rsidRPr="00F31A06">
              <w:rPr>
                <w:rFonts w:ascii="Times New Roman" w:hAnsi="Times New Roman" w:cs="Times New Roman"/>
                <w:sz w:val="20"/>
                <w:szCs w:val="20"/>
              </w:rPr>
              <w:t>3</w:t>
            </w:r>
          </w:p>
        </w:tc>
        <w:tc>
          <w:tcPr>
            <w:tcW w:w="709"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0-05</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14</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Новая школа</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КТП-515</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6</w:t>
            </w:r>
            <w:r w:rsidR="00110198" w:rsidRPr="00F31A06">
              <w:rPr>
                <w:rFonts w:ascii="Times New Roman" w:hAnsi="Times New Roman" w:cs="Times New Roman"/>
                <w:sz w:val="20"/>
                <w:szCs w:val="20"/>
              </w:rPr>
              <w:t>30</w:t>
            </w:r>
          </w:p>
        </w:tc>
        <w:tc>
          <w:tcPr>
            <w:tcW w:w="709"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0-08</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15</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Ветлянный, Моршанка</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КТП-518</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w:t>
            </w:r>
          </w:p>
        </w:tc>
        <w:tc>
          <w:tcPr>
            <w:tcW w:w="709"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16</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ПТФ, Питерский</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КТП-519</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6</w:t>
            </w:r>
            <w:r w:rsidR="00110198" w:rsidRPr="00F31A06">
              <w:rPr>
                <w:rFonts w:ascii="Times New Roman" w:hAnsi="Times New Roman" w:cs="Times New Roman"/>
                <w:sz w:val="20"/>
                <w:szCs w:val="20"/>
              </w:rPr>
              <w:t>3</w:t>
            </w:r>
          </w:p>
        </w:tc>
        <w:tc>
          <w:tcPr>
            <w:tcW w:w="709"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0-20</w:t>
            </w:r>
          </w:p>
        </w:tc>
        <w:tc>
          <w:tcPr>
            <w:tcW w:w="198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17</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ГРП-УКЗ, Моршанка</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КТП-502</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3</w:t>
            </w:r>
            <w:r w:rsidR="00110198" w:rsidRPr="00F31A06">
              <w:rPr>
                <w:rFonts w:ascii="Times New Roman" w:hAnsi="Times New Roman" w:cs="Times New Roman"/>
                <w:sz w:val="20"/>
                <w:szCs w:val="20"/>
              </w:rPr>
              <w:t>0</w:t>
            </w:r>
          </w:p>
        </w:tc>
        <w:tc>
          <w:tcPr>
            <w:tcW w:w="709"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0-24</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18</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ул. Молодежная</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КТП-521</w:t>
            </w:r>
          </w:p>
        </w:tc>
        <w:tc>
          <w:tcPr>
            <w:tcW w:w="567"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60</w:t>
            </w:r>
          </w:p>
        </w:tc>
        <w:tc>
          <w:tcPr>
            <w:tcW w:w="709"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w:t>
            </w:r>
            <w:r w:rsidR="00110198" w:rsidRPr="00F31A06">
              <w:rPr>
                <w:rFonts w:ascii="Times New Roman" w:hAnsi="Times New Roman" w:cs="Times New Roman"/>
                <w:sz w:val="20"/>
                <w:szCs w:val="20"/>
              </w:rPr>
              <w:t>0-04</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F31A06">
        <w:tc>
          <w:tcPr>
            <w:tcW w:w="567" w:type="dxa"/>
            <w:vAlign w:val="center"/>
          </w:tcPr>
          <w:p w:rsidR="00110198" w:rsidRPr="00F31A06" w:rsidRDefault="00110198"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19</w:t>
            </w:r>
          </w:p>
        </w:tc>
        <w:tc>
          <w:tcPr>
            <w:tcW w:w="1985"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ГРП-УКЗ</w:t>
            </w:r>
          </w:p>
        </w:tc>
        <w:tc>
          <w:tcPr>
            <w:tcW w:w="141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КТП-522</w:t>
            </w:r>
          </w:p>
        </w:tc>
        <w:tc>
          <w:tcPr>
            <w:tcW w:w="567"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3</w:t>
            </w:r>
          </w:p>
        </w:tc>
        <w:tc>
          <w:tcPr>
            <w:tcW w:w="709"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1134"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Абонент.</w:t>
            </w:r>
          </w:p>
        </w:tc>
        <w:tc>
          <w:tcPr>
            <w:tcW w:w="709" w:type="dxa"/>
            <w:vAlign w:val="center"/>
          </w:tcPr>
          <w:p w:rsidR="00110198" w:rsidRPr="00F31A06" w:rsidRDefault="00110198"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10-01</w:t>
            </w:r>
          </w:p>
        </w:tc>
        <w:tc>
          <w:tcPr>
            <w:tcW w:w="1984" w:type="dxa"/>
            <w:vAlign w:val="center"/>
          </w:tcPr>
          <w:p w:rsidR="00110198" w:rsidRPr="00F31A06" w:rsidRDefault="00F31A06" w:rsidP="0085063A">
            <w:pPr>
              <w:ind w:firstLine="0"/>
              <w:jc w:val="center"/>
              <w:rPr>
                <w:rFonts w:ascii="Times New Roman" w:hAnsi="Times New Roman" w:cs="Times New Roman"/>
                <w:sz w:val="20"/>
                <w:szCs w:val="20"/>
              </w:rPr>
            </w:pPr>
            <w:r w:rsidRPr="00F31A06">
              <w:rPr>
                <w:rFonts w:ascii="Times New Roman" w:hAnsi="Times New Roman" w:cs="Times New Roman"/>
                <w:sz w:val="20"/>
                <w:szCs w:val="20"/>
              </w:rPr>
              <w:t>п</w:t>
            </w:r>
            <w:r w:rsidR="00110198" w:rsidRPr="00F31A06">
              <w:rPr>
                <w:rFonts w:ascii="Times New Roman" w:hAnsi="Times New Roman" w:cs="Times New Roman"/>
                <w:sz w:val="20"/>
                <w:szCs w:val="20"/>
              </w:rPr>
              <w:t>. Новореченский</w:t>
            </w:r>
          </w:p>
        </w:tc>
      </w:tr>
      <w:tr w:rsidR="00110198" w:rsidRPr="00F31A06" w:rsidTr="00750310">
        <w:tc>
          <w:tcPr>
            <w:tcW w:w="10206" w:type="dxa"/>
            <w:gridSpan w:val="9"/>
            <w:vAlign w:val="center"/>
          </w:tcPr>
          <w:p w:rsidR="00110198" w:rsidRPr="00F31A06" w:rsidRDefault="00F31A06" w:rsidP="0085063A">
            <w:pPr>
              <w:jc w:val="center"/>
              <w:rPr>
                <w:rFonts w:ascii="Times New Roman" w:hAnsi="Times New Roman" w:cs="Times New Roman"/>
                <w:b/>
                <w:sz w:val="20"/>
                <w:szCs w:val="20"/>
              </w:rPr>
            </w:pPr>
            <w:r w:rsidRPr="00F31A06">
              <w:rPr>
                <w:rFonts w:ascii="Times New Roman" w:hAnsi="Times New Roman" w:cs="Times New Roman"/>
                <w:b/>
                <w:bCs/>
                <w:spacing w:val="-1"/>
                <w:sz w:val="20"/>
                <w:szCs w:val="20"/>
              </w:rPr>
              <w:t>ВЛ-10 кВ №12 «Моршанка» от ПС «Питерка - I»</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Плотницкая</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КТП-412</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100</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1990</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2-00</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2</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ОТФ-Солянка</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КТП-413</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63</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1990</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2-01</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3</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МТМ-Котельная</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КТП-414</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160</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1990</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2-03</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4</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Пекарня, Моршанка</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КТП-421</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100</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2-05</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5</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Баня</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КТП-422</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100</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1990</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2-06</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6</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Новый клуб</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КТП-423</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100</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1990</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Прив.ЭС</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2-00</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7</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СТФ</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КТП-432</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400</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2-00</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8</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МТМ</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КТП-433</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160</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2-02</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9</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ДСК</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КТП-441</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100</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2-04</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r w:rsidR="00F31A06" w:rsidRPr="00F31A06" w:rsidTr="00231233">
        <w:tc>
          <w:tcPr>
            <w:tcW w:w="567" w:type="dxa"/>
            <w:vAlign w:val="center"/>
          </w:tcPr>
          <w:p w:rsidR="00F31A06" w:rsidRPr="00F31A06" w:rsidRDefault="00F31A06" w:rsidP="0085063A">
            <w:pPr>
              <w:ind w:firstLine="0"/>
              <w:jc w:val="center"/>
              <w:rPr>
                <w:rFonts w:ascii="Times New Roman" w:hAnsi="Times New Roman" w:cs="Times New Roman"/>
                <w:b/>
                <w:sz w:val="20"/>
                <w:szCs w:val="20"/>
              </w:rPr>
            </w:pPr>
            <w:r w:rsidRPr="00F31A06">
              <w:rPr>
                <w:rFonts w:ascii="Times New Roman" w:hAnsi="Times New Roman" w:cs="Times New Roman"/>
                <w:b/>
                <w:sz w:val="20"/>
                <w:szCs w:val="20"/>
              </w:rPr>
              <w:t>10</w:t>
            </w:r>
          </w:p>
        </w:tc>
        <w:tc>
          <w:tcPr>
            <w:tcW w:w="1985"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ГРП-УКЗ</w:t>
            </w:r>
          </w:p>
        </w:tc>
        <w:tc>
          <w:tcPr>
            <w:tcW w:w="141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КТП-443</w:t>
            </w:r>
          </w:p>
        </w:tc>
        <w:tc>
          <w:tcPr>
            <w:tcW w:w="567"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3</w:t>
            </w:r>
          </w:p>
        </w:tc>
        <w:tc>
          <w:tcPr>
            <w:tcW w:w="709"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113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Абонент.</w:t>
            </w:r>
          </w:p>
        </w:tc>
        <w:tc>
          <w:tcPr>
            <w:tcW w:w="709" w:type="dxa"/>
            <w:vAlign w:val="center"/>
          </w:tcPr>
          <w:p w:rsidR="00F31A06" w:rsidRPr="00231233" w:rsidRDefault="00231233"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1</w:t>
            </w:r>
            <w:r w:rsidR="00F31A06" w:rsidRPr="00231233">
              <w:rPr>
                <w:rFonts w:ascii="Times New Roman" w:hAnsi="Times New Roman" w:cs="Times New Roman"/>
                <w:sz w:val="20"/>
                <w:szCs w:val="20"/>
              </w:rPr>
              <w:t>2-00</w:t>
            </w:r>
          </w:p>
        </w:tc>
        <w:tc>
          <w:tcPr>
            <w:tcW w:w="1984" w:type="dxa"/>
            <w:vAlign w:val="center"/>
          </w:tcPr>
          <w:p w:rsidR="00F31A06" w:rsidRPr="00231233" w:rsidRDefault="00F31A06" w:rsidP="0085063A">
            <w:pPr>
              <w:ind w:firstLine="0"/>
              <w:jc w:val="center"/>
              <w:rPr>
                <w:rFonts w:ascii="Times New Roman" w:hAnsi="Times New Roman" w:cs="Times New Roman"/>
                <w:sz w:val="20"/>
                <w:szCs w:val="20"/>
              </w:rPr>
            </w:pPr>
            <w:r w:rsidRPr="00231233">
              <w:rPr>
                <w:rFonts w:ascii="Times New Roman" w:hAnsi="Times New Roman" w:cs="Times New Roman"/>
                <w:sz w:val="20"/>
                <w:szCs w:val="20"/>
              </w:rPr>
              <w:t>с. Моршанка</w:t>
            </w:r>
          </w:p>
        </w:tc>
      </w:tr>
    </w:tbl>
    <w:p w:rsidR="00F57F2D" w:rsidRPr="00437925" w:rsidRDefault="00F57F2D" w:rsidP="00F57F2D">
      <w:pPr>
        <w:rPr>
          <w:rFonts w:ascii="Times New Roman" w:hAnsi="Times New Roman" w:cs="Times New Roman"/>
          <w:b/>
          <w:color w:val="FF0000"/>
          <w:sz w:val="24"/>
          <w:szCs w:val="28"/>
        </w:rPr>
      </w:pPr>
    </w:p>
    <w:p w:rsidR="00F07177" w:rsidRPr="003C2D04" w:rsidRDefault="00BF7E32" w:rsidP="004E7B01">
      <w:pPr>
        <w:shd w:val="clear" w:color="auto" w:fill="FFFFFF"/>
        <w:rPr>
          <w:rFonts w:ascii="Times New Roman" w:hAnsi="Times New Roman" w:cs="Times New Roman"/>
          <w:sz w:val="28"/>
          <w:szCs w:val="28"/>
        </w:rPr>
      </w:pPr>
      <w:r w:rsidRPr="003C2D04">
        <w:rPr>
          <w:rFonts w:ascii="Times New Roman" w:hAnsi="Times New Roman" w:cs="Times New Roman"/>
          <w:sz w:val="28"/>
          <w:szCs w:val="28"/>
        </w:rPr>
        <w:t>Существующие технические возможности электроснабжения позволяют успешно функционировать и развиваться хозяйственному комплексу муниципального образования.</w:t>
      </w:r>
    </w:p>
    <w:p w:rsidR="00CA271B" w:rsidRPr="003C2D04" w:rsidRDefault="00CA271B" w:rsidP="004E7B01">
      <w:pPr>
        <w:autoSpaceDE w:val="0"/>
        <w:autoSpaceDN w:val="0"/>
        <w:adjustRightInd w:val="0"/>
        <w:rPr>
          <w:rFonts w:ascii="Times New Roman" w:hAnsi="Times New Roman" w:cs="Times New Roman"/>
          <w:sz w:val="28"/>
        </w:rPr>
      </w:pPr>
      <w:r w:rsidRPr="003C2D04">
        <w:rPr>
          <w:rFonts w:ascii="Times New Roman" w:hAnsi="Times New Roman" w:cs="Times New Roman"/>
          <w:sz w:val="28"/>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r w:rsidR="00C36D5C" w:rsidRPr="003C2D04">
        <w:rPr>
          <w:rFonts w:ascii="Times New Roman" w:hAnsi="Times New Roman" w:cs="Times New Roman"/>
          <w:sz w:val="28"/>
        </w:rPr>
        <w:t>.</w:t>
      </w:r>
    </w:p>
    <w:p w:rsidR="000C0EF6" w:rsidRPr="003C2D04" w:rsidRDefault="00CA271B" w:rsidP="004E7B01">
      <w:pPr>
        <w:autoSpaceDE w:val="0"/>
        <w:autoSpaceDN w:val="0"/>
        <w:adjustRightInd w:val="0"/>
        <w:rPr>
          <w:rFonts w:ascii="Times New Roman" w:hAnsi="Times New Roman" w:cs="Times New Roman"/>
          <w:sz w:val="28"/>
        </w:rPr>
      </w:pPr>
      <w:r w:rsidRPr="003C2D04">
        <w:rPr>
          <w:rFonts w:ascii="Times New Roman" w:hAnsi="Times New Roman" w:cs="Times New Roman"/>
          <w:sz w:val="28"/>
        </w:rPr>
        <w:t xml:space="preserve"> </w:t>
      </w:r>
      <w:r w:rsidR="000C0EF6" w:rsidRPr="003C2D04">
        <w:rPr>
          <w:rFonts w:ascii="Times New Roman" w:hAnsi="Times New Roman" w:cs="Times New Roman"/>
          <w:sz w:val="28"/>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0C0EF6" w:rsidRPr="003C2D04" w:rsidRDefault="000C0EF6" w:rsidP="004E7B01">
      <w:pPr>
        <w:autoSpaceDE w:val="0"/>
        <w:autoSpaceDN w:val="0"/>
        <w:adjustRightInd w:val="0"/>
        <w:rPr>
          <w:rFonts w:ascii="Times New Roman" w:hAnsi="Times New Roman" w:cs="Times New Roman"/>
          <w:sz w:val="28"/>
          <w:szCs w:val="28"/>
        </w:rPr>
      </w:pPr>
      <w:r w:rsidRPr="003C2D04">
        <w:rPr>
          <w:rFonts w:ascii="Times New Roman" w:hAnsi="Times New Roman" w:cs="Times New Roman"/>
          <w:sz w:val="28"/>
          <w:szCs w:val="28"/>
        </w:rPr>
        <w:t>Земельные участки у их собственников, землевладельцев, землепользователей или арендаторов не изымаются.</w:t>
      </w:r>
    </w:p>
    <w:p w:rsidR="00614018" w:rsidRPr="00437925" w:rsidRDefault="00614018" w:rsidP="004E7B01">
      <w:pPr>
        <w:pStyle w:val="ae"/>
        <w:tabs>
          <w:tab w:val="left" w:pos="1134"/>
          <w:tab w:val="left" w:pos="5103"/>
          <w:tab w:val="left" w:pos="9160"/>
        </w:tabs>
        <w:spacing w:after="0"/>
        <w:ind w:firstLine="709"/>
        <w:rPr>
          <w:rFonts w:ascii="Times New Roman" w:hAnsi="Times New Roman" w:cs="Times New Roman"/>
          <w:color w:val="FF0000"/>
          <w:sz w:val="28"/>
          <w:szCs w:val="28"/>
        </w:rPr>
      </w:pPr>
    </w:p>
    <w:p w:rsidR="00D0098E" w:rsidRPr="007B0F57" w:rsidRDefault="00D0098E" w:rsidP="004E7B01">
      <w:pPr>
        <w:pStyle w:val="af8"/>
        <w:widowControl w:val="0"/>
        <w:numPr>
          <w:ilvl w:val="1"/>
          <w:numId w:val="2"/>
        </w:numPr>
        <w:tabs>
          <w:tab w:val="left" w:pos="1276"/>
        </w:tabs>
        <w:spacing w:line="300" w:lineRule="auto"/>
        <w:ind w:left="0" w:firstLine="709"/>
        <w:jc w:val="left"/>
        <w:outlineLvl w:val="1"/>
      </w:pPr>
      <w:bookmarkStart w:id="122" w:name="_Toc21089263"/>
      <w:bookmarkStart w:id="123" w:name="_Toc152937717"/>
      <w:r w:rsidRPr="007B0F57">
        <w:t>Газоснабжение</w:t>
      </w:r>
      <w:bookmarkEnd w:id="122"/>
      <w:bookmarkEnd w:id="123"/>
    </w:p>
    <w:p w:rsidR="00CD5950" w:rsidRDefault="002678E7" w:rsidP="00143CE1">
      <w:pPr>
        <w:widowControl w:val="0"/>
        <w:rPr>
          <w:rFonts w:ascii="Times New Roman" w:hAnsi="Times New Roman" w:cs="Times New Roman"/>
          <w:color w:val="FF0000"/>
          <w:sz w:val="28"/>
          <w:szCs w:val="26"/>
        </w:rPr>
      </w:pPr>
      <w:r w:rsidRPr="007B0F57">
        <w:rPr>
          <w:rFonts w:ascii="Times New Roman" w:hAnsi="Times New Roman" w:cs="Times New Roman"/>
          <w:sz w:val="28"/>
          <w:szCs w:val="26"/>
        </w:rPr>
        <w:t xml:space="preserve">Источником газоснабжения МО является природный газ, который </w:t>
      </w:r>
      <w:r w:rsidR="00143CE1" w:rsidRPr="00143CE1">
        <w:rPr>
          <w:rFonts w:ascii="Times New Roman" w:hAnsi="Times New Roman" w:cs="Times New Roman"/>
          <w:sz w:val="28"/>
          <w:szCs w:val="26"/>
        </w:rPr>
        <w:t xml:space="preserve">по магистральному газопроводу </w:t>
      </w:r>
      <w:r w:rsidR="00372058" w:rsidRPr="00372058">
        <w:rPr>
          <w:rFonts w:ascii="Times New Roman" w:hAnsi="Times New Roman" w:cs="Times New Roman"/>
          <w:sz w:val="28"/>
          <w:szCs w:val="26"/>
        </w:rPr>
        <w:t xml:space="preserve">Средняя Азия – Центр подается в район </w:t>
      </w:r>
      <w:r w:rsidR="00143CE1" w:rsidRPr="00143CE1">
        <w:rPr>
          <w:rFonts w:ascii="Times New Roman" w:hAnsi="Times New Roman" w:cs="Times New Roman"/>
          <w:sz w:val="28"/>
          <w:szCs w:val="26"/>
        </w:rPr>
        <w:t>чер</w:t>
      </w:r>
      <w:r w:rsidR="00143CE1">
        <w:rPr>
          <w:rFonts w:ascii="Times New Roman" w:hAnsi="Times New Roman" w:cs="Times New Roman"/>
          <w:sz w:val="28"/>
          <w:szCs w:val="26"/>
        </w:rPr>
        <w:t>ез газораспределительные станции</w:t>
      </w:r>
      <w:r w:rsidRPr="007B0F57">
        <w:rPr>
          <w:rFonts w:ascii="Times New Roman" w:hAnsi="Times New Roman" w:cs="Times New Roman"/>
          <w:sz w:val="28"/>
          <w:szCs w:val="26"/>
        </w:rPr>
        <w:t xml:space="preserve"> </w:t>
      </w:r>
      <w:r w:rsidR="0093791C" w:rsidRPr="007B0F57">
        <w:rPr>
          <w:rFonts w:ascii="Times New Roman" w:hAnsi="Times New Roman" w:cs="Times New Roman"/>
          <w:sz w:val="28"/>
          <w:szCs w:val="26"/>
        </w:rPr>
        <w:t xml:space="preserve">(далее </w:t>
      </w:r>
      <w:r w:rsidRPr="007B0F57">
        <w:rPr>
          <w:rFonts w:ascii="Times New Roman" w:hAnsi="Times New Roman" w:cs="Times New Roman"/>
          <w:sz w:val="28"/>
          <w:szCs w:val="26"/>
        </w:rPr>
        <w:t>ГРС</w:t>
      </w:r>
      <w:r w:rsidR="0093791C" w:rsidRPr="007B0F57">
        <w:rPr>
          <w:rFonts w:ascii="Times New Roman" w:hAnsi="Times New Roman" w:cs="Times New Roman"/>
          <w:sz w:val="28"/>
          <w:szCs w:val="26"/>
        </w:rPr>
        <w:t>)</w:t>
      </w:r>
      <w:r w:rsidR="00602FBC" w:rsidRPr="007B0F57">
        <w:rPr>
          <w:rFonts w:ascii="Times New Roman" w:hAnsi="Times New Roman" w:cs="Times New Roman"/>
          <w:sz w:val="28"/>
          <w:szCs w:val="26"/>
        </w:rPr>
        <w:t>.</w:t>
      </w:r>
      <w:r w:rsidR="00602FBC" w:rsidRPr="00437925">
        <w:rPr>
          <w:rFonts w:ascii="Times New Roman" w:hAnsi="Times New Roman" w:cs="Times New Roman"/>
          <w:color w:val="FF0000"/>
          <w:sz w:val="28"/>
          <w:szCs w:val="26"/>
        </w:rPr>
        <w:t xml:space="preserve"> </w:t>
      </w:r>
    </w:p>
    <w:p w:rsidR="00CD5950" w:rsidRPr="00CD5950" w:rsidRDefault="00CD5950" w:rsidP="00143CE1">
      <w:pPr>
        <w:widowControl w:val="0"/>
        <w:rPr>
          <w:rFonts w:ascii="Times New Roman" w:hAnsi="Times New Roman" w:cs="Times New Roman"/>
          <w:sz w:val="28"/>
          <w:szCs w:val="28"/>
        </w:rPr>
      </w:pPr>
      <w:r w:rsidRPr="00CD5950">
        <w:rPr>
          <w:rFonts w:ascii="Times New Roman" w:hAnsi="Times New Roman" w:cs="Times New Roman"/>
          <w:sz w:val="28"/>
          <w:szCs w:val="28"/>
        </w:rPr>
        <w:t xml:space="preserve">От существующих ГРС газ по газораспределительным сетям поступает в </w:t>
      </w:r>
      <w:r w:rsidR="00143CE1">
        <w:rPr>
          <w:rFonts w:ascii="Times New Roman" w:hAnsi="Times New Roman" w:cs="Times New Roman"/>
          <w:sz w:val="28"/>
          <w:szCs w:val="28"/>
        </w:rPr>
        <w:br/>
      </w:r>
      <w:r w:rsidR="00372058">
        <w:rPr>
          <w:rFonts w:ascii="Times New Roman" w:hAnsi="Times New Roman" w:cs="Times New Roman"/>
          <w:sz w:val="28"/>
          <w:szCs w:val="28"/>
        </w:rPr>
        <w:t>с. Питерка</w:t>
      </w:r>
      <w:r w:rsidRPr="00CD5950">
        <w:rPr>
          <w:rFonts w:ascii="Times New Roman" w:hAnsi="Times New Roman" w:cs="Times New Roman"/>
          <w:sz w:val="28"/>
          <w:szCs w:val="28"/>
        </w:rPr>
        <w:t xml:space="preserve"> и сельские населенные пункты </w:t>
      </w:r>
      <w:r w:rsidR="002E52E6">
        <w:rPr>
          <w:rFonts w:ascii="Times New Roman" w:hAnsi="Times New Roman" w:cs="Times New Roman"/>
          <w:sz w:val="28"/>
          <w:szCs w:val="28"/>
        </w:rPr>
        <w:t xml:space="preserve">к </w:t>
      </w:r>
      <w:r w:rsidRPr="00CD5950">
        <w:rPr>
          <w:rFonts w:ascii="Times New Roman" w:hAnsi="Times New Roman" w:cs="Times New Roman"/>
          <w:sz w:val="28"/>
          <w:szCs w:val="28"/>
        </w:rPr>
        <w:t>газорегуляторным пунктам, отопительным котельным, коммунально-бытовым и промышленным предприятиям. Давление газа на выходе из всех ГРС составляет – 0,6 МПа.</w:t>
      </w:r>
    </w:p>
    <w:p w:rsidR="00CD5950" w:rsidRDefault="00CD5950" w:rsidP="00143CE1">
      <w:pPr>
        <w:rPr>
          <w:rFonts w:ascii="Times New Roman" w:hAnsi="Times New Roman" w:cs="Times New Roman"/>
          <w:sz w:val="28"/>
          <w:szCs w:val="28"/>
        </w:rPr>
      </w:pPr>
      <w:r w:rsidRPr="00CD5950">
        <w:rPr>
          <w:rFonts w:ascii="Times New Roman" w:hAnsi="Times New Roman" w:cs="Times New Roman"/>
          <w:sz w:val="28"/>
          <w:szCs w:val="28"/>
        </w:rPr>
        <w:t>В газорегуляторных пунктах (ГРП) давление газа снижается до 0,3 МПа для газификации котельных и промпредприятий. На индивидуально-бытовые, хозяйственные нужды и местное отопление давление газа снижается до 0,003 МПа.</w:t>
      </w:r>
    </w:p>
    <w:p w:rsidR="00CD5950" w:rsidRDefault="00CD5950" w:rsidP="0078412E">
      <w:pPr>
        <w:rPr>
          <w:rFonts w:ascii="Times New Roman" w:hAnsi="Times New Roman" w:cs="Times New Roman"/>
          <w:sz w:val="28"/>
          <w:szCs w:val="28"/>
        </w:rPr>
      </w:pPr>
      <w:r w:rsidRPr="00CD5950">
        <w:rPr>
          <w:rFonts w:ascii="Times New Roman" w:hAnsi="Times New Roman" w:cs="Times New Roman"/>
          <w:sz w:val="28"/>
          <w:szCs w:val="28"/>
        </w:rPr>
        <w:t>Существующая система газоснабжения трех и двухступенчатая. Распределение газа осуществляется по газопроводам трех давлений</w:t>
      </w:r>
      <w:bookmarkStart w:id="124" w:name="OLE_LINK5"/>
      <w:bookmarkStart w:id="125" w:name="OLE_LINK6"/>
      <w:r w:rsidRPr="00CD5950">
        <w:rPr>
          <w:rFonts w:ascii="Times New Roman" w:hAnsi="Times New Roman" w:cs="Times New Roman"/>
          <w:sz w:val="28"/>
          <w:szCs w:val="28"/>
        </w:rPr>
        <w:t xml:space="preserve"> высокого </w:t>
      </w:r>
      <w:r w:rsidRPr="00CD5950">
        <w:rPr>
          <w:rFonts w:ascii="Times New Roman" w:hAnsi="Times New Roman" w:cs="Times New Roman"/>
          <w:sz w:val="28"/>
          <w:szCs w:val="28"/>
          <w:lang w:val="en-US"/>
        </w:rPr>
        <w:t>I</w:t>
      </w:r>
      <w:bookmarkEnd w:id="124"/>
      <w:bookmarkEnd w:id="125"/>
      <w:r w:rsidRPr="00CD5950">
        <w:rPr>
          <w:rFonts w:ascii="Times New Roman" w:hAnsi="Times New Roman" w:cs="Times New Roman"/>
          <w:sz w:val="28"/>
          <w:szCs w:val="28"/>
          <w:lang w:val="en-US"/>
        </w:rPr>
        <w:t>I</w:t>
      </w:r>
      <w:r w:rsidRPr="00CD5950">
        <w:rPr>
          <w:rFonts w:ascii="Times New Roman" w:hAnsi="Times New Roman" w:cs="Times New Roman"/>
          <w:sz w:val="28"/>
          <w:szCs w:val="28"/>
        </w:rPr>
        <w:t xml:space="preserve"> категории </w:t>
      </w:r>
      <w:r w:rsidR="0085063A">
        <w:rPr>
          <w:rFonts w:ascii="Times New Roman" w:hAnsi="Times New Roman" w:cs="Times New Roman"/>
          <w:sz w:val="28"/>
          <w:szCs w:val="28"/>
        </w:rPr>
        <w:t>‒</w:t>
      </w:r>
      <w:r w:rsidRPr="00CD5950">
        <w:rPr>
          <w:rFonts w:ascii="Times New Roman" w:hAnsi="Times New Roman" w:cs="Times New Roman"/>
          <w:sz w:val="28"/>
          <w:szCs w:val="28"/>
        </w:rPr>
        <w:t xml:space="preserve"> 0,6 МПа, среднего </w:t>
      </w:r>
      <w:r w:rsidR="0085063A">
        <w:rPr>
          <w:rFonts w:ascii="Times New Roman" w:hAnsi="Times New Roman" w:cs="Times New Roman"/>
          <w:sz w:val="28"/>
          <w:szCs w:val="28"/>
        </w:rPr>
        <w:t>‒</w:t>
      </w:r>
      <w:r w:rsidRPr="00CD5950">
        <w:rPr>
          <w:rFonts w:ascii="Times New Roman" w:hAnsi="Times New Roman" w:cs="Times New Roman"/>
          <w:sz w:val="28"/>
          <w:szCs w:val="28"/>
        </w:rPr>
        <w:t xml:space="preserve"> 0,3 МПа, низкого </w:t>
      </w:r>
      <w:r w:rsidR="008975B4">
        <w:rPr>
          <w:rFonts w:ascii="Times New Roman" w:hAnsi="Times New Roman" w:cs="Times New Roman"/>
          <w:sz w:val="28"/>
          <w:szCs w:val="28"/>
        </w:rPr>
        <w:t>‒</w:t>
      </w:r>
      <w:r w:rsidRPr="00CD5950">
        <w:rPr>
          <w:rFonts w:ascii="Times New Roman" w:hAnsi="Times New Roman" w:cs="Times New Roman"/>
          <w:sz w:val="28"/>
          <w:szCs w:val="28"/>
        </w:rPr>
        <w:t xml:space="preserve"> 0,005 МПа.</w:t>
      </w:r>
    </w:p>
    <w:p w:rsidR="000C1761" w:rsidRDefault="000C1761" w:rsidP="0078412E">
      <w:pPr>
        <w:rPr>
          <w:rFonts w:ascii="Times New Roman" w:hAnsi="Times New Roman" w:cs="Times New Roman"/>
          <w:sz w:val="28"/>
          <w:szCs w:val="28"/>
        </w:rPr>
      </w:pPr>
      <w:r w:rsidRPr="000C1761">
        <w:rPr>
          <w:rFonts w:ascii="Times New Roman" w:hAnsi="Times New Roman" w:cs="Times New Roman"/>
          <w:sz w:val="28"/>
          <w:szCs w:val="28"/>
        </w:rPr>
        <w:t>Одиночное протяжение уличной газовой сети </w:t>
      </w:r>
      <w:r w:rsidR="00A35379">
        <w:rPr>
          <w:rFonts w:ascii="Times New Roman" w:hAnsi="Times New Roman" w:cs="Times New Roman"/>
          <w:sz w:val="28"/>
          <w:szCs w:val="28"/>
        </w:rPr>
        <w:t>–</w:t>
      </w:r>
      <w:r>
        <w:rPr>
          <w:rFonts w:ascii="Times New Roman" w:hAnsi="Times New Roman" w:cs="Times New Roman"/>
          <w:sz w:val="28"/>
          <w:szCs w:val="28"/>
        </w:rPr>
        <w:t xml:space="preserve"> </w:t>
      </w:r>
      <w:r w:rsidR="00372058">
        <w:rPr>
          <w:rFonts w:ascii="Times New Roman" w:hAnsi="Times New Roman" w:cs="Times New Roman"/>
          <w:sz w:val="28"/>
          <w:szCs w:val="28"/>
        </w:rPr>
        <w:t>38,97</w:t>
      </w:r>
      <w:r>
        <w:rPr>
          <w:rFonts w:ascii="Times New Roman" w:hAnsi="Times New Roman" w:cs="Times New Roman"/>
          <w:sz w:val="28"/>
          <w:szCs w:val="28"/>
        </w:rPr>
        <w:t xml:space="preserve"> км.</w:t>
      </w:r>
    </w:p>
    <w:p w:rsidR="00E57B12" w:rsidRDefault="00C07C6C" w:rsidP="00E57B12">
      <w:pPr>
        <w:rPr>
          <w:rFonts w:ascii="Times New Roman" w:hAnsi="Times New Roman" w:cs="Times New Roman"/>
          <w:sz w:val="28"/>
          <w:szCs w:val="24"/>
        </w:rPr>
      </w:pPr>
      <w:r w:rsidRPr="006474AC">
        <w:rPr>
          <w:rFonts w:ascii="Times New Roman" w:hAnsi="Times New Roman" w:cs="Times New Roman"/>
          <w:sz w:val="28"/>
          <w:szCs w:val="24"/>
        </w:rPr>
        <w:t>Сущест</w:t>
      </w:r>
      <w:r w:rsidR="00BD2ED3">
        <w:rPr>
          <w:rFonts w:ascii="Times New Roman" w:hAnsi="Times New Roman" w:cs="Times New Roman"/>
          <w:sz w:val="28"/>
          <w:szCs w:val="24"/>
        </w:rPr>
        <w:t xml:space="preserve">вующие показатели расхода газа </w:t>
      </w:r>
      <w:r w:rsidRPr="006474AC">
        <w:rPr>
          <w:rFonts w:ascii="Times New Roman" w:hAnsi="Times New Roman" w:cs="Times New Roman"/>
          <w:sz w:val="28"/>
          <w:szCs w:val="24"/>
        </w:rPr>
        <w:t xml:space="preserve">и распределяющих устройств на территории </w:t>
      </w:r>
      <w:r w:rsidR="00154345">
        <w:rPr>
          <w:rFonts w:ascii="Times New Roman" w:hAnsi="Times New Roman" w:cs="Times New Roman"/>
          <w:sz w:val="28"/>
          <w:szCs w:val="24"/>
        </w:rPr>
        <w:t>Мироновского</w:t>
      </w:r>
      <w:r w:rsidR="00F36090">
        <w:rPr>
          <w:rFonts w:ascii="Times New Roman" w:hAnsi="Times New Roman" w:cs="Times New Roman"/>
          <w:sz w:val="28"/>
          <w:szCs w:val="24"/>
        </w:rPr>
        <w:t xml:space="preserve"> МО</w:t>
      </w:r>
      <w:r w:rsidR="006474AC" w:rsidRPr="006474AC">
        <w:rPr>
          <w:rFonts w:ascii="Times New Roman" w:hAnsi="Times New Roman" w:cs="Times New Roman"/>
          <w:sz w:val="28"/>
          <w:szCs w:val="24"/>
        </w:rPr>
        <w:t xml:space="preserve"> приведены в таблице 7.4.1</w:t>
      </w:r>
      <w:r w:rsidRPr="006474AC">
        <w:rPr>
          <w:rFonts w:ascii="Times New Roman" w:hAnsi="Times New Roman" w:cs="Times New Roman"/>
          <w:sz w:val="28"/>
          <w:szCs w:val="24"/>
        </w:rPr>
        <w:t>.</w:t>
      </w:r>
    </w:p>
    <w:p w:rsidR="00C07C6C" w:rsidRPr="00A35379" w:rsidRDefault="00E57B12" w:rsidP="008975B4">
      <w:pPr>
        <w:spacing w:line="240" w:lineRule="auto"/>
        <w:rPr>
          <w:rFonts w:ascii="Times New Roman" w:hAnsi="Times New Roman"/>
          <w:b/>
          <w:sz w:val="24"/>
          <w:szCs w:val="24"/>
        </w:rPr>
      </w:pPr>
      <w:r w:rsidRPr="00A35379">
        <w:rPr>
          <w:rFonts w:ascii="Times New Roman" w:hAnsi="Times New Roman" w:cs="Times New Roman"/>
          <w:sz w:val="24"/>
          <w:szCs w:val="24"/>
        </w:rPr>
        <w:t>Т</w:t>
      </w:r>
      <w:r w:rsidR="006474AC" w:rsidRPr="00A35379">
        <w:rPr>
          <w:rFonts w:ascii="Times New Roman" w:hAnsi="Times New Roman"/>
          <w:b/>
          <w:sz w:val="24"/>
          <w:szCs w:val="24"/>
        </w:rPr>
        <w:t>аблица 7.4.1</w:t>
      </w:r>
      <w:r w:rsidR="00F1762B" w:rsidRPr="00A35379">
        <w:rPr>
          <w:rFonts w:ascii="Times New Roman" w:hAnsi="Times New Roman"/>
          <w:b/>
          <w:sz w:val="24"/>
          <w:szCs w:val="24"/>
        </w:rPr>
        <w:t xml:space="preserve"> </w:t>
      </w:r>
      <w:r w:rsidR="00C07C6C" w:rsidRPr="00A35379">
        <w:rPr>
          <w:rFonts w:ascii="Times New Roman" w:hAnsi="Times New Roman"/>
          <w:b/>
          <w:sz w:val="24"/>
          <w:szCs w:val="24"/>
        </w:rPr>
        <w:t>Сущест</w:t>
      </w:r>
      <w:r w:rsidR="00BD2ED3" w:rsidRPr="00A35379">
        <w:rPr>
          <w:rFonts w:ascii="Times New Roman" w:hAnsi="Times New Roman"/>
          <w:b/>
          <w:sz w:val="24"/>
          <w:szCs w:val="24"/>
        </w:rPr>
        <w:t xml:space="preserve">вующие показатели расхода газа </w:t>
      </w:r>
      <w:r w:rsidR="00C07C6C" w:rsidRPr="00A35379">
        <w:rPr>
          <w:rFonts w:ascii="Times New Roman" w:hAnsi="Times New Roman"/>
          <w:b/>
          <w:sz w:val="24"/>
          <w:szCs w:val="24"/>
        </w:rPr>
        <w:t xml:space="preserve">и </w:t>
      </w:r>
      <w:r w:rsidR="00BD2ED3" w:rsidRPr="00A35379">
        <w:rPr>
          <w:rFonts w:ascii="Times New Roman" w:hAnsi="Times New Roman"/>
          <w:b/>
          <w:sz w:val="24"/>
          <w:szCs w:val="24"/>
        </w:rPr>
        <w:t>газо</w:t>
      </w:r>
      <w:r w:rsidR="00C07C6C" w:rsidRPr="00A35379">
        <w:rPr>
          <w:rFonts w:ascii="Times New Roman" w:hAnsi="Times New Roman"/>
          <w:b/>
          <w:sz w:val="24"/>
          <w:szCs w:val="24"/>
        </w:rPr>
        <w:t xml:space="preserve">распределяющих устройств </w:t>
      </w:r>
      <w:r w:rsidR="00154345">
        <w:rPr>
          <w:rFonts w:ascii="Times New Roman" w:hAnsi="Times New Roman"/>
          <w:b/>
          <w:sz w:val="24"/>
          <w:szCs w:val="24"/>
        </w:rPr>
        <w:t>Мироновского</w:t>
      </w:r>
      <w:r w:rsidR="00C07C6C" w:rsidRPr="00A35379">
        <w:rPr>
          <w:rFonts w:ascii="Times New Roman" w:hAnsi="Times New Roman"/>
          <w:b/>
          <w:sz w:val="24"/>
          <w:szCs w:val="24"/>
        </w:rPr>
        <w:t xml:space="preserve"> МО</w:t>
      </w:r>
    </w:p>
    <w:tbl>
      <w:tblPr>
        <w:tblW w:w="10148"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4508"/>
        <w:gridCol w:w="3402"/>
        <w:gridCol w:w="2238"/>
      </w:tblGrid>
      <w:tr w:rsidR="00143CE1" w:rsidRPr="000E3529" w:rsidTr="000E3529">
        <w:trPr>
          <w:trHeight w:val="23"/>
          <w:jc w:val="center"/>
        </w:trPr>
        <w:tc>
          <w:tcPr>
            <w:tcW w:w="4508" w:type="dxa"/>
            <w:vMerge w:val="restart"/>
            <w:tcBorders>
              <w:right w:val="single" w:sz="4" w:space="0" w:color="auto"/>
            </w:tcBorders>
            <w:shd w:val="clear" w:color="auto" w:fill="auto"/>
            <w:tcMar>
              <w:left w:w="57" w:type="dxa"/>
              <w:right w:w="57" w:type="dxa"/>
            </w:tcMar>
            <w:vAlign w:val="center"/>
          </w:tcPr>
          <w:p w:rsidR="00143CE1" w:rsidRPr="000E3529" w:rsidRDefault="00143CE1" w:rsidP="000E3529">
            <w:pPr>
              <w:keepNext/>
              <w:widowControl w:val="0"/>
              <w:ind w:firstLine="0"/>
              <w:jc w:val="center"/>
              <w:rPr>
                <w:rFonts w:ascii="Times New Roman" w:hAnsi="Times New Roman" w:cs="Times New Roman"/>
                <w:b/>
                <w:bCs/>
              </w:rPr>
            </w:pPr>
            <w:r w:rsidRPr="000E3529">
              <w:rPr>
                <w:rFonts w:ascii="Times New Roman" w:hAnsi="Times New Roman" w:cs="Times New Roman"/>
                <w:b/>
                <w:bCs/>
              </w:rPr>
              <w:t>Наименование населенных пунктов</w:t>
            </w:r>
          </w:p>
        </w:tc>
        <w:tc>
          <w:tcPr>
            <w:tcW w:w="5640" w:type="dxa"/>
            <w:gridSpan w:val="2"/>
            <w:tcBorders>
              <w:left w:val="single" w:sz="4" w:space="0" w:color="auto"/>
            </w:tcBorders>
            <w:shd w:val="clear" w:color="auto" w:fill="auto"/>
            <w:tcMar>
              <w:left w:w="57" w:type="dxa"/>
              <w:right w:w="57" w:type="dxa"/>
            </w:tcMar>
            <w:vAlign w:val="center"/>
          </w:tcPr>
          <w:p w:rsidR="00143CE1" w:rsidRPr="000E3529" w:rsidRDefault="00143CE1" w:rsidP="000E3529">
            <w:pPr>
              <w:keepNext/>
              <w:widowControl w:val="0"/>
              <w:ind w:firstLine="0"/>
              <w:jc w:val="center"/>
              <w:rPr>
                <w:rFonts w:ascii="Times New Roman" w:hAnsi="Times New Roman" w:cs="Times New Roman"/>
                <w:b/>
                <w:bCs/>
              </w:rPr>
            </w:pPr>
            <w:r w:rsidRPr="000E3529">
              <w:rPr>
                <w:rFonts w:ascii="Times New Roman" w:hAnsi="Times New Roman" w:cs="Times New Roman"/>
                <w:b/>
                <w:bCs/>
              </w:rPr>
              <w:t>Используемые подсистемы АСУ ТП РГ</w:t>
            </w:r>
          </w:p>
        </w:tc>
      </w:tr>
      <w:tr w:rsidR="00143CE1" w:rsidRPr="000E3529" w:rsidTr="000E3529">
        <w:trPr>
          <w:cantSplit/>
          <w:trHeight w:val="442"/>
          <w:jc w:val="center"/>
        </w:trPr>
        <w:tc>
          <w:tcPr>
            <w:tcW w:w="4508" w:type="dxa"/>
            <w:vMerge/>
            <w:tcBorders>
              <w:right w:val="single" w:sz="4" w:space="0" w:color="auto"/>
            </w:tcBorders>
            <w:tcMar>
              <w:left w:w="57" w:type="dxa"/>
              <w:right w:w="57" w:type="dxa"/>
            </w:tcMar>
            <w:vAlign w:val="center"/>
          </w:tcPr>
          <w:p w:rsidR="00143CE1" w:rsidRPr="000E3529" w:rsidRDefault="00143CE1" w:rsidP="000E3529">
            <w:pPr>
              <w:keepNext/>
              <w:widowControl w:val="0"/>
              <w:jc w:val="center"/>
              <w:rPr>
                <w:rFonts w:ascii="Times New Roman" w:hAnsi="Times New Roman" w:cs="Times New Roman"/>
                <w:b/>
                <w:bCs/>
              </w:rPr>
            </w:pPr>
          </w:p>
        </w:tc>
        <w:tc>
          <w:tcPr>
            <w:tcW w:w="3402" w:type="dxa"/>
            <w:tcBorders>
              <w:left w:val="single" w:sz="4" w:space="0" w:color="auto"/>
            </w:tcBorders>
            <w:shd w:val="clear" w:color="auto" w:fill="auto"/>
            <w:tcMar>
              <w:left w:w="57" w:type="dxa"/>
              <w:right w:w="57" w:type="dxa"/>
            </w:tcMar>
            <w:vAlign w:val="center"/>
          </w:tcPr>
          <w:p w:rsidR="00143CE1" w:rsidRPr="000E3529" w:rsidRDefault="00143CE1" w:rsidP="000E3529">
            <w:pPr>
              <w:keepNext/>
              <w:widowControl w:val="0"/>
              <w:ind w:firstLine="0"/>
              <w:jc w:val="center"/>
              <w:rPr>
                <w:rFonts w:ascii="Times New Roman" w:hAnsi="Times New Roman" w:cs="Times New Roman"/>
                <w:b/>
                <w:bCs/>
              </w:rPr>
            </w:pPr>
            <w:r w:rsidRPr="000E3529">
              <w:rPr>
                <w:rFonts w:ascii="Times New Roman" w:hAnsi="Times New Roman" w:cs="Times New Roman"/>
                <w:b/>
                <w:bCs/>
              </w:rPr>
              <w:t>Наименование</w:t>
            </w:r>
          </w:p>
        </w:tc>
        <w:tc>
          <w:tcPr>
            <w:tcW w:w="2238" w:type="dxa"/>
            <w:shd w:val="clear" w:color="auto" w:fill="auto"/>
            <w:tcMar>
              <w:left w:w="57" w:type="dxa"/>
              <w:right w:w="57" w:type="dxa"/>
            </w:tcMar>
            <w:vAlign w:val="center"/>
          </w:tcPr>
          <w:p w:rsidR="00143CE1" w:rsidRPr="000E3529" w:rsidRDefault="00143CE1" w:rsidP="000E3529">
            <w:pPr>
              <w:keepNext/>
              <w:widowControl w:val="0"/>
              <w:ind w:firstLine="0"/>
              <w:jc w:val="center"/>
              <w:rPr>
                <w:rFonts w:ascii="Times New Roman" w:hAnsi="Times New Roman" w:cs="Times New Roman"/>
                <w:b/>
                <w:bCs/>
              </w:rPr>
            </w:pPr>
            <w:r w:rsidRPr="000E3529">
              <w:rPr>
                <w:rFonts w:ascii="Times New Roman" w:hAnsi="Times New Roman" w:cs="Times New Roman"/>
                <w:b/>
                <w:bCs/>
              </w:rPr>
              <w:t>Количество</w:t>
            </w:r>
          </w:p>
        </w:tc>
      </w:tr>
      <w:tr w:rsidR="000E3529" w:rsidRPr="000E3529" w:rsidTr="000E3529">
        <w:trPr>
          <w:trHeight w:val="26"/>
          <w:jc w:val="center"/>
        </w:trPr>
        <w:tc>
          <w:tcPr>
            <w:tcW w:w="450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с. Мироновка</w:t>
            </w:r>
          </w:p>
        </w:tc>
        <w:tc>
          <w:tcPr>
            <w:tcW w:w="3402" w:type="dxa"/>
            <w:shd w:val="clear" w:color="auto" w:fill="auto"/>
            <w:tcMar>
              <w:left w:w="28" w:type="dxa"/>
              <w:right w:w="28" w:type="dxa"/>
            </w:tcMar>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ГРП</w:t>
            </w:r>
          </w:p>
        </w:tc>
        <w:tc>
          <w:tcPr>
            <w:tcW w:w="223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1</w:t>
            </w:r>
          </w:p>
        </w:tc>
      </w:tr>
      <w:tr w:rsidR="000E3529" w:rsidRPr="000E3529" w:rsidTr="000E3529">
        <w:trPr>
          <w:trHeight w:val="26"/>
          <w:jc w:val="center"/>
        </w:trPr>
        <w:tc>
          <w:tcPr>
            <w:tcW w:w="450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с. Моршанка</w:t>
            </w:r>
          </w:p>
        </w:tc>
        <w:tc>
          <w:tcPr>
            <w:tcW w:w="3402" w:type="dxa"/>
            <w:shd w:val="clear" w:color="auto" w:fill="auto"/>
            <w:tcMar>
              <w:left w:w="28" w:type="dxa"/>
              <w:right w:w="28" w:type="dxa"/>
            </w:tcMar>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ГРП</w:t>
            </w:r>
          </w:p>
        </w:tc>
        <w:tc>
          <w:tcPr>
            <w:tcW w:w="223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1</w:t>
            </w:r>
          </w:p>
        </w:tc>
      </w:tr>
      <w:tr w:rsidR="000E3529" w:rsidRPr="000E3529" w:rsidTr="000E3529">
        <w:trPr>
          <w:trHeight w:val="26"/>
          <w:jc w:val="center"/>
        </w:trPr>
        <w:tc>
          <w:tcPr>
            <w:tcW w:w="450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пос. Новореченский</w:t>
            </w:r>
          </w:p>
        </w:tc>
        <w:tc>
          <w:tcPr>
            <w:tcW w:w="3402" w:type="dxa"/>
            <w:shd w:val="clear" w:color="auto" w:fill="auto"/>
            <w:tcMar>
              <w:left w:w="28" w:type="dxa"/>
              <w:right w:w="28" w:type="dxa"/>
            </w:tcMar>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ГРП</w:t>
            </w:r>
          </w:p>
        </w:tc>
        <w:tc>
          <w:tcPr>
            <w:tcW w:w="223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1</w:t>
            </w:r>
          </w:p>
        </w:tc>
      </w:tr>
      <w:tr w:rsidR="000E3529" w:rsidRPr="000E3529" w:rsidTr="000E3529">
        <w:trPr>
          <w:trHeight w:val="26"/>
          <w:jc w:val="center"/>
        </w:trPr>
        <w:tc>
          <w:tcPr>
            <w:tcW w:w="450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пос. Подмарев</w:t>
            </w:r>
          </w:p>
        </w:tc>
        <w:tc>
          <w:tcPr>
            <w:tcW w:w="3402" w:type="dxa"/>
            <w:shd w:val="clear" w:color="auto" w:fill="auto"/>
            <w:tcMar>
              <w:left w:w="28" w:type="dxa"/>
              <w:right w:w="28" w:type="dxa"/>
            </w:tcMar>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нет</w:t>
            </w:r>
          </w:p>
        </w:tc>
        <w:tc>
          <w:tcPr>
            <w:tcW w:w="223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нет</w:t>
            </w:r>
          </w:p>
        </w:tc>
      </w:tr>
      <w:tr w:rsidR="000E3529" w:rsidRPr="000E3529" w:rsidTr="000E3529">
        <w:trPr>
          <w:trHeight w:val="26"/>
          <w:jc w:val="center"/>
        </w:trPr>
        <w:tc>
          <w:tcPr>
            <w:tcW w:w="450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хут. Игнаткин</w:t>
            </w:r>
          </w:p>
        </w:tc>
        <w:tc>
          <w:tcPr>
            <w:tcW w:w="3402" w:type="dxa"/>
            <w:shd w:val="clear" w:color="auto" w:fill="auto"/>
            <w:tcMar>
              <w:left w:w="28" w:type="dxa"/>
              <w:right w:w="28" w:type="dxa"/>
            </w:tcMar>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нет</w:t>
            </w:r>
          </w:p>
        </w:tc>
        <w:tc>
          <w:tcPr>
            <w:tcW w:w="223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нет</w:t>
            </w:r>
          </w:p>
        </w:tc>
      </w:tr>
      <w:tr w:rsidR="000E3529" w:rsidRPr="000E3529" w:rsidTr="000E3529">
        <w:trPr>
          <w:trHeight w:val="26"/>
          <w:jc w:val="center"/>
        </w:trPr>
        <w:tc>
          <w:tcPr>
            <w:tcW w:w="450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хут. Мишакин</w:t>
            </w:r>
          </w:p>
        </w:tc>
        <w:tc>
          <w:tcPr>
            <w:tcW w:w="3402" w:type="dxa"/>
            <w:shd w:val="clear" w:color="auto" w:fill="auto"/>
            <w:tcMar>
              <w:left w:w="28" w:type="dxa"/>
              <w:right w:w="28" w:type="dxa"/>
            </w:tcMar>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нет</w:t>
            </w:r>
          </w:p>
        </w:tc>
        <w:tc>
          <w:tcPr>
            <w:tcW w:w="223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нет</w:t>
            </w:r>
          </w:p>
        </w:tc>
      </w:tr>
      <w:tr w:rsidR="000E3529" w:rsidRPr="000E3529" w:rsidTr="000E3529">
        <w:trPr>
          <w:trHeight w:val="26"/>
          <w:jc w:val="center"/>
        </w:trPr>
        <w:tc>
          <w:tcPr>
            <w:tcW w:w="4508" w:type="dxa"/>
            <w:shd w:val="clear" w:color="auto" w:fill="auto"/>
            <w:vAlign w:val="center"/>
          </w:tcPr>
          <w:p w:rsidR="000E3529" w:rsidRPr="000E3529" w:rsidRDefault="000E3529" w:rsidP="000E3529">
            <w:pPr>
              <w:ind w:firstLine="0"/>
              <w:jc w:val="center"/>
              <w:rPr>
                <w:rFonts w:ascii="Times New Roman" w:hAnsi="Times New Roman" w:cs="Times New Roman"/>
              </w:rPr>
            </w:pPr>
            <w:r w:rsidRPr="000E3529">
              <w:rPr>
                <w:rFonts w:ascii="Times New Roman" w:hAnsi="Times New Roman" w:cs="Times New Roman"/>
              </w:rPr>
              <w:t>пос. Зеленый Луг (газифицирован с низкой стороны от пос. Новореченский)</w:t>
            </w:r>
          </w:p>
        </w:tc>
        <w:tc>
          <w:tcPr>
            <w:tcW w:w="3402" w:type="dxa"/>
            <w:shd w:val="clear" w:color="auto" w:fill="auto"/>
            <w:tcMar>
              <w:left w:w="28" w:type="dxa"/>
              <w:right w:w="28" w:type="dxa"/>
            </w:tcMar>
            <w:vAlign w:val="center"/>
          </w:tcPr>
          <w:p w:rsidR="000E3529" w:rsidRPr="000E3529" w:rsidRDefault="000E3529" w:rsidP="000E3529">
            <w:pPr>
              <w:jc w:val="center"/>
              <w:rPr>
                <w:rFonts w:ascii="Times New Roman" w:hAnsi="Times New Roman" w:cs="Times New Roman"/>
              </w:rPr>
            </w:pPr>
          </w:p>
        </w:tc>
        <w:tc>
          <w:tcPr>
            <w:tcW w:w="2238" w:type="dxa"/>
            <w:shd w:val="clear" w:color="auto" w:fill="auto"/>
            <w:vAlign w:val="center"/>
          </w:tcPr>
          <w:p w:rsidR="000E3529" w:rsidRPr="000E3529" w:rsidRDefault="000E3529" w:rsidP="000E3529">
            <w:pPr>
              <w:jc w:val="center"/>
              <w:rPr>
                <w:rFonts w:ascii="Times New Roman" w:hAnsi="Times New Roman" w:cs="Times New Roman"/>
              </w:rPr>
            </w:pPr>
          </w:p>
        </w:tc>
      </w:tr>
    </w:tbl>
    <w:p w:rsidR="0022395C" w:rsidRDefault="0022395C" w:rsidP="004E7B01">
      <w:pPr>
        <w:rPr>
          <w:rFonts w:ascii="Times New Roman" w:hAnsi="Times New Roman" w:cs="Times New Roman"/>
          <w:sz w:val="28"/>
          <w:szCs w:val="24"/>
        </w:rPr>
      </w:pPr>
    </w:p>
    <w:p w:rsidR="0022395C" w:rsidRDefault="0093791C" w:rsidP="00932385">
      <w:pPr>
        <w:rPr>
          <w:rFonts w:ascii="Times New Roman" w:hAnsi="Times New Roman"/>
          <w:b/>
          <w:i/>
        </w:rPr>
      </w:pPr>
      <w:r w:rsidRPr="00BD2ED3">
        <w:rPr>
          <w:rFonts w:ascii="Times New Roman" w:hAnsi="Times New Roman" w:cs="Times New Roman"/>
          <w:sz w:val="28"/>
          <w:szCs w:val="24"/>
        </w:rPr>
        <w:t xml:space="preserve">Характеристика межпоселковых газопроводов </w:t>
      </w:r>
      <w:r w:rsidR="00BD2ED3" w:rsidRPr="00BD2ED3">
        <w:rPr>
          <w:rFonts w:ascii="Times New Roman" w:hAnsi="Times New Roman" w:cs="Times New Roman"/>
          <w:sz w:val="28"/>
          <w:szCs w:val="24"/>
        </w:rPr>
        <w:t>приведена в таблице 7.4.2</w:t>
      </w:r>
      <w:r w:rsidRPr="00BD2ED3">
        <w:rPr>
          <w:rFonts w:ascii="Times New Roman" w:hAnsi="Times New Roman" w:cs="Times New Roman"/>
          <w:sz w:val="28"/>
          <w:szCs w:val="24"/>
        </w:rPr>
        <w:t>.</w:t>
      </w:r>
    </w:p>
    <w:p w:rsidR="0022395C" w:rsidRPr="0099657C" w:rsidRDefault="00BF34E0" w:rsidP="004E7B01">
      <w:pPr>
        <w:pStyle w:val="Tabl"/>
        <w:spacing w:before="0" w:line="300" w:lineRule="auto"/>
        <w:jc w:val="left"/>
        <w:rPr>
          <w:rFonts w:ascii="Times New Roman" w:hAnsi="Times New Roman"/>
          <w:b/>
          <w:i w:val="0"/>
          <w:sz w:val="22"/>
          <w:szCs w:val="22"/>
        </w:rPr>
      </w:pPr>
      <w:r w:rsidRPr="0099657C">
        <w:rPr>
          <w:rFonts w:ascii="Times New Roman" w:hAnsi="Times New Roman"/>
          <w:b/>
          <w:i w:val="0"/>
          <w:sz w:val="22"/>
          <w:szCs w:val="22"/>
        </w:rPr>
        <w:t>Таблица 7.4.2</w:t>
      </w:r>
      <w:r w:rsidR="00F1762B" w:rsidRPr="0099657C">
        <w:rPr>
          <w:rFonts w:ascii="Times New Roman" w:hAnsi="Times New Roman"/>
          <w:b/>
          <w:i w:val="0"/>
          <w:sz w:val="22"/>
          <w:szCs w:val="22"/>
        </w:rPr>
        <w:t xml:space="preserve">  </w:t>
      </w:r>
      <w:r w:rsidR="0093791C" w:rsidRPr="0099657C">
        <w:rPr>
          <w:rFonts w:ascii="Times New Roman" w:hAnsi="Times New Roman"/>
          <w:b/>
          <w:i w:val="0"/>
          <w:sz w:val="22"/>
          <w:szCs w:val="22"/>
        </w:rPr>
        <w:t>Характеристики газопроводов</w:t>
      </w:r>
    </w:p>
    <w:tbl>
      <w:tblPr>
        <w:tblW w:w="10188"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705"/>
        <w:gridCol w:w="3965"/>
        <w:gridCol w:w="992"/>
        <w:gridCol w:w="623"/>
        <w:gridCol w:w="752"/>
        <w:gridCol w:w="1204"/>
        <w:gridCol w:w="823"/>
        <w:gridCol w:w="1124"/>
      </w:tblGrid>
      <w:tr w:rsidR="0093791C" w:rsidRPr="0099657C" w:rsidTr="006E22BC">
        <w:trPr>
          <w:cantSplit/>
          <w:trHeight w:val="20"/>
          <w:jc w:val="center"/>
        </w:trPr>
        <w:tc>
          <w:tcPr>
            <w:tcW w:w="705" w:type="dxa"/>
            <w:vMerge w:val="restart"/>
            <w:tcMar>
              <w:left w:w="28" w:type="dxa"/>
              <w:right w:w="28" w:type="dxa"/>
            </w:tcMar>
            <w:vAlign w:val="center"/>
          </w:tcPr>
          <w:p w:rsidR="0093791C" w:rsidRPr="0099657C" w:rsidRDefault="0093791C" w:rsidP="006E22BC">
            <w:pPr>
              <w:jc w:val="center"/>
              <w:rPr>
                <w:rFonts w:ascii="Times New Roman" w:hAnsi="Times New Roman" w:cs="Times New Roman"/>
                <w:b/>
                <w:bCs/>
              </w:rPr>
            </w:pPr>
            <w:r w:rsidRPr="0099657C">
              <w:rPr>
                <w:rFonts w:ascii="Times New Roman" w:hAnsi="Times New Roman" w:cs="Times New Roman"/>
                <w:b/>
                <w:bCs/>
              </w:rPr>
              <w:t>№ п/п</w:t>
            </w:r>
          </w:p>
        </w:tc>
        <w:tc>
          <w:tcPr>
            <w:tcW w:w="3965" w:type="dxa"/>
            <w:vMerge w:val="restart"/>
            <w:tcMar>
              <w:left w:w="28" w:type="dxa"/>
              <w:right w:w="28" w:type="dxa"/>
            </w:tcMar>
            <w:vAlign w:val="center"/>
          </w:tcPr>
          <w:p w:rsidR="0093791C" w:rsidRPr="0099657C" w:rsidRDefault="0093791C" w:rsidP="006E22BC">
            <w:pPr>
              <w:jc w:val="center"/>
              <w:rPr>
                <w:rFonts w:ascii="Times New Roman" w:hAnsi="Times New Roman" w:cs="Times New Roman"/>
                <w:b/>
              </w:rPr>
            </w:pPr>
            <w:r w:rsidRPr="0099657C">
              <w:rPr>
                <w:rFonts w:ascii="Times New Roman" w:hAnsi="Times New Roman" w:cs="Times New Roman"/>
                <w:b/>
              </w:rPr>
              <w:t>Наименование газопровода и его адрес</w:t>
            </w:r>
          </w:p>
        </w:tc>
        <w:tc>
          <w:tcPr>
            <w:tcW w:w="4394" w:type="dxa"/>
            <w:gridSpan w:val="5"/>
            <w:tcMar>
              <w:left w:w="0" w:type="dxa"/>
              <w:right w:w="0" w:type="dxa"/>
            </w:tcMar>
            <w:vAlign w:val="center"/>
          </w:tcPr>
          <w:p w:rsidR="0093791C" w:rsidRPr="0099657C" w:rsidRDefault="0093791C" w:rsidP="006E22BC">
            <w:pPr>
              <w:jc w:val="center"/>
              <w:rPr>
                <w:rFonts w:ascii="Times New Roman" w:hAnsi="Times New Roman" w:cs="Times New Roman"/>
                <w:b/>
                <w:bCs/>
              </w:rPr>
            </w:pPr>
            <w:r w:rsidRPr="0099657C">
              <w:rPr>
                <w:rFonts w:ascii="Times New Roman" w:hAnsi="Times New Roman" w:cs="Times New Roman"/>
                <w:b/>
                <w:bCs/>
              </w:rPr>
              <w:t>Характеристика газопровода</w:t>
            </w:r>
          </w:p>
        </w:tc>
        <w:tc>
          <w:tcPr>
            <w:tcW w:w="1124" w:type="dxa"/>
            <w:vMerge w:val="restart"/>
            <w:tcMar>
              <w:left w:w="28" w:type="dxa"/>
              <w:right w:w="28" w:type="dxa"/>
            </w:tcMar>
            <w:textDirection w:val="btLr"/>
            <w:vAlign w:val="center"/>
          </w:tcPr>
          <w:p w:rsidR="0093791C" w:rsidRPr="0099657C" w:rsidRDefault="0093791C" w:rsidP="006E22BC">
            <w:pPr>
              <w:ind w:left="113" w:right="113" w:firstLine="0"/>
              <w:jc w:val="center"/>
              <w:rPr>
                <w:rFonts w:ascii="Times New Roman" w:hAnsi="Times New Roman" w:cs="Times New Roman"/>
                <w:b/>
                <w:bCs/>
              </w:rPr>
            </w:pPr>
            <w:r w:rsidRPr="0099657C">
              <w:rPr>
                <w:rFonts w:ascii="Times New Roman" w:hAnsi="Times New Roman" w:cs="Times New Roman"/>
                <w:b/>
                <w:bCs/>
              </w:rPr>
              <w:t>Год окончания строительства</w:t>
            </w:r>
          </w:p>
        </w:tc>
      </w:tr>
      <w:tr w:rsidR="0093791C" w:rsidRPr="0099657C" w:rsidTr="00F84481">
        <w:trPr>
          <w:cantSplit/>
          <w:trHeight w:val="1915"/>
          <w:jc w:val="center"/>
        </w:trPr>
        <w:tc>
          <w:tcPr>
            <w:tcW w:w="705" w:type="dxa"/>
            <w:vMerge/>
            <w:tcMar>
              <w:left w:w="28" w:type="dxa"/>
              <w:right w:w="28" w:type="dxa"/>
            </w:tcMar>
            <w:vAlign w:val="center"/>
          </w:tcPr>
          <w:p w:rsidR="0093791C" w:rsidRPr="0099657C" w:rsidRDefault="0093791C" w:rsidP="006E22BC">
            <w:pPr>
              <w:jc w:val="center"/>
              <w:rPr>
                <w:rFonts w:ascii="Times New Roman" w:hAnsi="Times New Roman" w:cs="Times New Roman"/>
                <w:b/>
                <w:bCs/>
              </w:rPr>
            </w:pPr>
          </w:p>
        </w:tc>
        <w:tc>
          <w:tcPr>
            <w:tcW w:w="3965" w:type="dxa"/>
            <w:vMerge/>
            <w:tcMar>
              <w:left w:w="28" w:type="dxa"/>
              <w:right w:w="28" w:type="dxa"/>
            </w:tcMar>
            <w:vAlign w:val="center"/>
          </w:tcPr>
          <w:p w:rsidR="0093791C" w:rsidRPr="0099657C" w:rsidRDefault="0093791C" w:rsidP="006E22BC">
            <w:pPr>
              <w:jc w:val="center"/>
              <w:rPr>
                <w:rFonts w:ascii="Times New Roman" w:hAnsi="Times New Roman" w:cs="Times New Roman"/>
                <w:b/>
              </w:rPr>
            </w:pPr>
          </w:p>
        </w:tc>
        <w:tc>
          <w:tcPr>
            <w:tcW w:w="992" w:type="dxa"/>
            <w:tcMar>
              <w:left w:w="0" w:type="dxa"/>
              <w:right w:w="0" w:type="dxa"/>
            </w:tcMar>
            <w:textDirection w:val="btLr"/>
            <w:vAlign w:val="center"/>
          </w:tcPr>
          <w:p w:rsidR="0093791C" w:rsidRPr="0099657C" w:rsidRDefault="0093791C" w:rsidP="006E22BC">
            <w:pPr>
              <w:ind w:left="113" w:right="113" w:firstLine="0"/>
              <w:jc w:val="center"/>
              <w:rPr>
                <w:rFonts w:ascii="Times New Roman" w:hAnsi="Times New Roman" w:cs="Times New Roman"/>
                <w:b/>
                <w:bCs/>
              </w:rPr>
            </w:pPr>
            <w:r w:rsidRPr="0099657C">
              <w:rPr>
                <w:rFonts w:ascii="Times New Roman" w:hAnsi="Times New Roman" w:cs="Times New Roman"/>
                <w:b/>
                <w:bCs/>
              </w:rPr>
              <w:t>Диаметр, мм</w:t>
            </w:r>
          </w:p>
        </w:tc>
        <w:tc>
          <w:tcPr>
            <w:tcW w:w="623" w:type="dxa"/>
            <w:tcMar>
              <w:left w:w="28" w:type="dxa"/>
              <w:right w:w="28" w:type="dxa"/>
            </w:tcMar>
            <w:textDirection w:val="btLr"/>
            <w:vAlign w:val="center"/>
          </w:tcPr>
          <w:p w:rsidR="0093791C" w:rsidRPr="0099657C" w:rsidRDefault="0093791C" w:rsidP="006E22BC">
            <w:pPr>
              <w:ind w:left="113" w:right="113" w:firstLine="0"/>
              <w:jc w:val="center"/>
              <w:rPr>
                <w:rFonts w:ascii="Times New Roman" w:hAnsi="Times New Roman" w:cs="Times New Roman"/>
                <w:b/>
                <w:bCs/>
              </w:rPr>
            </w:pPr>
            <w:r w:rsidRPr="0099657C">
              <w:rPr>
                <w:rFonts w:ascii="Times New Roman" w:hAnsi="Times New Roman" w:cs="Times New Roman"/>
                <w:b/>
                <w:bCs/>
              </w:rPr>
              <w:t>Протяженность, км</w:t>
            </w:r>
          </w:p>
        </w:tc>
        <w:tc>
          <w:tcPr>
            <w:tcW w:w="752" w:type="dxa"/>
            <w:tcMar>
              <w:left w:w="28" w:type="dxa"/>
              <w:right w:w="28" w:type="dxa"/>
            </w:tcMar>
            <w:textDirection w:val="btLr"/>
            <w:vAlign w:val="center"/>
          </w:tcPr>
          <w:p w:rsidR="0093791C" w:rsidRPr="0099657C" w:rsidRDefault="0093791C" w:rsidP="006E22BC">
            <w:pPr>
              <w:ind w:left="113" w:right="113" w:firstLine="0"/>
              <w:jc w:val="center"/>
              <w:rPr>
                <w:rFonts w:ascii="Times New Roman" w:hAnsi="Times New Roman" w:cs="Times New Roman"/>
                <w:b/>
                <w:bCs/>
              </w:rPr>
            </w:pPr>
            <w:r w:rsidRPr="0099657C">
              <w:rPr>
                <w:rFonts w:ascii="Times New Roman" w:hAnsi="Times New Roman" w:cs="Times New Roman"/>
                <w:b/>
                <w:bCs/>
              </w:rPr>
              <w:t>Проектное давление, МПа</w:t>
            </w:r>
          </w:p>
        </w:tc>
        <w:tc>
          <w:tcPr>
            <w:tcW w:w="1204" w:type="dxa"/>
            <w:tcMar>
              <w:left w:w="28" w:type="dxa"/>
              <w:right w:w="28" w:type="dxa"/>
            </w:tcMar>
            <w:textDirection w:val="btLr"/>
            <w:vAlign w:val="center"/>
          </w:tcPr>
          <w:p w:rsidR="0093791C" w:rsidRPr="0099657C" w:rsidRDefault="0093791C" w:rsidP="006E22BC">
            <w:pPr>
              <w:ind w:left="113" w:right="113" w:firstLine="0"/>
              <w:jc w:val="center"/>
              <w:rPr>
                <w:rFonts w:ascii="Times New Roman" w:hAnsi="Times New Roman" w:cs="Times New Roman"/>
                <w:b/>
                <w:bCs/>
              </w:rPr>
            </w:pPr>
            <w:r w:rsidRPr="0099657C">
              <w:rPr>
                <w:rFonts w:ascii="Times New Roman" w:hAnsi="Times New Roman" w:cs="Times New Roman"/>
                <w:b/>
                <w:bCs/>
              </w:rPr>
              <w:t>Вид прокладки</w:t>
            </w:r>
          </w:p>
        </w:tc>
        <w:tc>
          <w:tcPr>
            <w:tcW w:w="823" w:type="dxa"/>
            <w:tcMar>
              <w:left w:w="28" w:type="dxa"/>
              <w:right w:w="28" w:type="dxa"/>
            </w:tcMar>
            <w:textDirection w:val="btLr"/>
            <w:vAlign w:val="center"/>
          </w:tcPr>
          <w:p w:rsidR="0093791C" w:rsidRPr="0099657C" w:rsidRDefault="0093791C" w:rsidP="006E22BC">
            <w:pPr>
              <w:ind w:left="113" w:right="113" w:firstLine="0"/>
              <w:jc w:val="center"/>
              <w:rPr>
                <w:rFonts w:ascii="Times New Roman" w:hAnsi="Times New Roman" w:cs="Times New Roman"/>
                <w:b/>
                <w:bCs/>
              </w:rPr>
            </w:pPr>
            <w:r w:rsidRPr="0099657C">
              <w:rPr>
                <w:rFonts w:ascii="Times New Roman" w:hAnsi="Times New Roman" w:cs="Times New Roman"/>
                <w:b/>
                <w:bCs/>
              </w:rPr>
              <w:t>Материал трубы</w:t>
            </w:r>
          </w:p>
        </w:tc>
        <w:tc>
          <w:tcPr>
            <w:tcW w:w="1124" w:type="dxa"/>
            <w:vMerge/>
            <w:tcMar>
              <w:left w:w="28" w:type="dxa"/>
              <w:right w:w="28" w:type="dxa"/>
            </w:tcMar>
            <w:vAlign w:val="center"/>
          </w:tcPr>
          <w:p w:rsidR="0093791C" w:rsidRPr="0099657C" w:rsidRDefault="0093791C" w:rsidP="006E22BC">
            <w:pPr>
              <w:jc w:val="center"/>
              <w:rPr>
                <w:rFonts w:ascii="Times New Roman" w:hAnsi="Times New Roman" w:cs="Times New Roman"/>
                <w:bCs/>
              </w:rPr>
            </w:pPr>
          </w:p>
        </w:tc>
      </w:tr>
    </w:tbl>
    <w:tbl>
      <w:tblPr>
        <w:tblStyle w:val="a6"/>
        <w:tblW w:w="0" w:type="auto"/>
        <w:tblInd w:w="108" w:type="dxa"/>
        <w:tblBorders>
          <w:top w:val="none" w:sz="0" w:space="0" w:color="auto"/>
        </w:tblBorders>
        <w:tblLayout w:type="fixed"/>
        <w:tblLook w:val="04A0" w:firstRow="1" w:lastRow="0" w:firstColumn="1" w:lastColumn="0" w:noHBand="0" w:noVBand="1"/>
      </w:tblPr>
      <w:tblGrid>
        <w:gridCol w:w="709"/>
        <w:gridCol w:w="3969"/>
        <w:gridCol w:w="992"/>
        <w:gridCol w:w="993"/>
        <w:gridCol w:w="708"/>
        <w:gridCol w:w="1276"/>
        <w:gridCol w:w="851"/>
        <w:gridCol w:w="708"/>
      </w:tblGrid>
      <w:tr w:rsidR="00932385" w:rsidRPr="00451D8E" w:rsidTr="0069352C">
        <w:trPr>
          <w:trHeight w:val="233"/>
        </w:trPr>
        <w:tc>
          <w:tcPr>
            <w:tcW w:w="709" w:type="dxa"/>
            <w:vMerge w:val="restart"/>
            <w:vAlign w:val="center"/>
          </w:tcPr>
          <w:p w:rsidR="00932385" w:rsidRPr="008975B4" w:rsidRDefault="00932385" w:rsidP="008B28AF">
            <w:pPr>
              <w:ind w:left="142" w:firstLine="0"/>
              <w:jc w:val="center"/>
              <w:rPr>
                <w:rFonts w:ascii="Times New Roman" w:hAnsi="Times New Roman" w:cs="Times New Roman"/>
                <w:b/>
              </w:rPr>
            </w:pPr>
            <w:r w:rsidRPr="008975B4">
              <w:rPr>
                <w:rFonts w:ascii="Times New Roman" w:hAnsi="Times New Roman" w:cs="Times New Roman"/>
                <w:b/>
              </w:rPr>
              <w:t>1</w:t>
            </w:r>
          </w:p>
        </w:tc>
        <w:tc>
          <w:tcPr>
            <w:tcW w:w="3969" w:type="dxa"/>
            <w:vMerge w:val="restart"/>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Г/д в/д от места врезки до с.</w:t>
            </w:r>
            <w:r w:rsidRPr="00932385">
              <w:rPr>
                <w:rFonts w:ascii="Times New Roman" w:hAnsi="Times New Roman" w:cs="Times New Roman"/>
                <w:lang w:val="en-US"/>
              </w:rPr>
              <w:t> </w:t>
            </w:r>
            <w:r w:rsidRPr="00932385">
              <w:rPr>
                <w:rFonts w:ascii="Times New Roman" w:hAnsi="Times New Roman" w:cs="Times New Roman"/>
              </w:rPr>
              <w:t>Мироновка</w:t>
            </w:r>
          </w:p>
        </w:tc>
        <w:tc>
          <w:tcPr>
            <w:tcW w:w="992"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160</w:t>
            </w:r>
          </w:p>
        </w:tc>
        <w:tc>
          <w:tcPr>
            <w:tcW w:w="993"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11,335</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0,6</w:t>
            </w:r>
          </w:p>
        </w:tc>
        <w:tc>
          <w:tcPr>
            <w:tcW w:w="1276" w:type="dxa"/>
            <w:vAlign w:val="center"/>
          </w:tcPr>
          <w:p w:rsidR="00932385" w:rsidRPr="00932385" w:rsidRDefault="00932385" w:rsidP="0069352C">
            <w:pPr>
              <w:ind w:firstLine="0"/>
              <w:jc w:val="center"/>
              <w:rPr>
                <w:rFonts w:ascii="Times New Roman" w:hAnsi="Times New Roman" w:cs="Times New Roman"/>
                <w:spacing w:val="-4"/>
              </w:rPr>
            </w:pPr>
            <w:r w:rsidRPr="00932385">
              <w:rPr>
                <w:rFonts w:ascii="Times New Roman" w:hAnsi="Times New Roman" w:cs="Times New Roman"/>
                <w:spacing w:val="-4"/>
              </w:rPr>
              <w:t>подземный</w:t>
            </w:r>
          </w:p>
        </w:tc>
        <w:tc>
          <w:tcPr>
            <w:tcW w:w="851"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п/э</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1990</w:t>
            </w:r>
          </w:p>
        </w:tc>
      </w:tr>
      <w:tr w:rsidR="00932385" w:rsidRPr="00451D8E" w:rsidTr="0069352C">
        <w:trPr>
          <w:trHeight w:val="232"/>
        </w:trPr>
        <w:tc>
          <w:tcPr>
            <w:tcW w:w="709" w:type="dxa"/>
            <w:vMerge/>
            <w:vAlign w:val="center"/>
          </w:tcPr>
          <w:p w:rsidR="00932385" w:rsidRPr="008975B4" w:rsidRDefault="00932385" w:rsidP="008B28AF">
            <w:pPr>
              <w:ind w:left="142" w:firstLine="0"/>
              <w:jc w:val="center"/>
              <w:rPr>
                <w:rFonts w:ascii="Times New Roman" w:hAnsi="Times New Roman" w:cs="Times New Roman"/>
                <w:b/>
              </w:rPr>
            </w:pPr>
          </w:p>
        </w:tc>
        <w:tc>
          <w:tcPr>
            <w:tcW w:w="3969" w:type="dxa"/>
            <w:vMerge/>
            <w:vAlign w:val="center"/>
          </w:tcPr>
          <w:p w:rsidR="00932385" w:rsidRPr="00932385" w:rsidRDefault="00932385" w:rsidP="0069352C">
            <w:pPr>
              <w:ind w:firstLine="0"/>
              <w:jc w:val="center"/>
              <w:rPr>
                <w:rFonts w:ascii="Times New Roman" w:hAnsi="Times New Roman" w:cs="Times New Roman"/>
              </w:rPr>
            </w:pPr>
          </w:p>
        </w:tc>
        <w:tc>
          <w:tcPr>
            <w:tcW w:w="992"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159</w:t>
            </w:r>
          </w:p>
        </w:tc>
        <w:tc>
          <w:tcPr>
            <w:tcW w:w="993"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0,302</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0,6</w:t>
            </w:r>
          </w:p>
        </w:tc>
        <w:tc>
          <w:tcPr>
            <w:tcW w:w="1276" w:type="dxa"/>
            <w:vAlign w:val="center"/>
          </w:tcPr>
          <w:p w:rsidR="00932385" w:rsidRPr="00932385" w:rsidRDefault="00932385" w:rsidP="0069352C">
            <w:pPr>
              <w:ind w:firstLine="0"/>
              <w:jc w:val="center"/>
              <w:rPr>
                <w:rFonts w:ascii="Times New Roman" w:hAnsi="Times New Roman" w:cs="Times New Roman"/>
                <w:spacing w:val="-4"/>
              </w:rPr>
            </w:pPr>
            <w:r w:rsidRPr="00932385">
              <w:rPr>
                <w:rFonts w:ascii="Times New Roman" w:hAnsi="Times New Roman" w:cs="Times New Roman"/>
                <w:spacing w:val="-4"/>
              </w:rPr>
              <w:t>подземный</w:t>
            </w:r>
          </w:p>
        </w:tc>
        <w:tc>
          <w:tcPr>
            <w:tcW w:w="851"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сталь</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1990</w:t>
            </w:r>
          </w:p>
        </w:tc>
      </w:tr>
      <w:tr w:rsidR="00932385" w:rsidRPr="00451D8E" w:rsidTr="0069352C">
        <w:trPr>
          <w:trHeight w:val="117"/>
        </w:trPr>
        <w:tc>
          <w:tcPr>
            <w:tcW w:w="709" w:type="dxa"/>
            <w:vMerge w:val="restart"/>
            <w:vAlign w:val="center"/>
          </w:tcPr>
          <w:p w:rsidR="00932385" w:rsidRPr="008975B4" w:rsidRDefault="00932385" w:rsidP="008B28AF">
            <w:pPr>
              <w:ind w:left="142" w:firstLine="0"/>
              <w:jc w:val="center"/>
              <w:rPr>
                <w:rFonts w:ascii="Times New Roman" w:hAnsi="Times New Roman" w:cs="Times New Roman"/>
                <w:b/>
              </w:rPr>
            </w:pPr>
            <w:r w:rsidRPr="008975B4">
              <w:rPr>
                <w:rFonts w:ascii="Times New Roman" w:hAnsi="Times New Roman" w:cs="Times New Roman"/>
                <w:b/>
              </w:rPr>
              <w:t>2</w:t>
            </w:r>
          </w:p>
        </w:tc>
        <w:tc>
          <w:tcPr>
            <w:tcW w:w="3969" w:type="dxa"/>
            <w:vMerge w:val="restart"/>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Г/д в/д от места врезки до с.</w:t>
            </w:r>
            <w:r w:rsidRPr="00932385">
              <w:rPr>
                <w:rFonts w:ascii="Times New Roman" w:hAnsi="Times New Roman" w:cs="Times New Roman"/>
                <w:lang w:val="en-US"/>
              </w:rPr>
              <w:t> </w:t>
            </w:r>
            <w:r w:rsidRPr="00932385">
              <w:rPr>
                <w:rFonts w:ascii="Times New Roman" w:hAnsi="Times New Roman" w:cs="Times New Roman"/>
              </w:rPr>
              <w:t>Моршанка</w:t>
            </w:r>
          </w:p>
        </w:tc>
        <w:tc>
          <w:tcPr>
            <w:tcW w:w="992"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57</w:t>
            </w:r>
          </w:p>
        </w:tc>
        <w:tc>
          <w:tcPr>
            <w:tcW w:w="993"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0,313</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0,6</w:t>
            </w:r>
          </w:p>
        </w:tc>
        <w:tc>
          <w:tcPr>
            <w:tcW w:w="1276" w:type="dxa"/>
            <w:vAlign w:val="center"/>
          </w:tcPr>
          <w:p w:rsidR="00932385" w:rsidRPr="00932385" w:rsidRDefault="00932385" w:rsidP="0069352C">
            <w:pPr>
              <w:ind w:firstLine="0"/>
              <w:jc w:val="center"/>
              <w:rPr>
                <w:rFonts w:ascii="Times New Roman" w:hAnsi="Times New Roman" w:cs="Times New Roman"/>
                <w:spacing w:val="-4"/>
              </w:rPr>
            </w:pPr>
            <w:r w:rsidRPr="00932385">
              <w:rPr>
                <w:rFonts w:ascii="Times New Roman" w:hAnsi="Times New Roman" w:cs="Times New Roman"/>
                <w:spacing w:val="-4"/>
              </w:rPr>
              <w:t>подземный</w:t>
            </w:r>
          </w:p>
        </w:tc>
        <w:tc>
          <w:tcPr>
            <w:tcW w:w="851"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сталь</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1990-91</w:t>
            </w:r>
          </w:p>
        </w:tc>
      </w:tr>
      <w:tr w:rsidR="00932385" w:rsidRPr="00451D8E" w:rsidTr="0069352C">
        <w:trPr>
          <w:trHeight w:val="116"/>
        </w:trPr>
        <w:tc>
          <w:tcPr>
            <w:tcW w:w="709" w:type="dxa"/>
            <w:vMerge/>
            <w:vAlign w:val="center"/>
          </w:tcPr>
          <w:p w:rsidR="00932385" w:rsidRDefault="00932385" w:rsidP="008B28AF">
            <w:pPr>
              <w:ind w:left="142" w:firstLine="0"/>
              <w:jc w:val="center"/>
              <w:rPr>
                <w:rFonts w:ascii="Times New Roman" w:hAnsi="Times New Roman" w:cs="Times New Roman"/>
              </w:rPr>
            </w:pPr>
          </w:p>
        </w:tc>
        <w:tc>
          <w:tcPr>
            <w:tcW w:w="3969" w:type="dxa"/>
            <w:vMerge/>
            <w:vAlign w:val="center"/>
          </w:tcPr>
          <w:p w:rsidR="00932385" w:rsidRPr="00932385" w:rsidRDefault="00932385" w:rsidP="0069352C">
            <w:pPr>
              <w:ind w:firstLine="0"/>
              <w:jc w:val="center"/>
              <w:rPr>
                <w:rFonts w:ascii="Times New Roman" w:hAnsi="Times New Roman" w:cs="Times New Roman"/>
              </w:rPr>
            </w:pPr>
          </w:p>
        </w:tc>
        <w:tc>
          <w:tcPr>
            <w:tcW w:w="992"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159</w:t>
            </w:r>
          </w:p>
        </w:tc>
        <w:tc>
          <w:tcPr>
            <w:tcW w:w="993"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0,122</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0,6</w:t>
            </w:r>
          </w:p>
        </w:tc>
        <w:tc>
          <w:tcPr>
            <w:tcW w:w="1276" w:type="dxa"/>
            <w:vAlign w:val="center"/>
          </w:tcPr>
          <w:p w:rsidR="00932385" w:rsidRPr="00932385" w:rsidRDefault="00932385" w:rsidP="0069352C">
            <w:pPr>
              <w:ind w:firstLine="0"/>
              <w:jc w:val="center"/>
              <w:rPr>
                <w:rFonts w:ascii="Times New Roman" w:hAnsi="Times New Roman" w:cs="Times New Roman"/>
                <w:spacing w:val="-4"/>
              </w:rPr>
            </w:pPr>
            <w:r w:rsidRPr="00932385">
              <w:rPr>
                <w:rFonts w:ascii="Times New Roman" w:hAnsi="Times New Roman" w:cs="Times New Roman"/>
                <w:spacing w:val="-4"/>
              </w:rPr>
              <w:t>подземный</w:t>
            </w:r>
          </w:p>
        </w:tc>
        <w:tc>
          <w:tcPr>
            <w:tcW w:w="851"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сталь</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1990</w:t>
            </w:r>
          </w:p>
        </w:tc>
      </w:tr>
      <w:tr w:rsidR="00932385" w:rsidRPr="00451D8E" w:rsidTr="0069352C">
        <w:trPr>
          <w:trHeight w:val="116"/>
        </w:trPr>
        <w:tc>
          <w:tcPr>
            <w:tcW w:w="709" w:type="dxa"/>
            <w:vMerge/>
            <w:vAlign w:val="center"/>
          </w:tcPr>
          <w:p w:rsidR="00932385" w:rsidRDefault="00932385" w:rsidP="008B28AF">
            <w:pPr>
              <w:ind w:left="142" w:firstLine="0"/>
              <w:jc w:val="center"/>
              <w:rPr>
                <w:rFonts w:ascii="Times New Roman" w:hAnsi="Times New Roman" w:cs="Times New Roman"/>
              </w:rPr>
            </w:pPr>
          </w:p>
        </w:tc>
        <w:tc>
          <w:tcPr>
            <w:tcW w:w="3969" w:type="dxa"/>
            <w:vMerge/>
            <w:vAlign w:val="center"/>
          </w:tcPr>
          <w:p w:rsidR="00932385" w:rsidRPr="00932385" w:rsidRDefault="00932385" w:rsidP="0069352C">
            <w:pPr>
              <w:ind w:firstLine="0"/>
              <w:jc w:val="center"/>
              <w:rPr>
                <w:rFonts w:ascii="Times New Roman" w:hAnsi="Times New Roman" w:cs="Times New Roman"/>
              </w:rPr>
            </w:pPr>
          </w:p>
        </w:tc>
        <w:tc>
          <w:tcPr>
            <w:tcW w:w="992"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108</w:t>
            </w:r>
          </w:p>
        </w:tc>
        <w:tc>
          <w:tcPr>
            <w:tcW w:w="993"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0,759</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0,6</w:t>
            </w:r>
          </w:p>
        </w:tc>
        <w:tc>
          <w:tcPr>
            <w:tcW w:w="1276" w:type="dxa"/>
            <w:vAlign w:val="center"/>
          </w:tcPr>
          <w:p w:rsidR="00932385" w:rsidRPr="00932385" w:rsidRDefault="00932385" w:rsidP="0069352C">
            <w:pPr>
              <w:ind w:firstLine="0"/>
              <w:jc w:val="center"/>
              <w:rPr>
                <w:rFonts w:ascii="Times New Roman" w:hAnsi="Times New Roman" w:cs="Times New Roman"/>
                <w:spacing w:val="-4"/>
              </w:rPr>
            </w:pPr>
            <w:r w:rsidRPr="00932385">
              <w:rPr>
                <w:rFonts w:ascii="Times New Roman" w:hAnsi="Times New Roman" w:cs="Times New Roman"/>
                <w:spacing w:val="-4"/>
              </w:rPr>
              <w:t>подземный</w:t>
            </w:r>
          </w:p>
        </w:tc>
        <w:tc>
          <w:tcPr>
            <w:tcW w:w="851"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сталь</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1990</w:t>
            </w:r>
          </w:p>
        </w:tc>
      </w:tr>
      <w:tr w:rsidR="00932385" w:rsidRPr="00451D8E" w:rsidTr="0069352C">
        <w:trPr>
          <w:trHeight w:val="116"/>
        </w:trPr>
        <w:tc>
          <w:tcPr>
            <w:tcW w:w="709" w:type="dxa"/>
            <w:vMerge/>
            <w:vAlign w:val="center"/>
          </w:tcPr>
          <w:p w:rsidR="00932385" w:rsidRDefault="00932385" w:rsidP="008B28AF">
            <w:pPr>
              <w:ind w:left="142" w:firstLine="0"/>
              <w:jc w:val="center"/>
              <w:rPr>
                <w:rFonts w:ascii="Times New Roman" w:hAnsi="Times New Roman" w:cs="Times New Roman"/>
              </w:rPr>
            </w:pPr>
          </w:p>
        </w:tc>
        <w:tc>
          <w:tcPr>
            <w:tcW w:w="3969" w:type="dxa"/>
            <w:vMerge/>
            <w:vAlign w:val="center"/>
          </w:tcPr>
          <w:p w:rsidR="00932385" w:rsidRPr="00932385" w:rsidRDefault="00932385" w:rsidP="0069352C">
            <w:pPr>
              <w:ind w:firstLine="0"/>
              <w:jc w:val="center"/>
              <w:rPr>
                <w:rFonts w:ascii="Times New Roman" w:hAnsi="Times New Roman" w:cs="Times New Roman"/>
              </w:rPr>
            </w:pPr>
          </w:p>
        </w:tc>
        <w:tc>
          <w:tcPr>
            <w:tcW w:w="992"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89</w:t>
            </w:r>
          </w:p>
        </w:tc>
        <w:tc>
          <w:tcPr>
            <w:tcW w:w="993"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0,349</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0,6</w:t>
            </w:r>
          </w:p>
        </w:tc>
        <w:tc>
          <w:tcPr>
            <w:tcW w:w="1276" w:type="dxa"/>
            <w:vAlign w:val="center"/>
          </w:tcPr>
          <w:p w:rsidR="00932385" w:rsidRPr="00932385" w:rsidRDefault="00932385" w:rsidP="0069352C">
            <w:pPr>
              <w:ind w:firstLine="0"/>
              <w:jc w:val="center"/>
              <w:rPr>
                <w:rFonts w:ascii="Times New Roman" w:hAnsi="Times New Roman" w:cs="Times New Roman"/>
                <w:spacing w:val="-4"/>
              </w:rPr>
            </w:pPr>
            <w:r w:rsidRPr="00932385">
              <w:rPr>
                <w:rFonts w:ascii="Times New Roman" w:hAnsi="Times New Roman" w:cs="Times New Roman"/>
                <w:spacing w:val="-4"/>
              </w:rPr>
              <w:t>подземный</w:t>
            </w:r>
          </w:p>
        </w:tc>
        <w:tc>
          <w:tcPr>
            <w:tcW w:w="851"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сталь</w:t>
            </w:r>
          </w:p>
        </w:tc>
        <w:tc>
          <w:tcPr>
            <w:tcW w:w="708" w:type="dxa"/>
            <w:vAlign w:val="center"/>
          </w:tcPr>
          <w:p w:rsidR="00932385" w:rsidRPr="00932385" w:rsidRDefault="00932385" w:rsidP="0069352C">
            <w:pPr>
              <w:ind w:firstLine="0"/>
              <w:jc w:val="center"/>
              <w:rPr>
                <w:rFonts w:ascii="Times New Roman" w:hAnsi="Times New Roman" w:cs="Times New Roman"/>
              </w:rPr>
            </w:pPr>
            <w:r w:rsidRPr="00932385">
              <w:rPr>
                <w:rFonts w:ascii="Times New Roman" w:hAnsi="Times New Roman" w:cs="Times New Roman"/>
              </w:rPr>
              <w:t>1990</w:t>
            </w:r>
          </w:p>
        </w:tc>
      </w:tr>
    </w:tbl>
    <w:p w:rsidR="0099657C" w:rsidRDefault="0099657C" w:rsidP="004E7B01">
      <w:pPr>
        <w:pStyle w:val="Tabl"/>
        <w:spacing w:line="300" w:lineRule="auto"/>
        <w:jc w:val="left"/>
        <w:rPr>
          <w:rFonts w:ascii="Times New Roman" w:hAnsi="Times New Roman"/>
          <w:b/>
          <w:i w:val="0"/>
          <w:sz w:val="20"/>
          <w:szCs w:val="20"/>
        </w:rPr>
      </w:pPr>
    </w:p>
    <w:p w:rsidR="000766BF" w:rsidRPr="0099657C" w:rsidRDefault="000766BF" w:rsidP="004E7B01">
      <w:pPr>
        <w:pStyle w:val="Tabl"/>
        <w:spacing w:line="300" w:lineRule="auto"/>
        <w:jc w:val="left"/>
        <w:rPr>
          <w:rFonts w:ascii="Times New Roman" w:hAnsi="Times New Roman"/>
          <w:b/>
          <w:i w:val="0"/>
          <w:sz w:val="22"/>
          <w:szCs w:val="22"/>
        </w:rPr>
      </w:pPr>
      <w:r w:rsidRPr="0099657C">
        <w:rPr>
          <w:rFonts w:ascii="Times New Roman" w:hAnsi="Times New Roman"/>
          <w:b/>
          <w:i w:val="0"/>
          <w:sz w:val="22"/>
          <w:szCs w:val="22"/>
        </w:rPr>
        <w:t>Таблица </w:t>
      </w:r>
      <w:r w:rsidR="003E3DE0" w:rsidRPr="0099657C">
        <w:rPr>
          <w:rFonts w:ascii="Times New Roman" w:hAnsi="Times New Roman"/>
          <w:b/>
          <w:i w:val="0"/>
          <w:sz w:val="22"/>
          <w:szCs w:val="22"/>
        </w:rPr>
        <w:t>7</w:t>
      </w:r>
      <w:r w:rsidRPr="0099657C">
        <w:rPr>
          <w:rFonts w:ascii="Times New Roman" w:hAnsi="Times New Roman"/>
          <w:b/>
          <w:i w:val="0"/>
          <w:sz w:val="22"/>
          <w:szCs w:val="22"/>
        </w:rPr>
        <w:t>.</w:t>
      </w:r>
      <w:r w:rsidR="003E3DE0" w:rsidRPr="0099657C">
        <w:rPr>
          <w:rFonts w:ascii="Times New Roman" w:hAnsi="Times New Roman"/>
          <w:b/>
          <w:i w:val="0"/>
          <w:sz w:val="22"/>
          <w:szCs w:val="22"/>
        </w:rPr>
        <w:t>4</w:t>
      </w:r>
      <w:r w:rsidRPr="0099657C">
        <w:rPr>
          <w:rFonts w:ascii="Times New Roman" w:hAnsi="Times New Roman"/>
          <w:b/>
          <w:i w:val="0"/>
          <w:sz w:val="22"/>
          <w:szCs w:val="22"/>
        </w:rPr>
        <w:t>.</w:t>
      </w:r>
      <w:r w:rsidR="00C977B1" w:rsidRPr="0099657C">
        <w:rPr>
          <w:rFonts w:ascii="Times New Roman" w:hAnsi="Times New Roman"/>
          <w:b/>
          <w:i w:val="0"/>
          <w:sz w:val="22"/>
          <w:szCs w:val="22"/>
        </w:rPr>
        <w:t>3</w:t>
      </w:r>
      <w:r w:rsidRPr="0099657C">
        <w:rPr>
          <w:rFonts w:ascii="Times New Roman" w:hAnsi="Times New Roman"/>
          <w:b/>
          <w:i w:val="0"/>
          <w:sz w:val="22"/>
          <w:szCs w:val="22"/>
        </w:rPr>
        <w:t>.</w:t>
      </w:r>
      <w:r w:rsidR="009D7463" w:rsidRPr="0099657C">
        <w:rPr>
          <w:rFonts w:ascii="Times New Roman" w:hAnsi="Times New Roman"/>
          <w:b/>
          <w:i w:val="0"/>
          <w:sz w:val="22"/>
          <w:szCs w:val="22"/>
        </w:rPr>
        <w:t xml:space="preserve"> </w:t>
      </w:r>
      <w:r w:rsidRPr="0099657C">
        <w:rPr>
          <w:rFonts w:ascii="Times New Roman" w:hAnsi="Times New Roman"/>
          <w:b/>
          <w:i w:val="0"/>
          <w:sz w:val="22"/>
          <w:szCs w:val="22"/>
        </w:rPr>
        <w:t>Характеристики ГРП/ГРПШ</w:t>
      </w:r>
    </w:p>
    <w:tbl>
      <w:tblPr>
        <w:tblW w:w="10302"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755"/>
        <w:gridCol w:w="3203"/>
        <w:gridCol w:w="1684"/>
        <w:gridCol w:w="1241"/>
        <w:gridCol w:w="3419"/>
      </w:tblGrid>
      <w:tr w:rsidR="000766BF" w:rsidRPr="0069352C" w:rsidTr="00F724FC">
        <w:trPr>
          <w:trHeight w:val="20"/>
          <w:jc w:val="center"/>
        </w:trPr>
        <w:tc>
          <w:tcPr>
            <w:tcW w:w="755" w:type="dxa"/>
            <w:vMerge w:val="restart"/>
            <w:shd w:val="clear" w:color="auto" w:fill="FFFFFF"/>
            <w:vAlign w:val="center"/>
          </w:tcPr>
          <w:p w:rsidR="000766BF" w:rsidRPr="0069352C" w:rsidRDefault="00F724FC" w:rsidP="00F724FC">
            <w:pPr>
              <w:ind w:firstLine="0"/>
              <w:jc w:val="center"/>
              <w:rPr>
                <w:rFonts w:ascii="Times New Roman" w:hAnsi="Times New Roman" w:cs="Times New Roman"/>
                <w:b/>
                <w:bCs/>
              </w:rPr>
            </w:pPr>
            <w:r w:rsidRPr="0069352C">
              <w:rPr>
                <w:rFonts w:ascii="Times New Roman" w:hAnsi="Times New Roman" w:cs="Times New Roman"/>
                <w:b/>
                <w:bCs/>
              </w:rPr>
              <w:t xml:space="preserve">№ </w:t>
            </w:r>
            <w:r w:rsidR="000766BF" w:rsidRPr="0069352C">
              <w:rPr>
                <w:rFonts w:ascii="Times New Roman" w:hAnsi="Times New Roman" w:cs="Times New Roman"/>
                <w:b/>
                <w:bCs/>
              </w:rPr>
              <w:t>п/п</w:t>
            </w:r>
          </w:p>
        </w:tc>
        <w:tc>
          <w:tcPr>
            <w:tcW w:w="3203" w:type="dxa"/>
            <w:vMerge w:val="restart"/>
            <w:shd w:val="clear" w:color="auto" w:fill="FFFFFF"/>
            <w:vAlign w:val="center"/>
          </w:tcPr>
          <w:p w:rsidR="000766BF" w:rsidRPr="0069352C" w:rsidRDefault="000766BF" w:rsidP="00F724FC">
            <w:pPr>
              <w:ind w:firstLine="0"/>
              <w:jc w:val="center"/>
              <w:rPr>
                <w:rFonts w:ascii="Times New Roman" w:hAnsi="Times New Roman" w:cs="Times New Roman"/>
                <w:b/>
                <w:bCs/>
              </w:rPr>
            </w:pPr>
            <w:r w:rsidRPr="0069352C">
              <w:rPr>
                <w:rFonts w:ascii="Times New Roman" w:hAnsi="Times New Roman" w:cs="Times New Roman"/>
                <w:b/>
                <w:bCs/>
              </w:rPr>
              <w:t>Место расположения</w:t>
            </w:r>
          </w:p>
        </w:tc>
        <w:tc>
          <w:tcPr>
            <w:tcW w:w="6344" w:type="dxa"/>
            <w:gridSpan w:val="3"/>
            <w:shd w:val="clear" w:color="auto" w:fill="FFFFFF"/>
            <w:vAlign w:val="center"/>
          </w:tcPr>
          <w:p w:rsidR="000766BF" w:rsidRPr="0069352C" w:rsidRDefault="000766BF" w:rsidP="00F724FC">
            <w:pPr>
              <w:ind w:firstLine="0"/>
              <w:jc w:val="center"/>
              <w:rPr>
                <w:rFonts w:ascii="Times New Roman" w:hAnsi="Times New Roman" w:cs="Times New Roman"/>
                <w:b/>
                <w:bCs/>
              </w:rPr>
            </w:pPr>
            <w:r w:rsidRPr="0069352C">
              <w:rPr>
                <w:rFonts w:ascii="Times New Roman" w:hAnsi="Times New Roman" w:cs="Times New Roman"/>
                <w:b/>
                <w:bCs/>
              </w:rPr>
              <w:t>Характеристики</w:t>
            </w:r>
          </w:p>
        </w:tc>
      </w:tr>
      <w:tr w:rsidR="00C977B1" w:rsidRPr="0069352C" w:rsidTr="00F724FC">
        <w:trPr>
          <w:trHeight w:val="20"/>
          <w:jc w:val="center"/>
        </w:trPr>
        <w:tc>
          <w:tcPr>
            <w:tcW w:w="755" w:type="dxa"/>
            <w:vMerge/>
            <w:vAlign w:val="center"/>
          </w:tcPr>
          <w:p w:rsidR="00C977B1" w:rsidRPr="0069352C" w:rsidRDefault="00C977B1" w:rsidP="00F724FC">
            <w:pPr>
              <w:jc w:val="center"/>
              <w:rPr>
                <w:rFonts w:ascii="Times New Roman" w:hAnsi="Times New Roman" w:cs="Times New Roman"/>
                <w:b/>
                <w:bCs/>
              </w:rPr>
            </w:pPr>
          </w:p>
        </w:tc>
        <w:tc>
          <w:tcPr>
            <w:tcW w:w="3203" w:type="dxa"/>
            <w:vMerge/>
            <w:vAlign w:val="center"/>
          </w:tcPr>
          <w:p w:rsidR="00C977B1" w:rsidRPr="0069352C" w:rsidRDefault="00C977B1" w:rsidP="00F724FC">
            <w:pPr>
              <w:jc w:val="center"/>
              <w:rPr>
                <w:rFonts w:ascii="Times New Roman" w:hAnsi="Times New Roman" w:cs="Times New Roman"/>
                <w:b/>
                <w:bCs/>
              </w:rPr>
            </w:pPr>
          </w:p>
        </w:tc>
        <w:tc>
          <w:tcPr>
            <w:tcW w:w="1684" w:type="dxa"/>
            <w:shd w:val="clear" w:color="auto" w:fill="FFFFFF"/>
            <w:vAlign w:val="center"/>
          </w:tcPr>
          <w:p w:rsidR="00C977B1" w:rsidRPr="0069352C" w:rsidRDefault="00C977B1" w:rsidP="00F724FC">
            <w:pPr>
              <w:ind w:firstLine="0"/>
              <w:jc w:val="center"/>
              <w:rPr>
                <w:rFonts w:ascii="Times New Roman" w:hAnsi="Times New Roman" w:cs="Times New Roman"/>
                <w:b/>
                <w:bCs/>
              </w:rPr>
            </w:pPr>
            <w:r w:rsidRPr="0069352C">
              <w:rPr>
                <w:rFonts w:ascii="Times New Roman" w:hAnsi="Times New Roman" w:cs="Times New Roman"/>
                <w:b/>
                <w:bCs/>
              </w:rPr>
              <w:t>Тип</w:t>
            </w:r>
          </w:p>
        </w:tc>
        <w:tc>
          <w:tcPr>
            <w:tcW w:w="1241" w:type="dxa"/>
            <w:shd w:val="clear" w:color="auto" w:fill="FFFFFF"/>
            <w:vAlign w:val="center"/>
          </w:tcPr>
          <w:p w:rsidR="00C977B1" w:rsidRPr="0069352C" w:rsidRDefault="00C977B1" w:rsidP="00F724FC">
            <w:pPr>
              <w:ind w:firstLine="0"/>
              <w:jc w:val="center"/>
              <w:rPr>
                <w:rFonts w:ascii="Times New Roman" w:hAnsi="Times New Roman" w:cs="Times New Roman"/>
                <w:b/>
                <w:bCs/>
              </w:rPr>
            </w:pPr>
            <w:r w:rsidRPr="0069352C">
              <w:rPr>
                <w:rFonts w:ascii="Times New Roman" w:hAnsi="Times New Roman" w:cs="Times New Roman"/>
                <w:b/>
                <w:bCs/>
              </w:rPr>
              <w:t>Марка регулятора</w:t>
            </w:r>
          </w:p>
        </w:tc>
        <w:tc>
          <w:tcPr>
            <w:tcW w:w="3419" w:type="dxa"/>
            <w:shd w:val="clear" w:color="auto" w:fill="FFFFFF"/>
            <w:vAlign w:val="center"/>
          </w:tcPr>
          <w:p w:rsidR="00C977B1" w:rsidRPr="0069352C" w:rsidRDefault="00C977B1" w:rsidP="00F724FC">
            <w:pPr>
              <w:ind w:firstLine="0"/>
              <w:jc w:val="center"/>
              <w:rPr>
                <w:rFonts w:ascii="Times New Roman" w:hAnsi="Times New Roman" w:cs="Times New Roman"/>
                <w:b/>
                <w:bCs/>
              </w:rPr>
            </w:pPr>
            <w:r w:rsidRPr="0069352C">
              <w:rPr>
                <w:rFonts w:ascii="Times New Roman" w:hAnsi="Times New Roman" w:cs="Times New Roman"/>
                <w:b/>
                <w:bCs/>
                <w:spacing w:val="-6"/>
              </w:rPr>
              <w:t>Год окончания</w:t>
            </w:r>
            <w:r w:rsidRPr="0069352C">
              <w:rPr>
                <w:rFonts w:ascii="Times New Roman" w:hAnsi="Times New Roman" w:cs="Times New Roman"/>
                <w:b/>
                <w:bCs/>
              </w:rPr>
              <w:t xml:space="preserve"> строительства</w:t>
            </w:r>
          </w:p>
        </w:tc>
      </w:tr>
      <w:tr w:rsidR="0069352C" w:rsidRPr="0069352C" w:rsidTr="0069352C">
        <w:trPr>
          <w:trHeight w:val="20"/>
          <w:jc w:val="center"/>
        </w:trPr>
        <w:tc>
          <w:tcPr>
            <w:tcW w:w="755" w:type="dxa"/>
            <w:shd w:val="clear" w:color="auto" w:fill="FFFFFF"/>
            <w:vAlign w:val="center"/>
          </w:tcPr>
          <w:p w:rsidR="0069352C" w:rsidRPr="0069352C" w:rsidRDefault="00587225" w:rsidP="00F724FC">
            <w:pPr>
              <w:snapToGrid w:val="0"/>
              <w:ind w:firstLine="0"/>
              <w:jc w:val="center"/>
              <w:rPr>
                <w:rFonts w:ascii="Times New Roman" w:hAnsi="Times New Roman" w:cs="Times New Roman"/>
                <w:b/>
              </w:rPr>
            </w:pPr>
            <w:r>
              <w:rPr>
                <w:rFonts w:ascii="Times New Roman" w:hAnsi="Times New Roman" w:cs="Times New Roman"/>
                <w:b/>
              </w:rPr>
              <w:t>1</w:t>
            </w:r>
          </w:p>
        </w:tc>
        <w:tc>
          <w:tcPr>
            <w:tcW w:w="3203" w:type="dxa"/>
            <w:shd w:val="clear" w:color="auto" w:fill="auto"/>
            <w:noWrap/>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с. Мироновка</w:t>
            </w:r>
          </w:p>
        </w:tc>
        <w:tc>
          <w:tcPr>
            <w:tcW w:w="1684" w:type="dxa"/>
            <w:shd w:val="clear" w:color="auto" w:fill="auto"/>
            <w:noWrap/>
            <w:tcMar>
              <w:left w:w="57" w:type="dxa"/>
              <w:right w:w="57" w:type="dxa"/>
            </w:tcMar>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ГРП</w:t>
            </w:r>
          </w:p>
        </w:tc>
        <w:tc>
          <w:tcPr>
            <w:tcW w:w="1241" w:type="dxa"/>
            <w:shd w:val="clear" w:color="auto" w:fill="auto"/>
            <w:noWrap/>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РДБК-50</w:t>
            </w:r>
          </w:p>
        </w:tc>
        <w:tc>
          <w:tcPr>
            <w:tcW w:w="3419" w:type="dxa"/>
            <w:shd w:val="clear" w:color="auto" w:fill="auto"/>
            <w:noWrap/>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1990</w:t>
            </w:r>
          </w:p>
        </w:tc>
      </w:tr>
      <w:tr w:rsidR="0069352C" w:rsidRPr="0069352C" w:rsidTr="0069352C">
        <w:trPr>
          <w:trHeight w:val="20"/>
          <w:jc w:val="center"/>
        </w:trPr>
        <w:tc>
          <w:tcPr>
            <w:tcW w:w="755" w:type="dxa"/>
            <w:shd w:val="clear" w:color="auto" w:fill="FFFFFF"/>
            <w:vAlign w:val="center"/>
          </w:tcPr>
          <w:p w:rsidR="0069352C" w:rsidRPr="0069352C" w:rsidRDefault="0069352C" w:rsidP="00F724FC">
            <w:pPr>
              <w:snapToGrid w:val="0"/>
              <w:ind w:firstLine="0"/>
              <w:jc w:val="center"/>
              <w:rPr>
                <w:rFonts w:ascii="Times New Roman" w:hAnsi="Times New Roman" w:cs="Times New Roman"/>
                <w:b/>
              </w:rPr>
            </w:pPr>
            <w:r w:rsidRPr="0069352C">
              <w:rPr>
                <w:rFonts w:ascii="Times New Roman" w:hAnsi="Times New Roman" w:cs="Times New Roman"/>
                <w:b/>
              </w:rPr>
              <w:t>2</w:t>
            </w:r>
          </w:p>
        </w:tc>
        <w:tc>
          <w:tcPr>
            <w:tcW w:w="3203" w:type="dxa"/>
            <w:shd w:val="clear" w:color="auto" w:fill="auto"/>
            <w:noWrap/>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с. Моршанка</w:t>
            </w:r>
          </w:p>
        </w:tc>
        <w:tc>
          <w:tcPr>
            <w:tcW w:w="1684" w:type="dxa"/>
            <w:shd w:val="clear" w:color="auto" w:fill="auto"/>
            <w:noWrap/>
            <w:tcMar>
              <w:left w:w="57" w:type="dxa"/>
              <w:right w:w="57" w:type="dxa"/>
            </w:tcMar>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ГРП</w:t>
            </w:r>
          </w:p>
        </w:tc>
        <w:tc>
          <w:tcPr>
            <w:tcW w:w="1241" w:type="dxa"/>
            <w:shd w:val="clear" w:color="auto" w:fill="auto"/>
            <w:noWrap/>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РДБК-50</w:t>
            </w:r>
          </w:p>
        </w:tc>
        <w:tc>
          <w:tcPr>
            <w:tcW w:w="3419" w:type="dxa"/>
            <w:shd w:val="clear" w:color="auto" w:fill="auto"/>
            <w:noWrap/>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1990-91</w:t>
            </w:r>
          </w:p>
        </w:tc>
      </w:tr>
      <w:tr w:rsidR="0069352C" w:rsidRPr="0069352C" w:rsidTr="0069352C">
        <w:trPr>
          <w:trHeight w:val="20"/>
          <w:jc w:val="center"/>
        </w:trPr>
        <w:tc>
          <w:tcPr>
            <w:tcW w:w="755" w:type="dxa"/>
            <w:shd w:val="clear" w:color="auto" w:fill="FFFFFF"/>
            <w:vAlign w:val="center"/>
          </w:tcPr>
          <w:p w:rsidR="0069352C" w:rsidRPr="0069352C" w:rsidRDefault="0069352C" w:rsidP="00F724FC">
            <w:pPr>
              <w:snapToGrid w:val="0"/>
              <w:ind w:firstLine="0"/>
              <w:jc w:val="center"/>
              <w:rPr>
                <w:rFonts w:ascii="Times New Roman" w:hAnsi="Times New Roman" w:cs="Times New Roman"/>
                <w:b/>
              </w:rPr>
            </w:pPr>
            <w:r w:rsidRPr="0069352C">
              <w:rPr>
                <w:rFonts w:ascii="Times New Roman" w:hAnsi="Times New Roman" w:cs="Times New Roman"/>
                <w:b/>
              </w:rPr>
              <w:t>3</w:t>
            </w:r>
          </w:p>
        </w:tc>
        <w:tc>
          <w:tcPr>
            <w:tcW w:w="3203" w:type="dxa"/>
            <w:shd w:val="clear" w:color="auto" w:fill="auto"/>
            <w:noWrap/>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пос. Новореченский</w:t>
            </w:r>
          </w:p>
        </w:tc>
        <w:tc>
          <w:tcPr>
            <w:tcW w:w="1684" w:type="dxa"/>
            <w:shd w:val="clear" w:color="auto" w:fill="auto"/>
            <w:noWrap/>
            <w:tcMar>
              <w:left w:w="57" w:type="dxa"/>
              <w:right w:w="57" w:type="dxa"/>
            </w:tcMar>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ГРП</w:t>
            </w:r>
          </w:p>
        </w:tc>
        <w:tc>
          <w:tcPr>
            <w:tcW w:w="1241" w:type="dxa"/>
            <w:shd w:val="clear" w:color="auto" w:fill="auto"/>
            <w:noWrap/>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РДБК-50</w:t>
            </w:r>
          </w:p>
        </w:tc>
        <w:tc>
          <w:tcPr>
            <w:tcW w:w="3419" w:type="dxa"/>
            <w:shd w:val="clear" w:color="auto" w:fill="auto"/>
            <w:noWrap/>
            <w:vAlign w:val="center"/>
          </w:tcPr>
          <w:p w:rsidR="0069352C" w:rsidRPr="0069352C" w:rsidRDefault="0069352C" w:rsidP="0069352C">
            <w:pPr>
              <w:ind w:firstLine="0"/>
              <w:jc w:val="center"/>
              <w:rPr>
                <w:rFonts w:ascii="Times New Roman" w:hAnsi="Times New Roman" w:cs="Times New Roman"/>
              </w:rPr>
            </w:pPr>
            <w:r w:rsidRPr="0069352C">
              <w:rPr>
                <w:rFonts w:ascii="Times New Roman" w:hAnsi="Times New Roman" w:cs="Times New Roman"/>
              </w:rPr>
              <w:t>1990</w:t>
            </w:r>
          </w:p>
        </w:tc>
      </w:tr>
    </w:tbl>
    <w:p w:rsidR="000766BF" w:rsidRPr="00437925" w:rsidRDefault="000766BF" w:rsidP="004E7B01">
      <w:pPr>
        <w:rPr>
          <w:rFonts w:ascii="Times New Roman" w:hAnsi="Times New Roman" w:cs="Times New Roman"/>
          <w:color w:val="FF0000"/>
          <w:sz w:val="28"/>
          <w:szCs w:val="28"/>
        </w:rPr>
      </w:pPr>
    </w:p>
    <w:p w:rsidR="00843180" w:rsidRPr="00A66087" w:rsidRDefault="00A66087" w:rsidP="00A66087">
      <w:pPr>
        <w:pStyle w:val="ae"/>
        <w:tabs>
          <w:tab w:val="left" w:pos="1134"/>
        </w:tabs>
        <w:spacing w:after="0"/>
        <w:rPr>
          <w:rFonts w:ascii="Times New Roman" w:hAnsi="Times New Roman" w:cs="Times New Roman"/>
          <w:sz w:val="28"/>
          <w:szCs w:val="28"/>
        </w:rPr>
      </w:pPr>
      <w:r w:rsidRPr="00A66087">
        <w:rPr>
          <w:rFonts w:ascii="Times New Roman" w:hAnsi="Times New Roman" w:cs="Times New Roman"/>
          <w:sz w:val="28"/>
          <w:szCs w:val="28"/>
        </w:rPr>
        <w:t xml:space="preserve">    </w:t>
      </w:r>
      <w:r w:rsidR="003E3DE0" w:rsidRPr="00A66087">
        <w:rPr>
          <w:rFonts w:ascii="Times New Roman" w:hAnsi="Times New Roman" w:cs="Times New Roman"/>
          <w:sz w:val="28"/>
          <w:szCs w:val="28"/>
        </w:rPr>
        <w:t xml:space="preserve">Срок эксплуатации оборудования ГРП и ГРПШ </w:t>
      </w:r>
      <w:r w:rsidR="00B65A3A" w:rsidRPr="00A66087">
        <w:rPr>
          <w:rFonts w:ascii="Times New Roman" w:hAnsi="Times New Roman" w:cs="Times New Roman"/>
          <w:sz w:val="28"/>
          <w:szCs w:val="28"/>
        </w:rPr>
        <w:t>‒</w:t>
      </w:r>
      <w:r w:rsidR="003E3DE0" w:rsidRPr="00A66087">
        <w:rPr>
          <w:rFonts w:ascii="Times New Roman" w:hAnsi="Times New Roman" w:cs="Times New Roman"/>
          <w:sz w:val="28"/>
          <w:szCs w:val="28"/>
        </w:rPr>
        <w:t xml:space="preserve"> </w:t>
      </w:r>
      <w:r w:rsidR="00B65A3A" w:rsidRPr="00A66087">
        <w:rPr>
          <w:rFonts w:ascii="Times New Roman" w:hAnsi="Times New Roman" w:cs="Times New Roman"/>
          <w:sz w:val="28"/>
          <w:szCs w:val="28"/>
        </w:rPr>
        <w:t>3</w:t>
      </w:r>
      <w:r w:rsidR="003E3DE0" w:rsidRPr="00A66087">
        <w:rPr>
          <w:rFonts w:ascii="Times New Roman" w:hAnsi="Times New Roman" w:cs="Times New Roman"/>
          <w:sz w:val="28"/>
          <w:szCs w:val="28"/>
        </w:rPr>
        <w:t xml:space="preserve">0 </w:t>
      </w:r>
      <w:r w:rsidR="00B65A3A" w:rsidRPr="00A66087">
        <w:rPr>
          <w:rFonts w:ascii="Times New Roman" w:hAnsi="Times New Roman" w:cs="Times New Roman"/>
          <w:sz w:val="28"/>
          <w:szCs w:val="28"/>
        </w:rPr>
        <w:t xml:space="preserve"> и 40 </w:t>
      </w:r>
      <w:r w:rsidR="003E3DE0" w:rsidRPr="00A66087">
        <w:rPr>
          <w:rFonts w:ascii="Times New Roman" w:hAnsi="Times New Roman" w:cs="Times New Roman"/>
          <w:sz w:val="28"/>
          <w:szCs w:val="28"/>
        </w:rPr>
        <w:t xml:space="preserve">лет </w:t>
      </w:r>
      <w:r w:rsidR="00B65A3A" w:rsidRPr="00A66087">
        <w:rPr>
          <w:rFonts w:ascii="Times New Roman" w:hAnsi="Times New Roman" w:cs="Times New Roman"/>
          <w:sz w:val="28"/>
          <w:szCs w:val="28"/>
        </w:rPr>
        <w:t xml:space="preserve">соответственно. </w:t>
      </w:r>
      <w:r w:rsidR="003E3DE0" w:rsidRPr="00A66087">
        <w:rPr>
          <w:rFonts w:ascii="Times New Roman" w:hAnsi="Times New Roman" w:cs="Times New Roman"/>
          <w:sz w:val="28"/>
          <w:szCs w:val="28"/>
        </w:rPr>
        <w:t>(</w:t>
      </w:r>
      <w:r w:rsidR="00B65A3A" w:rsidRPr="00A66087">
        <w:rPr>
          <w:rFonts w:ascii="Times New Roman" w:hAnsi="Times New Roman" w:cs="Times New Roman"/>
          <w:sz w:val="28"/>
          <w:szCs w:val="28"/>
        </w:rPr>
        <w:t>"ГОСТ 34011-2016. Межгосударственный стандарт. Системы газораспределительные. Пункты газорегуляторные блочные. Пункты редуцирования газа шкафные. Общие технические требования" (введен в действие Приказом Росстандарта от 13.04.2017 № 281-ст)</w:t>
      </w:r>
      <w:r w:rsidR="003E3DE0" w:rsidRPr="00A66087">
        <w:rPr>
          <w:rFonts w:ascii="Times New Roman" w:hAnsi="Times New Roman" w:cs="Times New Roman"/>
          <w:sz w:val="28"/>
          <w:szCs w:val="28"/>
        </w:rPr>
        <w:t xml:space="preserve">). </w:t>
      </w:r>
    </w:p>
    <w:p w:rsidR="0077351E" w:rsidRPr="00437925" w:rsidRDefault="0077351E" w:rsidP="004E7B01">
      <w:pPr>
        <w:rPr>
          <w:rFonts w:ascii="Times New Roman" w:hAnsi="Times New Roman" w:cs="Times New Roman"/>
          <w:color w:val="FF0000"/>
          <w:sz w:val="28"/>
          <w:szCs w:val="28"/>
        </w:rPr>
      </w:pPr>
    </w:p>
    <w:p w:rsidR="00D0098E" w:rsidRPr="00CB6EE9" w:rsidRDefault="00D0098E" w:rsidP="004E7B01">
      <w:pPr>
        <w:pStyle w:val="af8"/>
        <w:widowControl w:val="0"/>
        <w:numPr>
          <w:ilvl w:val="1"/>
          <w:numId w:val="2"/>
        </w:numPr>
        <w:tabs>
          <w:tab w:val="left" w:pos="1276"/>
        </w:tabs>
        <w:spacing w:line="300" w:lineRule="auto"/>
        <w:ind w:left="0" w:firstLine="709"/>
        <w:jc w:val="left"/>
        <w:outlineLvl w:val="1"/>
      </w:pPr>
      <w:bookmarkStart w:id="126" w:name="_Toc21089264"/>
      <w:bookmarkStart w:id="127" w:name="_Toc152937718"/>
      <w:r w:rsidRPr="00CB6EE9">
        <w:t>Связь</w:t>
      </w:r>
      <w:bookmarkEnd w:id="126"/>
      <w:bookmarkEnd w:id="127"/>
    </w:p>
    <w:p w:rsidR="00D0098E" w:rsidRPr="00CB6EE9" w:rsidRDefault="00D0098E" w:rsidP="004E7B01">
      <w:pPr>
        <w:pStyle w:val="42"/>
        <w:keepNext/>
        <w:widowControl w:val="0"/>
        <w:spacing w:after="0" w:line="300" w:lineRule="auto"/>
        <w:ind w:firstLine="709"/>
        <w:rPr>
          <w:sz w:val="28"/>
          <w:szCs w:val="26"/>
        </w:rPr>
      </w:pPr>
      <w:r w:rsidRPr="00CB6EE9">
        <w:rPr>
          <w:sz w:val="28"/>
          <w:szCs w:val="26"/>
        </w:rPr>
        <w:t>Обеспечение населения муниципального образования услугами связи является приоритетной задачей органов местного самоуправления. Относится к вопросам местного значения поселения.</w:t>
      </w:r>
    </w:p>
    <w:p w:rsidR="0087068B" w:rsidRPr="00437925" w:rsidRDefault="0087068B" w:rsidP="004E7B01">
      <w:pPr>
        <w:widowControl w:val="0"/>
        <w:rPr>
          <w:rFonts w:ascii="Times New Roman" w:eastAsia="Courier New" w:hAnsi="Times New Roman" w:cs="Times New Roman"/>
          <w:color w:val="FF0000"/>
          <w:sz w:val="28"/>
          <w:szCs w:val="28"/>
        </w:rPr>
      </w:pPr>
    </w:p>
    <w:p w:rsidR="00D0098E" w:rsidRPr="00E25755" w:rsidRDefault="00D0098E" w:rsidP="004E7B01">
      <w:pPr>
        <w:pStyle w:val="afa"/>
        <w:numPr>
          <w:ilvl w:val="2"/>
          <w:numId w:val="2"/>
        </w:numPr>
        <w:tabs>
          <w:tab w:val="left" w:pos="1560"/>
        </w:tabs>
        <w:spacing w:line="300" w:lineRule="auto"/>
        <w:ind w:left="0" w:firstLine="709"/>
        <w:outlineLvl w:val="2"/>
        <w:rPr>
          <w:color w:val="auto"/>
        </w:rPr>
      </w:pPr>
      <w:bookmarkStart w:id="128" w:name="_Toc21089265"/>
      <w:bookmarkStart w:id="129" w:name="_Toc152937719"/>
      <w:r w:rsidRPr="00E25755">
        <w:rPr>
          <w:color w:val="auto"/>
        </w:rPr>
        <w:t>Почтовая связь</w:t>
      </w:r>
      <w:bookmarkEnd w:id="128"/>
      <w:bookmarkEnd w:id="129"/>
    </w:p>
    <w:p w:rsidR="00B5465C" w:rsidRPr="00B5465C" w:rsidRDefault="00B74CE1" w:rsidP="009E2F56">
      <w:pPr>
        <w:pStyle w:val="ae"/>
        <w:spacing w:after="0"/>
        <w:ind w:firstLine="709"/>
        <w:rPr>
          <w:rFonts w:ascii="Times New Roman" w:hAnsi="Times New Roman" w:cs="Times New Roman"/>
          <w:sz w:val="28"/>
          <w:szCs w:val="28"/>
        </w:rPr>
      </w:pPr>
      <w:r w:rsidRPr="00EB1A3F">
        <w:rPr>
          <w:rFonts w:ascii="Times New Roman" w:hAnsi="Times New Roman" w:cs="Times New Roman"/>
          <w:sz w:val="28"/>
          <w:szCs w:val="26"/>
        </w:rPr>
        <w:t>На территории МО почтовую связь</w:t>
      </w:r>
      <w:r w:rsidR="00E25755" w:rsidRPr="00EB1A3F">
        <w:rPr>
          <w:rFonts w:ascii="Times New Roman" w:hAnsi="Times New Roman" w:cs="Times New Roman"/>
          <w:sz w:val="28"/>
          <w:szCs w:val="26"/>
        </w:rPr>
        <w:t xml:space="preserve"> обеспечивает АО «Почта России».</w:t>
      </w:r>
      <w:r w:rsidRPr="00EB1A3F">
        <w:rPr>
          <w:rFonts w:ascii="Times New Roman" w:hAnsi="Times New Roman" w:cs="Times New Roman"/>
          <w:sz w:val="28"/>
          <w:szCs w:val="26"/>
        </w:rPr>
        <w:t xml:space="preserve"> </w:t>
      </w:r>
      <w:r w:rsidRPr="00B5465C">
        <w:rPr>
          <w:rFonts w:ascii="Times New Roman" w:hAnsi="Times New Roman" w:cs="Times New Roman"/>
          <w:sz w:val="28"/>
          <w:szCs w:val="28"/>
        </w:rPr>
        <w:t xml:space="preserve">Регулирование деятельности осуществляется на законодательном уровне. </w:t>
      </w:r>
      <w:r w:rsidR="00B5465C" w:rsidRPr="00B5465C">
        <w:rPr>
          <w:rFonts w:ascii="Times New Roman" w:hAnsi="Times New Roman" w:cs="Times New Roman"/>
          <w:sz w:val="28"/>
          <w:szCs w:val="28"/>
        </w:rPr>
        <w:t>Доставка корреспонденции на отделения связи района осуществляется на автомашине из Краснокутского почтамта. Далее, после сортировки на ЦОПС также автотранспортом корреспонденция доставляется на все почтовые отделения района, откуда, уже непосредственно до адресата доставку производят почтальоны пешим порядком.</w:t>
      </w:r>
    </w:p>
    <w:p w:rsidR="00E25755" w:rsidRPr="00B5465C" w:rsidRDefault="00B74CE1" w:rsidP="009E2F56">
      <w:pPr>
        <w:pStyle w:val="ae"/>
        <w:spacing w:after="0"/>
        <w:ind w:firstLine="709"/>
        <w:rPr>
          <w:rFonts w:ascii="Times New Roman" w:hAnsi="Times New Roman" w:cs="Times New Roman"/>
          <w:sz w:val="28"/>
          <w:szCs w:val="28"/>
        </w:rPr>
      </w:pPr>
      <w:r w:rsidRPr="00B5465C">
        <w:rPr>
          <w:rFonts w:ascii="Times New Roman" w:hAnsi="Times New Roman" w:cs="Times New Roman"/>
          <w:sz w:val="28"/>
          <w:szCs w:val="28"/>
        </w:rPr>
        <w:t xml:space="preserve">Почтовой связью обслуживаются </w:t>
      </w:r>
      <w:r w:rsidR="00EB1A3F" w:rsidRPr="00B5465C">
        <w:rPr>
          <w:rFonts w:ascii="Times New Roman" w:hAnsi="Times New Roman" w:cs="Times New Roman"/>
          <w:sz w:val="28"/>
          <w:szCs w:val="28"/>
        </w:rPr>
        <w:t>все</w:t>
      </w:r>
      <w:r w:rsidR="0053559B" w:rsidRPr="00B5465C">
        <w:rPr>
          <w:rFonts w:ascii="Times New Roman" w:hAnsi="Times New Roman" w:cs="Times New Roman"/>
          <w:sz w:val="28"/>
          <w:szCs w:val="28"/>
        </w:rPr>
        <w:t xml:space="preserve"> населенных</w:t>
      </w:r>
      <w:r w:rsidRPr="00B5465C">
        <w:rPr>
          <w:rFonts w:ascii="Times New Roman" w:hAnsi="Times New Roman" w:cs="Times New Roman"/>
          <w:sz w:val="28"/>
          <w:szCs w:val="28"/>
        </w:rPr>
        <w:t xml:space="preserve"> пункт</w:t>
      </w:r>
      <w:r w:rsidR="00EB1A3F" w:rsidRPr="00B5465C">
        <w:rPr>
          <w:rFonts w:ascii="Times New Roman" w:hAnsi="Times New Roman" w:cs="Times New Roman"/>
          <w:sz w:val="28"/>
          <w:szCs w:val="28"/>
        </w:rPr>
        <w:t>ы</w:t>
      </w:r>
      <w:r w:rsidRPr="00B5465C">
        <w:rPr>
          <w:rFonts w:ascii="Times New Roman" w:hAnsi="Times New Roman" w:cs="Times New Roman"/>
          <w:sz w:val="28"/>
          <w:szCs w:val="28"/>
        </w:rPr>
        <w:t xml:space="preserve"> в составе МО. </w:t>
      </w:r>
    </w:p>
    <w:p w:rsidR="00B74CE1" w:rsidRPr="000B63D5" w:rsidRDefault="00EB1A3F" w:rsidP="009E2F56">
      <w:pPr>
        <w:pStyle w:val="42"/>
        <w:keepNext/>
        <w:spacing w:after="0" w:line="300" w:lineRule="auto"/>
        <w:ind w:firstLine="709"/>
        <w:rPr>
          <w:rFonts w:eastAsia="Courier New"/>
          <w:sz w:val="28"/>
          <w:szCs w:val="28"/>
        </w:rPr>
      </w:pPr>
      <w:r>
        <w:rPr>
          <w:sz w:val="28"/>
          <w:szCs w:val="26"/>
        </w:rPr>
        <w:t>Отделения почты располагаю</w:t>
      </w:r>
      <w:r w:rsidR="00F724FC">
        <w:rPr>
          <w:sz w:val="28"/>
          <w:szCs w:val="26"/>
        </w:rPr>
        <w:t>тся по адресу</w:t>
      </w:r>
      <w:r w:rsidR="0049111F">
        <w:rPr>
          <w:sz w:val="28"/>
          <w:szCs w:val="26"/>
        </w:rPr>
        <w:t>:</w:t>
      </w:r>
      <w:r w:rsidR="0099657C" w:rsidRPr="0099657C">
        <w:rPr>
          <w:sz w:val="28"/>
          <w:szCs w:val="26"/>
        </w:rPr>
        <w:t xml:space="preserve"> </w:t>
      </w:r>
      <w:r w:rsidR="000B63D5" w:rsidRPr="000B63D5">
        <w:rPr>
          <w:sz w:val="28"/>
          <w:szCs w:val="28"/>
          <w:shd w:val="clear" w:color="auto" w:fill="FFFFFF"/>
        </w:rPr>
        <w:t>с</w:t>
      </w:r>
      <w:r w:rsidR="000B63D5">
        <w:rPr>
          <w:sz w:val="28"/>
          <w:szCs w:val="28"/>
          <w:shd w:val="clear" w:color="auto" w:fill="FFFFFF"/>
        </w:rPr>
        <w:t>.</w:t>
      </w:r>
      <w:r w:rsidR="000B63D5" w:rsidRPr="000B63D5">
        <w:rPr>
          <w:sz w:val="28"/>
          <w:szCs w:val="28"/>
          <w:shd w:val="clear" w:color="auto" w:fill="FFFFFF"/>
        </w:rPr>
        <w:t xml:space="preserve"> Мироновка, ул</w:t>
      </w:r>
      <w:r w:rsidR="000B63D5">
        <w:rPr>
          <w:sz w:val="28"/>
          <w:szCs w:val="28"/>
          <w:shd w:val="clear" w:color="auto" w:fill="FFFFFF"/>
        </w:rPr>
        <w:t>.</w:t>
      </w:r>
      <w:r w:rsidR="000B63D5" w:rsidRPr="000B63D5">
        <w:rPr>
          <w:sz w:val="28"/>
          <w:szCs w:val="28"/>
          <w:shd w:val="clear" w:color="auto" w:fill="FFFFFF"/>
        </w:rPr>
        <w:t xml:space="preserve"> Советская, </w:t>
      </w:r>
      <w:r w:rsidR="000B63D5">
        <w:rPr>
          <w:sz w:val="28"/>
          <w:szCs w:val="28"/>
          <w:shd w:val="clear" w:color="auto" w:fill="FFFFFF"/>
        </w:rPr>
        <w:br/>
      </w:r>
      <w:r w:rsidR="000B63D5" w:rsidRPr="000B63D5">
        <w:rPr>
          <w:sz w:val="28"/>
          <w:szCs w:val="28"/>
          <w:shd w:val="clear" w:color="auto" w:fill="FFFFFF"/>
        </w:rPr>
        <w:t>д</w:t>
      </w:r>
      <w:r w:rsidR="008975B4">
        <w:rPr>
          <w:sz w:val="28"/>
          <w:szCs w:val="28"/>
          <w:shd w:val="clear" w:color="auto" w:fill="FFFFFF"/>
        </w:rPr>
        <w:t>.</w:t>
      </w:r>
      <w:r w:rsidR="000B63D5" w:rsidRPr="000B63D5">
        <w:rPr>
          <w:sz w:val="28"/>
          <w:szCs w:val="28"/>
          <w:shd w:val="clear" w:color="auto" w:fill="FFFFFF"/>
        </w:rPr>
        <w:t xml:space="preserve"> 21/2, п</w:t>
      </w:r>
      <w:r w:rsidR="000B63D5">
        <w:rPr>
          <w:sz w:val="28"/>
          <w:szCs w:val="28"/>
          <w:shd w:val="clear" w:color="auto" w:fill="FFFFFF"/>
        </w:rPr>
        <w:t>.</w:t>
      </w:r>
      <w:r w:rsidR="000B63D5" w:rsidRPr="000B63D5">
        <w:rPr>
          <w:sz w:val="28"/>
          <w:szCs w:val="28"/>
          <w:shd w:val="clear" w:color="auto" w:fill="FFFFFF"/>
        </w:rPr>
        <w:t> </w:t>
      </w:r>
      <w:r w:rsidR="000B63D5">
        <w:rPr>
          <w:sz w:val="28"/>
          <w:szCs w:val="28"/>
          <w:shd w:val="clear" w:color="auto" w:fill="FFFFFF"/>
        </w:rPr>
        <w:t xml:space="preserve"> </w:t>
      </w:r>
      <w:r w:rsidR="000B63D5" w:rsidRPr="000B63D5">
        <w:rPr>
          <w:sz w:val="28"/>
          <w:szCs w:val="28"/>
          <w:shd w:val="clear" w:color="auto" w:fill="FFFFFF"/>
        </w:rPr>
        <w:t>Новореченский, ул</w:t>
      </w:r>
      <w:r w:rsidR="000B63D5">
        <w:rPr>
          <w:sz w:val="28"/>
          <w:szCs w:val="28"/>
          <w:shd w:val="clear" w:color="auto" w:fill="FFFFFF"/>
        </w:rPr>
        <w:t>.</w:t>
      </w:r>
      <w:r w:rsidR="000B63D5" w:rsidRPr="000B63D5">
        <w:rPr>
          <w:sz w:val="28"/>
          <w:szCs w:val="28"/>
          <w:shd w:val="clear" w:color="auto" w:fill="FFFFFF"/>
        </w:rPr>
        <w:t> Набережная, зд. 25</w:t>
      </w:r>
      <w:r w:rsidR="00B74CE1" w:rsidRPr="000B63D5">
        <w:rPr>
          <w:rFonts w:eastAsia="Courier New"/>
          <w:sz w:val="28"/>
          <w:szCs w:val="28"/>
        </w:rPr>
        <w:t>.</w:t>
      </w:r>
    </w:p>
    <w:p w:rsidR="00400F65" w:rsidRPr="00437925" w:rsidRDefault="00400F65" w:rsidP="004E7B01">
      <w:pPr>
        <w:pStyle w:val="ae"/>
        <w:spacing w:after="0"/>
        <w:ind w:firstLine="709"/>
        <w:rPr>
          <w:rFonts w:ascii="Times New Roman" w:eastAsia="Courier New" w:hAnsi="Times New Roman" w:cs="Times New Roman"/>
          <w:color w:val="FF0000"/>
          <w:sz w:val="28"/>
          <w:szCs w:val="28"/>
        </w:rPr>
      </w:pPr>
    </w:p>
    <w:p w:rsidR="00985230" w:rsidRPr="004F633B" w:rsidRDefault="00D0098E" w:rsidP="004E7B01">
      <w:pPr>
        <w:pStyle w:val="afa"/>
        <w:numPr>
          <w:ilvl w:val="2"/>
          <w:numId w:val="2"/>
        </w:numPr>
        <w:tabs>
          <w:tab w:val="left" w:pos="1560"/>
        </w:tabs>
        <w:spacing w:line="300" w:lineRule="auto"/>
        <w:ind w:left="0" w:firstLine="709"/>
        <w:outlineLvl w:val="2"/>
        <w:rPr>
          <w:color w:val="auto"/>
        </w:rPr>
      </w:pPr>
      <w:bookmarkStart w:id="130" w:name="_Toc21089266"/>
      <w:bookmarkStart w:id="131" w:name="_Toc152937720"/>
      <w:r w:rsidRPr="004F633B">
        <w:rPr>
          <w:color w:val="auto"/>
        </w:rPr>
        <w:t>Телефонная связь</w:t>
      </w:r>
      <w:bookmarkEnd w:id="130"/>
      <w:r w:rsidRPr="004F633B">
        <w:rPr>
          <w:color w:val="auto"/>
        </w:rPr>
        <w:t xml:space="preserve"> и телевещание</w:t>
      </w:r>
      <w:bookmarkEnd w:id="131"/>
    </w:p>
    <w:p w:rsidR="00985230" w:rsidRPr="004F633B" w:rsidRDefault="00D0098E" w:rsidP="004E7B01">
      <w:pPr>
        <w:pStyle w:val="afa"/>
        <w:tabs>
          <w:tab w:val="left" w:pos="1701"/>
        </w:tabs>
        <w:spacing w:line="300" w:lineRule="auto"/>
        <w:ind w:firstLine="709"/>
        <w:rPr>
          <w:rFonts w:eastAsia="Times New Roman"/>
          <w:b w:val="0"/>
          <w:color w:val="auto"/>
          <w:szCs w:val="26"/>
          <w:lang w:eastAsia="ar-SA"/>
        </w:rPr>
      </w:pPr>
      <w:r w:rsidRPr="004F633B">
        <w:rPr>
          <w:rFonts w:eastAsia="Times New Roman"/>
          <w:b w:val="0"/>
          <w:color w:val="auto"/>
          <w:szCs w:val="26"/>
          <w:lang w:eastAsia="ar-SA"/>
        </w:rPr>
        <w:t>В последние годы ведется активное развитие сети связи, обеспечивающей доступность современных коммуникативных услуг и развитие цифровых технологий.</w:t>
      </w:r>
    </w:p>
    <w:p w:rsidR="00D0098E" w:rsidRPr="004F633B" w:rsidRDefault="00D0098E" w:rsidP="004E7B01">
      <w:pPr>
        <w:pStyle w:val="afa"/>
        <w:tabs>
          <w:tab w:val="left" w:pos="1701"/>
        </w:tabs>
        <w:spacing w:line="300" w:lineRule="auto"/>
        <w:ind w:firstLine="709"/>
        <w:rPr>
          <w:rFonts w:eastAsia="Times New Roman"/>
          <w:b w:val="0"/>
          <w:color w:val="auto"/>
          <w:szCs w:val="26"/>
          <w:lang w:eastAsia="ar-SA"/>
        </w:rPr>
      </w:pPr>
      <w:r w:rsidRPr="004F633B">
        <w:rPr>
          <w:rFonts w:eastAsia="Times New Roman"/>
          <w:b w:val="0"/>
          <w:color w:val="auto"/>
          <w:szCs w:val="26"/>
          <w:lang w:eastAsia="ar-SA"/>
        </w:rPr>
        <w:t xml:space="preserve">На территории муниципального </w:t>
      </w:r>
      <w:r w:rsidR="00EF21B9" w:rsidRPr="004F633B">
        <w:rPr>
          <w:rFonts w:eastAsia="Times New Roman"/>
          <w:b w:val="0"/>
          <w:color w:val="auto"/>
          <w:szCs w:val="26"/>
          <w:lang w:eastAsia="ar-SA"/>
        </w:rPr>
        <w:t xml:space="preserve">телекоммуникационные услуги </w:t>
      </w:r>
      <w:r w:rsidRPr="004F633B">
        <w:rPr>
          <w:rFonts w:eastAsia="Times New Roman"/>
          <w:b w:val="0"/>
          <w:color w:val="auto"/>
          <w:szCs w:val="26"/>
          <w:lang w:eastAsia="ar-SA"/>
        </w:rPr>
        <w:t xml:space="preserve"> обеспечивают ПАО «Ростелеком» и представительства компаний сотовой связи. Предоставляются услуги проводного высокоскоростного доступа к сети Интернет, а также высокоскоростной мобильный интернет.</w:t>
      </w:r>
    </w:p>
    <w:p w:rsidR="00D0098E" w:rsidRPr="004F633B" w:rsidRDefault="00D0098E" w:rsidP="004E7B01">
      <w:pPr>
        <w:pStyle w:val="42"/>
        <w:keepNext/>
        <w:spacing w:after="0" w:line="300" w:lineRule="auto"/>
        <w:ind w:firstLine="709"/>
        <w:rPr>
          <w:sz w:val="28"/>
          <w:szCs w:val="26"/>
        </w:rPr>
      </w:pPr>
      <w:r w:rsidRPr="004F633B">
        <w:rPr>
          <w:sz w:val="28"/>
          <w:szCs w:val="26"/>
        </w:rPr>
        <w:t>Население имеет возможность приема программ по сети цифрового спутникового вещания через спутниковые тарелки.</w:t>
      </w:r>
    </w:p>
    <w:p w:rsidR="006E6ECC" w:rsidRPr="004F633B" w:rsidRDefault="006E6ECC" w:rsidP="004E7B01">
      <w:pPr>
        <w:pStyle w:val="42"/>
        <w:keepNext/>
        <w:spacing w:after="0" w:line="300" w:lineRule="auto"/>
        <w:ind w:firstLine="709"/>
        <w:rPr>
          <w:sz w:val="28"/>
          <w:szCs w:val="26"/>
        </w:rPr>
      </w:pPr>
      <w:r w:rsidRPr="004F633B">
        <w:rPr>
          <w:sz w:val="28"/>
          <w:szCs w:val="26"/>
        </w:rPr>
        <w:t>Местного телевидения не имеется.</w:t>
      </w:r>
    </w:p>
    <w:p w:rsidR="00D0098E" w:rsidRPr="00437925" w:rsidRDefault="00D0098E" w:rsidP="004E7B01">
      <w:pPr>
        <w:rPr>
          <w:rFonts w:ascii="Times New Roman" w:eastAsia="Courier New" w:hAnsi="Times New Roman" w:cs="Times New Roman"/>
          <w:color w:val="FF0000"/>
          <w:sz w:val="28"/>
          <w:szCs w:val="28"/>
        </w:rPr>
      </w:pPr>
    </w:p>
    <w:p w:rsidR="00D0098E" w:rsidRPr="00587225" w:rsidRDefault="00D0098E" w:rsidP="004E7B01">
      <w:pPr>
        <w:pStyle w:val="afa"/>
        <w:numPr>
          <w:ilvl w:val="2"/>
          <w:numId w:val="2"/>
        </w:numPr>
        <w:tabs>
          <w:tab w:val="left" w:pos="1560"/>
        </w:tabs>
        <w:spacing w:line="300" w:lineRule="auto"/>
        <w:ind w:left="0" w:firstLine="709"/>
        <w:outlineLvl w:val="2"/>
        <w:rPr>
          <w:color w:val="auto"/>
        </w:rPr>
      </w:pPr>
      <w:bookmarkStart w:id="132" w:name="_Toc21089267"/>
      <w:bookmarkStart w:id="133" w:name="_Toc152937721"/>
      <w:r w:rsidRPr="00587225">
        <w:rPr>
          <w:color w:val="auto"/>
        </w:rPr>
        <w:t>Радиовещание</w:t>
      </w:r>
      <w:bookmarkEnd w:id="132"/>
      <w:bookmarkEnd w:id="133"/>
    </w:p>
    <w:p w:rsidR="00C2689A" w:rsidRPr="00587225" w:rsidRDefault="00D0098E" w:rsidP="004E7B01">
      <w:pPr>
        <w:pStyle w:val="42"/>
        <w:keepNext/>
        <w:spacing w:after="0" w:line="300" w:lineRule="auto"/>
        <w:ind w:firstLine="709"/>
        <w:rPr>
          <w:sz w:val="28"/>
          <w:szCs w:val="28"/>
        </w:rPr>
      </w:pPr>
      <w:r w:rsidRPr="00587225">
        <w:rPr>
          <w:sz w:val="28"/>
          <w:szCs w:val="26"/>
        </w:rPr>
        <w:t>На территории муниципального образования проводного радиовещания нет</w:t>
      </w:r>
      <w:r w:rsidR="00C2689A" w:rsidRPr="00587225">
        <w:rPr>
          <w:sz w:val="28"/>
          <w:szCs w:val="26"/>
        </w:rPr>
        <w:t xml:space="preserve">. </w:t>
      </w:r>
    </w:p>
    <w:p w:rsidR="0048662E" w:rsidRPr="00437925" w:rsidRDefault="0048662E" w:rsidP="004E7B01">
      <w:pPr>
        <w:pStyle w:val="13"/>
        <w:spacing w:after="0" w:line="300" w:lineRule="auto"/>
        <w:rPr>
          <w:color w:val="FF0000"/>
          <w:sz w:val="28"/>
          <w:szCs w:val="28"/>
        </w:rPr>
      </w:pPr>
    </w:p>
    <w:p w:rsidR="009D25E3" w:rsidRPr="004F633B" w:rsidRDefault="00A85FF4" w:rsidP="004E7B01">
      <w:pPr>
        <w:pStyle w:val="af8"/>
        <w:widowControl w:val="0"/>
        <w:numPr>
          <w:ilvl w:val="1"/>
          <w:numId w:val="2"/>
        </w:numPr>
        <w:tabs>
          <w:tab w:val="left" w:pos="1276"/>
        </w:tabs>
        <w:spacing w:line="300" w:lineRule="auto"/>
        <w:ind w:left="0" w:firstLine="709"/>
        <w:jc w:val="left"/>
        <w:outlineLvl w:val="1"/>
      </w:pPr>
      <w:bookmarkStart w:id="134" w:name="_Toc21089256"/>
      <w:bookmarkStart w:id="135" w:name="_Toc152937722"/>
      <w:r w:rsidRPr="004F633B">
        <w:t>Внешний транспорт</w:t>
      </w:r>
      <w:bookmarkEnd w:id="134"/>
      <w:bookmarkEnd w:id="135"/>
    </w:p>
    <w:p w:rsidR="00337E3E" w:rsidRDefault="004F633B" w:rsidP="00337E3E">
      <w:pPr>
        <w:pStyle w:val="ac"/>
        <w:spacing w:after="0" w:line="288" w:lineRule="auto"/>
        <w:ind w:firstLine="567"/>
        <w:rPr>
          <w:rFonts w:ascii="Times New Roman" w:hAnsi="Times New Roman" w:cs="Times New Roman"/>
          <w:sz w:val="28"/>
          <w:szCs w:val="28"/>
        </w:rPr>
      </w:pPr>
      <w:r w:rsidRPr="004F633B">
        <w:rPr>
          <w:rFonts w:ascii="Times New Roman" w:hAnsi="Times New Roman" w:cs="Times New Roman"/>
          <w:sz w:val="28"/>
          <w:szCs w:val="28"/>
        </w:rPr>
        <w:t xml:space="preserve">Транспортная инфраструктура </w:t>
      </w:r>
      <w:r w:rsidR="00154345">
        <w:rPr>
          <w:rFonts w:ascii="Times New Roman" w:hAnsi="Times New Roman" w:cs="Times New Roman"/>
          <w:sz w:val="28"/>
          <w:szCs w:val="28"/>
        </w:rPr>
        <w:t>Питерского</w:t>
      </w:r>
      <w:r w:rsidRPr="004F633B">
        <w:rPr>
          <w:rFonts w:ascii="Times New Roman" w:hAnsi="Times New Roman" w:cs="Times New Roman"/>
          <w:sz w:val="28"/>
          <w:szCs w:val="28"/>
        </w:rPr>
        <w:t xml:space="preserve"> района интегрирована в транспортную сеть Саратовской области и европейской части России и представлена железнодорожным, автомобильным и трубопроводным транспортом.</w:t>
      </w:r>
    </w:p>
    <w:p w:rsidR="001178C6" w:rsidRDefault="001178C6" w:rsidP="00337E3E">
      <w:pPr>
        <w:pStyle w:val="ac"/>
        <w:spacing w:after="0" w:line="288" w:lineRule="auto"/>
        <w:ind w:firstLine="567"/>
        <w:rPr>
          <w:rFonts w:ascii="Times New Roman" w:hAnsi="Times New Roman" w:cs="Times New Roman"/>
          <w:sz w:val="28"/>
          <w:szCs w:val="28"/>
        </w:rPr>
      </w:pPr>
    </w:p>
    <w:p w:rsidR="001178C6" w:rsidRPr="00337E3E" w:rsidRDefault="001178C6" w:rsidP="001178C6">
      <w:pPr>
        <w:pStyle w:val="af8"/>
        <w:widowControl w:val="0"/>
        <w:numPr>
          <w:ilvl w:val="1"/>
          <w:numId w:val="2"/>
        </w:numPr>
        <w:tabs>
          <w:tab w:val="left" w:pos="1276"/>
        </w:tabs>
        <w:spacing w:line="300" w:lineRule="auto"/>
        <w:jc w:val="left"/>
        <w:outlineLvl w:val="1"/>
      </w:pPr>
      <w:bookmarkStart w:id="136" w:name="_Toc21089258"/>
      <w:r>
        <w:t xml:space="preserve">    </w:t>
      </w:r>
      <w:bookmarkStart w:id="137" w:name="_Toc152937723"/>
      <w:r w:rsidRPr="00337E3E">
        <w:t>Трубопроводный транспорт</w:t>
      </w:r>
      <w:bookmarkEnd w:id="136"/>
      <w:bookmarkEnd w:id="137"/>
    </w:p>
    <w:p w:rsidR="001178C6" w:rsidRDefault="001178C6" w:rsidP="001178C6">
      <w:pPr>
        <w:spacing w:line="288" w:lineRule="auto"/>
        <w:ind w:firstLine="567"/>
        <w:rPr>
          <w:rFonts w:ascii="Times New Roman" w:hAnsi="Times New Roman" w:cs="Times New Roman"/>
          <w:sz w:val="28"/>
          <w:szCs w:val="28"/>
        </w:rPr>
      </w:pPr>
      <w:r w:rsidRPr="00DF2865">
        <w:rPr>
          <w:rFonts w:ascii="Times New Roman" w:hAnsi="Times New Roman" w:cs="Times New Roman"/>
          <w:sz w:val="28"/>
          <w:szCs w:val="28"/>
        </w:rPr>
        <w:t xml:space="preserve">По территории </w:t>
      </w:r>
      <w:r w:rsidR="00154345">
        <w:rPr>
          <w:rFonts w:ascii="Times New Roman" w:hAnsi="Times New Roman" w:cs="Times New Roman"/>
          <w:sz w:val="28"/>
          <w:szCs w:val="28"/>
        </w:rPr>
        <w:t>Мироновского</w:t>
      </w:r>
      <w:r w:rsidRPr="00DF2865">
        <w:rPr>
          <w:rFonts w:ascii="Times New Roman" w:hAnsi="Times New Roman" w:cs="Times New Roman"/>
          <w:sz w:val="28"/>
          <w:szCs w:val="28"/>
        </w:rPr>
        <w:t xml:space="preserve"> муниципального образования проходит </w:t>
      </w:r>
      <w:r w:rsidR="00B5465C">
        <w:rPr>
          <w:rFonts w:ascii="Times New Roman" w:hAnsi="Times New Roman" w:cs="Times New Roman"/>
          <w:sz w:val="28"/>
          <w:szCs w:val="28"/>
        </w:rPr>
        <w:t>газопровод магистральный, подводящий к с. Питерка</w:t>
      </w:r>
      <w:r w:rsidRPr="00DF2865">
        <w:rPr>
          <w:rFonts w:ascii="Times New Roman" w:hAnsi="Times New Roman" w:cs="Times New Roman"/>
          <w:sz w:val="28"/>
          <w:szCs w:val="28"/>
        </w:rPr>
        <w:t xml:space="preserve">, </w:t>
      </w:r>
      <w:r>
        <w:rPr>
          <w:rFonts w:ascii="Times New Roman" w:hAnsi="Times New Roman" w:cs="Times New Roman"/>
          <w:sz w:val="28"/>
          <w:szCs w:val="28"/>
        </w:rPr>
        <w:t xml:space="preserve">который </w:t>
      </w:r>
      <w:r w:rsidRPr="00602B9F">
        <w:rPr>
          <w:rFonts w:ascii="Times New Roman" w:hAnsi="Times New Roman" w:cs="Times New Roman"/>
          <w:sz w:val="28"/>
          <w:szCs w:val="28"/>
        </w:rPr>
        <w:t xml:space="preserve">обеспечивает снабжение природным газом население и предприятия </w:t>
      </w:r>
      <w:r w:rsidR="00154345">
        <w:rPr>
          <w:rFonts w:ascii="Times New Roman" w:hAnsi="Times New Roman" w:cs="Times New Roman"/>
          <w:sz w:val="28"/>
          <w:szCs w:val="28"/>
        </w:rPr>
        <w:t>Питерского</w:t>
      </w:r>
      <w:r w:rsidRPr="00602B9F">
        <w:rPr>
          <w:rFonts w:ascii="Times New Roman" w:hAnsi="Times New Roman" w:cs="Times New Roman"/>
          <w:sz w:val="28"/>
          <w:szCs w:val="28"/>
        </w:rPr>
        <w:t xml:space="preserve"> района</w:t>
      </w:r>
      <w:r w:rsidRPr="00DF2865">
        <w:rPr>
          <w:rFonts w:ascii="Times New Roman" w:hAnsi="Times New Roman" w:cs="Times New Roman"/>
          <w:sz w:val="28"/>
          <w:szCs w:val="28"/>
        </w:rPr>
        <w:t>.</w:t>
      </w:r>
    </w:p>
    <w:p w:rsidR="001178C6" w:rsidRDefault="001178C6" w:rsidP="00DE7B17">
      <w:pPr>
        <w:pStyle w:val="af8"/>
        <w:widowControl w:val="0"/>
        <w:tabs>
          <w:tab w:val="left" w:pos="1276"/>
        </w:tabs>
        <w:spacing w:line="300" w:lineRule="auto"/>
        <w:ind w:left="568" w:firstLine="0"/>
        <w:jc w:val="left"/>
      </w:pPr>
    </w:p>
    <w:p w:rsidR="00695089" w:rsidRDefault="00695089" w:rsidP="00670F7F">
      <w:pPr>
        <w:pStyle w:val="af8"/>
        <w:numPr>
          <w:ilvl w:val="1"/>
          <w:numId w:val="2"/>
        </w:numPr>
        <w:tabs>
          <w:tab w:val="left" w:pos="1276"/>
        </w:tabs>
        <w:spacing w:line="300" w:lineRule="auto"/>
        <w:jc w:val="left"/>
        <w:outlineLvl w:val="1"/>
        <w:rPr>
          <w:bCs/>
        </w:rPr>
      </w:pPr>
      <w:bookmarkStart w:id="138" w:name="_Toc21089257"/>
      <w:bookmarkStart w:id="139" w:name="_Toc152937724"/>
      <w:r w:rsidRPr="000C32F8">
        <w:rPr>
          <w:bCs/>
        </w:rPr>
        <w:t>Автомобильные дороги</w:t>
      </w:r>
      <w:bookmarkEnd w:id="138"/>
      <w:bookmarkEnd w:id="139"/>
    </w:p>
    <w:p w:rsidR="00670F7F" w:rsidRPr="000C32F8" w:rsidRDefault="00670F7F" w:rsidP="00670F7F">
      <w:pPr>
        <w:pStyle w:val="61"/>
        <w:spacing w:after="0" w:line="300" w:lineRule="auto"/>
        <w:ind w:firstLine="709"/>
        <w:rPr>
          <w:rFonts w:eastAsiaTheme="minorEastAsia"/>
          <w:kern w:val="0"/>
          <w:sz w:val="28"/>
          <w:szCs w:val="26"/>
        </w:rPr>
      </w:pPr>
      <w:r w:rsidRPr="000C32F8">
        <w:rPr>
          <w:rFonts w:eastAsiaTheme="minorEastAsia"/>
          <w:kern w:val="0"/>
          <w:sz w:val="28"/>
          <w:szCs w:val="26"/>
        </w:rPr>
        <w:t>Перечень автомобильных дорог регионального значения утвержден постановлением Правительства Саратовской области №175-П от 06.05.2008  «Об утверждении Перечня автомобильных дорог общего пользования регионального значения».</w:t>
      </w:r>
    </w:p>
    <w:p w:rsidR="00670F7F" w:rsidRPr="000C32F8" w:rsidRDefault="00670F7F" w:rsidP="00670F7F">
      <w:pPr>
        <w:pStyle w:val="af8"/>
        <w:tabs>
          <w:tab w:val="left" w:pos="1701"/>
        </w:tabs>
        <w:spacing w:line="300" w:lineRule="auto"/>
        <w:jc w:val="left"/>
        <w:rPr>
          <w:bCs/>
          <w:sz w:val="24"/>
        </w:rPr>
      </w:pPr>
      <w:r w:rsidRPr="000C32F8">
        <w:rPr>
          <w:bCs/>
          <w:sz w:val="24"/>
        </w:rPr>
        <w:t xml:space="preserve">Таблица 7.8.1 Перечень автомобильных дорог регионального и межмуниципального значения  </w:t>
      </w:r>
      <w:r>
        <w:rPr>
          <w:bCs/>
          <w:sz w:val="24"/>
        </w:rPr>
        <w:t>Питерского</w:t>
      </w:r>
      <w:r w:rsidRPr="000C32F8">
        <w:rPr>
          <w:bCs/>
          <w:sz w:val="24"/>
        </w:rPr>
        <w:t xml:space="preserve"> муниципального района (в отношении </w:t>
      </w:r>
      <w:r>
        <w:rPr>
          <w:bCs/>
          <w:sz w:val="24"/>
        </w:rPr>
        <w:t>Мироновского</w:t>
      </w:r>
      <w:r w:rsidRPr="000C32F8">
        <w:rPr>
          <w:bCs/>
          <w:sz w:val="24"/>
        </w:rPr>
        <w:t xml:space="preserve"> МО)</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261"/>
        <w:gridCol w:w="3969"/>
        <w:gridCol w:w="2409"/>
      </w:tblGrid>
      <w:tr w:rsidR="00670F7F" w:rsidRPr="006E7002" w:rsidTr="00670F7F">
        <w:tc>
          <w:tcPr>
            <w:tcW w:w="567" w:type="dxa"/>
            <w:tcBorders>
              <w:top w:val="single" w:sz="4" w:space="0" w:color="auto"/>
              <w:left w:val="single" w:sz="4" w:space="0" w:color="auto"/>
              <w:bottom w:val="single" w:sz="4" w:space="0" w:color="auto"/>
              <w:right w:val="single" w:sz="4" w:space="0" w:color="auto"/>
            </w:tcBorders>
            <w:vAlign w:val="center"/>
          </w:tcPr>
          <w:p w:rsidR="00670F7F" w:rsidRDefault="00670F7F" w:rsidP="00E10C5B">
            <w:pPr>
              <w:autoSpaceDE w:val="0"/>
              <w:autoSpaceDN w:val="0"/>
              <w:adjustRightInd w:val="0"/>
              <w:spacing w:line="240" w:lineRule="auto"/>
              <w:ind w:firstLine="0"/>
              <w:jc w:val="center"/>
              <w:rPr>
                <w:rFonts w:ascii="Times New Roman" w:hAnsi="Times New Roman" w:cs="Times New Roman"/>
                <w:b/>
                <w:bCs/>
                <w:iCs/>
              </w:rPr>
            </w:pPr>
            <w:r>
              <w:rPr>
                <w:rFonts w:ascii="Times New Roman" w:hAnsi="Times New Roman" w:cs="Times New Roman"/>
                <w:b/>
                <w:bCs/>
                <w:iCs/>
              </w:rPr>
              <w:t>№</w:t>
            </w:r>
          </w:p>
          <w:p w:rsidR="00670F7F" w:rsidRPr="00537043" w:rsidRDefault="00670F7F" w:rsidP="00E10C5B">
            <w:pPr>
              <w:autoSpaceDE w:val="0"/>
              <w:autoSpaceDN w:val="0"/>
              <w:adjustRightInd w:val="0"/>
              <w:spacing w:line="240" w:lineRule="auto"/>
              <w:ind w:firstLine="0"/>
              <w:jc w:val="center"/>
              <w:rPr>
                <w:rFonts w:ascii="Times New Roman" w:hAnsi="Times New Roman" w:cs="Times New Roman"/>
                <w:b/>
                <w:bCs/>
                <w:iCs/>
              </w:rPr>
            </w:pPr>
            <w:r w:rsidRPr="00537043">
              <w:rPr>
                <w:rFonts w:ascii="Times New Roman" w:hAnsi="Times New Roman" w:cs="Times New Roman"/>
                <w:b/>
                <w:bCs/>
                <w:iCs/>
              </w:rPr>
              <w:t>п/п</w:t>
            </w:r>
          </w:p>
        </w:tc>
        <w:tc>
          <w:tcPr>
            <w:tcW w:w="3261" w:type="dxa"/>
            <w:tcBorders>
              <w:top w:val="single" w:sz="4" w:space="0" w:color="auto"/>
              <w:left w:val="single" w:sz="4" w:space="0" w:color="auto"/>
              <w:bottom w:val="single" w:sz="4" w:space="0" w:color="auto"/>
              <w:right w:val="single" w:sz="4" w:space="0" w:color="auto"/>
            </w:tcBorders>
            <w:vAlign w:val="center"/>
          </w:tcPr>
          <w:p w:rsidR="00670F7F" w:rsidRPr="00537043" w:rsidRDefault="00670F7F" w:rsidP="00E10C5B">
            <w:pPr>
              <w:autoSpaceDE w:val="0"/>
              <w:autoSpaceDN w:val="0"/>
              <w:adjustRightInd w:val="0"/>
              <w:spacing w:line="240" w:lineRule="auto"/>
              <w:ind w:firstLine="0"/>
              <w:jc w:val="center"/>
              <w:rPr>
                <w:rFonts w:ascii="Times New Roman" w:hAnsi="Times New Roman" w:cs="Times New Roman"/>
                <w:b/>
                <w:bCs/>
                <w:iCs/>
              </w:rPr>
            </w:pPr>
            <w:r w:rsidRPr="00537043">
              <w:rPr>
                <w:rFonts w:ascii="Times New Roman" w:hAnsi="Times New Roman" w:cs="Times New Roman"/>
                <w:b/>
                <w:bCs/>
                <w:iCs/>
              </w:rPr>
              <w:t>Идентификационный номер</w:t>
            </w:r>
          </w:p>
        </w:tc>
        <w:tc>
          <w:tcPr>
            <w:tcW w:w="3969" w:type="dxa"/>
            <w:tcBorders>
              <w:top w:val="single" w:sz="4" w:space="0" w:color="auto"/>
              <w:left w:val="single" w:sz="4" w:space="0" w:color="auto"/>
              <w:bottom w:val="single" w:sz="4" w:space="0" w:color="auto"/>
              <w:right w:val="single" w:sz="4" w:space="0" w:color="auto"/>
            </w:tcBorders>
            <w:vAlign w:val="center"/>
          </w:tcPr>
          <w:p w:rsidR="00670F7F" w:rsidRPr="00537043" w:rsidRDefault="00670F7F" w:rsidP="00E10C5B">
            <w:pPr>
              <w:autoSpaceDE w:val="0"/>
              <w:autoSpaceDN w:val="0"/>
              <w:adjustRightInd w:val="0"/>
              <w:spacing w:line="240" w:lineRule="auto"/>
              <w:ind w:firstLine="0"/>
              <w:jc w:val="center"/>
              <w:rPr>
                <w:rFonts w:ascii="Times New Roman" w:hAnsi="Times New Roman" w:cs="Times New Roman"/>
                <w:b/>
                <w:bCs/>
                <w:iCs/>
              </w:rPr>
            </w:pPr>
            <w:r w:rsidRPr="00537043">
              <w:rPr>
                <w:rFonts w:ascii="Times New Roman" w:hAnsi="Times New Roman" w:cs="Times New Roman"/>
                <w:b/>
                <w:bCs/>
                <w:iCs/>
              </w:rPr>
              <w:t>Наименование автомобильных дорог</w:t>
            </w:r>
          </w:p>
        </w:tc>
        <w:tc>
          <w:tcPr>
            <w:tcW w:w="2409" w:type="dxa"/>
            <w:tcBorders>
              <w:top w:val="single" w:sz="4" w:space="0" w:color="auto"/>
              <w:left w:val="single" w:sz="4" w:space="0" w:color="auto"/>
              <w:bottom w:val="single" w:sz="4" w:space="0" w:color="auto"/>
              <w:right w:val="single" w:sz="4" w:space="0" w:color="auto"/>
            </w:tcBorders>
            <w:vAlign w:val="center"/>
          </w:tcPr>
          <w:p w:rsidR="00670F7F" w:rsidRPr="00537043" w:rsidRDefault="00670F7F" w:rsidP="00E10C5B">
            <w:pPr>
              <w:autoSpaceDE w:val="0"/>
              <w:autoSpaceDN w:val="0"/>
              <w:adjustRightInd w:val="0"/>
              <w:spacing w:line="240" w:lineRule="auto"/>
              <w:ind w:firstLine="0"/>
              <w:jc w:val="center"/>
              <w:rPr>
                <w:rFonts w:ascii="Times New Roman" w:hAnsi="Times New Roman" w:cs="Times New Roman"/>
                <w:b/>
                <w:bCs/>
                <w:iCs/>
              </w:rPr>
            </w:pPr>
            <w:r w:rsidRPr="00537043">
              <w:rPr>
                <w:rFonts w:ascii="Times New Roman" w:hAnsi="Times New Roman" w:cs="Times New Roman"/>
                <w:b/>
                <w:bCs/>
                <w:iCs/>
              </w:rPr>
              <w:t>Общая протяже</w:t>
            </w:r>
            <w:r w:rsidR="00E10C5B">
              <w:rPr>
                <w:rFonts w:ascii="Times New Roman" w:hAnsi="Times New Roman" w:cs="Times New Roman"/>
                <w:b/>
                <w:bCs/>
                <w:iCs/>
              </w:rPr>
              <w:t>н</w:t>
            </w:r>
            <w:r w:rsidRPr="00537043">
              <w:rPr>
                <w:rFonts w:ascii="Times New Roman" w:hAnsi="Times New Roman" w:cs="Times New Roman"/>
                <w:b/>
                <w:bCs/>
                <w:iCs/>
              </w:rPr>
              <w:t>ность, км</w:t>
            </w:r>
          </w:p>
        </w:tc>
      </w:tr>
      <w:tr w:rsidR="00670F7F" w:rsidRPr="006E7002" w:rsidTr="00670F7F">
        <w:tc>
          <w:tcPr>
            <w:tcW w:w="567" w:type="dxa"/>
            <w:tcBorders>
              <w:top w:val="single" w:sz="4" w:space="0" w:color="auto"/>
              <w:left w:val="single" w:sz="4" w:space="0" w:color="auto"/>
              <w:bottom w:val="single" w:sz="4" w:space="0" w:color="auto"/>
              <w:right w:val="single" w:sz="4" w:space="0" w:color="auto"/>
            </w:tcBorders>
            <w:vAlign w:val="center"/>
          </w:tcPr>
          <w:p w:rsidR="00670F7F" w:rsidRPr="00537043" w:rsidRDefault="00670F7F" w:rsidP="00E10C5B">
            <w:pPr>
              <w:autoSpaceDE w:val="0"/>
              <w:autoSpaceDN w:val="0"/>
              <w:adjustRightInd w:val="0"/>
              <w:spacing w:line="240" w:lineRule="auto"/>
              <w:ind w:firstLine="0"/>
              <w:jc w:val="center"/>
              <w:rPr>
                <w:rFonts w:ascii="Times New Roman" w:hAnsi="Times New Roman" w:cs="Times New Roman"/>
                <w:b/>
                <w:bCs/>
                <w:iCs/>
              </w:rPr>
            </w:pPr>
            <w:r>
              <w:rPr>
                <w:rFonts w:ascii="Times New Roman" w:hAnsi="Times New Roman" w:cs="Times New Roman"/>
                <w:b/>
                <w:bCs/>
                <w:iCs/>
              </w:rPr>
              <w:t>1</w:t>
            </w:r>
          </w:p>
        </w:tc>
        <w:tc>
          <w:tcPr>
            <w:tcW w:w="3261" w:type="dxa"/>
            <w:tcBorders>
              <w:top w:val="single" w:sz="4" w:space="0" w:color="auto"/>
              <w:left w:val="single" w:sz="4" w:space="0" w:color="auto"/>
              <w:bottom w:val="single" w:sz="4" w:space="0" w:color="auto"/>
              <w:right w:val="single" w:sz="4" w:space="0" w:color="auto"/>
            </w:tcBorders>
            <w:vAlign w:val="center"/>
          </w:tcPr>
          <w:p w:rsidR="00670F7F" w:rsidRPr="00537043" w:rsidRDefault="00670F7F" w:rsidP="00E10C5B">
            <w:pPr>
              <w:autoSpaceDE w:val="0"/>
              <w:autoSpaceDN w:val="0"/>
              <w:adjustRightInd w:val="0"/>
              <w:spacing w:line="240" w:lineRule="auto"/>
              <w:ind w:firstLine="0"/>
              <w:jc w:val="center"/>
              <w:rPr>
                <w:rFonts w:ascii="Times New Roman" w:hAnsi="Times New Roman" w:cs="Times New Roman"/>
                <w:bCs/>
                <w:iCs/>
              </w:rPr>
            </w:pPr>
            <w:r w:rsidRPr="00670F7F">
              <w:rPr>
                <w:rFonts w:ascii="Times New Roman" w:hAnsi="Times New Roman" w:cs="Times New Roman"/>
                <w:shd w:val="clear" w:color="auto" w:fill="FFFFFF"/>
              </w:rPr>
              <w:t>63-000-000 ОП РЗ 63 К-00615</w:t>
            </w:r>
          </w:p>
        </w:tc>
        <w:tc>
          <w:tcPr>
            <w:tcW w:w="3969" w:type="dxa"/>
            <w:tcBorders>
              <w:top w:val="single" w:sz="4" w:space="0" w:color="auto"/>
              <w:left w:val="single" w:sz="4" w:space="0" w:color="auto"/>
              <w:bottom w:val="single" w:sz="4" w:space="0" w:color="auto"/>
              <w:right w:val="single" w:sz="4" w:space="0" w:color="auto"/>
            </w:tcBorders>
            <w:vAlign w:val="center"/>
          </w:tcPr>
          <w:p w:rsidR="00670F7F" w:rsidRPr="00537043" w:rsidRDefault="00670F7F" w:rsidP="00E10C5B">
            <w:pPr>
              <w:autoSpaceDE w:val="0"/>
              <w:autoSpaceDN w:val="0"/>
              <w:adjustRightInd w:val="0"/>
              <w:spacing w:line="240" w:lineRule="auto"/>
              <w:ind w:firstLine="0"/>
              <w:jc w:val="center"/>
              <w:rPr>
                <w:rFonts w:ascii="Times New Roman" w:hAnsi="Times New Roman" w:cs="Times New Roman"/>
                <w:bCs/>
                <w:iCs/>
              </w:rPr>
            </w:pPr>
            <w:r w:rsidRPr="00670F7F">
              <w:rPr>
                <w:rFonts w:ascii="Times New Roman" w:hAnsi="Times New Roman" w:cs="Times New Roman"/>
                <w:shd w:val="clear" w:color="auto" w:fill="FFFFFF"/>
              </w:rPr>
              <w:t>автоподъезд к с. Питерка от автомобильной дороги "Урбах - Ждановка - Новоузенск - Александров Гай"</w:t>
            </w:r>
          </w:p>
        </w:tc>
        <w:tc>
          <w:tcPr>
            <w:tcW w:w="2409" w:type="dxa"/>
            <w:tcBorders>
              <w:top w:val="single" w:sz="4" w:space="0" w:color="auto"/>
              <w:left w:val="single" w:sz="4" w:space="0" w:color="auto"/>
              <w:bottom w:val="single" w:sz="4" w:space="0" w:color="auto"/>
              <w:right w:val="single" w:sz="4" w:space="0" w:color="auto"/>
            </w:tcBorders>
            <w:vAlign w:val="center"/>
          </w:tcPr>
          <w:p w:rsidR="00670F7F" w:rsidRPr="00537043" w:rsidRDefault="00670F7F" w:rsidP="00E10C5B">
            <w:pPr>
              <w:autoSpaceDE w:val="0"/>
              <w:autoSpaceDN w:val="0"/>
              <w:adjustRightInd w:val="0"/>
              <w:spacing w:line="240" w:lineRule="auto"/>
              <w:jc w:val="center"/>
              <w:rPr>
                <w:rFonts w:ascii="Times New Roman" w:hAnsi="Times New Roman" w:cs="Times New Roman"/>
                <w:bCs/>
                <w:iCs/>
              </w:rPr>
            </w:pPr>
            <w:r>
              <w:rPr>
                <w:rFonts w:ascii="Times New Roman" w:hAnsi="Times New Roman" w:cs="Times New Roman"/>
                <w:shd w:val="clear" w:color="auto" w:fill="FFFFFF"/>
              </w:rPr>
              <w:t>20,785</w:t>
            </w:r>
          </w:p>
        </w:tc>
      </w:tr>
    </w:tbl>
    <w:p w:rsidR="00670F7F" w:rsidRDefault="00670F7F" w:rsidP="00DE7B17">
      <w:pPr>
        <w:pStyle w:val="af8"/>
        <w:tabs>
          <w:tab w:val="left" w:pos="1276"/>
        </w:tabs>
        <w:spacing w:line="300" w:lineRule="auto"/>
        <w:ind w:left="988" w:firstLine="0"/>
        <w:jc w:val="left"/>
        <w:rPr>
          <w:bCs/>
        </w:rPr>
      </w:pPr>
    </w:p>
    <w:p w:rsidR="00373A8A" w:rsidRDefault="009E6C97" w:rsidP="004E7B01">
      <w:pPr>
        <w:pStyle w:val="14"/>
        <w:spacing w:after="0" w:line="300" w:lineRule="auto"/>
        <w:ind w:firstLine="709"/>
        <w:rPr>
          <w:sz w:val="28"/>
        </w:rPr>
      </w:pPr>
      <w:r w:rsidRPr="006329C0">
        <w:rPr>
          <w:sz w:val="28"/>
        </w:rPr>
        <w:t xml:space="preserve">Общая протяженность автомобильных дорог общего пользования местного значения муниципального образования составляет </w:t>
      </w:r>
      <w:r w:rsidR="006E60F8">
        <w:rPr>
          <w:sz w:val="28"/>
        </w:rPr>
        <w:t>23,5</w:t>
      </w:r>
      <w:r w:rsidRPr="006329C0">
        <w:rPr>
          <w:sz w:val="28"/>
        </w:rPr>
        <w:t xml:space="preserve"> км</w:t>
      </w:r>
      <w:r w:rsidR="006329C0" w:rsidRPr="006329C0">
        <w:rPr>
          <w:sz w:val="28"/>
        </w:rPr>
        <w:t xml:space="preserve">, из них с твердых покрытием – </w:t>
      </w:r>
      <w:r w:rsidR="006E60F8">
        <w:rPr>
          <w:sz w:val="28"/>
        </w:rPr>
        <w:t>20,5</w:t>
      </w:r>
      <w:r w:rsidR="006329C0" w:rsidRPr="006329C0">
        <w:rPr>
          <w:sz w:val="28"/>
        </w:rPr>
        <w:t xml:space="preserve"> км</w:t>
      </w:r>
      <w:r w:rsidRPr="006329C0">
        <w:rPr>
          <w:sz w:val="28"/>
        </w:rPr>
        <w:t>.</w:t>
      </w:r>
    </w:p>
    <w:p w:rsidR="00F303EC" w:rsidRDefault="00F303EC" w:rsidP="004E7B01">
      <w:pPr>
        <w:pStyle w:val="14"/>
        <w:spacing w:after="0" w:line="300" w:lineRule="auto"/>
        <w:ind w:firstLine="709"/>
        <w:rPr>
          <w:sz w:val="28"/>
        </w:rPr>
      </w:pPr>
      <w:r>
        <w:rPr>
          <w:sz w:val="28"/>
        </w:rPr>
        <w:t>Перечень автомобильных дорог общего пользования местного знач</w:t>
      </w:r>
      <w:r w:rsidR="00587225">
        <w:rPr>
          <w:sz w:val="28"/>
        </w:rPr>
        <w:t>ения МО приведен в таблице 7.8.2.</w:t>
      </w:r>
    </w:p>
    <w:p w:rsidR="00F303EC" w:rsidRDefault="00587225" w:rsidP="00F303EC">
      <w:pPr>
        <w:pStyle w:val="Tabl"/>
        <w:spacing w:line="300" w:lineRule="auto"/>
        <w:jc w:val="left"/>
        <w:rPr>
          <w:rFonts w:ascii="Times New Roman" w:hAnsi="Times New Roman"/>
          <w:b/>
          <w:i w:val="0"/>
        </w:rPr>
      </w:pPr>
      <w:r>
        <w:rPr>
          <w:rFonts w:ascii="Times New Roman" w:hAnsi="Times New Roman"/>
          <w:b/>
          <w:i w:val="0"/>
        </w:rPr>
        <w:t>Таблица 7.8.2</w:t>
      </w:r>
      <w:r w:rsidR="00F303EC" w:rsidRPr="00F303EC">
        <w:rPr>
          <w:rFonts w:ascii="Times New Roman" w:hAnsi="Times New Roman"/>
          <w:b/>
          <w:i w:val="0"/>
        </w:rPr>
        <w:t>. Перечень автомобильных дорог</w:t>
      </w:r>
    </w:p>
    <w:tbl>
      <w:tblPr>
        <w:tblW w:w="10206" w:type="dxa"/>
        <w:tblInd w:w="108" w:type="dxa"/>
        <w:tblLook w:val="04A0" w:firstRow="1" w:lastRow="0" w:firstColumn="1" w:lastColumn="0" w:noHBand="0" w:noVBand="1"/>
      </w:tblPr>
      <w:tblGrid>
        <w:gridCol w:w="851"/>
        <w:gridCol w:w="2868"/>
        <w:gridCol w:w="4072"/>
        <w:gridCol w:w="2415"/>
      </w:tblGrid>
      <w:tr w:rsidR="00F303EC" w:rsidRPr="00F303EC" w:rsidTr="00E10C5B">
        <w:trPr>
          <w:trHeight w:val="367"/>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b/>
              </w:rPr>
            </w:pPr>
            <w:r w:rsidRPr="00F303EC">
              <w:rPr>
                <w:rFonts w:ascii="Times New Roman" w:eastAsia="Times New Roman" w:hAnsi="Times New Roman" w:cs="Times New Roman"/>
                <w:b/>
              </w:rPr>
              <w:t>Наименование</w:t>
            </w:r>
          </w:p>
        </w:tc>
        <w:tc>
          <w:tcPr>
            <w:tcW w:w="4072" w:type="dxa"/>
            <w:tcBorders>
              <w:top w:val="single" w:sz="4" w:space="0" w:color="auto"/>
              <w:left w:val="nil"/>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b/>
              </w:rPr>
            </w:pPr>
            <w:r w:rsidRPr="00F303EC">
              <w:rPr>
                <w:rFonts w:ascii="Times New Roman" w:eastAsia="Times New Roman" w:hAnsi="Times New Roman" w:cs="Times New Roman"/>
                <w:b/>
              </w:rPr>
              <w:t>Адрес</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b/>
              </w:rPr>
            </w:pPr>
            <w:r w:rsidRPr="00F303EC">
              <w:rPr>
                <w:rFonts w:ascii="Times New Roman" w:hAnsi="Times New Roman" w:cs="Times New Roman"/>
                <w:b/>
                <w:color w:val="000000" w:themeColor="text1"/>
              </w:rPr>
              <w:t>Протяженность, п.м.</w:t>
            </w:r>
          </w:p>
        </w:tc>
      </w:tr>
      <w:tr w:rsidR="00F303EC" w:rsidRPr="00F303EC" w:rsidTr="00F303EC">
        <w:trPr>
          <w:trHeight w:val="491"/>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1</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Дороги с твердым покрытием</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с.</w:t>
            </w:r>
            <w:r w:rsidR="00E10C5B">
              <w:rPr>
                <w:rFonts w:ascii="Times New Roman" w:eastAsia="Times New Roman" w:hAnsi="Times New Roman" w:cs="Times New Roman"/>
              </w:rPr>
              <w:t xml:space="preserve"> </w:t>
            </w:r>
            <w:r w:rsidRPr="00F303EC">
              <w:rPr>
                <w:rFonts w:ascii="Times New Roman" w:eastAsia="Times New Roman" w:hAnsi="Times New Roman" w:cs="Times New Roman"/>
              </w:rPr>
              <w:t>Мироновка</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9500</w:t>
            </w:r>
          </w:p>
        </w:tc>
      </w:tr>
      <w:tr w:rsidR="00F303EC" w:rsidRPr="00F303EC" w:rsidTr="00F303EC">
        <w:trPr>
          <w:trHeight w:val="491"/>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2</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Грунтовые дороги</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с.</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Мироновка</w:t>
            </w:r>
            <w:r w:rsidR="00587225">
              <w:rPr>
                <w:rFonts w:ascii="Times New Roman" w:eastAsia="Times New Roman" w:hAnsi="Times New Roman" w:cs="Times New Roman"/>
              </w:rPr>
              <w:t>,</w:t>
            </w:r>
            <w:r w:rsidRPr="00F303EC">
              <w:rPr>
                <w:rFonts w:ascii="Times New Roman" w:eastAsia="Times New Roman" w:hAnsi="Times New Roman" w:cs="Times New Roman"/>
              </w:rPr>
              <w:t xml:space="preserve"> ул.</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Заречная</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400</w:t>
            </w:r>
          </w:p>
        </w:tc>
      </w:tr>
      <w:tr w:rsidR="00F303EC" w:rsidRPr="00F303EC" w:rsidTr="00F303EC">
        <w:trPr>
          <w:trHeight w:val="491"/>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3</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Грунтовые дороги</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с.</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Мироновка</w:t>
            </w:r>
            <w:r w:rsidR="00587225">
              <w:rPr>
                <w:rFonts w:ascii="Times New Roman" w:eastAsia="Times New Roman" w:hAnsi="Times New Roman" w:cs="Times New Roman"/>
              </w:rPr>
              <w:t>,</w:t>
            </w:r>
            <w:r w:rsidRPr="00F303EC">
              <w:rPr>
                <w:rFonts w:ascii="Times New Roman" w:eastAsia="Times New Roman" w:hAnsi="Times New Roman" w:cs="Times New Roman"/>
              </w:rPr>
              <w:t xml:space="preserve"> ул.</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Колхозная</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500</w:t>
            </w:r>
          </w:p>
        </w:tc>
      </w:tr>
      <w:tr w:rsidR="00F303EC" w:rsidRPr="00F303EC" w:rsidTr="00F303EC">
        <w:trPr>
          <w:trHeight w:val="491"/>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4</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Грунтовые дороги</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с.</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Мироновка</w:t>
            </w:r>
            <w:r w:rsidR="00587225">
              <w:rPr>
                <w:rFonts w:ascii="Times New Roman" w:eastAsia="Times New Roman" w:hAnsi="Times New Roman" w:cs="Times New Roman"/>
              </w:rPr>
              <w:t>,</w:t>
            </w:r>
            <w:r w:rsidRPr="00F303EC">
              <w:rPr>
                <w:rFonts w:ascii="Times New Roman" w:eastAsia="Times New Roman" w:hAnsi="Times New Roman" w:cs="Times New Roman"/>
              </w:rPr>
              <w:t xml:space="preserve"> ул.</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Советская</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300</w:t>
            </w:r>
          </w:p>
        </w:tc>
      </w:tr>
      <w:tr w:rsidR="00F303EC" w:rsidRPr="00F303EC" w:rsidTr="00F303EC">
        <w:trPr>
          <w:trHeight w:val="427"/>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5</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Дороги с твердым покрытием</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с.</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Моршанка</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5680</w:t>
            </w:r>
          </w:p>
        </w:tc>
      </w:tr>
      <w:tr w:rsidR="00F303EC" w:rsidRPr="00F303EC" w:rsidTr="00F303EC">
        <w:trPr>
          <w:trHeight w:val="427"/>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6</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Дороги с твердым покрытием</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п.</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Новореченский</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4100</w:t>
            </w:r>
          </w:p>
        </w:tc>
      </w:tr>
      <w:tr w:rsidR="00F303EC" w:rsidRPr="00F303EC" w:rsidTr="00F303EC">
        <w:trPr>
          <w:trHeight w:val="427"/>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7</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Грунтовые дороги</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п.</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Новореченский</w:t>
            </w:r>
            <w:r w:rsidR="00587225">
              <w:rPr>
                <w:rFonts w:ascii="Times New Roman" w:eastAsia="Times New Roman" w:hAnsi="Times New Roman" w:cs="Times New Roman"/>
              </w:rPr>
              <w:t>,</w:t>
            </w:r>
            <w:r w:rsidRPr="00F303EC">
              <w:rPr>
                <w:rFonts w:ascii="Times New Roman" w:eastAsia="Times New Roman" w:hAnsi="Times New Roman" w:cs="Times New Roman"/>
              </w:rPr>
              <w:t xml:space="preserve"> ул.</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Набережная</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1500</w:t>
            </w:r>
          </w:p>
        </w:tc>
      </w:tr>
      <w:tr w:rsidR="00F303EC" w:rsidRPr="00F303EC" w:rsidTr="00F303EC">
        <w:trPr>
          <w:trHeight w:val="427"/>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8</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Грунтовые дороги</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п.</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Новореченский</w:t>
            </w:r>
            <w:r w:rsidR="00587225">
              <w:rPr>
                <w:rFonts w:ascii="Times New Roman" w:eastAsia="Times New Roman" w:hAnsi="Times New Roman" w:cs="Times New Roman"/>
              </w:rPr>
              <w:t>,</w:t>
            </w:r>
            <w:r w:rsidRPr="00F303EC">
              <w:rPr>
                <w:rFonts w:ascii="Times New Roman" w:eastAsia="Times New Roman" w:hAnsi="Times New Roman" w:cs="Times New Roman"/>
              </w:rPr>
              <w:t xml:space="preserve"> пер.</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Солянский</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150</w:t>
            </w:r>
          </w:p>
        </w:tc>
      </w:tr>
      <w:tr w:rsidR="00F303EC" w:rsidRPr="00F303EC" w:rsidTr="00F303EC">
        <w:trPr>
          <w:trHeight w:val="427"/>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9</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Грунтовые дороги</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п.</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Новореченский</w:t>
            </w:r>
            <w:r w:rsidR="00587225">
              <w:rPr>
                <w:rFonts w:ascii="Times New Roman" w:eastAsia="Times New Roman" w:hAnsi="Times New Roman" w:cs="Times New Roman"/>
              </w:rPr>
              <w:t>,</w:t>
            </w:r>
            <w:r w:rsidRPr="00F303EC">
              <w:rPr>
                <w:rFonts w:ascii="Times New Roman" w:eastAsia="Times New Roman" w:hAnsi="Times New Roman" w:cs="Times New Roman"/>
              </w:rPr>
              <w:t xml:space="preserve"> пер.</w:t>
            </w:r>
            <w:r w:rsidR="00587225">
              <w:rPr>
                <w:rFonts w:ascii="Times New Roman" w:eastAsia="Times New Roman" w:hAnsi="Times New Roman" w:cs="Times New Roman"/>
              </w:rPr>
              <w:t xml:space="preserve"> </w:t>
            </w:r>
            <w:r w:rsidRPr="00F303EC">
              <w:rPr>
                <w:rFonts w:ascii="Times New Roman" w:eastAsia="Times New Roman" w:hAnsi="Times New Roman" w:cs="Times New Roman"/>
              </w:rPr>
              <w:t>Огородный</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190</w:t>
            </w:r>
          </w:p>
        </w:tc>
      </w:tr>
      <w:tr w:rsidR="00F303EC" w:rsidRPr="00F303EC" w:rsidTr="00F303EC">
        <w:trPr>
          <w:trHeight w:val="427"/>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10</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Дороги с твердым покрытием</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п.</w:t>
            </w:r>
            <w:r w:rsidR="00E10C5B">
              <w:rPr>
                <w:rFonts w:ascii="Times New Roman" w:eastAsia="Times New Roman" w:hAnsi="Times New Roman" w:cs="Times New Roman"/>
              </w:rPr>
              <w:t xml:space="preserve"> </w:t>
            </w:r>
            <w:r w:rsidRPr="00F303EC">
              <w:rPr>
                <w:rFonts w:ascii="Times New Roman" w:eastAsia="Times New Roman" w:hAnsi="Times New Roman" w:cs="Times New Roman"/>
              </w:rPr>
              <w:t>Зеленый Луг</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1070</w:t>
            </w:r>
          </w:p>
        </w:tc>
      </w:tr>
      <w:tr w:rsidR="00F303EC" w:rsidRPr="00F303EC" w:rsidTr="00F303EC">
        <w:trPr>
          <w:trHeight w:val="427"/>
        </w:trPr>
        <w:tc>
          <w:tcPr>
            <w:tcW w:w="851" w:type="dxa"/>
            <w:tcBorders>
              <w:top w:val="single" w:sz="4" w:space="0" w:color="auto"/>
              <w:left w:val="single" w:sz="4" w:space="0" w:color="auto"/>
              <w:bottom w:val="single" w:sz="4" w:space="0" w:color="auto"/>
              <w:right w:val="single" w:sz="4" w:space="0" w:color="auto"/>
            </w:tcBorders>
            <w:vAlign w:val="center"/>
          </w:tcPr>
          <w:p w:rsidR="00F303EC" w:rsidRPr="00E10C5B" w:rsidRDefault="00F303EC" w:rsidP="00F303EC">
            <w:pPr>
              <w:spacing w:line="240" w:lineRule="auto"/>
              <w:ind w:firstLine="0"/>
              <w:jc w:val="center"/>
              <w:rPr>
                <w:rFonts w:ascii="Times New Roman" w:eastAsia="Times New Roman" w:hAnsi="Times New Roman" w:cs="Times New Roman"/>
                <w:b/>
              </w:rPr>
            </w:pPr>
            <w:r w:rsidRPr="00E10C5B">
              <w:rPr>
                <w:rFonts w:ascii="Times New Roman" w:eastAsia="Times New Roman" w:hAnsi="Times New Roman" w:cs="Times New Roman"/>
                <w:b/>
              </w:rPr>
              <w:t>11</w:t>
            </w:r>
          </w:p>
        </w:tc>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Грунтовые дороги</w:t>
            </w:r>
          </w:p>
        </w:tc>
        <w:tc>
          <w:tcPr>
            <w:tcW w:w="4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п.</w:t>
            </w:r>
            <w:r w:rsidR="00E10C5B">
              <w:rPr>
                <w:rFonts w:ascii="Times New Roman" w:eastAsia="Times New Roman" w:hAnsi="Times New Roman" w:cs="Times New Roman"/>
              </w:rPr>
              <w:t xml:space="preserve"> </w:t>
            </w:r>
            <w:r w:rsidRPr="00F303EC">
              <w:rPr>
                <w:rFonts w:ascii="Times New Roman" w:eastAsia="Times New Roman" w:hAnsi="Times New Roman" w:cs="Times New Roman"/>
              </w:rPr>
              <w:t>Зеленый Луг</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3EC" w:rsidRPr="00F303EC" w:rsidRDefault="00F303EC" w:rsidP="00F303EC">
            <w:pPr>
              <w:spacing w:line="240" w:lineRule="auto"/>
              <w:ind w:firstLine="0"/>
              <w:jc w:val="center"/>
              <w:rPr>
                <w:rFonts w:ascii="Times New Roman" w:eastAsia="Times New Roman" w:hAnsi="Times New Roman" w:cs="Times New Roman"/>
              </w:rPr>
            </w:pPr>
            <w:r w:rsidRPr="00F303EC">
              <w:rPr>
                <w:rFonts w:ascii="Times New Roman" w:eastAsia="Times New Roman" w:hAnsi="Times New Roman" w:cs="Times New Roman"/>
              </w:rPr>
              <w:t>90</w:t>
            </w:r>
          </w:p>
        </w:tc>
      </w:tr>
    </w:tbl>
    <w:p w:rsidR="00914F29" w:rsidRDefault="006A37F3" w:rsidP="00914F29">
      <w:pPr>
        <w:pStyle w:val="a7"/>
        <w:widowControl w:val="0"/>
        <w:ind w:left="0"/>
        <w:rPr>
          <w:rFonts w:ascii="Times New Roman" w:eastAsia="Courier New" w:hAnsi="Times New Roman"/>
          <w:sz w:val="28"/>
          <w:szCs w:val="28"/>
        </w:rPr>
      </w:pPr>
      <w:r w:rsidRPr="00914F29">
        <w:rPr>
          <w:rFonts w:ascii="Times New Roman" w:eastAsia="Courier New" w:hAnsi="Times New Roman"/>
          <w:sz w:val="28"/>
          <w:szCs w:val="28"/>
        </w:rPr>
        <w:t xml:space="preserve"> </w:t>
      </w:r>
    </w:p>
    <w:p w:rsidR="00F303EC" w:rsidRDefault="006A37F3" w:rsidP="00914F29">
      <w:pPr>
        <w:pStyle w:val="a7"/>
        <w:widowControl w:val="0"/>
        <w:ind w:left="0"/>
        <w:rPr>
          <w:rFonts w:ascii="Times New Roman" w:eastAsia="Courier New" w:hAnsi="Times New Roman"/>
          <w:sz w:val="28"/>
          <w:szCs w:val="28"/>
        </w:rPr>
      </w:pPr>
      <w:r w:rsidRPr="00914F29">
        <w:rPr>
          <w:rFonts w:ascii="Times New Roman" w:eastAsia="Courier New" w:hAnsi="Times New Roman"/>
          <w:sz w:val="28"/>
          <w:szCs w:val="28"/>
        </w:rPr>
        <w:t>На территории МО  расположен мост через р. Малый Узень на км 12+350 автоподъезда к с. Питерка от автомобильной дороги «Урбах-Ждановка-Новоузенск</w:t>
      </w:r>
      <w:r w:rsidR="00914F29" w:rsidRPr="00914F29">
        <w:rPr>
          <w:rFonts w:ascii="Times New Roman" w:eastAsia="Courier New" w:hAnsi="Times New Roman"/>
          <w:sz w:val="28"/>
          <w:szCs w:val="28"/>
        </w:rPr>
        <w:t>- Александров Гай».</w:t>
      </w:r>
    </w:p>
    <w:p w:rsidR="00914F29" w:rsidRPr="00914F29" w:rsidRDefault="00914F29" w:rsidP="00914F29">
      <w:pPr>
        <w:pStyle w:val="a7"/>
        <w:widowControl w:val="0"/>
        <w:ind w:left="0"/>
        <w:rPr>
          <w:rFonts w:ascii="Times New Roman" w:eastAsia="Courier New" w:hAnsi="Times New Roman"/>
          <w:sz w:val="28"/>
          <w:szCs w:val="28"/>
        </w:rPr>
      </w:pPr>
    </w:p>
    <w:p w:rsidR="00FB3815" w:rsidRPr="00182027" w:rsidRDefault="00BC4016" w:rsidP="00BC4016">
      <w:pPr>
        <w:pStyle w:val="af8"/>
        <w:tabs>
          <w:tab w:val="left" w:pos="1276"/>
        </w:tabs>
        <w:spacing w:line="300" w:lineRule="auto"/>
        <w:rPr>
          <w:rFonts w:eastAsia="Courier New"/>
        </w:rPr>
      </w:pPr>
      <w:r>
        <w:rPr>
          <w:bCs/>
        </w:rPr>
        <w:t>7.9</w:t>
      </w:r>
      <w:r w:rsidR="00373A8A">
        <w:rPr>
          <w:bCs/>
        </w:rPr>
        <w:t xml:space="preserve">  </w:t>
      </w:r>
      <w:r w:rsidR="00A248EA" w:rsidRPr="00182027">
        <w:rPr>
          <w:bCs/>
        </w:rPr>
        <w:t>Улично-дорожная сеть</w:t>
      </w:r>
    </w:p>
    <w:p w:rsidR="001B50D5" w:rsidRPr="00182027" w:rsidRDefault="001B50D5" w:rsidP="004E7B01">
      <w:pPr>
        <w:pStyle w:val="a7"/>
        <w:widowControl w:val="0"/>
        <w:ind w:left="0"/>
        <w:rPr>
          <w:rFonts w:ascii="Times New Roman" w:eastAsia="Courier New" w:hAnsi="Times New Roman"/>
          <w:sz w:val="28"/>
          <w:szCs w:val="28"/>
        </w:rPr>
      </w:pPr>
      <w:r w:rsidRPr="00182027">
        <w:rPr>
          <w:rFonts w:ascii="Times New Roman" w:eastAsia="Courier New" w:hAnsi="Times New Roman"/>
          <w:sz w:val="28"/>
          <w:szCs w:val="28"/>
        </w:rPr>
        <w:t>Улично-дорожная сеть внутри населенных пунктов,  не благоустроена, исключая те ее участки, по которым проходят автодороги местного</w:t>
      </w:r>
      <w:r w:rsidR="00182027" w:rsidRPr="00182027">
        <w:rPr>
          <w:rFonts w:ascii="Times New Roman" w:eastAsia="Courier New" w:hAnsi="Times New Roman"/>
          <w:sz w:val="28"/>
          <w:szCs w:val="28"/>
        </w:rPr>
        <w:t>, регионального и федерального</w:t>
      </w:r>
      <w:r w:rsidRPr="00182027">
        <w:rPr>
          <w:rFonts w:ascii="Times New Roman" w:eastAsia="Courier New" w:hAnsi="Times New Roman"/>
          <w:sz w:val="28"/>
          <w:szCs w:val="28"/>
        </w:rPr>
        <w:t xml:space="preserve"> значения. </w:t>
      </w:r>
    </w:p>
    <w:p w:rsidR="001B50D5" w:rsidRPr="00182027" w:rsidRDefault="001B50D5" w:rsidP="004E7B01">
      <w:pPr>
        <w:pStyle w:val="a7"/>
        <w:ind w:left="0"/>
        <w:rPr>
          <w:rFonts w:ascii="Times New Roman" w:eastAsia="Courier New" w:hAnsi="Times New Roman"/>
          <w:sz w:val="28"/>
          <w:szCs w:val="28"/>
        </w:rPr>
      </w:pPr>
      <w:r w:rsidRPr="00182027">
        <w:rPr>
          <w:rFonts w:ascii="Times New Roman" w:eastAsia="Courier New" w:hAnsi="Times New Roman"/>
          <w:sz w:val="28"/>
          <w:szCs w:val="28"/>
        </w:rPr>
        <w:t>Основу транспортной сети  населенных пунктов составляют улицы, пропускающие  главный поток транспорта.</w:t>
      </w:r>
    </w:p>
    <w:p w:rsidR="001B50D5" w:rsidRPr="00182027" w:rsidRDefault="001B50D5" w:rsidP="004E7B01">
      <w:pPr>
        <w:pStyle w:val="a7"/>
        <w:ind w:left="0"/>
        <w:rPr>
          <w:rFonts w:ascii="Times New Roman" w:eastAsia="Courier New" w:hAnsi="Times New Roman"/>
          <w:sz w:val="28"/>
          <w:szCs w:val="28"/>
        </w:rPr>
      </w:pPr>
      <w:r w:rsidRPr="00182027">
        <w:rPr>
          <w:rFonts w:ascii="Times New Roman" w:eastAsia="Courier New" w:hAnsi="Times New Roman"/>
          <w:sz w:val="28"/>
          <w:szCs w:val="28"/>
        </w:rPr>
        <w:t>Сеть основных улиц дополняют второстепенные улицы и проезды.</w:t>
      </w:r>
    </w:p>
    <w:p w:rsidR="001B50D5" w:rsidRDefault="001B50D5" w:rsidP="004E7B01">
      <w:pPr>
        <w:pStyle w:val="a7"/>
        <w:ind w:left="0"/>
        <w:rPr>
          <w:rFonts w:ascii="Times New Roman" w:eastAsia="Courier New" w:hAnsi="Times New Roman"/>
          <w:sz w:val="28"/>
          <w:szCs w:val="28"/>
        </w:rPr>
      </w:pPr>
      <w:r w:rsidRPr="00182027">
        <w:rPr>
          <w:rFonts w:ascii="Times New Roman" w:eastAsia="Courier New" w:hAnsi="Times New Roman"/>
          <w:sz w:val="28"/>
          <w:szCs w:val="28"/>
        </w:rPr>
        <w:t xml:space="preserve">Передвижение по территории сельских населенных пунктов осуществляется с использованием личного транспорта либо в пешем порядке. Автомобильное движение между населенными пунктами осуществляется посредством легкового автомобильного транспорта, принадлежащего частным лицам и такси. </w:t>
      </w:r>
    </w:p>
    <w:p w:rsidR="00483431" w:rsidRPr="00437925" w:rsidRDefault="00483431" w:rsidP="004E7B01">
      <w:pPr>
        <w:rPr>
          <w:rFonts w:ascii="Times New Roman" w:hAnsi="Times New Roman" w:cs="Times New Roman"/>
          <w:color w:val="FF0000"/>
          <w:sz w:val="28"/>
          <w:szCs w:val="28"/>
        </w:rPr>
      </w:pPr>
    </w:p>
    <w:p w:rsidR="00FF682D" w:rsidRPr="007168E6" w:rsidRDefault="00FF682D" w:rsidP="00C56B24">
      <w:pPr>
        <w:pStyle w:val="af8"/>
        <w:numPr>
          <w:ilvl w:val="1"/>
          <w:numId w:val="39"/>
        </w:numPr>
        <w:tabs>
          <w:tab w:val="left" w:pos="1418"/>
        </w:tabs>
        <w:spacing w:line="300" w:lineRule="auto"/>
        <w:ind w:left="0" w:firstLine="709"/>
        <w:rPr>
          <w:bCs/>
        </w:rPr>
      </w:pPr>
      <w:r w:rsidRPr="007168E6">
        <w:rPr>
          <w:bCs/>
        </w:rPr>
        <w:t>Автомобильный и общественный транспорт</w:t>
      </w:r>
    </w:p>
    <w:p w:rsidR="00B6001C" w:rsidRDefault="000F7D83" w:rsidP="00435CB3">
      <w:pPr>
        <w:rPr>
          <w:rFonts w:ascii="Times New Roman" w:hAnsi="Times New Roman" w:cs="Times New Roman"/>
          <w:sz w:val="28"/>
          <w:szCs w:val="28"/>
        </w:rPr>
      </w:pPr>
      <w:r>
        <w:rPr>
          <w:rFonts w:ascii="Times New Roman" w:hAnsi="Times New Roman" w:cs="Times New Roman"/>
          <w:sz w:val="28"/>
          <w:szCs w:val="28"/>
        </w:rPr>
        <w:t>Межмуниципальные</w:t>
      </w:r>
      <w:r w:rsidR="00B6001C" w:rsidRPr="00590FD2">
        <w:rPr>
          <w:rFonts w:ascii="Times New Roman" w:hAnsi="Times New Roman" w:cs="Times New Roman"/>
          <w:sz w:val="28"/>
          <w:szCs w:val="28"/>
        </w:rPr>
        <w:t xml:space="preserve"> маршруты общественного пассажирского транспорта на территории муниципального образования осуществляются общественным автобусным транспортом.</w:t>
      </w:r>
    </w:p>
    <w:p w:rsidR="00B6001C" w:rsidRPr="00590FD2" w:rsidRDefault="00B6001C" w:rsidP="00B6001C">
      <w:pPr>
        <w:rPr>
          <w:rFonts w:ascii="Times New Roman" w:hAnsi="Times New Roman" w:cs="Times New Roman"/>
          <w:b/>
          <w:sz w:val="24"/>
          <w:szCs w:val="24"/>
        </w:rPr>
      </w:pPr>
      <w:r w:rsidRPr="00590FD2">
        <w:rPr>
          <w:rFonts w:ascii="Times New Roman" w:hAnsi="Times New Roman" w:cs="Times New Roman"/>
          <w:b/>
          <w:sz w:val="24"/>
          <w:szCs w:val="24"/>
        </w:rPr>
        <w:t>Таблица 7.</w:t>
      </w:r>
      <w:r>
        <w:rPr>
          <w:rFonts w:ascii="Times New Roman" w:hAnsi="Times New Roman" w:cs="Times New Roman"/>
          <w:b/>
          <w:sz w:val="24"/>
          <w:szCs w:val="24"/>
        </w:rPr>
        <w:t>10</w:t>
      </w:r>
      <w:r w:rsidRPr="00590FD2">
        <w:rPr>
          <w:rFonts w:ascii="Times New Roman" w:hAnsi="Times New Roman" w:cs="Times New Roman"/>
          <w:b/>
          <w:sz w:val="24"/>
          <w:szCs w:val="24"/>
        </w:rPr>
        <w:t>.1 Расписание общественного транспорта в МО</w:t>
      </w:r>
    </w:p>
    <w:tbl>
      <w:tblPr>
        <w:tblStyle w:val="a6"/>
        <w:tblW w:w="0" w:type="auto"/>
        <w:tblInd w:w="108" w:type="dxa"/>
        <w:tblLook w:val="04A0" w:firstRow="1" w:lastRow="0" w:firstColumn="1" w:lastColumn="0" w:noHBand="0" w:noVBand="1"/>
      </w:tblPr>
      <w:tblGrid>
        <w:gridCol w:w="1560"/>
        <w:gridCol w:w="4179"/>
        <w:gridCol w:w="2522"/>
        <w:gridCol w:w="2052"/>
      </w:tblGrid>
      <w:tr w:rsidR="00C90312" w:rsidRPr="00590FD2" w:rsidTr="00C90312">
        <w:tc>
          <w:tcPr>
            <w:tcW w:w="1560" w:type="dxa"/>
            <w:vAlign w:val="center"/>
          </w:tcPr>
          <w:p w:rsidR="00C90312" w:rsidRPr="007B4DFD" w:rsidRDefault="00C90312" w:rsidP="007B4DFD">
            <w:pPr>
              <w:spacing w:line="300" w:lineRule="auto"/>
              <w:ind w:firstLine="0"/>
              <w:jc w:val="center"/>
              <w:rPr>
                <w:rFonts w:ascii="Times New Roman" w:hAnsi="Times New Roman" w:cs="Times New Roman"/>
                <w:b/>
              </w:rPr>
            </w:pPr>
            <w:r w:rsidRPr="007B4DFD">
              <w:rPr>
                <w:rFonts w:ascii="Times New Roman" w:hAnsi="Times New Roman" w:cs="Times New Roman"/>
                <w:b/>
              </w:rPr>
              <w:t>№ маршрута</w:t>
            </w:r>
          </w:p>
        </w:tc>
        <w:tc>
          <w:tcPr>
            <w:tcW w:w="4179" w:type="dxa"/>
            <w:vAlign w:val="center"/>
          </w:tcPr>
          <w:p w:rsidR="00C90312" w:rsidRPr="007B4DFD" w:rsidRDefault="00C90312" w:rsidP="007B4DFD">
            <w:pPr>
              <w:spacing w:line="300" w:lineRule="auto"/>
              <w:ind w:firstLine="0"/>
              <w:jc w:val="center"/>
              <w:rPr>
                <w:rFonts w:ascii="Times New Roman" w:hAnsi="Times New Roman" w:cs="Times New Roman"/>
                <w:b/>
              </w:rPr>
            </w:pPr>
            <w:r w:rsidRPr="007B4DFD">
              <w:rPr>
                <w:rFonts w:ascii="Times New Roman" w:hAnsi="Times New Roman" w:cs="Times New Roman"/>
                <w:b/>
              </w:rPr>
              <w:t>Направление</w:t>
            </w:r>
          </w:p>
        </w:tc>
        <w:tc>
          <w:tcPr>
            <w:tcW w:w="2522" w:type="dxa"/>
            <w:vAlign w:val="center"/>
          </w:tcPr>
          <w:p w:rsidR="00C90312" w:rsidRPr="007B4DFD" w:rsidRDefault="00C90312" w:rsidP="007B4DFD">
            <w:pPr>
              <w:spacing w:line="300" w:lineRule="auto"/>
              <w:ind w:firstLine="0"/>
              <w:jc w:val="center"/>
              <w:rPr>
                <w:rFonts w:ascii="Times New Roman" w:hAnsi="Times New Roman" w:cs="Times New Roman"/>
                <w:b/>
              </w:rPr>
            </w:pPr>
            <w:r w:rsidRPr="007B4DFD">
              <w:rPr>
                <w:rFonts w:ascii="Times New Roman" w:hAnsi="Times New Roman" w:cs="Times New Roman"/>
                <w:b/>
              </w:rPr>
              <w:t>Регулярность рейса</w:t>
            </w:r>
          </w:p>
        </w:tc>
        <w:tc>
          <w:tcPr>
            <w:tcW w:w="2052" w:type="dxa"/>
          </w:tcPr>
          <w:p w:rsidR="00C90312" w:rsidRPr="007B4DFD" w:rsidRDefault="00C90312" w:rsidP="00C90312">
            <w:pPr>
              <w:ind w:firstLine="0"/>
              <w:jc w:val="center"/>
              <w:rPr>
                <w:rFonts w:ascii="Times New Roman" w:hAnsi="Times New Roman" w:cs="Times New Roman"/>
                <w:b/>
              </w:rPr>
            </w:pPr>
            <w:r>
              <w:rPr>
                <w:rFonts w:ascii="Times New Roman" w:hAnsi="Times New Roman" w:cs="Times New Roman"/>
                <w:b/>
              </w:rPr>
              <w:t xml:space="preserve">Перевозчик </w:t>
            </w:r>
          </w:p>
        </w:tc>
      </w:tr>
      <w:tr w:rsidR="00C90312" w:rsidRPr="00590FD2" w:rsidTr="00C90312">
        <w:tc>
          <w:tcPr>
            <w:tcW w:w="1560" w:type="dxa"/>
            <w:vAlign w:val="center"/>
          </w:tcPr>
          <w:p w:rsidR="00C90312" w:rsidRPr="007B4DFD" w:rsidRDefault="00C90312" w:rsidP="007B4DFD">
            <w:pPr>
              <w:ind w:firstLine="0"/>
              <w:jc w:val="center"/>
              <w:rPr>
                <w:rFonts w:ascii="Times New Roman" w:hAnsi="Times New Roman" w:cs="Times New Roman"/>
              </w:rPr>
            </w:pPr>
            <w:r w:rsidRPr="007B4DFD">
              <w:rPr>
                <w:rFonts w:ascii="Times New Roman" w:hAnsi="Times New Roman" w:cs="Times New Roman"/>
              </w:rPr>
              <w:t>633</w:t>
            </w:r>
          </w:p>
        </w:tc>
        <w:tc>
          <w:tcPr>
            <w:tcW w:w="4179" w:type="dxa"/>
            <w:vAlign w:val="center"/>
          </w:tcPr>
          <w:p w:rsidR="00C90312" w:rsidRPr="007B4DFD" w:rsidRDefault="00C90312" w:rsidP="00C90312">
            <w:pPr>
              <w:ind w:firstLine="0"/>
              <w:jc w:val="center"/>
              <w:rPr>
                <w:rFonts w:ascii="Times New Roman" w:hAnsi="Times New Roman" w:cs="Times New Roman"/>
              </w:rPr>
            </w:pPr>
            <w:r w:rsidRPr="007B4DFD">
              <w:rPr>
                <w:rFonts w:ascii="Times New Roman" w:hAnsi="Times New Roman" w:cs="Times New Roman"/>
              </w:rPr>
              <w:t xml:space="preserve">Питерка - Саратов </w:t>
            </w:r>
          </w:p>
        </w:tc>
        <w:tc>
          <w:tcPr>
            <w:tcW w:w="2522" w:type="dxa"/>
            <w:vAlign w:val="center"/>
          </w:tcPr>
          <w:p w:rsidR="00C90312" w:rsidRPr="007B4DFD" w:rsidRDefault="00C90312" w:rsidP="007B4DFD">
            <w:pPr>
              <w:ind w:firstLine="0"/>
              <w:jc w:val="center"/>
              <w:rPr>
                <w:rFonts w:ascii="Times New Roman" w:hAnsi="Times New Roman" w:cs="Times New Roman"/>
              </w:rPr>
            </w:pPr>
            <w:r w:rsidRPr="007B4DFD">
              <w:rPr>
                <w:rFonts w:ascii="Times New Roman" w:hAnsi="Times New Roman" w:cs="Times New Roman"/>
              </w:rPr>
              <w:t>круглогодично</w:t>
            </w:r>
          </w:p>
        </w:tc>
        <w:tc>
          <w:tcPr>
            <w:tcW w:w="2052" w:type="dxa"/>
          </w:tcPr>
          <w:p w:rsidR="00C90312" w:rsidRPr="007B4DFD" w:rsidRDefault="00C90312" w:rsidP="007B4DFD">
            <w:pPr>
              <w:ind w:firstLine="0"/>
              <w:jc w:val="center"/>
              <w:rPr>
                <w:rFonts w:ascii="Times New Roman" w:hAnsi="Times New Roman" w:cs="Times New Roman"/>
              </w:rPr>
            </w:pPr>
            <w:r>
              <w:rPr>
                <w:rFonts w:ascii="Times New Roman" w:hAnsi="Times New Roman" w:cs="Times New Roman"/>
              </w:rPr>
              <w:t>Не обслуживается</w:t>
            </w:r>
          </w:p>
        </w:tc>
      </w:tr>
    </w:tbl>
    <w:p w:rsidR="00C90312" w:rsidRDefault="00C90312" w:rsidP="00435CB3">
      <w:pPr>
        <w:rPr>
          <w:rFonts w:ascii="Times New Roman" w:hAnsi="Times New Roman" w:cs="Times New Roman"/>
          <w:sz w:val="28"/>
          <w:szCs w:val="28"/>
        </w:rPr>
      </w:pPr>
    </w:p>
    <w:p w:rsidR="00FF682D" w:rsidRPr="007168E6" w:rsidRDefault="00FF682D" w:rsidP="00435CB3">
      <w:pPr>
        <w:rPr>
          <w:rFonts w:ascii="Times New Roman" w:hAnsi="Times New Roman" w:cs="Times New Roman"/>
          <w:sz w:val="28"/>
          <w:szCs w:val="28"/>
        </w:rPr>
      </w:pPr>
      <w:r w:rsidRPr="007168E6">
        <w:rPr>
          <w:rFonts w:ascii="Times New Roman" w:hAnsi="Times New Roman" w:cs="Times New Roman"/>
          <w:sz w:val="28"/>
          <w:szCs w:val="28"/>
        </w:rPr>
        <w:t xml:space="preserve">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в соответствии с </w:t>
      </w:r>
      <w:r w:rsidRPr="007168E6">
        <w:rPr>
          <w:rFonts w:ascii="Times New Roman" w:eastAsia="Arial" w:hAnsi="Times New Roman" w:cs="Times New Roman"/>
          <w:sz w:val="28"/>
          <w:szCs w:val="28"/>
        </w:rPr>
        <w:t xml:space="preserve">Федеральным законом от 08.11.2007 </w:t>
      </w:r>
      <w:r w:rsidR="003604DE">
        <w:rPr>
          <w:rFonts w:ascii="Times New Roman" w:eastAsia="Arial" w:hAnsi="Times New Roman" w:cs="Times New Roman"/>
          <w:sz w:val="28"/>
          <w:szCs w:val="28"/>
        </w:rPr>
        <w:t xml:space="preserve">           </w:t>
      </w:r>
      <w:r w:rsidRPr="007168E6">
        <w:rPr>
          <w:rFonts w:ascii="Times New Roman" w:eastAsia="Arial" w:hAnsi="Times New Roman" w:cs="Times New Roman"/>
          <w:sz w:val="28"/>
          <w:szCs w:val="28"/>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FF682D" w:rsidRPr="007168E6" w:rsidRDefault="00FF682D" w:rsidP="00435CB3">
      <w:pPr>
        <w:pStyle w:val="14"/>
        <w:spacing w:after="0" w:line="300" w:lineRule="auto"/>
        <w:ind w:firstLine="709"/>
        <w:rPr>
          <w:rFonts w:eastAsia="Arial"/>
          <w:sz w:val="28"/>
          <w:szCs w:val="28"/>
        </w:rPr>
      </w:pPr>
      <w:r w:rsidRPr="007168E6">
        <w:rPr>
          <w:sz w:val="28"/>
          <w:szCs w:val="28"/>
        </w:rPr>
        <w:t xml:space="preserve">В соответствии с </w:t>
      </w:r>
      <w:r w:rsidRPr="007168E6">
        <w:rPr>
          <w:rFonts w:eastAsia="Arial"/>
          <w:sz w:val="28"/>
          <w:szCs w:val="28"/>
        </w:rPr>
        <w:t>Федеральным законом от 08.11.2007 № 257-ФЗ</w:t>
      </w:r>
      <w:r w:rsidR="00A677B6" w:rsidRPr="007168E6">
        <w:rPr>
          <w:rFonts w:eastAsia="Arial"/>
          <w:sz w:val="28"/>
          <w:szCs w:val="28"/>
        </w:rPr>
        <w:t xml:space="preserve"> </w:t>
      </w:r>
      <w:r w:rsidRPr="007168E6">
        <w:rPr>
          <w:rFonts w:eastAsia="Arial"/>
          <w:sz w:val="28"/>
          <w:szCs w:val="28"/>
        </w:rPr>
        <w:t>"Об</w:t>
      </w:r>
      <w:r w:rsidR="00A677B6" w:rsidRPr="007168E6">
        <w:rPr>
          <w:rFonts w:eastAsia="Arial"/>
          <w:sz w:val="28"/>
          <w:szCs w:val="28"/>
        </w:rPr>
        <w:t> </w:t>
      </w:r>
      <w:r w:rsidRPr="007168E6">
        <w:rPr>
          <w:rFonts w:eastAsia="Arial"/>
          <w:sz w:val="28"/>
          <w:szCs w:val="28"/>
        </w:rPr>
        <w:t>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зависимости от категории автомобильных дорог с учетом перспектив их развития ширина каждой придорожной полосы устанавливается в размере:</w:t>
      </w:r>
    </w:p>
    <w:p w:rsidR="00FF682D" w:rsidRPr="007168E6" w:rsidRDefault="00FF682D" w:rsidP="00C56B24">
      <w:pPr>
        <w:pStyle w:val="ConsPlusNormal"/>
        <w:numPr>
          <w:ilvl w:val="0"/>
          <w:numId w:val="17"/>
        </w:numPr>
        <w:tabs>
          <w:tab w:val="left" w:pos="1134"/>
        </w:tabs>
        <w:spacing w:line="300" w:lineRule="auto"/>
        <w:ind w:left="0" w:firstLine="709"/>
        <w:rPr>
          <w:rFonts w:ascii="Times New Roman" w:hAnsi="Times New Roman"/>
          <w:sz w:val="28"/>
          <w:szCs w:val="28"/>
        </w:rPr>
      </w:pPr>
      <w:r w:rsidRPr="007168E6">
        <w:rPr>
          <w:rFonts w:ascii="Times New Roman" w:hAnsi="Times New Roman"/>
          <w:sz w:val="28"/>
          <w:szCs w:val="28"/>
        </w:rPr>
        <w:t>семидесяти пяти метров - для автомобильных дорог первой и второй категорий;</w:t>
      </w:r>
    </w:p>
    <w:p w:rsidR="00FF682D" w:rsidRPr="007168E6" w:rsidRDefault="00FF682D" w:rsidP="00C56B24">
      <w:pPr>
        <w:pStyle w:val="ConsPlusNormal"/>
        <w:numPr>
          <w:ilvl w:val="0"/>
          <w:numId w:val="17"/>
        </w:numPr>
        <w:tabs>
          <w:tab w:val="left" w:pos="1134"/>
        </w:tabs>
        <w:spacing w:line="300" w:lineRule="auto"/>
        <w:ind w:left="0" w:firstLine="709"/>
        <w:rPr>
          <w:rFonts w:ascii="Times New Roman" w:hAnsi="Times New Roman"/>
          <w:sz w:val="28"/>
          <w:szCs w:val="28"/>
        </w:rPr>
      </w:pPr>
      <w:r w:rsidRPr="007168E6">
        <w:rPr>
          <w:rFonts w:ascii="Times New Roman" w:hAnsi="Times New Roman"/>
          <w:sz w:val="28"/>
          <w:szCs w:val="28"/>
        </w:rPr>
        <w:t>пятидесяти метров - для автомобильных дорог третьей и четвертой категорий;</w:t>
      </w:r>
    </w:p>
    <w:p w:rsidR="00FF682D" w:rsidRPr="007168E6" w:rsidRDefault="00FF682D" w:rsidP="00C56B24">
      <w:pPr>
        <w:pStyle w:val="ConsPlusNormal"/>
        <w:numPr>
          <w:ilvl w:val="0"/>
          <w:numId w:val="17"/>
        </w:numPr>
        <w:tabs>
          <w:tab w:val="left" w:pos="1134"/>
        </w:tabs>
        <w:spacing w:line="300" w:lineRule="auto"/>
        <w:ind w:left="0" w:firstLine="709"/>
        <w:rPr>
          <w:rFonts w:ascii="Times New Roman" w:hAnsi="Times New Roman"/>
          <w:sz w:val="28"/>
          <w:szCs w:val="28"/>
        </w:rPr>
      </w:pPr>
      <w:r w:rsidRPr="007168E6">
        <w:rPr>
          <w:rFonts w:ascii="Times New Roman" w:hAnsi="Times New Roman"/>
          <w:sz w:val="28"/>
          <w:szCs w:val="28"/>
        </w:rPr>
        <w:t>двадцати пяти метров - для автомобильных дорог пятой категории.</w:t>
      </w:r>
    </w:p>
    <w:p w:rsidR="00FF682D" w:rsidRPr="007168E6" w:rsidRDefault="00FF682D" w:rsidP="004E7B01">
      <w:pPr>
        <w:pStyle w:val="ConsPlusNormal"/>
        <w:spacing w:line="300" w:lineRule="auto"/>
        <w:ind w:firstLine="709"/>
        <w:rPr>
          <w:rFonts w:ascii="Times New Roman" w:hAnsi="Times New Roman"/>
          <w:sz w:val="28"/>
          <w:szCs w:val="28"/>
        </w:rPr>
      </w:pPr>
      <w:r w:rsidRPr="007168E6">
        <w:rPr>
          <w:rFonts w:ascii="Times New Roman" w:hAnsi="Times New Roman"/>
          <w:sz w:val="28"/>
          <w:szCs w:val="28"/>
        </w:rPr>
        <w:t xml:space="preserve">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w:t>
      </w:r>
    </w:p>
    <w:p w:rsidR="00FF682D" w:rsidRPr="007168E6" w:rsidRDefault="00FF682D" w:rsidP="004E7B01">
      <w:pPr>
        <w:pStyle w:val="ConsPlusNormal"/>
        <w:spacing w:line="300" w:lineRule="auto"/>
        <w:ind w:firstLine="709"/>
        <w:rPr>
          <w:rFonts w:ascii="Times New Roman" w:hAnsi="Times New Roman"/>
          <w:sz w:val="28"/>
          <w:szCs w:val="28"/>
        </w:rPr>
      </w:pPr>
      <w:r w:rsidRPr="007168E6">
        <w:rPr>
          <w:rFonts w:ascii="Times New Roman" w:hAnsi="Times New Roman"/>
          <w:sz w:val="28"/>
          <w:szCs w:val="28"/>
        </w:rPr>
        <w:t>Обозначение границ придорожных полос автомобильных дорог на местности осуществляется владельцами автомобильных дорог за их счет.</w:t>
      </w:r>
    </w:p>
    <w:p w:rsidR="00FF682D" w:rsidRPr="007168E6" w:rsidRDefault="00FF682D" w:rsidP="004E7B01">
      <w:pPr>
        <w:pStyle w:val="ConsPlusNormal"/>
        <w:spacing w:line="300" w:lineRule="auto"/>
        <w:ind w:firstLine="709"/>
        <w:rPr>
          <w:rFonts w:ascii="Times New Roman" w:hAnsi="Times New Roman"/>
          <w:sz w:val="28"/>
          <w:szCs w:val="28"/>
        </w:rPr>
      </w:pPr>
      <w:r w:rsidRPr="007168E6">
        <w:rPr>
          <w:rFonts w:ascii="Times New Roman" w:hAnsi="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FF682D" w:rsidRPr="007168E6" w:rsidRDefault="00FF682D" w:rsidP="004E7B01">
      <w:pPr>
        <w:pStyle w:val="22"/>
        <w:spacing w:after="0" w:line="300" w:lineRule="auto"/>
        <w:ind w:firstLine="709"/>
        <w:rPr>
          <w:rFonts w:eastAsia="Trebuchet MS"/>
          <w:iCs/>
          <w:sz w:val="28"/>
          <w:szCs w:val="28"/>
        </w:rPr>
      </w:pPr>
      <w:r w:rsidRPr="007168E6">
        <w:rPr>
          <w:rFonts w:eastAsia="Trebuchet MS"/>
          <w:iCs/>
          <w:sz w:val="28"/>
          <w:szCs w:val="28"/>
        </w:rPr>
        <w:t>Массовые пассажирские перевозки, как и в настоящее время, на перспективу намечается осуществлять автобусным и легковым автотранспортом.</w:t>
      </w:r>
    </w:p>
    <w:p w:rsidR="00791B64" w:rsidRPr="00437925" w:rsidRDefault="00791B64" w:rsidP="004E7B01">
      <w:pPr>
        <w:rPr>
          <w:rFonts w:ascii="Times New Roman" w:hAnsi="Times New Roman" w:cs="Times New Roman"/>
          <w:color w:val="FF0000"/>
          <w:sz w:val="28"/>
          <w:szCs w:val="28"/>
        </w:rPr>
      </w:pPr>
    </w:p>
    <w:p w:rsidR="005347FF" w:rsidRPr="004063A7" w:rsidRDefault="00EA4CE2" w:rsidP="00C56B24">
      <w:pPr>
        <w:pStyle w:val="af8"/>
        <w:widowControl w:val="0"/>
        <w:numPr>
          <w:ilvl w:val="1"/>
          <w:numId w:val="39"/>
        </w:numPr>
        <w:tabs>
          <w:tab w:val="left" w:pos="1418"/>
        </w:tabs>
        <w:spacing w:line="300" w:lineRule="auto"/>
        <w:ind w:left="0" w:firstLine="709"/>
        <w:outlineLvl w:val="1"/>
        <w:rPr>
          <w:bCs/>
        </w:rPr>
      </w:pPr>
      <w:bookmarkStart w:id="140" w:name="_Toc152937725"/>
      <w:r w:rsidRPr="004063A7">
        <w:rPr>
          <w:bCs/>
        </w:rPr>
        <w:t>Предприятия автосервиса</w:t>
      </w:r>
      <w:bookmarkEnd w:id="140"/>
    </w:p>
    <w:p w:rsidR="00366723" w:rsidRDefault="00EA4CE2" w:rsidP="00435CB3">
      <w:pPr>
        <w:rPr>
          <w:rFonts w:ascii="Times New Roman" w:hAnsi="Times New Roman" w:cs="Times New Roman"/>
          <w:sz w:val="28"/>
          <w:szCs w:val="28"/>
        </w:rPr>
      </w:pPr>
      <w:r w:rsidRPr="004063A7">
        <w:rPr>
          <w:rFonts w:ascii="Times New Roman" w:hAnsi="Times New Roman" w:cs="Times New Roman"/>
          <w:sz w:val="28"/>
          <w:szCs w:val="28"/>
        </w:rPr>
        <w:t>Предприятия автосервиса в районе представлены автозаправочными станциями и станциями технического обслуживания автомобилей.</w:t>
      </w:r>
      <w:r w:rsidR="00140F8D">
        <w:rPr>
          <w:rFonts w:ascii="Times New Roman" w:hAnsi="Times New Roman" w:cs="Times New Roman"/>
          <w:sz w:val="28"/>
          <w:szCs w:val="28"/>
        </w:rPr>
        <w:t xml:space="preserve"> </w:t>
      </w:r>
    </w:p>
    <w:p w:rsidR="00AB7468" w:rsidRPr="00DA5950" w:rsidRDefault="00AB7468" w:rsidP="0006396C">
      <w:pPr>
        <w:pStyle w:val="a7"/>
        <w:pageBreakBefore/>
        <w:numPr>
          <w:ilvl w:val="0"/>
          <w:numId w:val="2"/>
        </w:numPr>
        <w:tabs>
          <w:tab w:val="left" w:pos="1276"/>
        </w:tabs>
        <w:ind w:left="0" w:firstLine="709"/>
        <w:outlineLvl w:val="0"/>
        <w:rPr>
          <w:rStyle w:val="af7"/>
          <w:color w:val="auto"/>
        </w:rPr>
      </w:pPr>
      <w:bookmarkStart w:id="141" w:name="_Toc152937726"/>
      <w:r w:rsidRPr="00DA5950">
        <w:rPr>
          <w:rStyle w:val="af7"/>
          <w:color w:val="auto"/>
        </w:rPr>
        <w:t>БЛАГОУСТРОЙСТВО</w:t>
      </w:r>
      <w:bookmarkEnd w:id="141"/>
    </w:p>
    <w:p w:rsidR="006D1C30" w:rsidRPr="00DA5950" w:rsidRDefault="006D1C30" w:rsidP="004E7B01">
      <w:pPr>
        <w:tabs>
          <w:tab w:val="left" w:pos="0"/>
        </w:tabs>
        <w:rPr>
          <w:rFonts w:ascii="Times New Roman" w:hAnsi="Times New Roman" w:cs="Times New Roman"/>
          <w:sz w:val="28"/>
          <w:szCs w:val="26"/>
        </w:rPr>
      </w:pPr>
      <w:r w:rsidRPr="00DA5950">
        <w:rPr>
          <w:rFonts w:ascii="Times New Roman" w:hAnsi="Times New Roman" w:cs="Times New Roman"/>
          <w:sz w:val="28"/>
          <w:szCs w:val="26"/>
        </w:rPr>
        <w:t>Работы, связанные с благоустройством территории – необходимое условие успешного развития экономики поселения и улучшения условий жизни населения.</w:t>
      </w:r>
    </w:p>
    <w:p w:rsidR="006D1C30" w:rsidRPr="00DA5950" w:rsidRDefault="006D1C30" w:rsidP="004E7B01">
      <w:pPr>
        <w:tabs>
          <w:tab w:val="left" w:pos="0"/>
        </w:tabs>
        <w:rPr>
          <w:rFonts w:ascii="Times New Roman" w:hAnsi="Times New Roman" w:cs="Times New Roman"/>
          <w:sz w:val="28"/>
          <w:szCs w:val="26"/>
        </w:rPr>
      </w:pPr>
      <w:r w:rsidRPr="00DA5950">
        <w:rPr>
          <w:rFonts w:ascii="Times New Roman" w:hAnsi="Times New Roman" w:cs="Times New Roman"/>
          <w:sz w:val="28"/>
          <w:szCs w:val="26"/>
        </w:rPr>
        <w:t xml:space="preserve">Федеральный закон № 131 от 6 октября 2003 года «Об общих принципах организации местного самоуправления в РФ» закрепил ответственность органов местного самоуправления за благоустройство территории. </w:t>
      </w:r>
    </w:p>
    <w:p w:rsidR="006D1C30" w:rsidRPr="00DA5950" w:rsidRDefault="006D1C30" w:rsidP="004E7B01">
      <w:pPr>
        <w:tabs>
          <w:tab w:val="left" w:pos="0"/>
        </w:tabs>
        <w:rPr>
          <w:rFonts w:ascii="Times New Roman" w:hAnsi="Times New Roman" w:cs="Times New Roman"/>
          <w:sz w:val="28"/>
          <w:szCs w:val="26"/>
        </w:rPr>
      </w:pPr>
      <w:r w:rsidRPr="00DA5950">
        <w:rPr>
          <w:rFonts w:ascii="Times New Roman" w:hAnsi="Times New Roman" w:cs="Times New Roman"/>
          <w:sz w:val="28"/>
          <w:szCs w:val="26"/>
        </w:rPr>
        <w:t>Среди приоритетных задач органов местного самоуправления является совершенствование системы благоустройства и застройки сельского поселения.</w:t>
      </w:r>
    </w:p>
    <w:p w:rsidR="006D1C30" w:rsidRPr="00DA5950" w:rsidRDefault="006D1C30" w:rsidP="004E7B01">
      <w:pPr>
        <w:pStyle w:val="a4"/>
        <w:spacing w:before="0" w:beforeAutospacing="0" w:after="0" w:afterAutospacing="0" w:line="300" w:lineRule="auto"/>
      </w:pPr>
      <w:r w:rsidRPr="00DA5950">
        <w:rPr>
          <w:rFonts w:eastAsiaTheme="minorEastAsia"/>
          <w:sz w:val="28"/>
          <w:szCs w:val="26"/>
        </w:rPr>
        <w:t>В последние годы в поселении проводилась целенаправленная работа по благоустройству и социальному развитию территории.</w:t>
      </w:r>
    </w:p>
    <w:p w:rsidR="006D1C30" w:rsidRPr="00DA5950" w:rsidRDefault="006D1C30" w:rsidP="004E7B01">
      <w:pPr>
        <w:pStyle w:val="a4"/>
        <w:spacing w:before="0" w:beforeAutospacing="0" w:after="0" w:afterAutospacing="0" w:line="300" w:lineRule="auto"/>
        <w:rPr>
          <w:sz w:val="28"/>
        </w:rPr>
      </w:pPr>
      <w:r w:rsidRPr="00DA5950">
        <w:rPr>
          <w:sz w:val="28"/>
        </w:rPr>
        <w:t>В то же время в вопросах благоустройства территории поселения имеется ряд проблем.</w:t>
      </w:r>
    </w:p>
    <w:p w:rsidR="006D1C30" w:rsidRPr="00DA5950" w:rsidRDefault="006D1C30" w:rsidP="004E7B01">
      <w:pPr>
        <w:pStyle w:val="a4"/>
        <w:spacing w:before="0" w:beforeAutospacing="0" w:after="0" w:afterAutospacing="0" w:line="300" w:lineRule="auto"/>
        <w:rPr>
          <w:sz w:val="28"/>
        </w:rPr>
      </w:pPr>
      <w:r w:rsidRPr="00DA5950">
        <w:rPr>
          <w:sz w:val="28"/>
        </w:rPr>
        <w:t xml:space="preserve">Большие нарекания вызывают благоустройство и санитарное содержание дворовых территорий. </w:t>
      </w:r>
    </w:p>
    <w:p w:rsidR="00562E4D" w:rsidRPr="00562E4D" w:rsidRDefault="006D1C30" w:rsidP="00562E4D">
      <w:pPr>
        <w:pStyle w:val="printj"/>
        <w:spacing w:before="0" w:after="0" w:line="300" w:lineRule="auto"/>
        <w:rPr>
          <w:sz w:val="28"/>
          <w:szCs w:val="28"/>
        </w:rPr>
      </w:pPr>
      <w:r w:rsidRPr="00562E4D">
        <w:rPr>
          <w:sz w:val="28"/>
          <w:szCs w:val="28"/>
        </w:rPr>
        <w:t xml:space="preserve">Несмотря на предпринимаемые меры, не уменьшается количество несанкционированных свалок мусора и бытовых отходов, отдельные домовладения не ухожены. </w:t>
      </w:r>
      <w:r w:rsidR="00562E4D" w:rsidRPr="00562E4D">
        <w:rPr>
          <w:sz w:val="28"/>
          <w:szCs w:val="28"/>
        </w:rPr>
        <w:t>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 Налажен  сбор и вывоз  ТКО. Силами  фермерских хозяйств налажен вывоз навоза. Однако эта проблема до конца не решена.</w:t>
      </w:r>
    </w:p>
    <w:p w:rsidR="006D1C30" w:rsidRPr="00562E4D" w:rsidRDefault="00562E4D" w:rsidP="00562E4D">
      <w:pPr>
        <w:pStyle w:val="printj"/>
        <w:spacing w:before="0" w:after="0" w:line="300" w:lineRule="auto"/>
        <w:ind w:firstLine="0"/>
        <w:rPr>
          <w:sz w:val="28"/>
          <w:szCs w:val="28"/>
        </w:rPr>
      </w:pPr>
      <w:r>
        <w:rPr>
          <w:sz w:val="28"/>
          <w:szCs w:val="28"/>
        </w:rPr>
        <w:t xml:space="preserve">         </w:t>
      </w:r>
      <w:r w:rsidRPr="00562E4D">
        <w:rPr>
          <w:sz w:val="28"/>
          <w:szCs w:val="28"/>
        </w:rPr>
        <w:t xml:space="preserve">Занимаются благоустройством и содержанием закрепленных территорий организации, расположенные на территории муниципального образования, но недостаточно. </w:t>
      </w:r>
    </w:p>
    <w:p w:rsidR="00E4750D" w:rsidRPr="00562E4D" w:rsidRDefault="00E4750D" w:rsidP="00562E4D">
      <w:pPr>
        <w:pStyle w:val="Standard"/>
        <w:spacing w:line="300" w:lineRule="auto"/>
        <w:rPr>
          <w:rFonts w:eastAsia="Times New Roman"/>
          <w:sz w:val="28"/>
          <w:szCs w:val="28"/>
        </w:rPr>
      </w:pPr>
      <w:r w:rsidRPr="00562E4D">
        <w:rPr>
          <w:rFonts w:eastAsia="Times New Roman"/>
          <w:sz w:val="28"/>
          <w:szCs w:val="28"/>
        </w:rPr>
        <w:t>Мероприятия  по благоустройству направлены на создание комфортных условий  для населения муниципального  образования, среди которых выделяют:</w:t>
      </w:r>
    </w:p>
    <w:p w:rsidR="00E4750D" w:rsidRPr="00562E4D" w:rsidRDefault="00562E4D" w:rsidP="00C56B24">
      <w:pPr>
        <w:pStyle w:val="Standard"/>
        <w:numPr>
          <w:ilvl w:val="0"/>
          <w:numId w:val="38"/>
        </w:numPr>
        <w:tabs>
          <w:tab w:val="left" w:pos="1134"/>
        </w:tabs>
        <w:spacing w:line="300" w:lineRule="auto"/>
        <w:ind w:left="0" w:firstLine="709"/>
        <w:rPr>
          <w:rFonts w:eastAsia="Times New Roman"/>
          <w:sz w:val="28"/>
          <w:szCs w:val="28"/>
        </w:rPr>
      </w:pPr>
      <w:r w:rsidRPr="00562E4D">
        <w:rPr>
          <w:color w:val="000000"/>
          <w:sz w:val="28"/>
          <w:szCs w:val="28"/>
        </w:rPr>
        <w:t>организацию взаимодействия между предприятиями, организациями и учреждениями при решении вопросов благоустройства территории МО</w:t>
      </w:r>
      <w:r w:rsidR="00E4750D" w:rsidRPr="00562E4D">
        <w:rPr>
          <w:rFonts w:eastAsia="Times New Roman"/>
          <w:sz w:val="28"/>
          <w:szCs w:val="28"/>
          <w:lang w:eastAsia="ru-RU"/>
        </w:rPr>
        <w:t>;</w:t>
      </w:r>
    </w:p>
    <w:p w:rsidR="00E4750D" w:rsidRPr="00562E4D" w:rsidRDefault="00562E4D" w:rsidP="00C56B24">
      <w:pPr>
        <w:pStyle w:val="Standard"/>
        <w:numPr>
          <w:ilvl w:val="0"/>
          <w:numId w:val="38"/>
        </w:numPr>
        <w:tabs>
          <w:tab w:val="left" w:pos="1134"/>
        </w:tabs>
        <w:spacing w:line="300" w:lineRule="auto"/>
        <w:ind w:left="0" w:firstLine="709"/>
        <w:rPr>
          <w:rFonts w:eastAsia="Times New Roman"/>
          <w:sz w:val="28"/>
          <w:szCs w:val="28"/>
        </w:rPr>
      </w:pPr>
      <w:r w:rsidRPr="00562E4D">
        <w:rPr>
          <w:color w:val="000000"/>
          <w:sz w:val="28"/>
          <w:szCs w:val="28"/>
        </w:rPr>
        <w:t>приведение в качественное состояние элементов благоустройства</w:t>
      </w:r>
      <w:r w:rsidR="00E4750D" w:rsidRPr="00562E4D">
        <w:rPr>
          <w:rFonts w:eastAsia="Times New Roman"/>
          <w:sz w:val="28"/>
          <w:szCs w:val="28"/>
          <w:lang w:eastAsia="ru-RU"/>
        </w:rPr>
        <w:t>;</w:t>
      </w:r>
    </w:p>
    <w:p w:rsidR="00E4750D" w:rsidRPr="00562E4D" w:rsidRDefault="00562E4D" w:rsidP="00C56B24">
      <w:pPr>
        <w:pStyle w:val="Standard"/>
        <w:numPr>
          <w:ilvl w:val="0"/>
          <w:numId w:val="38"/>
        </w:numPr>
        <w:tabs>
          <w:tab w:val="left" w:pos="1134"/>
        </w:tabs>
        <w:spacing w:line="300" w:lineRule="auto"/>
        <w:ind w:left="0" w:firstLine="709"/>
        <w:rPr>
          <w:rFonts w:eastAsia="Times New Roman"/>
          <w:sz w:val="28"/>
          <w:szCs w:val="28"/>
        </w:rPr>
      </w:pPr>
      <w:r w:rsidRPr="00562E4D">
        <w:rPr>
          <w:color w:val="000000"/>
          <w:sz w:val="28"/>
          <w:szCs w:val="28"/>
        </w:rPr>
        <w:t>привлечение жителей к участию в решении проблем благоустройства</w:t>
      </w:r>
      <w:r w:rsidR="00E4750D" w:rsidRPr="00562E4D">
        <w:rPr>
          <w:rFonts w:eastAsia="Times New Roman"/>
          <w:sz w:val="28"/>
          <w:szCs w:val="28"/>
          <w:lang w:eastAsia="ru-RU"/>
        </w:rPr>
        <w:t>;</w:t>
      </w:r>
    </w:p>
    <w:p w:rsidR="00E4750D" w:rsidRPr="00562E4D" w:rsidRDefault="00562E4D" w:rsidP="00C56B24">
      <w:pPr>
        <w:pStyle w:val="Standard"/>
        <w:numPr>
          <w:ilvl w:val="0"/>
          <w:numId w:val="38"/>
        </w:numPr>
        <w:tabs>
          <w:tab w:val="left" w:pos="1134"/>
        </w:tabs>
        <w:spacing w:line="300" w:lineRule="auto"/>
        <w:ind w:left="0" w:firstLine="709"/>
        <w:rPr>
          <w:rFonts w:eastAsia="Times New Roman"/>
          <w:sz w:val="28"/>
          <w:szCs w:val="28"/>
        </w:rPr>
      </w:pPr>
      <w:r w:rsidRPr="00562E4D">
        <w:rPr>
          <w:sz w:val="28"/>
          <w:szCs w:val="28"/>
        </w:rPr>
        <w:t>оздоровление санитарной экологической обстановки в муниципальном образовании, ликвидация свалок бытового мусора</w:t>
      </w:r>
      <w:r w:rsidR="00E4750D" w:rsidRPr="00562E4D">
        <w:rPr>
          <w:rFonts w:eastAsia="Times New Roman"/>
          <w:sz w:val="28"/>
          <w:szCs w:val="28"/>
          <w:lang w:eastAsia="ru-RU"/>
        </w:rPr>
        <w:t>;</w:t>
      </w:r>
    </w:p>
    <w:p w:rsidR="00E4750D" w:rsidRPr="00562E4D" w:rsidRDefault="00562E4D" w:rsidP="00C56B24">
      <w:pPr>
        <w:pStyle w:val="Standard"/>
        <w:numPr>
          <w:ilvl w:val="0"/>
          <w:numId w:val="38"/>
        </w:numPr>
        <w:tabs>
          <w:tab w:val="left" w:pos="1134"/>
        </w:tabs>
        <w:spacing w:line="300" w:lineRule="auto"/>
        <w:ind w:left="0" w:firstLine="709"/>
        <w:rPr>
          <w:rFonts w:eastAsia="Times New Roman"/>
          <w:sz w:val="28"/>
          <w:szCs w:val="28"/>
        </w:rPr>
      </w:pPr>
      <w:r w:rsidRPr="00562E4D">
        <w:rPr>
          <w:sz w:val="28"/>
          <w:szCs w:val="28"/>
        </w:rPr>
        <w:t>вовлечение жителей муниципального образования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r w:rsidR="00E4750D" w:rsidRPr="00562E4D">
        <w:rPr>
          <w:rFonts w:eastAsia="Times New Roman"/>
          <w:sz w:val="28"/>
          <w:szCs w:val="28"/>
        </w:rPr>
        <w:t>.</w:t>
      </w:r>
    </w:p>
    <w:p w:rsidR="00E4750D" w:rsidRPr="00437925" w:rsidRDefault="00E4750D" w:rsidP="004E7B01">
      <w:pPr>
        <w:rPr>
          <w:rFonts w:ascii="Times New Roman" w:hAnsi="Times New Roman" w:cs="Times New Roman"/>
          <w:color w:val="FF0000"/>
          <w:sz w:val="28"/>
          <w:szCs w:val="28"/>
        </w:rPr>
      </w:pPr>
    </w:p>
    <w:p w:rsidR="00AC46F9" w:rsidRPr="00437925" w:rsidRDefault="00AC46F9" w:rsidP="004E7B01">
      <w:pPr>
        <w:pStyle w:val="a7"/>
        <w:tabs>
          <w:tab w:val="left" w:pos="1134"/>
        </w:tabs>
        <w:ind w:left="0"/>
        <w:rPr>
          <w:rFonts w:ascii="Times New Roman" w:hAnsi="Times New Roman" w:cs="Times New Roman"/>
          <w:color w:val="FF0000"/>
          <w:sz w:val="28"/>
          <w:szCs w:val="28"/>
        </w:rPr>
      </w:pPr>
    </w:p>
    <w:p w:rsidR="00684650" w:rsidRPr="006D1316" w:rsidRDefault="00684650" w:rsidP="006D1316">
      <w:pPr>
        <w:pStyle w:val="a7"/>
        <w:pageBreakBefore/>
        <w:numPr>
          <w:ilvl w:val="0"/>
          <w:numId w:val="2"/>
        </w:numPr>
        <w:tabs>
          <w:tab w:val="left" w:pos="1276"/>
        </w:tabs>
        <w:ind w:left="0" w:firstLine="709"/>
        <w:outlineLvl w:val="0"/>
        <w:rPr>
          <w:rStyle w:val="af7"/>
          <w:color w:val="auto"/>
        </w:rPr>
      </w:pPr>
      <w:bookmarkStart w:id="142" w:name="_Toc152937727"/>
      <w:r w:rsidRPr="006D1316">
        <w:rPr>
          <w:rStyle w:val="af7"/>
          <w:color w:val="auto"/>
        </w:rPr>
        <w:t>ПЕРЕЧЕНЬ ОСНОВНЫХ ФАКТОРОВ РИСКА (ВОЗМОЖНЫХ ИСТОЧНИКОВ) ВОЗНИКНОВЕНИЯ ЧРЕЗВЫЧАЙНЫХ СИТУАЦИЙ ПРИРОДНОГО И ТЕХНОГЕННОГО ХАРАКТЕРА</w:t>
      </w:r>
      <w:bookmarkEnd w:id="142"/>
    </w:p>
    <w:p w:rsidR="00222AA1" w:rsidRPr="00DA5950" w:rsidRDefault="0025247A" w:rsidP="0025247A">
      <w:pPr>
        <w:pStyle w:val="af8"/>
        <w:tabs>
          <w:tab w:val="left" w:pos="0"/>
          <w:tab w:val="left" w:pos="1276"/>
        </w:tabs>
        <w:spacing w:line="300" w:lineRule="auto"/>
        <w:ind w:left="568" w:firstLine="0"/>
        <w:outlineLvl w:val="1"/>
        <w:rPr>
          <w:bCs/>
        </w:rPr>
      </w:pPr>
      <w:bookmarkStart w:id="143" w:name="_toc6273"/>
      <w:bookmarkStart w:id="144" w:name="_Toc152937728"/>
      <w:bookmarkEnd w:id="143"/>
      <w:r>
        <w:rPr>
          <w:bCs/>
        </w:rPr>
        <w:t xml:space="preserve">9.1 </w:t>
      </w:r>
      <w:r w:rsidR="00222AA1" w:rsidRPr="00DA5950">
        <w:rPr>
          <w:bCs/>
        </w:rPr>
        <w:t>Перечень основных факторов риска возникновения чрезвычайных ситуаций природного и техногенного характера</w:t>
      </w:r>
      <w:bookmarkEnd w:id="144"/>
      <w:r w:rsidR="00222AA1" w:rsidRPr="00DA5950">
        <w:rPr>
          <w:bCs/>
        </w:rPr>
        <w:t xml:space="preserve">  </w:t>
      </w:r>
    </w:p>
    <w:p w:rsidR="00D7111E" w:rsidRPr="00DA5950" w:rsidRDefault="00D7111E" w:rsidP="004E7B01">
      <w:pPr>
        <w:autoSpaceDE w:val="0"/>
        <w:autoSpaceDN w:val="0"/>
        <w:adjustRightInd w:val="0"/>
        <w:rPr>
          <w:rFonts w:ascii="Times New Roman" w:hAnsi="Times New Roman" w:cs="Times New Roman"/>
          <w:bCs/>
          <w:sz w:val="28"/>
          <w:szCs w:val="28"/>
        </w:rPr>
      </w:pPr>
      <w:r w:rsidRPr="00DA5950">
        <w:rPr>
          <w:rFonts w:ascii="Times New Roman" w:hAnsi="Times New Roman" w:cs="Times New Roman"/>
          <w:bCs/>
          <w:sz w:val="28"/>
          <w:szCs w:val="28"/>
        </w:rPr>
        <w:t xml:space="preserve">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w:t>
      </w:r>
      <w:hyperlink r:id="rId31" w:history="1">
        <w:r w:rsidRPr="00DA5950">
          <w:rPr>
            <w:rFonts w:ascii="Times New Roman" w:hAnsi="Times New Roman" w:cs="Times New Roman"/>
            <w:bCs/>
            <w:sz w:val="28"/>
            <w:szCs w:val="28"/>
          </w:rPr>
          <w:t>заболевания</w:t>
        </w:r>
      </w:hyperlink>
      <w:r w:rsidRPr="00DA5950">
        <w:rPr>
          <w:rFonts w:ascii="Times New Roman" w:hAnsi="Times New Roman" w:cs="Times New Roman"/>
          <w:bCs/>
          <w:sz w:val="28"/>
          <w:szCs w:val="28"/>
        </w:rPr>
        <w:t>,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D7111E" w:rsidRPr="00DA5950" w:rsidRDefault="00D7111E" w:rsidP="004E7B01">
      <w:pPr>
        <w:autoSpaceDE w:val="0"/>
        <w:autoSpaceDN w:val="0"/>
        <w:adjustRightInd w:val="0"/>
        <w:rPr>
          <w:rFonts w:ascii="Times New Roman" w:hAnsi="Times New Roman" w:cs="Times New Roman"/>
          <w:bCs/>
          <w:sz w:val="28"/>
          <w:szCs w:val="28"/>
        </w:rPr>
      </w:pPr>
      <w:r w:rsidRPr="00DA5950">
        <w:rPr>
          <w:rFonts w:ascii="Times New Roman" w:hAnsi="Times New Roman" w:cs="Times New Roman"/>
          <w:bCs/>
          <w:sz w:val="28"/>
          <w:szCs w:val="28"/>
        </w:rPr>
        <w:t xml:space="preserve"> Чрезвычайные ситуации классифицируются по следующим признакам:</w:t>
      </w:r>
    </w:p>
    <w:p w:rsidR="00D7111E" w:rsidRPr="00DA5950" w:rsidRDefault="00D7111E" w:rsidP="00C56B24">
      <w:pPr>
        <w:pStyle w:val="a7"/>
        <w:numPr>
          <w:ilvl w:val="0"/>
          <w:numId w:val="22"/>
        </w:numPr>
        <w:tabs>
          <w:tab w:val="left" w:pos="1134"/>
        </w:tabs>
        <w:autoSpaceDE w:val="0"/>
        <w:autoSpaceDN w:val="0"/>
        <w:adjustRightInd w:val="0"/>
        <w:ind w:left="0" w:firstLine="709"/>
        <w:rPr>
          <w:rFonts w:ascii="Times New Roman" w:hAnsi="Times New Roman" w:cs="Times New Roman"/>
          <w:bCs/>
          <w:sz w:val="28"/>
          <w:szCs w:val="28"/>
        </w:rPr>
      </w:pPr>
      <w:r w:rsidRPr="00DA5950">
        <w:rPr>
          <w:rFonts w:ascii="Times New Roman" w:hAnsi="Times New Roman" w:cs="Times New Roman"/>
          <w:bCs/>
          <w:sz w:val="28"/>
          <w:szCs w:val="28"/>
        </w:rPr>
        <w:t>по характеру ЧС (природного и техногенного характера);</w:t>
      </w:r>
    </w:p>
    <w:p w:rsidR="00D7111E" w:rsidRPr="00DA5950" w:rsidRDefault="00D7111E" w:rsidP="00C56B24">
      <w:pPr>
        <w:pStyle w:val="a7"/>
        <w:numPr>
          <w:ilvl w:val="0"/>
          <w:numId w:val="22"/>
        </w:numPr>
        <w:tabs>
          <w:tab w:val="left" w:pos="1134"/>
        </w:tabs>
        <w:autoSpaceDE w:val="0"/>
        <w:autoSpaceDN w:val="0"/>
        <w:adjustRightInd w:val="0"/>
        <w:ind w:left="0" w:firstLine="709"/>
        <w:rPr>
          <w:rFonts w:ascii="Times New Roman" w:hAnsi="Times New Roman" w:cs="Times New Roman"/>
          <w:bCs/>
          <w:sz w:val="28"/>
          <w:szCs w:val="28"/>
        </w:rPr>
      </w:pPr>
      <w:r w:rsidRPr="00DA5950">
        <w:rPr>
          <w:rFonts w:ascii="Times New Roman" w:hAnsi="Times New Roman" w:cs="Times New Roman"/>
          <w:bCs/>
          <w:sz w:val="28"/>
          <w:szCs w:val="28"/>
        </w:rPr>
        <w:t>по масштабам распространения и тяжести последствий ЧС (локального, муниципального, межмуниципального, регионального, межрегионального и федерального характера);</w:t>
      </w:r>
    </w:p>
    <w:p w:rsidR="00D7111E" w:rsidRPr="00DA5950" w:rsidRDefault="00D7111E" w:rsidP="00C56B24">
      <w:pPr>
        <w:pStyle w:val="a7"/>
        <w:numPr>
          <w:ilvl w:val="0"/>
          <w:numId w:val="22"/>
        </w:numPr>
        <w:tabs>
          <w:tab w:val="left" w:pos="1134"/>
        </w:tabs>
        <w:autoSpaceDE w:val="0"/>
        <w:autoSpaceDN w:val="0"/>
        <w:adjustRightInd w:val="0"/>
        <w:ind w:left="0" w:firstLine="709"/>
        <w:rPr>
          <w:rFonts w:ascii="Times New Roman" w:hAnsi="Times New Roman" w:cs="Times New Roman"/>
          <w:bCs/>
          <w:sz w:val="28"/>
          <w:szCs w:val="28"/>
        </w:rPr>
      </w:pPr>
      <w:r w:rsidRPr="00DA5950">
        <w:rPr>
          <w:rFonts w:ascii="Times New Roman" w:hAnsi="Times New Roman" w:cs="Times New Roman"/>
          <w:bCs/>
          <w:sz w:val="28"/>
          <w:szCs w:val="28"/>
        </w:rPr>
        <w:t>по поражающим факторам (механический, тепловой, химический, радиационный, биологический);</w:t>
      </w:r>
    </w:p>
    <w:p w:rsidR="00D7111E" w:rsidRPr="00DA5950" w:rsidRDefault="00D7111E" w:rsidP="00C56B24">
      <w:pPr>
        <w:pStyle w:val="a7"/>
        <w:numPr>
          <w:ilvl w:val="0"/>
          <w:numId w:val="22"/>
        </w:numPr>
        <w:tabs>
          <w:tab w:val="left" w:pos="1134"/>
        </w:tabs>
        <w:autoSpaceDE w:val="0"/>
        <w:autoSpaceDN w:val="0"/>
        <w:adjustRightInd w:val="0"/>
        <w:ind w:left="0" w:firstLine="709"/>
        <w:rPr>
          <w:rFonts w:ascii="Times New Roman" w:hAnsi="Times New Roman" w:cs="Times New Roman"/>
          <w:bCs/>
          <w:sz w:val="28"/>
          <w:szCs w:val="28"/>
        </w:rPr>
      </w:pPr>
      <w:r w:rsidRPr="00DA5950">
        <w:rPr>
          <w:rFonts w:ascii="Times New Roman" w:hAnsi="Times New Roman" w:cs="Times New Roman"/>
          <w:bCs/>
          <w:sz w:val="28"/>
          <w:szCs w:val="28"/>
        </w:rPr>
        <w:t>по стадии (фазе) развития ЧС.</w:t>
      </w:r>
    </w:p>
    <w:p w:rsidR="00D7111E" w:rsidRPr="00DA5950" w:rsidRDefault="00D7111E" w:rsidP="004E7B01">
      <w:pPr>
        <w:pStyle w:val="ac"/>
        <w:tabs>
          <w:tab w:val="left" w:pos="993"/>
        </w:tabs>
        <w:spacing w:after="0"/>
        <w:ind w:right="-1"/>
        <w:rPr>
          <w:rFonts w:ascii="Times New Roman" w:hAnsi="Times New Roman" w:cs="Times New Roman"/>
          <w:sz w:val="28"/>
          <w:szCs w:val="28"/>
        </w:rPr>
      </w:pPr>
      <w:r w:rsidRPr="00DA5950">
        <w:rPr>
          <w:rFonts w:ascii="Times New Roman" w:hAnsi="Times New Roman" w:cs="Times New Roman"/>
          <w:sz w:val="28"/>
          <w:szCs w:val="28"/>
        </w:rPr>
        <w:t>Основными природными и техногенными опасностями, имеющими наибольшую вероятность перехода в чрезвычайную ситуацию, являются (в порядке убывания риска возникновения):</w:t>
      </w:r>
    </w:p>
    <w:p w:rsidR="00D7111E" w:rsidRPr="00DA5950" w:rsidRDefault="00D7111E" w:rsidP="00C56B24">
      <w:pPr>
        <w:pStyle w:val="31"/>
        <w:numPr>
          <w:ilvl w:val="0"/>
          <w:numId w:val="23"/>
        </w:numPr>
        <w:tabs>
          <w:tab w:val="left" w:pos="1134"/>
        </w:tabs>
        <w:spacing w:after="0" w:line="300" w:lineRule="auto"/>
        <w:ind w:left="0" w:right="-1" w:firstLine="709"/>
        <w:rPr>
          <w:sz w:val="28"/>
          <w:szCs w:val="28"/>
        </w:rPr>
      </w:pPr>
      <w:r w:rsidRPr="00DA5950">
        <w:rPr>
          <w:sz w:val="28"/>
          <w:szCs w:val="28"/>
        </w:rPr>
        <w:t>природные – агрометеорологические, метеорологические, гидрологические и геологические опасности;</w:t>
      </w:r>
    </w:p>
    <w:p w:rsidR="00D7111E" w:rsidRPr="00DA5950" w:rsidRDefault="00D7111E" w:rsidP="00C56B24">
      <w:pPr>
        <w:pStyle w:val="31"/>
        <w:numPr>
          <w:ilvl w:val="0"/>
          <w:numId w:val="23"/>
        </w:numPr>
        <w:tabs>
          <w:tab w:val="left" w:pos="1134"/>
        </w:tabs>
        <w:spacing w:after="0" w:line="300" w:lineRule="auto"/>
        <w:ind w:left="0" w:right="-1" w:firstLine="709"/>
        <w:rPr>
          <w:sz w:val="28"/>
          <w:szCs w:val="28"/>
        </w:rPr>
      </w:pPr>
      <w:r w:rsidRPr="00DA5950">
        <w:rPr>
          <w:sz w:val="28"/>
          <w:szCs w:val="28"/>
        </w:rPr>
        <w:t xml:space="preserve">техногенные – аварии на транспорте,  взрывопожароопасность, химическая опасность. </w:t>
      </w:r>
    </w:p>
    <w:p w:rsidR="00D7111E" w:rsidRPr="00DA5950" w:rsidRDefault="00D7111E" w:rsidP="004E7B01">
      <w:pPr>
        <w:pStyle w:val="ac"/>
        <w:tabs>
          <w:tab w:val="left" w:pos="10205"/>
        </w:tabs>
        <w:spacing w:after="0"/>
        <w:ind w:right="-1"/>
        <w:rPr>
          <w:rFonts w:ascii="Times New Roman" w:hAnsi="Times New Roman" w:cs="Times New Roman"/>
          <w:sz w:val="28"/>
          <w:szCs w:val="28"/>
        </w:rPr>
      </w:pPr>
      <w:r w:rsidRPr="00DA5950">
        <w:rPr>
          <w:rFonts w:ascii="Times New Roman" w:hAnsi="Times New Roman" w:cs="Times New Roman"/>
          <w:sz w:val="28"/>
          <w:szCs w:val="28"/>
        </w:rPr>
        <w:t>Могут возникнуть пожары в жилой и производственных зонах, в лесных массивах, при прорывах магистрального нефтепровода, межпоселкового газопровода, возможны взрывы; могут возникнуть пожары при перевозке горюче-смазочных материалов (ГСМ). Возможны сильные снегопады, вызывающие снежные заносы на дорогах, обледенение проводов линий электропередачи и их обрыв, нарушение движения автотранспорта. В результате всего этого возможны нарушения в жизнеобеспечении деятельности населения, материальные потери.</w:t>
      </w:r>
    </w:p>
    <w:p w:rsidR="00D7111E" w:rsidRPr="00DA5950" w:rsidRDefault="00D7111E" w:rsidP="004E7B01">
      <w:pPr>
        <w:rPr>
          <w:rFonts w:ascii="Times New Roman" w:hAnsi="Times New Roman" w:cs="Times New Roman"/>
          <w:sz w:val="28"/>
          <w:szCs w:val="28"/>
        </w:rPr>
      </w:pPr>
      <w:r w:rsidRPr="00DA5950">
        <w:rPr>
          <w:rFonts w:ascii="Times New Roman" w:hAnsi="Times New Roman" w:cs="Times New Roman"/>
          <w:sz w:val="28"/>
          <w:szCs w:val="28"/>
        </w:rPr>
        <w:t xml:space="preserve"> Наиболее опасными метеорологическими и геофизическими явлениями территории муниципального образования являются:</w:t>
      </w:r>
    </w:p>
    <w:p w:rsidR="00D7111E" w:rsidRPr="00DA5950" w:rsidRDefault="00D7111E" w:rsidP="00C56B24">
      <w:pPr>
        <w:numPr>
          <w:ilvl w:val="0"/>
          <w:numId w:val="24"/>
        </w:numPr>
        <w:tabs>
          <w:tab w:val="left" w:pos="1134"/>
        </w:tabs>
        <w:ind w:left="0" w:firstLine="709"/>
        <w:rPr>
          <w:rFonts w:ascii="Times New Roman" w:hAnsi="Times New Roman" w:cs="Times New Roman"/>
          <w:sz w:val="28"/>
          <w:szCs w:val="28"/>
        </w:rPr>
      </w:pPr>
      <w:r w:rsidRPr="00DA5950">
        <w:rPr>
          <w:rFonts w:ascii="Times New Roman" w:hAnsi="Times New Roman" w:cs="Times New Roman"/>
          <w:sz w:val="28"/>
          <w:szCs w:val="28"/>
        </w:rPr>
        <w:t>грозы;</w:t>
      </w:r>
    </w:p>
    <w:p w:rsidR="00D7111E" w:rsidRPr="00DA5950" w:rsidRDefault="00D7111E" w:rsidP="00C56B24">
      <w:pPr>
        <w:numPr>
          <w:ilvl w:val="0"/>
          <w:numId w:val="24"/>
        </w:numPr>
        <w:tabs>
          <w:tab w:val="left" w:pos="1134"/>
        </w:tabs>
        <w:ind w:left="0" w:firstLine="709"/>
        <w:rPr>
          <w:rFonts w:ascii="Times New Roman" w:hAnsi="Times New Roman" w:cs="Times New Roman"/>
          <w:sz w:val="28"/>
          <w:szCs w:val="28"/>
        </w:rPr>
      </w:pPr>
      <w:r w:rsidRPr="00DA5950">
        <w:rPr>
          <w:rFonts w:ascii="Times New Roman" w:hAnsi="Times New Roman" w:cs="Times New Roman"/>
          <w:sz w:val="28"/>
          <w:szCs w:val="28"/>
        </w:rPr>
        <w:t>интенсивные ливни;</w:t>
      </w:r>
    </w:p>
    <w:p w:rsidR="00D7111E" w:rsidRPr="00DA5950" w:rsidRDefault="00D7111E" w:rsidP="00C56B24">
      <w:pPr>
        <w:numPr>
          <w:ilvl w:val="0"/>
          <w:numId w:val="24"/>
        </w:numPr>
        <w:tabs>
          <w:tab w:val="left" w:pos="1134"/>
        </w:tabs>
        <w:ind w:left="0" w:firstLine="709"/>
        <w:rPr>
          <w:rFonts w:ascii="Times New Roman" w:hAnsi="Times New Roman" w:cs="Times New Roman"/>
          <w:sz w:val="28"/>
          <w:szCs w:val="28"/>
        </w:rPr>
      </w:pPr>
      <w:r w:rsidRPr="00DA5950">
        <w:rPr>
          <w:rFonts w:ascii="Times New Roman" w:hAnsi="Times New Roman" w:cs="Times New Roman"/>
          <w:sz w:val="28"/>
          <w:szCs w:val="28"/>
        </w:rPr>
        <w:t>град;</w:t>
      </w:r>
    </w:p>
    <w:p w:rsidR="00D7111E" w:rsidRPr="00DA5950" w:rsidRDefault="00D7111E" w:rsidP="00C56B24">
      <w:pPr>
        <w:numPr>
          <w:ilvl w:val="0"/>
          <w:numId w:val="24"/>
        </w:numPr>
        <w:tabs>
          <w:tab w:val="left" w:pos="1134"/>
        </w:tabs>
        <w:ind w:left="0" w:firstLine="709"/>
        <w:rPr>
          <w:rFonts w:ascii="Times New Roman" w:hAnsi="Times New Roman" w:cs="Times New Roman"/>
          <w:sz w:val="28"/>
          <w:szCs w:val="28"/>
        </w:rPr>
      </w:pPr>
      <w:r w:rsidRPr="00DA5950">
        <w:rPr>
          <w:rFonts w:ascii="Times New Roman" w:hAnsi="Times New Roman" w:cs="Times New Roman"/>
          <w:sz w:val="28"/>
          <w:szCs w:val="28"/>
        </w:rPr>
        <w:t>гололед;</w:t>
      </w:r>
    </w:p>
    <w:p w:rsidR="00D7111E" w:rsidRPr="00DA5950" w:rsidRDefault="00D7111E" w:rsidP="00C56B24">
      <w:pPr>
        <w:numPr>
          <w:ilvl w:val="0"/>
          <w:numId w:val="24"/>
        </w:numPr>
        <w:tabs>
          <w:tab w:val="left" w:pos="1134"/>
        </w:tabs>
        <w:ind w:left="0" w:firstLine="709"/>
        <w:rPr>
          <w:rFonts w:ascii="Times New Roman" w:hAnsi="Times New Roman" w:cs="Times New Roman"/>
          <w:sz w:val="28"/>
          <w:szCs w:val="28"/>
        </w:rPr>
      </w:pPr>
      <w:r w:rsidRPr="00DA5950">
        <w:rPr>
          <w:rFonts w:ascii="Times New Roman" w:hAnsi="Times New Roman" w:cs="Times New Roman"/>
          <w:sz w:val="28"/>
          <w:szCs w:val="28"/>
        </w:rPr>
        <w:t>сильные ветры (ураганы);</w:t>
      </w:r>
    </w:p>
    <w:p w:rsidR="00D7111E" w:rsidRPr="00DA5950" w:rsidRDefault="00D7111E" w:rsidP="00C56B24">
      <w:pPr>
        <w:pStyle w:val="a7"/>
        <w:numPr>
          <w:ilvl w:val="0"/>
          <w:numId w:val="24"/>
        </w:numPr>
        <w:tabs>
          <w:tab w:val="left" w:pos="1134"/>
        </w:tabs>
        <w:suppressAutoHyphens/>
        <w:ind w:left="0" w:firstLine="709"/>
        <w:rPr>
          <w:rFonts w:ascii="Times New Roman" w:hAnsi="Times New Roman" w:cs="Times New Roman"/>
          <w:iCs/>
          <w:sz w:val="28"/>
          <w:szCs w:val="28"/>
        </w:rPr>
      </w:pPr>
      <w:r w:rsidRPr="00DA5950">
        <w:rPr>
          <w:rFonts w:ascii="Times New Roman" w:hAnsi="Times New Roman" w:cs="Times New Roman"/>
          <w:iCs/>
          <w:sz w:val="28"/>
          <w:szCs w:val="28"/>
        </w:rPr>
        <w:t>сильные морозы и сильная жара;</w:t>
      </w:r>
    </w:p>
    <w:p w:rsidR="00D7111E" w:rsidRPr="00DA5950" w:rsidRDefault="00D7111E" w:rsidP="00C56B24">
      <w:pPr>
        <w:numPr>
          <w:ilvl w:val="0"/>
          <w:numId w:val="24"/>
        </w:numPr>
        <w:tabs>
          <w:tab w:val="left" w:pos="1134"/>
        </w:tabs>
        <w:ind w:left="0" w:firstLine="709"/>
        <w:rPr>
          <w:rFonts w:ascii="Times New Roman" w:hAnsi="Times New Roman" w:cs="Times New Roman"/>
          <w:sz w:val="28"/>
          <w:szCs w:val="28"/>
        </w:rPr>
      </w:pPr>
      <w:r w:rsidRPr="00DA5950">
        <w:rPr>
          <w:rFonts w:ascii="Times New Roman" w:hAnsi="Times New Roman" w:cs="Times New Roman"/>
          <w:sz w:val="28"/>
          <w:szCs w:val="28"/>
        </w:rPr>
        <w:t>просадочность грунтов;</w:t>
      </w:r>
    </w:p>
    <w:p w:rsidR="00D7111E" w:rsidRPr="00DA5950" w:rsidRDefault="00D7111E" w:rsidP="00C56B24">
      <w:pPr>
        <w:numPr>
          <w:ilvl w:val="0"/>
          <w:numId w:val="24"/>
        </w:numPr>
        <w:tabs>
          <w:tab w:val="left" w:pos="1134"/>
        </w:tabs>
        <w:ind w:left="0" w:firstLine="709"/>
        <w:rPr>
          <w:rFonts w:ascii="Times New Roman" w:hAnsi="Times New Roman" w:cs="Times New Roman"/>
          <w:sz w:val="28"/>
          <w:szCs w:val="28"/>
        </w:rPr>
      </w:pPr>
      <w:r w:rsidRPr="00DA5950">
        <w:rPr>
          <w:rFonts w:ascii="Times New Roman" w:hAnsi="Times New Roman" w:cs="Times New Roman"/>
          <w:sz w:val="28"/>
          <w:szCs w:val="28"/>
        </w:rPr>
        <w:t>подтопление территории;</w:t>
      </w:r>
    </w:p>
    <w:p w:rsidR="00D7111E" w:rsidRPr="00DA5950" w:rsidRDefault="00D7111E" w:rsidP="004E7B01">
      <w:pPr>
        <w:pStyle w:val="31"/>
        <w:spacing w:after="0" w:line="300" w:lineRule="auto"/>
        <w:ind w:left="0"/>
        <w:rPr>
          <w:spacing w:val="-6"/>
          <w:sz w:val="28"/>
          <w:szCs w:val="28"/>
        </w:rPr>
      </w:pPr>
      <w:r w:rsidRPr="00DA5950">
        <w:rPr>
          <w:sz w:val="28"/>
          <w:szCs w:val="28"/>
        </w:rPr>
        <w:t xml:space="preserve">Данные процессы не представляют непосредственной опасности для здоровья и жизни людей, но могут нанести ущерб зданиям и инженерным коммуникациям, а также мешать проведению нормальной их эксплуатации. </w:t>
      </w:r>
    </w:p>
    <w:p w:rsidR="00D7111E" w:rsidRPr="00DA5950" w:rsidRDefault="00D7111E" w:rsidP="004E7B01">
      <w:pPr>
        <w:pStyle w:val="3f"/>
        <w:spacing w:after="0"/>
        <w:rPr>
          <w:rFonts w:ascii="Times New Roman" w:hAnsi="Times New Roman" w:cs="Times New Roman"/>
          <w:sz w:val="28"/>
          <w:szCs w:val="28"/>
        </w:rPr>
      </w:pPr>
      <w:r w:rsidRPr="00DA5950">
        <w:rPr>
          <w:rFonts w:ascii="Times New Roman" w:hAnsi="Times New Roman" w:cs="Times New Roman"/>
          <w:sz w:val="28"/>
          <w:szCs w:val="28"/>
        </w:rPr>
        <w:t>Мероприятия по защите населения и территорий от воздействия чрезвычайных ситуаций природного и техногенного характера разрабаты</w:t>
      </w:r>
      <w:r w:rsidRPr="00DA5950">
        <w:rPr>
          <w:rFonts w:ascii="Times New Roman" w:hAnsi="Times New Roman" w:cs="Times New Roman"/>
          <w:spacing w:val="-2"/>
          <w:sz w:val="28"/>
          <w:szCs w:val="28"/>
        </w:rPr>
        <w:t>ваются органами местного самоуправления Саратовской области в соответ</w:t>
      </w:r>
      <w:r w:rsidRPr="00DA5950">
        <w:rPr>
          <w:rFonts w:ascii="Times New Roman" w:hAnsi="Times New Roman" w:cs="Times New Roman"/>
          <w:sz w:val="28"/>
          <w:szCs w:val="28"/>
        </w:rPr>
        <w:t>ствии с требованиями федерального закона «О защите населения и территорий от чрезвычайных ситуаций природного и техногенного характера» от 21.12.1998 г. № 68-ФЗ с учетом требований ГОСТ Р 22.0.07-95</w:t>
      </w:r>
      <w:r w:rsidRPr="00DA5950">
        <w:rPr>
          <w:rFonts w:ascii="Times New Roman" w:hAnsi="Times New Roman" w:cs="Times New Roman"/>
          <w:bCs/>
          <w:spacing w:val="-3"/>
          <w:sz w:val="28"/>
          <w:szCs w:val="28"/>
        </w:rPr>
        <w:t xml:space="preserve"> «Источники техногенных и чрезвычайных ситуаций. Класси</w:t>
      </w:r>
      <w:r w:rsidRPr="00DA5950">
        <w:rPr>
          <w:rFonts w:ascii="Times New Roman" w:hAnsi="Times New Roman" w:cs="Times New Roman"/>
          <w:bCs/>
          <w:sz w:val="28"/>
          <w:szCs w:val="28"/>
        </w:rPr>
        <w:t>фикация и номенклатура поражающих факторов и их параметров»</w:t>
      </w:r>
      <w:r w:rsidRPr="00DA5950">
        <w:rPr>
          <w:rFonts w:ascii="Times New Roman" w:hAnsi="Times New Roman" w:cs="Times New Roman"/>
          <w:sz w:val="28"/>
          <w:szCs w:val="28"/>
        </w:rPr>
        <w:t>.</w:t>
      </w:r>
    </w:p>
    <w:p w:rsidR="00D7111E" w:rsidRPr="00437925" w:rsidRDefault="00D7111E" w:rsidP="004E7B01">
      <w:pPr>
        <w:pStyle w:val="3f"/>
        <w:spacing w:after="0"/>
        <w:rPr>
          <w:rFonts w:ascii="Times New Roman" w:eastAsia="MS Mincho" w:hAnsi="Times New Roman" w:cs="Times New Roman"/>
          <w:color w:val="FF0000"/>
          <w:sz w:val="28"/>
          <w:szCs w:val="28"/>
        </w:rPr>
      </w:pPr>
    </w:p>
    <w:p w:rsidR="00D7111E" w:rsidRPr="00DA5950" w:rsidRDefault="0025247A" w:rsidP="0025247A">
      <w:pPr>
        <w:pStyle w:val="af8"/>
        <w:tabs>
          <w:tab w:val="left" w:pos="1276"/>
        </w:tabs>
        <w:spacing w:line="300" w:lineRule="auto"/>
        <w:ind w:left="568" w:firstLine="0"/>
        <w:outlineLvl w:val="1"/>
        <w:rPr>
          <w:bCs/>
        </w:rPr>
      </w:pPr>
      <w:bookmarkStart w:id="145" w:name="_Toc152937729"/>
      <w:r>
        <w:rPr>
          <w:bCs/>
        </w:rPr>
        <w:t xml:space="preserve">9.2 </w:t>
      </w:r>
      <w:r w:rsidR="00D7111E" w:rsidRPr="00DA5950">
        <w:rPr>
          <w:bCs/>
        </w:rPr>
        <w:t>Мероприятия по предотвращению и снижению последствий ЧС</w:t>
      </w:r>
      <w:bookmarkEnd w:id="145"/>
      <w:r w:rsidR="00D7111E" w:rsidRPr="00DA5950">
        <w:rPr>
          <w:bCs/>
        </w:rPr>
        <w:t xml:space="preserve"> </w:t>
      </w:r>
    </w:p>
    <w:p w:rsidR="00D7111E" w:rsidRPr="002006E3" w:rsidRDefault="00D7111E" w:rsidP="002006E3">
      <w:pPr>
        <w:pStyle w:val="affc"/>
        <w:spacing w:after="0"/>
        <w:ind w:left="0"/>
        <w:rPr>
          <w:rFonts w:ascii="Times New Roman" w:hAnsi="Times New Roman" w:cs="Times New Roman"/>
          <w:sz w:val="28"/>
          <w:szCs w:val="28"/>
        </w:rPr>
      </w:pPr>
      <w:r w:rsidRPr="00DA5950">
        <w:rPr>
          <w:rFonts w:ascii="Times New Roman" w:hAnsi="Times New Roman" w:cs="Times New Roman"/>
          <w:sz w:val="28"/>
          <w:szCs w:val="28"/>
        </w:rPr>
        <w:t xml:space="preserve">  </w:t>
      </w:r>
      <w:r w:rsidR="002006E3" w:rsidRPr="002006E3">
        <w:rPr>
          <w:rFonts w:ascii="Times New Roman" w:hAnsi="Times New Roman" w:cs="Times New Roman"/>
          <w:sz w:val="28"/>
          <w:szCs w:val="28"/>
        </w:rPr>
        <w:t>Приоритетными целями и задачами по вопросам защиты населения и территории МО от ЧС являются</w:t>
      </w:r>
      <w:r w:rsidRPr="002006E3">
        <w:rPr>
          <w:rFonts w:ascii="Times New Roman" w:hAnsi="Times New Roman" w:cs="Times New Roman"/>
          <w:sz w:val="28"/>
          <w:szCs w:val="28"/>
        </w:rPr>
        <w:t>:</w:t>
      </w:r>
    </w:p>
    <w:p w:rsidR="00D7111E" w:rsidRPr="002006E3" w:rsidRDefault="002006E3" w:rsidP="002006E3">
      <w:pPr>
        <w:pStyle w:val="S0"/>
        <w:rPr>
          <w:sz w:val="28"/>
          <w:szCs w:val="28"/>
        </w:rPr>
      </w:pPr>
      <w:r w:rsidRPr="002006E3">
        <w:rPr>
          <w:sz w:val="28"/>
          <w:szCs w:val="28"/>
        </w:rPr>
        <w:t>повышение персональной ответственности руководителей всех уровней за решение вопросов по защите от ЧС</w:t>
      </w:r>
      <w:r w:rsidR="00D7111E" w:rsidRPr="002006E3">
        <w:rPr>
          <w:sz w:val="28"/>
          <w:szCs w:val="28"/>
        </w:rPr>
        <w:t>;</w:t>
      </w:r>
    </w:p>
    <w:p w:rsidR="00D7111E" w:rsidRPr="002006E3" w:rsidRDefault="002006E3" w:rsidP="002006E3">
      <w:pPr>
        <w:pStyle w:val="S0"/>
        <w:rPr>
          <w:sz w:val="28"/>
          <w:szCs w:val="28"/>
        </w:rPr>
      </w:pPr>
      <w:r w:rsidRPr="002006E3">
        <w:rPr>
          <w:sz w:val="28"/>
          <w:szCs w:val="28"/>
        </w:rPr>
        <w:t>активизация работы по созданию локальных систем оповещения населения, проживающего в районах размещения потенциально опасных объектов</w:t>
      </w:r>
      <w:r w:rsidR="00D7111E" w:rsidRPr="002006E3">
        <w:rPr>
          <w:sz w:val="28"/>
          <w:szCs w:val="28"/>
        </w:rPr>
        <w:t>;</w:t>
      </w:r>
    </w:p>
    <w:p w:rsidR="00D7111E" w:rsidRPr="002006E3" w:rsidRDefault="002006E3" w:rsidP="002006E3">
      <w:pPr>
        <w:pStyle w:val="S0"/>
        <w:rPr>
          <w:sz w:val="28"/>
          <w:szCs w:val="28"/>
        </w:rPr>
      </w:pPr>
      <w:r w:rsidRPr="002006E3">
        <w:rPr>
          <w:sz w:val="28"/>
          <w:szCs w:val="28"/>
        </w:rPr>
        <w:t>разработка программ по созданию чрезвычайных резервных фондов материально-технических, финансовых средств по первичному обеспечению пострадавшего населения;</w:t>
      </w:r>
    </w:p>
    <w:p w:rsidR="002006E3" w:rsidRPr="002006E3" w:rsidRDefault="002006E3" w:rsidP="002006E3">
      <w:pPr>
        <w:pStyle w:val="S0"/>
        <w:rPr>
          <w:sz w:val="28"/>
          <w:szCs w:val="28"/>
        </w:rPr>
      </w:pPr>
      <w:r w:rsidRPr="002006E3">
        <w:rPr>
          <w:sz w:val="28"/>
          <w:szCs w:val="28"/>
        </w:rPr>
        <w:t>строительство объектов коммунально-бытового назначения, используемых как в мирное, так и в военное время.</w:t>
      </w:r>
    </w:p>
    <w:p w:rsidR="00C50067" w:rsidRPr="00F369EA" w:rsidRDefault="00C50067" w:rsidP="00F369EA">
      <w:pPr>
        <w:pStyle w:val="a7"/>
        <w:pageBreakBefore/>
        <w:numPr>
          <w:ilvl w:val="0"/>
          <w:numId w:val="2"/>
        </w:numPr>
        <w:tabs>
          <w:tab w:val="left" w:pos="1276"/>
        </w:tabs>
        <w:ind w:left="0" w:firstLine="709"/>
        <w:outlineLvl w:val="0"/>
        <w:rPr>
          <w:rStyle w:val="af7"/>
          <w:color w:val="auto"/>
        </w:rPr>
      </w:pPr>
      <w:bookmarkStart w:id="146" w:name="_Toc51330802"/>
      <w:bookmarkStart w:id="147" w:name="_Toc152937730"/>
      <w:r w:rsidRPr="00F369EA">
        <w:rPr>
          <w:rStyle w:val="af7"/>
          <w:color w:val="auto"/>
        </w:rPr>
        <w:t>ОХРАНА ОКРУЖАЮЩЕЙ СРЕДЫ</w:t>
      </w:r>
      <w:bookmarkEnd w:id="146"/>
      <w:bookmarkEnd w:id="147"/>
    </w:p>
    <w:p w:rsidR="00C50067" w:rsidRPr="006868F9" w:rsidRDefault="00C50067" w:rsidP="004E7B01">
      <w:pPr>
        <w:shd w:val="clear" w:color="auto" w:fill="FFFFFF"/>
        <w:tabs>
          <w:tab w:val="left" w:pos="1134"/>
        </w:tabs>
        <w:ind w:right="69"/>
        <w:contextualSpacing/>
        <w:rPr>
          <w:rFonts w:ascii="Times New Roman" w:eastAsia="Calibri" w:hAnsi="Times New Roman" w:cs="Times New Roman"/>
          <w:sz w:val="28"/>
          <w:szCs w:val="28"/>
          <w:lang w:eastAsia="en-US"/>
        </w:rPr>
      </w:pPr>
      <w:r w:rsidRPr="006868F9">
        <w:rPr>
          <w:rFonts w:ascii="Times New Roman" w:eastAsia="Calibri" w:hAnsi="Times New Roman" w:cs="Times New Roman"/>
          <w:spacing w:val="-2"/>
          <w:sz w:val="28"/>
          <w:szCs w:val="28"/>
          <w:lang w:eastAsia="en-US"/>
        </w:rPr>
        <w:t xml:space="preserve">Вопросы улучшения экологической обстановки и оздоровления окружающей среды, </w:t>
      </w:r>
      <w:r w:rsidRPr="006868F9">
        <w:rPr>
          <w:rFonts w:ascii="Times New Roman" w:eastAsia="Calibri" w:hAnsi="Times New Roman" w:cs="Times New Roman"/>
          <w:spacing w:val="-1"/>
          <w:sz w:val="28"/>
          <w:szCs w:val="28"/>
          <w:lang w:eastAsia="en-US"/>
        </w:rPr>
        <w:t xml:space="preserve">повышения качества жизни жителей муниципального образования с каждым </w:t>
      </w:r>
      <w:r w:rsidRPr="006868F9">
        <w:rPr>
          <w:rFonts w:ascii="Times New Roman" w:eastAsia="Calibri" w:hAnsi="Times New Roman" w:cs="Times New Roman"/>
          <w:sz w:val="28"/>
          <w:szCs w:val="28"/>
          <w:lang w:eastAsia="en-US"/>
        </w:rPr>
        <w:t>годом приобретает все большую актуальность.</w:t>
      </w:r>
    </w:p>
    <w:p w:rsidR="00095640" w:rsidRPr="006868F9" w:rsidRDefault="00095640" w:rsidP="004E7B01">
      <w:pPr>
        <w:autoSpaceDE w:val="0"/>
        <w:autoSpaceDN w:val="0"/>
        <w:adjustRightInd w:val="0"/>
        <w:rPr>
          <w:rFonts w:ascii="Times New Roman" w:hAnsi="Times New Roman" w:cs="Times New Roman"/>
          <w:sz w:val="28"/>
          <w:szCs w:val="28"/>
        </w:rPr>
      </w:pPr>
      <w:r w:rsidRPr="006868F9">
        <w:rPr>
          <w:rFonts w:ascii="Times New Roman" w:hAnsi="Times New Roman" w:cs="Times New Roman"/>
          <w:sz w:val="28"/>
          <w:szCs w:val="28"/>
        </w:rPr>
        <w:t>Хозяйственная и иная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юридических и физических лиц, оказывающая воздействие на окружающую среду, должна осуществляться на основе следующих принципов:</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соблюдение права человека на благоприятную окружающую среду;</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обеспечение благоприятных условий жизнедеятельности человека;</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благоприятной окружающей среды и экологической безопасности на соответствующих территориях;</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платность природопользования и возмещение вреда окружающей среде;</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независимость государственного экологического надзора;</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презумпция экологической опасности планируемой хозяйственной и иной деятельности;</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обязательность оценки воздействия на окружающую среду при принятии решений об осуществлении хозяйственной и иной деятельности;</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учет природных и социально-экономических особенностей территорий при планировании и осуществлении хозяйственной и иной деятельности;</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приоритет сохранения естественных экологических систем, природных ландшафтов и природных комплексов;</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допустимость воздействия хозяйственной и иной деятельности на природную среду исходя из требований в области охраны окружающей среды;</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сохранение биологического разнообразия;</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ответственность за нарушение законодательства в области охраны окружающей среды;</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организация и развитие системы экологического образования, воспитание и формирование экологической культуры;</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участие граждан, общественных объединений и некоммерческих организаций в решении задач охраны окружающей среды;</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международное сотрудничество Российской Федерации в области охраны окружающей среды;</w:t>
      </w:r>
    </w:p>
    <w:p w:rsidR="00095640" w:rsidRPr="006868F9" w:rsidRDefault="00095640" w:rsidP="00C56B24">
      <w:pPr>
        <w:pStyle w:val="a7"/>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868F9">
        <w:rPr>
          <w:rFonts w:ascii="Times New Roman" w:hAnsi="Times New Roman" w:cs="Times New Roman"/>
          <w:sz w:val="28"/>
          <w:szCs w:val="28"/>
        </w:rPr>
        <w:t>обязательность финансирования юридическими лицами и индивидуальными предпринимателями, осуществляющими хозяйственную и (или) иную деятельность, которая приводит или может привести к загрязнению окружающей среды, мер по предотвращению и (или) уменьшению негативного воздействия на окружающую среду, устранению последствий этого воздействия.</w:t>
      </w:r>
    </w:p>
    <w:p w:rsidR="00C50067" w:rsidRPr="006868F9" w:rsidRDefault="00C50067" w:rsidP="004E7B01">
      <w:pPr>
        <w:tabs>
          <w:tab w:val="left" w:pos="1134"/>
        </w:tabs>
        <w:rPr>
          <w:rFonts w:ascii="Times New Roman" w:eastAsia="Times New Roman" w:hAnsi="Times New Roman" w:cs="Times New Roman"/>
          <w:sz w:val="28"/>
          <w:szCs w:val="28"/>
          <w:lang w:eastAsia="ar-SA" w:bidi="en-US"/>
        </w:rPr>
      </w:pPr>
      <w:r w:rsidRPr="006868F9">
        <w:rPr>
          <w:rFonts w:ascii="Times New Roman" w:eastAsia="Times New Roman" w:hAnsi="Times New Roman" w:cs="Times New Roman"/>
          <w:sz w:val="28"/>
          <w:szCs w:val="28"/>
          <w:lang w:eastAsia="ar-SA" w:bidi="en-US"/>
        </w:rPr>
        <w:t xml:space="preserve">Важнейшую роль в решении проблемы выполняют сохранившиеся лесные массивы, а </w:t>
      </w:r>
      <w:r w:rsidRPr="006868F9">
        <w:rPr>
          <w:rFonts w:ascii="Times New Roman" w:eastAsia="Times New Roman" w:hAnsi="Times New Roman" w:cs="Times New Roman"/>
          <w:spacing w:val="-1"/>
          <w:sz w:val="28"/>
          <w:szCs w:val="28"/>
          <w:lang w:eastAsia="ar-SA" w:bidi="en-US"/>
        </w:rPr>
        <w:t xml:space="preserve">также другие </w:t>
      </w:r>
      <w:r w:rsidRPr="006868F9">
        <w:rPr>
          <w:rFonts w:ascii="Times New Roman" w:eastAsia="Times New Roman" w:hAnsi="Times New Roman" w:cs="Times New Roman"/>
          <w:sz w:val="28"/>
          <w:szCs w:val="28"/>
          <w:lang w:eastAsia="ar-SA" w:bidi="en-US"/>
        </w:rPr>
        <w:t>озелененные объекты. Озеленение центральных улиц населенных пунктов муниципального образования необходимо в целях защиты от пыли, загрязнений атмосферного воздуха отходами транспорта и защиты от шума.</w:t>
      </w:r>
    </w:p>
    <w:p w:rsidR="00C50067" w:rsidRPr="006868F9" w:rsidRDefault="00C50067" w:rsidP="004E7B01">
      <w:pPr>
        <w:tabs>
          <w:tab w:val="left" w:pos="1134"/>
        </w:tabs>
        <w:suppressAutoHyphens/>
        <w:adjustRightInd w:val="0"/>
        <w:textAlignment w:val="baseline"/>
        <w:rPr>
          <w:rFonts w:ascii="Times New Roman" w:eastAsia="Calibri" w:hAnsi="Times New Roman" w:cs="Times New Roman"/>
          <w:sz w:val="28"/>
          <w:szCs w:val="28"/>
          <w:lang w:eastAsia="en-US"/>
        </w:rPr>
      </w:pPr>
      <w:r w:rsidRPr="006868F9">
        <w:rPr>
          <w:rFonts w:ascii="Times New Roman" w:eastAsia="Calibri" w:hAnsi="Times New Roman" w:cs="Times New Roman"/>
          <w:sz w:val="28"/>
          <w:szCs w:val="28"/>
          <w:lang w:eastAsia="en-US"/>
        </w:rPr>
        <w:t>Главная цель экологической политики в муниципальном образовании – рост экономического развития без увеличения нагрузки на природу.</w:t>
      </w:r>
    </w:p>
    <w:p w:rsidR="00C50067" w:rsidRPr="006868F9" w:rsidRDefault="00C50067" w:rsidP="004E7B01">
      <w:pPr>
        <w:tabs>
          <w:tab w:val="left" w:pos="1134"/>
        </w:tabs>
        <w:suppressAutoHyphens/>
        <w:adjustRightInd w:val="0"/>
        <w:textAlignment w:val="baseline"/>
        <w:rPr>
          <w:rFonts w:ascii="Times New Roman" w:eastAsia="Calibri" w:hAnsi="Times New Roman" w:cs="Times New Roman"/>
          <w:sz w:val="28"/>
          <w:szCs w:val="28"/>
          <w:lang w:eastAsia="en-US"/>
        </w:rPr>
      </w:pPr>
      <w:r w:rsidRPr="006868F9">
        <w:rPr>
          <w:rFonts w:ascii="Times New Roman" w:eastAsia="Calibri" w:hAnsi="Times New Roman" w:cs="Times New Roman"/>
          <w:sz w:val="28"/>
          <w:szCs w:val="28"/>
          <w:lang w:eastAsia="en-US"/>
        </w:rPr>
        <w:t>Приоритетные задачи для улучшения и поддержания хорошей экологической обстановки на территории муниципального образования:</w:t>
      </w:r>
    </w:p>
    <w:p w:rsidR="00C50067" w:rsidRPr="005E43F2" w:rsidRDefault="005E43F2" w:rsidP="00C56B24">
      <w:pPr>
        <w:numPr>
          <w:ilvl w:val="0"/>
          <w:numId w:val="26"/>
        </w:numPr>
        <w:tabs>
          <w:tab w:val="left" w:pos="1134"/>
        </w:tabs>
        <w:suppressAutoHyphens/>
        <w:adjustRightInd w:val="0"/>
        <w:ind w:left="0" w:firstLine="709"/>
        <w:contextualSpacing/>
        <w:textAlignment w:val="baseline"/>
        <w:rPr>
          <w:rFonts w:ascii="Times New Roman" w:eastAsia="Calibri" w:hAnsi="Times New Roman" w:cs="Times New Roman"/>
          <w:sz w:val="28"/>
          <w:szCs w:val="28"/>
          <w:lang w:eastAsia="en-US"/>
        </w:rPr>
      </w:pPr>
      <w:r w:rsidRPr="005E43F2">
        <w:rPr>
          <w:rFonts w:ascii="Times New Roman" w:hAnsi="Times New Roman" w:cs="Times New Roman"/>
          <w:sz w:val="28"/>
          <w:szCs w:val="28"/>
        </w:rPr>
        <w:t>снизить хозяйственные нагрузки на истощенных и деградированных землях</w:t>
      </w:r>
      <w:r w:rsidR="00C50067" w:rsidRPr="005E43F2">
        <w:rPr>
          <w:rFonts w:ascii="Times New Roman" w:eastAsia="Calibri" w:hAnsi="Times New Roman" w:cs="Times New Roman"/>
          <w:sz w:val="28"/>
          <w:szCs w:val="28"/>
          <w:lang w:eastAsia="en-US"/>
        </w:rPr>
        <w:t>;</w:t>
      </w:r>
    </w:p>
    <w:p w:rsidR="00C50067" w:rsidRPr="005E43F2" w:rsidRDefault="005E43F2" w:rsidP="00C56B24">
      <w:pPr>
        <w:numPr>
          <w:ilvl w:val="0"/>
          <w:numId w:val="26"/>
        </w:numPr>
        <w:tabs>
          <w:tab w:val="left" w:pos="1134"/>
        </w:tabs>
        <w:suppressAutoHyphens/>
        <w:adjustRightInd w:val="0"/>
        <w:ind w:left="0" w:firstLine="709"/>
        <w:contextualSpacing/>
        <w:textAlignment w:val="baseline"/>
        <w:rPr>
          <w:rFonts w:ascii="Times New Roman" w:eastAsia="Calibri" w:hAnsi="Times New Roman" w:cs="Times New Roman"/>
          <w:sz w:val="28"/>
          <w:szCs w:val="28"/>
          <w:lang w:eastAsia="en-US"/>
        </w:rPr>
      </w:pPr>
      <w:r w:rsidRPr="005E43F2">
        <w:rPr>
          <w:rFonts w:ascii="Times New Roman" w:hAnsi="Times New Roman" w:cs="Times New Roman"/>
          <w:sz w:val="28"/>
          <w:szCs w:val="28"/>
        </w:rPr>
        <w:t>проводить агротехнические, фитомелиоративные и противоэрозионные мероприятия, направленные на защиту почв от дефляции и засоления</w:t>
      </w:r>
      <w:r w:rsidR="00C50067" w:rsidRPr="005E43F2">
        <w:rPr>
          <w:rFonts w:ascii="Times New Roman" w:eastAsia="Calibri" w:hAnsi="Times New Roman" w:cs="Times New Roman"/>
          <w:sz w:val="28"/>
          <w:szCs w:val="28"/>
          <w:lang w:eastAsia="en-US"/>
        </w:rPr>
        <w:t xml:space="preserve">; </w:t>
      </w:r>
    </w:p>
    <w:p w:rsidR="00C50067" w:rsidRPr="005E43F2" w:rsidRDefault="005E43F2" w:rsidP="00C56B24">
      <w:pPr>
        <w:numPr>
          <w:ilvl w:val="0"/>
          <w:numId w:val="26"/>
        </w:numPr>
        <w:tabs>
          <w:tab w:val="left" w:pos="1134"/>
        </w:tabs>
        <w:ind w:left="0" w:firstLine="709"/>
        <w:contextualSpacing/>
        <w:rPr>
          <w:rFonts w:ascii="Times New Roman" w:eastAsia="Calibri" w:hAnsi="Times New Roman" w:cs="Times New Roman"/>
          <w:b/>
          <w:sz w:val="28"/>
          <w:szCs w:val="28"/>
          <w:lang w:eastAsia="en-US"/>
        </w:rPr>
      </w:pPr>
      <w:r w:rsidRPr="005E43F2">
        <w:rPr>
          <w:rFonts w:ascii="Times New Roman" w:hAnsi="Times New Roman" w:cs="Times New Roman"/>
          <w:sz w:val="28"/>
          <w:szCs w:val="28"/>
        </w:rPr>
        <w:t>перевести все котельные и большую часть автомобилей на газовое топливо</w:t>
      </w:r>
      <w:r w:rsidR="00C50067" w:rsidRPr="005E43F2">
        <w:rPr>
          <w:rFonts w:ascii="Times New Roman" w:eastAsia="Calibri" w:hAnsi="Times New Roman" w:cs="Times New Roman"/>
          <w:sz w:val="28"/>
          <w:szCs w:val="28"/>
          <w:lang w:eastAsia="en-US"/>
        </w:rPr>
        <w:t>;</w:t>
      </w:r>
    </w:p>
    <w:p w:rsidR="00C50067" w:rsidRPr="005E43F2" w:rsidRDefault="005E43F2" w:rsidP="00C56B24">
      <w:pPr>
        <w:numPr>
          <w:ilvl w:val="0"/>
          <w:numId w:val="26"/>
        </w:numPr>
        <w:tabs>
          <w:tab w:val="left" w:pos="1134"/>
        </w:tabs>
        <w:ind w:left="0" w:firstLine="709"/>
        <w:contextualSpacing/>
        <w:rPr>
          <w:rFonts w:ascii="Times New Roman" w:eastAsia="Calibri" w:hAnsi="Times New Roman" w:cs="Times New Roman"/>
          <w:b/>
          <w:sz w:val="28"/>
          <w:szCs w:val="28"/>
          <w:lang w:eastAsia="en-US"/>
        </w:rPr>
      </w:pPr>
      <w:r w:rsidRPr="005E43F2">
        <w:rPr>
          <w:rFonts w:ascii="Times New Roman" w:hAnsi="Times New Roman" w:cs="Times New Roman"/>
          <w:sz w:val="28"/>
          <w:szCs w:val="28"/>
        </w:rPr>
        <w:t>в зоне жилой застройки и зданий культурно-бытового назначения всех насел</w:t>
      </w:r>
      <w:r w:rsidR="00502791">
        <w:rPr>
          <w:rFonts w:ascii="Times New Roman" w:hAnsi="Times New Roman" w:cs="Times New Roman"/>
          <w:sz w:val="28"/>
          <w:szCs w:val="28"/>
        </w:rPr>
        <w:t>е</w:t>
      </w:r>
      <w:r w:rsidRPr="005E43F2">
        <w:rPr>
          <w:rFonts w:ascii="Times New Roman" w:hAnsi="Times New Roman" w:cs="Times New Roman"/>
          <w:sz w:val="28"/>
          <w:szCs w:val="28"/>
        </w:rPr>
        <w:t>нных пунктах входящих в муниципальное образование установить мусоросборники на специально бетонированных, огороженных площадках</w:t>
      </w:r>
      <w:r w:rsidR="00C50067" w:rsidRPr="005E43F2">
        <w:rPr>
          <w:rFonts w:ascii="Times New Roman" w:eastAsia="Calibri" w:hAnsi="Times New Roman" w:cs="Times New Roman"/>
          <w:sz w:val="28"/>
          <w:szCs w:val="28"/>
          <w:lang w:eastAsia="en-US"/>
        </w:rPr>
        <w:t>;</w:t>
      </w:r>
    </w:p>
    <w:p w:rsidR="00C50067" w:rsidRPr="006868F9" w:rsidRDefault="005E43F2" w:rsidP="00C56B24">
      <w:pPr>
        <w:numPr>
          <w:ilvl w:val="0"/>
          <w:numId w:val="26"/>
        </w:numPr>
        <w:tabs>
          <w:tab w:val="left" w:pos="1134"/>
        </w:tabs>
        <w:ind w:left="0" w:firstLine="709"/>
        <w:contextualSpacing/>
        <w:rPr>
          <w:rFonts w:ascii="Times New Roman" w:eastAsia="Calibri" w:hAnsi="Times New Roman" w:cs="Times New Roman"/>
          <w:b/>
          <w:sz w:val="28"/>
          <w:szCs w:val="28"/>
          <w:lang w:eastAsia="en-US"/>
        </w:rPr>
      </w:pPr>
      <w:r w:rsidRPr="005E43F2">
        <w:rPr>
          <w:rFonts w:ascii="Times New Roman" w:hAnsi="Times New Roman" w:cs="Times New Roman"/>
          <w:sz w:val="28"/>
          <w:szCs w:val="28"/>
        </w:rPr>
        <w:t>возродить высокотехнологичное земледелие с применением севооборотов и внесением научно-обоснованных доз минеральных и органических удобрений</w:t>
      </w:r>
      <w:r>
        <w:rPr>
          <w:rFonts w:ascii="Trebuchet MS" w:hAnsi="Trebuchet MS"/>
        </w:rPr>
        <w:t>.</w:t>
      </w:r>
    </w:p>
    <w:p w:rsidR="00C50067" w:rsidRPr="006868F9" w:rsidRDefault="00C50067" w:rsidP="004E7B01">
      <w:pPr>
        <w:tabs>
          <w:tab w:val="left" w:pos="1134"/>
        </w:tabs>
        <w:rPr>
          <w:rFonts w:ascii="Times New Roman" w:eastAsia="Times New Roman" w:hAnsi="Times New Roman" w:cs="Times New Roman"/>
          <w:sz w:val="28"/>
          <w:szCs w:val="28"/>
          <w:lang w:eastAsia="ar-SA" w:bidi="en-US"/>
        </w:rPr>
      </w:pPr>
      <w:r w:rsidRPr="006868F9">
        <w:rPr>
          <w:rFonts w:ascii="Times New Roman" w:eastAsia="Times New Roman" w:hAnsi="Times New Roman" w:cs="Times New Roman"/>
          <w:sz w:val="28"/>
          <w:szCs w:val="28"/>
          <w:lang w:eastAsia="ar-SA" w:bidi="en-US"/>
        </w:rPr>
        <w:t>Степень загрязнения атмосферного воздуха относится к числу приоритетных факторов, влияющих на окружающую природную среду. По выбросам загрязняющих веществ в атмосферу экологическое состояние воздушного бассейна в муниципальном образовании является вполне благоприятным для создания комфортных условий среды обитания населения.</w:t>
      </w:r>
    </w:p>
    <w:p w:rsidR="00C50067" w:rsidRPr="006868F9" w:rsidRDefault="00C50067" w:rsidP="004E7B01">
      <w:pPr>
        <w:tabs>
          <w:tab w:val="left" w:pos="1134"/>
        </w:tabs>
        <w:rPr>
          <w:rFonts w:ascii="Times New Roman" w:eastAsia="Calibri" w:hAnsi="Times New Roman" w:cs="Times New Roman"/>
          <w:sz w:val="28"/>
          <w:szCs w:val="28"/>
          <w:lang w:eastAsia="en-US"/>
        </w:rPr>
      </w:pPr>
      <w:r w:rsidRPr="006868F9">
        <w:rPr>
          <w:rFonts w:ascii="Times New Roman" w:eastAsia="Calibri" w:hAnsi="Times New Roman" w:cs="Times New Roman"/>
          <w:sz w:val="28"/>
          <w:szCs w:val="28"/>
          <w:lang w:eastAsia="en-US"/>
        </w:rPr>
        <w:t xml:space="preserve">К основным источникам загрязнения атмосферы муниципального образования можно отнести автотранспорт. </w:t>
      </w:r>
    </w:p>
    <w:p w:rsidR="00C50067" w:rsidRPr="006868F9" w:rsidRDefault="00C50067" w:rsidP="004E7B01">
      <w:pPr>
        <w:rPr>
          <w:rFonts w:ascii="Times New Roman" w:eastAsia="Calibri" w:hAnsi="Times New Roman" w:cs="Times New Roman"/>
          <w:sz w:val="28"/>
          <w:szCs w:val="28"/>
          <w:lang w:eastAsia="en-US"/>
        </w:rPr>
      </w:pPr>
      <w:r w:rsidRPr="006868F9">
        <w:rPr>
          <w:rFonts w:ascii="Times New Roman" w:eastAsia="Calibri" w:hAnsi="Times New Roman" w:cs="Times New Roman"/>
          <w:sz w:val="28"/>
          <w:szCs w:val="28"/>
          <w:lang w:eastAsia="en-US"/>
        </w:rPr>
        <w:t>Основной причиной высокого загрязнения воздушного бассейна выбросами автотранспорта является увеличение количества автотранспорта, его изношенность и некачественное топливо.</w:t>
      </w:r>
    </w:p>
    <w:p w:rsidR="00C50067" w:rsidRPr="006868F9" w:rsidRDefault="00C50067" w:rsidP="004E7B01">
      <w:pPr>
        <w:suppressAutoHyphens/>
        <w:autoSpaceDE w:val="0"/>
        <w:rPr>
          <w:rFonts w:ascii="Times New Roman" w:eastAsia="Arial" w:hAnsi="Times New Roman" w:cs="Times New Roman"/>
          <w:i/>
          <w:iCs/>
          <w:sz w:val="28"/>
          <w:szCs w:val="28"/>
          <w:lang w:eastAsia="ar-SA"/>
        </w:rPr>
      </w:pPr>
      <w:r w:rsidRPr="006868F9">
        <w:rPr>
          <w:rFonts w:ascii="Times New Roman" w:eastAsia="Arial" w:hAnsi="Times New Roman" w:cs="Times New Roman"/>
          <w:sz w:val="28"/>
          <w:szCs w:val="28"/>
          <w:lang w:eastAsia="ar-SA"/>
        </w:rPr>
        <w:t>Выброс в воздух загрязняющих веществ, приводят не только к загрязнению атмосферы, но и к вредным проявлениям для здоровья человека, особенно к респираторным аллергическим заболеваниям.</w:t>
      </w:r>
    </w:p>
    <w:p w:rsidR="00C50067" w:rsidRPr="006868F9" w:rsidRDefault="00C50067" w:rsidP="004E7B01">
      <w:pPr>
        <w:rPr>
          <w:rFonts w:ascii="Times New Roman" w:eastAsia="Times New Roman" w:hAnsi="Times New Roman" w:cs="Times New Roman"/>
          <w:sz w:val="28"/>
          <w:szCs w:val="28"/>
          <w:lang w:eastAsia="ar-SA" w:bidi="en-US"/>
        </w:rPr>
      </w:pPr>
      <w:r w:rsidRPr="006868F9">
        <w:rPr>
          <w:rFonts w:ascii="Times New Roman" w:eastAsia="Times New Roman" w:hAnsi="Times New Roman" w:cs="Times New Roman"/>
          <w:sz w:val="28"/>
          <w:szCs w:val="28"/>
          <w:lang w:eastAsia="ar-SA" w:bidi="en-US"/>
        </w:rPr>
        <w:t>Возрастающее количество отходов, отсутствие учета, беспорядочное и бесконтрольное складирование оказывает отрицательное воздействие на состояние здоровья населения и на окружающую среду.</w:t>
      </w:r>
    </w:p>
    <w:p w:rsidR="00C50067" w:rsidRPr="006868F9" w:rsidRDefault="00C50067" w:rsidP="004E7B01">
      <w:pPr>
        <w:rPr>
          <w:rFonts w:ascii="Times New Roman" w:eastAsia="Times New Roman" w:hAnsi="Times New Roman" w:cs="Times New Roman"/>
          <w:sz w:val="28"/>
          <w:szCs w:val="28"/>
          <w:lang w:eastAsia="ar-SA" w:bidi="en-US"/>
        </w:rPr>
      </w:pPr>
      <w:r w:rsidRPr="006868F9">
        <w:rPr>
          <w:rFonts w:ascii="Times New Roman" w:eastAsia="Times New Roman" w:hAnsi="Times New Roman" w:cs="Times New Roman"/>
          <w:sz w:val="28"/>
          <w:szCs w:val="28"/>
          <w:lang w:eastAsia="ar-SA" w:bidi="en-US"/>
        </w:rPr>
        <w:t>При неправильном захоронении отходы загрязняют почву, поверхностные и подземные воды, занимают сельскохозяйственные угодья и создают эстетические, рекреационные проблемы и</w:t>
      </w:r>
      <w:r w:rsidRPr="006868F9">
        <w:rPr>
          <w:rFonts w:ascii="Times New Roman" w:eastAsia="Calibri" w:hAnsi="Times New Roman" w:cs="Times New Roman"/>
          <w:sz w:val="28"/>
          <w:szCs w:val="28"/>
          <w:lang w:eastAsia="ar-SA" w:bidi="en-US"/>
        </w:rPr>
        <w:t xml:space="preserve"> значительную эпидемиологическую опасность</w:t>
      </w:r>
      <w:r w:rsidRPr="006868F9">
        <w:rPr>
          <w:rFonts w:ascii="Times New Roman" w:eastAsia="Times New Roman" w:hAnsi="Times New Roman" w:cs="Times New Roman"/>
          <w:sz w:val="28"/>
          <w:szCs w:val="28"/>
          <w:lang w:eastAsia="ar-SA" w:bidi="en-US"/>
        </w:rPr>
        <w:t>. Поэтому одной из наиболее важных задач охраны окружающей природной среды является проблема сбора, утилизации и размещения отходов.</w:t>
      </w:r>
    </w:p>
    <w:p w:rsidR="00C50067" w:rsidRPr="006868F9" w:rsidRDefault="00C50067" w:rsidP="004E7B01">
      <w:pPr>
        <w:tabs>
          <w:tab w:val="num" w:pos="709"/>
        </w:tabs>
        <w:suppressAutoHyphens/>
        <w:rPr>
          <w:rFonts w:ascii="Times New Roman" w:eastAsia="Times New Roman" w:hAnsi="Times New Roman" w:cs="Times New Roman"/>
          <w:bCs/>
          <w:snapToGrid w:val="0"/>
          <w:sz w:val="28"/>
          <w:szCs w:val="28"/>
        </w:rPr>
      </w:pPr>
      <w:r w:rsidRPr="006868F9">
        <w:rPr>
          <w:rFonts w:ascii="Times New Roman" w:eastAsia="Times New Roman" w:hAnsi="Times New Roman" w:cs="Times New Roman"/>
          <w:bCs/>
          <w:snapToGrid w:val="0"/>
          <w:sz w:val="28"/>
          <w:szCs w:val="28"/>
        </w:rPr>
        <w:t>Комплексный анализ экологического состояния окружающей среды свидетельствует о том, что в муниципальном образовании благоприятное состояние окружающей среды.</w:t>
      </w:r>
    </w:p>
    <w:p w:rsidR="00D5621A" w:rsidRPr="00437925" w:rsidRDefault="00C50067" w:rsidP="004E7B01">
      <w:pPr>
        <w:rPr>
          <w:rFonts w:ascii="Times New Roman" w:hAnsi="Times New Roman" w:cs="Times New Roman"/>
          <w:color w:val="FF0000"/>
          <w:sz w:val="28"/>
          <w:szCs w:val="28"/>
        </w:rPr>
      </w:pPr>
      <w:r w:rsidRPr="00437925">
        <w:rPr>
          <w:rFonts w:ascii="Times New Roman" w:hAnsi="Times New Roman" w:cs="Times New Roman"/>
          <w:color w:val="FF0000"/>
          <w:sz w:val="28"/>
          <w:szCs w:val="28"/>
        </w:rPr>
        <w:br w:type="page"/>
      </w:r>
    </w:p>
    <w:p w:rsidR="004C0BFD" w:rsidRPr="00DC4546" w:rsidRDefault="004C0BFD" w:rsidP="003A54A9">
      <w:pPr>
        <w:pStyle w:val="a7"/>
        <w:pageBreakBefore/>
        <w:numPr>
          <w:ilvl w:val="0"/>
          <w:numId w:val="2"/>
        </w:numPr>
        <w:tabs>
          <w:tab w:val="left" w:pos="1276"/>
        </w:tabs>
        <w:ind w:left="0" w:firstLine="709"/>
        <w:outlineLvl w:val="0"/>
        <w:rPr>
          <w:rStyle w:val="af7"/>
          <w:color w:val="auto"/>
        </w:rPr>
      </w:pPr>
      <w:bookmarkStart w:id="148" w:name="_toc6284"/>
      <w:bookmarkStart w:id="149" w:name="_Toc25307398"/>
      <w:bookmarkStart w:id="150" w:name="_Toc152937731"/>
      <w:bookmarkEnd w:id="148"/>
      <w:r w:rsidRPr="00DC4546">
        <w:rPr>
          <w:rStyle w:val="af7"/>
          <w:color w:val="auto"/>
        </w:rPr>
        <w:t>ОСНОВНЫЕ ТЕХНИКО-ЭКОНОМИЧЕСКИЕ ПОКАЗАТЕЛИ</w:t>
      </w:r>
      <w:bookmarkEnd w:id="149"/>
      <w:r w:rsidR="001B7DA4" w:rsidRPr="00DC4546">
        <w:rPr>
          <w:rStyle w:val="af7"/>
          <w:color w:val="auto"/>
        </w:rPr>
        <w:t xml:space="preserve"> ГЕНЕРАЛЬНОГО ПЛАНА </w:t>
      </w:r>
      <w:r w:rsidR="003A54A9">
        <w:rPr>
          <w:rStyle w:val="af7"/>
          <w:color w:val="auto"/>
        </w:rPr>
        <w:t>В ОТНОШЕНИИ НАСЕЛЕННЫХ ПУНКТОВ</w:t>
      </w:r>
      <w:bookmarkEnd w:id="150"/>
    </w:p>
    <w:tbl>
      <w:tblPr>
        <w:tblStyle w:val="a6"/>
        <w:tblW w:w="10314" w:type="dxa"/>
        <w:tblLayout w:type="fixed"/>
        <w:tblLook w:val="04A0" w:firstRow="1" w:lastRow="0" w:firstColumn="1" w:lastColumn="0" w:noHBand="0" w:noVBand="1"/>
      </w:tblPr>
      <w:tblGrid>
        <w:gridCol w:w="675"/>
        <w:gridCol w:w="4111"/>
        <w:gridCol w:w="1418"/>
        <w:gridCol w:w="1984"/>
        <w:gridCol w:w="2126"/>
      </w:tblGrid>
      <w:tr w:rsidR="00A66173" w:rsidRPr="00DC4546" w:rsidTr="003A54A9">
        <w:tc>
          <w:tcPr>
            <w:tcW w:w="675" w:type="dxa"/>
            <w:vAlign w:val="center"/>
          </w:tcPr>
          <w:p w:rsidR="004C0BFD" w:rsidRPr="00DC4546" w:rsidRDefault="003A54A9" w:rsidP="003A54A9">
            <w:pPr>
              <w:pStyle w:val="a7"/>
              <w:ind w:left="0" w:firstLine="0"/>
              <w:jc w:val="center"/>
              <w:rPr>
                <w:rFonts w:ascii="Times New Roman" w:hAnsi="Times New Roman" w:cs="Times New Roman"/>
                <w:b/>
              </w:rPr>
            </w:pPr>
            <w:r>
              <w:rPr>
                <w:rFonts w:ascii="Times New Roman" w:hAnsi="Times New Roman" w:cs="Times New Roman"/>
                <w:b/>
              </w:rPr>
              <w:t>№ п/п</w:t>
            </w:r>
          </w:p>
        </w:tc>
        <w:tc>
          <w:tcPr>
            <w:tcW w:w="4111" w:type="dxa"/>
            <w:vAlign w:val="center"/>
          </w:tcPr>
          <w:p w:rsidR="004C0BFD" w:rsidRPr="00DC4546" w:rsidRDefault="004C0BFD" w:rsidP="003A54A9">
            <w:pPr>
              <w:pStyle w:val="a7"/>
              <w:ind w:left="0" w:firstLine="0"/>
              <w:jc w:val="center"/>
              <w:rPr>
                <w:rFonts w:ascii="Times New Roman" w:hAnsi="Times New Roman" w:cs="Times New Roman"/>
                <w:b/>
              </w:rPr>
            </w:pPr>
            <w:r w:rsidRPr="00DC4546">
              <w:rPr>
                <w:rFonts w:ascii="Times New Roman" w:hAnsi="Times New Roman" w:cs="Times New Roman"/>
                <w:b/>
              </w:rPr>
              <w:t>Наименование показателя</w:t>
            </w:r>
          </w:p>
        </w:tc>
        <w:tc>
          <w:tcPr>
            <w:tcW w:w="1418" w:type="dxa"/>
            <w:vAlign w:val="center"/>
          </w:tcPr>
          <w:p w:rsidR="004C0BFD" w:rsidRPr="00DC4546" w:rsidRDefault="004C0BFD" w:rsidP="003A54A9">
            <w:pPr>
              <w:pStyle w:val="a7"/>
              <w:ind w:left="0" w:firstLine="0"/>
              <w:jc w:val="center"/>
              <w:rPr>
                <w:rFonts w:ascii="Times New Roman" w:hAnsi="Times New Roman" w:cs="Times New Roman"/>
                <w:b/>
              </w:rPr>
            </w:pPr>
            <w:r w:rsidRPr="00DC4546">
              <w:rPr>
                <w:rFonts w:ascii="Times New Roman" w:hAnsi="Times New Roman" w:cs="Times New Roman"/>
                <w:b/>
              </w:rPr>
              <w:t>Единица измерения</w:t>
            </w:r>
          </w:p>
        </w:tc>
        <w:tc>
          <w:tcPr>
            <w:tcW w:w="1984" w:type="dxa"/>
            <w:vAlign w:val="center"/>
          </w:tcPr>
          <w:p w:rsidR="004C0BFD" w:rsidRPr="00DC4546" w:rsidRDefault="00111989" w:rsidP="003A54A9">
            <w:pPr>
              <w:pStyle w:val="a7"/>
              <w:ind w:left="0" w:firstLine="0"/>
              <w:jc w:val="center"/>
              <w:rPr>
                <w:rFonts w:ascii="Times New Roman" w:hAnsi="Times New Roman" w:cs="Times New Roman"/>
                <w:b/>
              </w:rPr>
            </w:pPr>
            <w:r w:rsidRPr="00DC4546">
              <w:rPr>
                <w:rFonts w:ascii="Times New Roman" w:hAnsi="Times New Roman" w:cs="Times New Roman"/>
                <w:b/>
              </w:rPr>
              <w:t>Современное состояние</w:t>
            </w:r>
          </w:p>
        </w:tc>
        <w:tc>
          <w:tcPr>
            <w:tcW w:w="2126" w:type="dxa"/>
            <w:vAlign w:val="center"/>
          </w:tcPr>
          <w:p w:rsidR="004C0BFD" w:rsidRPr="00DC4546" w:rsidRDefault="004C0BFD" w:rsidP="003A54A9">
            <w:pPr>
              <w:pStyle w:val="a7"/>
              <w:ind w:left="0" w:firstLine="0"/>
              <w:jc w:val="center"/>
              <w:rPr>
                <w:rFonts w:ascii="Times New Roman" w:hAnsi="Times New Roman" w:cs="Times New Roman"/>
                <w:b/>
              </w:rPr>
            </w:pPr>
            <w:r w:rsidRPr="00DC4546">
              <w:rPr>
                <w:rFonts w:ascii="Times New Roman" w:hAnsi="Times New Roman" w:cs="Times New Roman"/>
                <w:b/>
              </w:rPr>
              <w:t>Расчетный срок</w:t>
            </w:r>
          </w:p>
        </w:tc>
      </w:tr>
      <w:tr w:rsidR="00A66173" w:rsidRPr="00DC4546" w:rsidTr="003A54A9">
        <w:trPr>
          <w:trHeight w:val="304"/>
        </w:trPr>
        <w:tc>
          <w:tcPr>
            <w:tcW w:w="675" w:type="dxa"/>
            <w:vAlign w:val="center"/>
          </w:tcPr>
          <w:p w:rsidR="00FD06E2" w:rsidRPr="003C00A6" w:rsidRDefault="00FD06E2" w:rsidP="003A54A9">
            <w:pPr>
              <w:ind w:firstLine="0"/>
              <w:jc w:val="center"/>
              <w:rPr>
                <w:rFonts w:ascii="Times New Roman" w:hAnsi="Times New Roman" w:cs="Times New Roman"/>
                <w:b/>
              </w:rPr>
            </w:pPr>
            <w:r w:rsidRPr="003C00A6">
              <w:rPr>
                <w:rFonts w:ascii="Times New Roman" w:hAnsi="Times New Roman" w:cs="Times New Roman"/>
                <w:b/>
              </w:rPr>
              <w:t>1</w:t>
            </w:r>
          </w:p>
        </w:tc>
        <w:tc>
          <w:tcPr>
            <w:tcW w:w="4111" w:type="dxa"/>
          </w:tcPr>
          <w:p w:rsidR="00FD06E2" w:rsidRPr="003C00A6" w:rsidRDefault="00FD06E2" w:rsidP="003A54A9">
            <w:pPr>
              <w:pStyle w:val="a7"/>
              <w:ind w:left="0" w:firstLine="0"/>
              <w:rPr>
                <w:rFonts w:ascii="Times New Roman" w:hAnsi="Times New Roman" w:cs="Times New Roman"/>
                <w:b/>
              </w:rPr>
            </w:pPr>
            <w:r w:rsidRPr="003C00A6">
              <w:rPr>
                <w:rFonts w:ascii="Times New Roman" w:hAnsi="Times New Roman" w:cs="Times New Roman"/>
                <w:b/>
              </w:rPr>
              <w:t>Общая площадь земель в границах муниципального образования (с учетом лесного фонда)</w:t>
            </w:r>
          </w:p>
        </w:tc>
        <w:tc>
          <w:tcPr>
            <w:tcW w:w="1418" w:type="dxa"/>
            <w:vAlign w:val="center"/>
          </w:tcPr>
          <w:p w:rsidR="00FD06E2" w:rsidRPr="003C00A6" w:rsidRDefault="00FD06E2" w:rsidP="003A54A9">
            <w:pPr>
              <w:pStyle w:val="a7"/>
              <w:ind w:left="0" w:firstLine="0"/>
              <w:jc w:val="center"/>
              <w:rPr>
                <w:rFonts w:ascii="Times New Roman" w:hAnsi="Times New Roman" w:cs="Times New Roman"/>
                <w:b/>
              </w:rPr>
            </w:pPr>
            <w:r w:rsidRPr="003C00A6">
              <w:rPr>
                <w:rFonts w:ascii="Times New Roman" w:hAnsi="Times New Roman" w:cs="Times New Roman"/>
                <w:b/>
              </w:rPr>
              <w:t>га /км</w:t>
            </w:r>
            <w:r w:rsidRPr="003C00A6">
              <w:rPr>
                <w:rFonts w:ascii="Times New Roman" w:hAnsi="Times New Roman" w:cs="Times New Roman"/>
                <w:b/>
                <w:vertAlign w:val="superscript"/>
              </w:rPr>
              <w:t>2</w:t>
            </w:r>
          </w:p>
        </w:tc>
        <w:tc>
          <w:tcPr>
            <w:tcW w:w="1984" w:type="dxa"/>
            <w:vAlign w:val="center"/>
          </w:tcPr>
          <w:p w:rsidR="00FD06E2" w:rsidRPr="00DC4546" w:rsidRDefault="00B571B8" w:rsidP="003A54A9">
            <w:pPr>
              <w:pStyle w:val="a7"/>
              <w:ind w:left="0" w:firstLine="0"/>
              <w:jc w:val="center"/>
              <w:rPr>
                <w:rFonts w:ascii="Times New Roman" w:hAnsi="Times New Roman" w:cs="Times New Roman"/>
                <w:b/>
              </w:rPr>
            </w:pPr>
            <w:r>
              <w:rPr>
                <w:rFonts w:ascii="Times New Roman" w:hAnsi="Times New Roman" w:cs="Times New Roman"/>
                <w:b/>
              </w:rPr>
              <w:t>45188,67/451,8</w:t>
            </w:r>
            <w:r w:rsidR="003A54A9">
              <w:rPr>
                <w:rFonts w:ascii="Times New Roman" w:hAnsi="Times New Roman" w:cs="Times New Roman"/>
                <w:b/>
              </w:rPr>
              <w:t>9</w:t>
            </w:r>
          </w:p>
        </w:tc>
        <w:tc>
          <w:tcPr>
            <w:tcW w:w="2126" w:type="dxa"/>
            <w:vAlign w:val="center"/>
          </w:tcPr>
          <w:p w:rsidR="00FD06E2" w:rsidRPr="00DC4546" w:rsidRDefault="00B571B8" w:rsidP="003A54A9">
            <w:pPr>
              <w:pStyle w:val="a7"/>
              <w:ind w:left="0" w:firstLine="0"/>
              <w:jc w:val="center"/>
              <w:rPr>
                <w:rFonts w:ascii="Times New Roman" w:hAnsi="Times New Roman" w:cs="Times New Roman"/>
                <w:b/>
              </w:rPr>
            </w:pPr>
            <w:r>
              <w:rPr>
                <w:rFonts w:ascii="Times New Roman" w:hAnsi="Times New Roman" w:cs="Times New Roman"/>
                <w:b/>
              </w:rPr>
              <w:t>45188,67/451,8</w:t>
            </w:r>
            <w:r w:rsidR="003A54A9">
              <w:rPr>
                <w:rFonts w:ascii="Times New Roman" w:hAnsi="Times New Roman" w:cs="Times New Roman"/>
                <w:b/>
              </w:rPr>
              <w:t>9</w:t>
            </w:r>
          </w:p>
        </w:tc>
      </w:tr>
      <w:tr w:rsidR="00E41CAE" w:rsidRPr="00DC4546" w:rsidTr="003A54A9">
        <w:tc>
          <w:tcPr>
            <w:tcW w:w="675" w:type="dxa"/>
            <w:vAlign w:val="center"/>
          </w:tcPr>
          <w:p w:rsidR="00E41CAE" w:rsidRPr="00DC4546" w:rsidRDefault="00E41CAE" w:rsidP="00E41CAE">
            <w:pPr>
              <w:ind w:firstLine="0"/>
              <w:jc w:val="center"/>
              <w:rPr>
                <w:rFonts w:ascii="Times New Roman" w:hAnsi="Times New Roman" w:cs="Times New Roman"/>
                <w:b/>
              </w:rPr>
            </w:pPr>
            <w:r w:rsidRPr="00DC4546">
              <w:rPr>
                <w:rFonts w:ascii="Times New Roman" w:hAnsi="Times New Roman" w:cs="Times New Roman"/>
                <w:b/>
              </w:rPr>
              <w:t>2</w:t>
            </w:r>
          </w:p>
        </w:tc>
        <w:tc>
          <w:tcPr>
            <w:tcW w:w="4111" w:type="dxa"/>
          </w:tcPr>
          <w:p w:rsidR="00E41CAE" w:rsidRPr="00DC4546" w:rsidRDefault="00E41CAE" w:rsidP="00E41CAE">
            <w:pPr>
              <w:pStyle w:val="a7"/>
              <w:ind w:left="0" w:firstLine="0"/>
              <w:rPr>
                <w:rFonts w:ascii="Times New Roman" w:hAnsi="Times New Roman" w:cs="Times New Roman"/>
                <w:b/>
              </w:rPr>
            </w:pPr>
            <w:r w:rsidRPr="00DC4546">
              <w:rPr>
                <w:rFonts w:ascii="Times New Roman" w:hAnsi="Times New Roman" w:cs="Times New Roman"/>
                <w:b/>
              </w:rPr>
              <w:t>Площадь земель в границах населенных пунктов</w:t>
            </w:r>
          </w:p>
        </w:tc>
        <w:tc>
          <w:tcPr>
            <w:tcW w:w="1418" w:type="dxa"/>
            <w:vAlign w:val="center"/>
          </w:tcPr>
          <w:p w:rsidR="00E41CAE" w:rsidRPr="00DC4546" w:rsidRDefault="00E41CAE" w:rsidP="00E41CAE">
            <w:pPr>
              <w:pStyle w:val="a7"/>
              <w:ind w:left="0" w:firstLine="0"/>
              <w:jc w:val="center"/>
              <w:rPr>
                <w:rFonts w:ascii="Times New Roman" w:hAnsi="Times New Roman" w:cs="Times New Roman"/>
                <w:b/>
              </w:rPr>
            </w:pPr>
            <w:r w:rsidRPr="00DC4546">
              <w:rPr>
                <w:rFonts w:ascii="Times New Roman" w:hAnsi="Times New Roman" w:cs="Times New Roman"/>
                <w:b/>
              </w:rPr>
              <w:t>га /км</w:t>
            </w:r>
            <w:r w:rsidRPr="00DC4546">
              <w:rPr>
                <w:rFonts w:ascii="Times New Roman" w:hAnsi="Times New Roman" w:cs="Times New Roman"/>
                <w:b/>
                <w:vertAlign w:val="superscript"/>
              </w:rPr>
              <w:t>2</w:t>
            </w:r>
          </w:p>
        </w:tc>
        <w:tc>
          <w:tcPr>
            <w:tcW w:w="1984" w:type="dxa"/>
            <w:vAlign w:val="center"/>
          </w:tcPr>
          <w:p w:rsidR="00E41CAE" w:rsidRPr="00DC4546" w:rsidRDefault="00E41CAE" w:rsidP="00E41CAE">
            <w:pPr>
              <w:pStyle w:val="a7"/>
              <w:ind w:left="0" w:firstLine="0"/>
              <w:jc w:val="center"/>
              <w:rPr>
                <w:rFonts w:ascii="Times New Roman" w:hAnsi="Times New Roman" w:cs="Times New Roman"/>
                <w:b/>
              </w:rPr>
            </w:pPr>
            <w:r>
              <w:rPr>
                <w:rFonts w:ascii="Times New Roman" w:eastAsia="Times New Roman" w:hAnsi="Times New Roman" w:cs="Times New Roman"/>
                <w:b/>
              </w:rPr>
              <w:t>813,83/8,138</w:t>
            </w:r>
          </w:p>
        </w:tc>
        <w:tc>
          <w:tcPr>
            <w:tcW w:w="2126" w:type="dxa"/>
            <w:vAlign w:val="center"/>
          </w:tcPr>
          <w:p w:rsidR="00E41CAE" w:rsidRPr="00DC4546" w:rsidRDefault="00E41CAE" w:rsidP="00E41CAE">
            <w:pPr>
              <w:pStyle w:val="a7"/>
              <w:ind w:left="0" w:firstLine="0"/>
              <w:jc w:val="center"/>
              <w:rPr>
                <w:rFonts w:ascii="Times New Roman" w:hAnsi="Times New Roman" w:cs="Times New Roman"/>
                <w:b/>
              </w:rPr>
            </w:pPr>
            <w:r>
              <w:rPr>
                <w:rFonts w:ascii="Times New Roman" w:eastAsia="Times New Roman" w:hAnsi="Times New Roman" w:cs="Times New Roman"/>
                <w:b/>
              </w:rPr>
              <w:t>813,83/8,138</w:t>
            </w:r>
          </w:p>
        </w:tc>
      </w:tr>
      <w:tr w:rsidR="00E41CAE" w:rsidRPr="00DC4546" w:rsidTr="003A54A9">
        <w:tc>
          <w:tcPr>
            <w:tcW w:w="675" w:type="dxa"/>
            <w:vAlign w:val="center"/>
          </w:tcPr>
          <w:p w:rsidR="00E41CAE" w:rsidRPr="00DC4546" w:rsidRDefault="00E41CAE" w:rsidP="00E41CAE">
            <w:pPr>
              <w:pStyle w:val="a7"/>
              <w:ind w:left="0" w:firstLine="0"/>
              <w:jc w:val="center"/>
              <w:rPr>
                <w:rFonts w:ascii="Times New Roman" w:hAnsi="Times New Roman" w:cs="Times New Roman"/>
                <w:b/>
              </w:rPr>
            </w:pPr>
            <w:r w:rsidRPr="00DC4546">
              <w:rPr>
                <w:rFonts w:ascii="Times New Roman" w:hAnsi="Times New Roman" w:cs="Times New Roman"/>
                <w:b/>
              </w:rPr>
              <w:t>2.1</w:t>
            </w:r>
          </w:p>
        </w:tc>
        <w:tc>
          <w:tcPr>
            <w:tcW w:w="4111" w:type="dxa"/>
          </w:tcPr>
          <w:p w:rsidR="00E41CAE" w:rsidRPr="00DC4546" w:rsidRDefault="00E41CAE" w:rsidP="00E41CAE">
            <w:pPr>
              <w:ind w:firstLine="0"/>
              <w:rPr>
                <w:rFonts w:ascii="Times New Roman" w:hAnsi="Times New Roman" w:cs="Times New Roman"/>
              </w:rPr>
            </w:pPr>
            <w:r>
              <w:rPr>
                <w:rFonts w:ascii="Times New Roman" w:hAnsi="Times New Roman" w:cs="Times New Roman"/>
              </w:rPr>
              <w:t>с</w:t>
            </w:r>
            <w:r w:rsidRPr="00DC4546">
              <w:rPr>
                <w:rFonts w:ascii="Times New Roman" w:hAnsi="Times New Roman" w:cs="Times New Roman"/>
              </w:rPr>
              <w:t>ело Мироновка</w:t>
            </w:r>
          </w:p>
        </w:tc>
        <w:tc>
          <w:tcPr>
            <w:tcW w:w="1418" w:type="dxa"/>
            <w:vAlign w:val="center"/>
          </w:tcPr>
          <w:p w:rsidR="00E41CAE" w:rsidRPr="00DC4546" w:rsidRDefault="00E41CAE" w:rsidP="00E41CAE">
            <w:pPr>
              <w:pStyle w:val="a7"/>
              <w:ind w:left="0" w:firstLine="0"/>
              <w:jc w:val="center"/>
              <w:rPr>
                <w:rFonts w:ascii="Times New Roman" w:hAnsi="Times New Roman" w:cs="Times New Roman"/>
              </w:rPr>
            </w:pPr>
            <w:r w:rsidRPr="00DC4546">
              <w:rPr>
                <w:rFonts w:ascii="Times New Roman" w:hAnsi="Times New Roman" w:cs="Times New Roman"/>
              </w:rPr>
              <w:t>га /км</w:t>
            </w:r>
            <w:r w:rsidRPr="00DC4546">
              <w:rPr>
                <w:rFonts w:ascii="Times New Roman" w:hAnsi="Times New Roman" w:cs="Times New Roman"/>
                <w:vertAlign w:val="superscript"/>
              </w:rPr>
              <w:t>2</w:t>
            </w:r>
          </w:p>
        </w:tc>
        <w:tc>
          <w:tcPr>
            <w:tcW w:w="1984" w:type="dxa"/>
            <w:vAlign w:val="center"/>
          </w:tcPr>
          <w:p w:rsidR="00E41CAE" w:rsidRPr="00A66173" w:rsidRDefault="00E41CAE" w:rsidP="00E41CAE">
            <w:pPr>
              <w:ind w:firstLine="0"/>
              <w:jc w:val="center"/>
              <w:rPr>
                <w:rFonts w:ascii="Times New Roman" w:eastAsia="BatangChe" w:hAnsi="Times New Roman" w:cs="Times New Roman"/>
                <w:b/>
              </w:rPr>
            </w:pPr>
            <w:r w:rsidRPr="00A66173">
              <w:rPr>
                <w:rFonts w:ascii="Times New Roman" w:eastAsia="BatangChe" w:hAnsi="Times New Roman" w:cs="Times New Roman"/>
                <w:b/>
              </w:rPr>
              <w:t>331,89/</w:t>
            </w:r>
            <w:r>
              <w:rPr>
                <w:rFonts w:ascii="Times New Roman" w:eastAsia="BatangChe" w:hAnsi="Times New Roman" w:cs="Times New Roman"/>
                <w:b/>
              </w:rPr>
              <w:t>3,32</w:t>
            </w:r>
          </w:p>
        </w:tc>
        <w:tc>
          <w:tcPr>
            <w:tcW w:w="2126" w:type="dxa"/>
            <w:vAlign w:val="center"/>
          </w:tcPr>
          <w:p w:rsidR="00E41CAE" w:rsidRPr="00A66173" w:rsidRDefault="00E41CAE" w:rsidP="00E41CAE">
            <w:pPr>
              <w:ind w:firstLine="0"/>
              <w:jc w:val="center"/>
              <w:rPr>
                <w:rFonts w:ascii="Times New Roman" w:eastAsia="BatangChe" w:hAnsi="Times New Roman" w:cs="Times New Roman"/>
                <w:b/>
              </w:rPr>
            </w:pPr>
            <w:r w:rsidRPr="00A66173">
              <w:rPr>
                <w:rFonts w:ascii="Times New Roman" w:eastAsia="BatangChe" w:hAnsi="Times New Roman" w:cs="Times New Roman"/>
                <w:b/>
              </w:rPr>
              <w:t>331,89/</w:t>
            </w:r>
            <w:r>
              <w:rPr>
                <w:rFonts w:ascii="Times New Roman" w:eastAsia="BatangChe" w:hAnsi="Times New Roman" w:cs="Times New Roman"/>
                <w:b/>
              </w:rPr>
              <w:t>3,32</w:t>
            </w:r>
          </w:p>
        </w:tc>
      </w:tr>
      <w:tr w:rsidR="00E41CAE" w:rsidRPr="00DC4546" w:rsidTr="003A54A9">
        <w:tc>
          <w:tcPr>
            <w:tcW w:w="675" w:type="dxa"/>
            <w:vAlign w:val="center"/>
          </w:tcPr>
          <w:p w:rsidR="00E41CAE" w:rsidRPr="00DC4546" w:rsidRDefault="00E41CAE" w:rsidP="00E41CAE">
            <w:pPr>
              <w:ind w:firstLine="0"/>
              <w:jc w:val="center"/>
              <w:rPr>
                <w:rFonts w:ascii="Times New Roman" w:hAnsi="Times New Roman" w:cs="Times New Roman"/>
                <w:b/>
              </w:rPr>
            </w:pPr>
            <w:r w:rsidRPr="00DC4546">
              <w:rPr>
                <w:rFonts w:ascii="Times New Roman" w:hAnsi="Times New Roman" w:cs="Times New Roman"/>
                <w:b/>
              </w:rPr>
              <w:t>2.2</w:t>
            </w:r>
          </w:p>
        </w:tc>
        <w:tc>
          <w:tcPr>
            <w:tcW w:w="4111" w:type="dxa"/>
          </w:tcPr>
          <w:p w:rsidR="00E41CAE" w:rsidRPr="00DC4546" w:rsidRDefault="00E41CAE" w:rsidP="00E41CAE">
            <w:pPr>
              <w:ind w:firstLine="0"/>
              <w:rPr>
                <w:rFonts w:ascii="Times New Roman" w:hAnsi="Times New Roman" w:cs="Times New Roman"/>
              </w:rPr>
            </w:pPr>
            <w:r w:rsidRPr="00DC4546">
              <w:rPr>
                <w:rFonts w:ascii="Times New Roman" w:hAnsi="Times New Roman" w:cs="Times New Roman"/>
              </w:rPr>
              <w:t>поселок Зеленый Луг</w:t>
            </w:r>
          </w:p>
        </w:tc>
        <w:tc>
          <w:tcPr>
            <w:tcW w:w="1418" w:type="dxa"/>
            <w:vAlign w:val="center"/>
          </w:tcPr>
          <w:p w:rsidR="00E41CAE" w:rsidRPr="00DC4546" w:rsidRDefault="00E41CAE" w:rsidP="00E41CAE">
            <w:pPr>
              <w:pStyle w:val="a7"/>
              <w:ind w:left="0" w:firstLine="0"/>
              <w:jc w:val="center"/>
              <w:rPr>
                <w:rFonts w:ascii="Times New Roman" w:hAnsi="Times New Roman" w:cs="Times New Roman"/>
              </w:rPr>
            </w:pPr>
            <w:r w:rsidRPr="00DC4546">
              <w:rPr>
                <w:rFonts w:ascii="Times New Roman" w:hAnsi="Times New Roman" w:cs="Times New Roman"/>
              </w:rPr>
              <w:t>га /км</w:t>
            </w:r>
            <w:r w:rsidRPr="00DC4546">
              <w:rPr>
                <w:rFonts w:ascii="Times New Roman" w:hAnsi="Times New Roman" w:cs="Times New Roman"/>
                <w:vertAlign w:val="superscript"/>
              </w:rPr>
              <w:t>2</w:t>
            </w:r>
          </w:p>
        </w:tc>
        <w:tc>
          <w:tcPr>
            <w:tcW w:w="1984"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90,84/</w:t>
            </w:r>
            <w:r>
              <w:rPr>
                <w:rFonts w:ascii="Times New Roman" w:hAnsi="Times New Roman" w:cs="Times New Roman"/>
                <w:b/>
              </w:rPr>
              <w:t>0,91</w:t>
            </w:r>
          </w:p>
        </w:tc>
        <w:tc>
          <w:tcPr>
            <w:tcW w:w="2126"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90,84/</w:t>
            </w:r>
            <w:r>
              <w:rPr>
                <w:rFonts w:ascii="Times New Roman" w:hAnsi="Times New Roman" w:cs="Times New Roman"/>
                <w:b/>
              </w:rPr>
              <w:t>0,91</w:t>
            </w:r>
          </w:p>
        </w:tc>
      </w:tr>
      <w:tr w:rsidR="00E41CAE" w:rsidRPr="00DC4546" w:rsidTr="003A54A9">
        <w:tc>
          <w:tcPr>
            <w:tcW w:w="675" w:type="dxa"/>
            <w:vAlign w:val="center"/>
          </w:tcPr>
          <w:p w:rsidR="00E41CAE" w:rsidRPr="00DC4546" w:rsidRDefault="00E41CAE" w:rsidP="00E41CAE">
            <w:pPr>
              <w:ind w:firstLine="0"/>
              <w:jc w:val="center"/>
              <w:rPr>
                <w:rFonts w:ascii="Times New Roman" w:hAnsi="Times New Roman" w:cs="Times New Roman"/>
                <w:b/>
              </w:rPr>
            </w:pPr>
            <w:r w:rsidRPr="00DC4546">
              <w:rPr>
                <w:rFonts w:ascii="Times New Roman" w:hAnsi="Times New Roman" w:cs="Times New Roman"/>
                <w:b/>
              </w:rPr>
              <w:t>2.3</w:t>
            </w:r>
          </w:p>
        </w:tc>
        <w:tc>
          <w:tcPr>
            <w:tcW w:w="4111" w:type="dxa"/>
          </w:tcPr>
          <w:p w:rsidR="00E41CAE" w:rsidRPr="00DC4546" w:rsidRDefault="00E41CAE" w:rsidP="00E41CAE">
            <w:pPr>
              <w:ind w:firstLine="0"/>
              <w:rPr>
                <w:rFonts w:ascii="Times New Roman" w:hAnsi="Times New Roman" w:cs="Times New Roman"/>
              </w:rPr>
            </w:pPr>
            <w:r w:rsidRPr="00DC4546">
              <w:rPr>
                <w:rFonts w:ascii="Times New Roman" w:hAnsi="Times New Roman" w:cs="Times New Roman"/>
              </w:rPr>
              <w:t>хутор Игнаткин</w:t>
            </w:r>
          </w:p>
        </w:tc>
        <w:tc>
          <w:tcPr>
            <w:tcW w:w="1418" w:type="dxa"/>
            <w:vAlign w:val="center"/>
          </w:tcPr>
          <w:p w:rsidR="00E41CAE" w:rsidRPr="00DC4546" w:rsidRDefault="00E41CAE" w:rsidP="00E41CAE">
            <w:pPr>
              <w:pStyle w:val="a7"/>
              <w:ind w:left="0" w:firstLine="0"/>
              <w:jc w:val="center"/>
              <w:rPr>
                <w:rFonts w:ascii="Times New Roman" w:hAnsi="Times New Roman" w:cs="Times New Roman"/>
              </w:rPr>
            </w:pPr>
            <w:r w:rsidRPr="00DC4546">
              <w:rPr>
                <w:rFonts w:ascii="Times New Roman" w:hAnsi="Times New Roman" w:cs="Times New Roman"/>
              </w:rPr>
              <w:t>га /км</w:t>
            </w:r>
            <w:r w:rsidRPr="00DC4546">
              <w:rPr>
                <w:rFonts w:ascii="Times New Roman" w:hAnsi="Times New Roman" w:cs="Times New Roman"/>
                <w:vertAlign w:val="superscript"/>
              </w:rPr>
              <w:t>2</w:t>
            </w:r>
          </w:p>
        </w:tc>
        <w:tc>
          <w:tcPr>
            <w:tcW w:w="1984"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2,68/</w:t>
            </w:r>
            <w:r>
              <w:rPr>
                <w:rFonts w:ascii="Times New Roman" w:hAnsi="Times New Roman" w:cs="Times New Roman"/>
                <w:b/>
              </w:rPr>
              <w:t>0,03</w:t>
            </w:r>
          </w:p>
        </w:tc>
        <w:tc>
          <w:tcPr>
            <w:tcW w:w="2126"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2,68/</w:t>
            </w:r>
            <w:r>
              <w:rPr>
                <w:rFonts w:ascii="Times New Roman" w:hAnsi="Times New Roman" w:cs="Times New Roman"/>
                <w:b/>
              </w:rPr>
              <w:t>0,03</w:t>
            </w:r>
          </w:p>
        </w:tc>
      </w:tr>
      <w:tr w:rsidR="00E41CAE" w:rsidRPr="00DC4546" w:rsidTr="003A54A9">
        <w:tc>
          <w:tcPr>
            <w:tcW w:w="675" w:type="dxa"/>
            <w:vAlign w:val="center"/>
          </w:tcPr>
          <w:p w:rsidR="00E41CAE" w:rsidRPr="00DC4546" w:rsidRDefault="00E41CAE" w:rsidP="00E41CAE">
            <w:pPr>
              <w:ind w:firstLine="0"/>
              <w:jc w:val="center"/>
              <w:rPr>
                <w:rFonts w:ascii="Times New Roman" w:hAnsi="Times New Roman" w:cs="Times New Roman"/>
                <w:b/>
              </w:rPr>
            </w:pPr>
            <w:r w:rsidRPr="00DC4546">
              <w:rPr>
                <w:rFonts w:ascii="Times New Roman" w:hAnsi="Times New Roman" w:cs="Times New Roman"/>
                <w:b/>
              </w:rPr>
              <w:t>2.4</w:t>
            </w:r>
          </w:p>
        </w:tc>
        <w:tc>
          <w:tcPr>
            <w:tcW w:w="4111" w:type="dxa"/>
          </w:tcPr>
          <w:p w:rsidR="00E41CAE" w:rsidRPr="00DC4546" w:rsidRDefault="00E41CAE" w:rsidP="00E41CAE">
            <w:pPr>
              <w:ind w:firstLine="0"/>
              <w:rPr>
                <w:rFonts w:ascii="Times New Roman" w:hAnsi="Times New Roman" w:cs="Times New Roman"/>
              </w:rPr>
            </w:pPr>
            <w:r w:rsidRPr="00DC4546">
              <w:rPr>
                <w:rFonts w:ascii="Times New Roman" w:hAnsi="Times New Roman" w:cs="Times New Roman"/>
              </w:rPr>
              <w:t>хутор Мишакин</w:t>
            </w:r>
          </w:p>
        </w:tc>
        <w:tc>
          <w:tcPr>
            <w:tcW w:w="1418" w:type="dxa"/>
            <w:vAlign w:val="center"/>
          </w:tcPr>
          <w:p w:rsidR="00E41CAE" w:rsidRPr="00DC4546" w:rsidRDefault="00E41CAE" w:rsidP="00E41CAE">
            <w:pPr>
              <w:pStyle w:val="a7"/>
              <w:ind w:left="0" w:firstLine="0"/>
              <w:jc w:val="center"/>
              <w:rPr>
                <w:rFonts w:ascii="Times New Roman" w:hAnsi="Times New Roman" w:cs="Times New Roman"/>
              </w:rPr>
            </w:pPr>
            <w:r w:rsidRPr="00DC4546">
              <w:rPr>
                <w:rFonts w:ascii="Times New Roman" w:hAnsi="Times New Roman" w:cs="Times New Roman"/>
              </w:rPr>
              <w:t>га /км</w:t>
            </w:r>
            <w:r w:rsidRPr="00DC4546">
              <w:rPr>
                <w:rFonts w:ascii="Times New Roman" w:hAnsi="Times New Roman" w:cs="Times New Roman"/>
                <w:vertAlign w:val="superscript"/>
              </w:rPr>
              <w:t>2</w:t>
            </w:r>
          </w:p>
        </w:tc>
        <w:tc>
          <w:tcPr>
            <w:tcW w:w="1984"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15,84/</w:t>
            </w:r>
            <w:r>
              <w:rPr>
                <w:rFonts w:ascii="Times New Roman" w:hAnsi="Times New Roman" w:cs="Times New Roman"/>
                <w:b/>
              </w:rPr>
              <w:t>0,16</w:t>
            </w:r>
          </w:p>
        </w:tc>
        <w:tc>
          <w:tcPr>
            <w:tcW w:w="2126"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15,84/</w:t>
            </w:r>
            <w:r>
              <w:rPr>
                <w:rFonts w:ascii="Times New Roman" w:hAnsi="Times New Roman" w:cs="Times New Roman"/>
                <w:b/>
              </w:rPr>
              <w:t>0,16</w:t>
            </w:r>
          </w:p>
        </w:tc>
      </w:tr>
      <w:tr w:rsidR="00E41CAE" w:rsidRPr="00DC4546" w:rsidTr="003A54A9">
        <w:tc>
          <w:tcPr>
            <w:tcW w:w="675" w:type="dxa"/>
            <w:vAlign w:val="center"/>
          </w:tcPr>
          <w:p w:rsidR="00E41CAE" w:rsidRPr="00DC4546" w:rsidRDefault="00E41CAE" w:rsidP="00E41CAE">
            <w:pPr>
              <w:ind w:firstLine="0"/>
              <w:jc w:val="center"/>
              <w:rPr>
                <w:rFonts w:ascii="Times New Roman" w:hAnsi="Times New Roman" w:cs="Times New Roman"/>
                <w:b/>
              </w:rPr>
            </w:pPr>
            <w:r w:rsidRPr="00DC4546">
              <w:rPr>
                <w:rFonts w:ascii="Times New Roman" w:hAnsi="Times New Roman" w:cs="Times New Roman"/>
                <w:b/>
              </w:rPr>
              <w:t>2.5</w:t>
            </w:r>
          </w:p>
        </w:tc>
        <w:tc>
          <w:tcPr>
            <w:tcW w:w="4111" w:type="dxa"/>
          </w:tcPr>
          <w:p w:rsidR="00E41CAE" w:rsidRPr="00DC4546" w:rsidRDefault="00E41CAE" w:rsidP="00E41CAE">
            <w:pPr>
              <w:ind w:firstLine="0"/>
              <w:rPr>
                <w:rFonts w:ascii="Times New Roman" w:hAnsi="Times New Roman" w:cs="Times New Roman"/>
              </w:rPr>
            </w:pPr>
            <w:r w:rsidRPr="00DC4546">
              <w:rPr>
                <w:rFonts w:ascii="Times New Roman" w:hAnsi="Times New Roman" w:cs="Times New Roman"/>
              </w:rPr>
              <w:t>село Моршанка</w:t>
            </w:r>
          </w:p>
        </w:tc>
        <w:tc>
          <w:tcPr>
            <w:tcW w:w="1418" w:type="dxa"/>
            <w:vAlign w:val="center"/>
          </w:tcPr>
          <w:p w:rsidR="00E41CAE" w:rsidRPr="00DC4546" w:rsidRDefault="00E41CAE" w:rsidP="00E41CAE">
            <w:pPr>
              <w:pStyle w:val="a7"/>
              <w:ind w:left="0" w:firstLine="0"/>
              <w:jc w:val="center"/>
              <w:rPr>
                <w:rFonts w:ascii="Times New Roman" w:hAnsi="Times New Roman" w:cs="Times New Roman"/>
              </w:rPr>
            </w:pPr>
            <w:r w:rsidRPr="00DC4546">
              <w:rPr>
                <w:rFonts w:ascii="Times New Roman" w:hAnsi="Times New Roman" w:cs="Times New Roman"/>
              </w:rPr>
              <w:t>га /км</w:t>
            </w:r>
            <w:r w:rsidRPr="00DC4546">
              <w:rPr>
                <w:rFonts w:ascii="Times New Roman" w:hAnsi="Times New Roman" w:cs="Times New Roman"/>
                <w:vertAlign w:val="superscript"/>
              </w:rPr>
              <w:t>2</w:t>
            </w:r>
          </w:p>
        </w:tc>
        <w:tc>
          <w:tcPr>
            <w:tcW w:w="1984"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205,22/</w:t>
            </w:r>
            <w:r>
              <w:rPr>
                <w:rFonts w:ascii="Times New Roman" w:hAnsi="Times New Roman" w:cs="Times New Roman"/>
                <w:b/>
              </w:rPr>
              <w:t>2,05</w:t>
            </w:r>
          </w:p>
        </w:tc>
        <w:tc>
          <w:tcPr>
            <w:tcW w:w="2126"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205,22/</w:t>
            </w:r>
            <w:r>
              <w:rPr>
                <w:rFonts w:ascii="Times New Roman" w:hAnsi="Times New Roman" w:cs="Times New Roman"/>
                <w:b/>
              </w:rPr>
              <w:t>2,05</w:t>
            </w:r>
          </w:p>
        </w:tc>
      </w:tr>
      <w:tr w:rsidR="00E41CAE" w:rsidRPr="00DC4546" w:rsidTr="003A54A9">
        <w:tc>
          <w:tcPr>
            <w:tcW w:w="675" w:type="dxa"/>
            <w:vAlign w:val="center"/>
          </w:tcPr>
          <w:p w:rsidR="00E41CAE" w:rsidRPr="00DC4546" w:rsidRDefault="00E41CAE" w:rsidP="00E41CAE">
            <w:pPr>
              <w:ind w:firstLine="0"/>
              <w:jc w:val="center"/>
              <w:rPr>
                <w:rFonts w:ascii="Times New Roman" w:hAnsi="Times New Roman" w:cs="Times New Roman"/>
                <w:b/>
              </w:rPr>
            </w:pPr>
            <w:r w:rsidRPr="00DC4546">
              <w:rPr>
                <w:rFonts w:ascii="Times New Roman" w:hAnsi="Times New Roman" w:cs="Times New Roman"/>
                <w:b/>
              </w:rPr>
              <w:t>2.6</w:t>
            </w:r>
          </w:p>
        </w:tc>
        <w:tc>
          <w:tcPr>
            <w:tcW w:w="4111" w:type="dxa"/>
          </w:tcPr>
          <w:p w:rsidR="00E41CAE" w:rsidRPr="00DC4546" w:rsidRDefault="00E41CAE" w:rsidP="00E41CAE">
            <w:pPr>
              <w:ind w:firstLine="0"/>
              <w:rPr>
                <w:rFonts w:ascii="Times New Roman" w:hAnsi="Times New Roman" w:cs="Times New Roman"/>
              </w:rPr>
            </w:pPr>
            <w:r w:rsidRPr="00DC4546">
              <w:rPr>
                <w:rFonts w:ascii="Times New Roman" w:hAnsi="Times New Roman" w:cs="Times New Roman"/>
              </w:rPr>
              <w:t>поселок Новореченский</w:t>
            </w:r>
          </w:p>
        </w:tc>
        <w:tc>
          <w:tcPr>
            <w:tcW w:w="1418" w:type="dxa"/>
            <w:vAlign w:val="center"/>
          </w:tcPr>
          <w:p w:rsidR="00E41CAE" w:rsidRPr="00DC4546" w:rsidRDefault="00E41CAE" w:rsidP="00E41CAE">
            <w:pPr>
              <w:pStyle w:val="a7"/>
              <w:ind w:left="0" w:firstLine="0"/>
              <w:jc w:val="center"/>
              <w:rPr>
                <w:rFonts w:ascii="Times New Roman" w:hAnsi="Times New Roman" w:cs="Times New Roman"/>
              </w:rPr>
            </w:pPr>
            <w:r w:rsidRPr="00DC4546">
              <w:rPr>
                <w:rFonts w:ascii="Times New Roman" w:hAnsi="Times New Roman" w:cs="Times New Roman"/>
              </w:rPr>
              <w:t>га /км</w:t>
            </w:r>
            <w:r w:rsidRPr="00DC4546">
              <w:rPr>
                <w:rFonts w:ascii="Times New Roman" w:hAnsi="Times New Roman" w:cs="Times New Roman"/>
                <w:vertAlign w:val="superscript"/>
              </w:rPr>
              <w:t>2</w:t>
            </w:r>
          </w:p>
        </w:tc>
        <w:tc>
          <w:tcPr>
            <w:tcW w:w="1984"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164,59/</w:t>
            </w:r>
            <w:r>
              <w:rPr>
                <w:rFonts w:ascii="Times New Roman" w:hAnsi="Times New Roman" w:cs="Times New Roman"/>
                <w:b/>
              </w:rPr>
              <w:t>1,65</w:t>
            </w:r>
          </w:p>
        </w:tc>
        <w:tc>
          <w:tcPr>
            <w:tcW w:w="2126"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164,59/</w:t>
            </w:r>
            <w:r>
              <w:rPr>
                <w:rFonts w:ascii="Times New Roman" w:hAnsi="Times New Roman" w:cs="Times New Roman"/>
                <w:b/>
              </w:rPr>
              <w:t>1,65</w:t>
            </w:r>
          </w:p>
        </w:tc>
      </w:tr>
      <w:tr w:rsidR="00E41CAE" w:rsidRPr="00DC4546" w:rsidTr="003A54A9">
        <w:tc>
          <w:tcPr>
            <w:tcW w:w="675" w:type="dxa"/>
            <w:vAlign w:val="center"/>
          </w:tcPr>
          <w:p w:rsidR="00E41CAE" w:rsidRPr="00DC4546" w:rsidRDefault="00E41CAE" w:rsidP="00E41CAE">
            <w:pPr>
              <w:ind w:firstLine="0"/>
              <w:jc w:val="center"/>
              <w:rPr>
                <w:rFonts w:ascii="Times New Roman" w:hAnsi="Times New Roman" w:cs="Times New Roman"/>
                <w:b/>
              </w:rPr>
            </w:pPr>
            <w:r w:rsidRPr="00DC4546">
              <w:rPr>
                <w:rFonts w:ascii="Times New Roman" w:hAnsi="Times New Roman" w:cs="Times New Roman"/>
                <w:b/>
              </w:rPr>
              <w:t>2.7</w:t>
            </w:r>
          </w:p>
        </w:tc>
        <w:tc>
          <w:tcPr>
            <w:tcW w:w="4111" w:type="dxa"/>
          </w:tcPr>
          <w:p w:rsidR="00E41CAE" w:rsidRPr="00DC4546" w:rsidRDefault="00E41CAE" w:rsidP="00E41CAE">
            <w:pPr>
              <w:ind w:firstLine="0"/>
              <w:rPr>
                <w:rFonts w:ascii="Times New Roman" w:hAnsi="Times New Roman" w:cs="Times New Roman"/>
              </w:rPr>
            </w:pPr>
            <w:r w:rsidRPr="00DC4546">
              <w:rPr>
                <w:rFonts w:ascii="Times New Roman" w:hAnsi="Times New Roman" w:cs="Times New Roman"/>
              </w:rPr>
              <w:t>поселок Подмарев</w:t>
            </w:r>
          </w:p>
        </w:tc>
        <w:tc>
          <w:tcPr>
            <w:tcW w:w="1418" w:type="dxa"/>
            <w:vAlign w:val="center"/>
          </w:tcPr>
          <w:p w:rsidR="00E41CAE" w:rsidRPr="00DC4546" w:rsidRDefault="00E41CAE" w:rsidP="00E41CAE">
            <w:pPr>
              <w:pStyle w:val="a7"/>
              <w:ind w:left="0" w:firstLine="0"/>
              <w:jc w:val="center"/>
              <w:rPr>
                <w:rFonts w:ascii="Times New Roman" w:hAnsi="Times New Roman" w:cs="Times New Roman"/>
              </w:rPr>
            </w:pPr>
            <w:r w:rsidRPr="00DC4546">
              <w:rPr>
                <w:rFonts w:ascii="Times New Roman" w:hAnsi="Times New Roman" w:cs="Times New Roman"/>
              </w:rPr>
              <w:t>га /км</w:t>
            </w:r>
            <w:r w:rsidRPr="00DC4546">
              <w:rPr>
                <w:rFonts w:ascii="Times New Roman" w:hAnsi="Times New Roman" w:cs="Times New Roman"/>
                <w:vertAlign w:val="superscript"/>
              </w:rPr>
              <w:t>2</w:t>
            </w:r>
          </w:p>
        </w:tc>
        <w:tc>
          <w:tcPr>
            <w:tcW w:w="1984"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2,77/</w:t>
            </w:r>
            <w:r>
              <w:rPr>
                <w:rFonts w:ascii="Times New Roman" w:hAnsi="Times New Roman" w:cs="Times New Roman"/>
                <w:b/>
              </w:rPr>
              <w:t>0,028</w:t>
            </w:r>
          </w:p>
        </w:tc>
        <w:tc>
          <w:tcPr>
            <w:tcW w:w="2126" w:type="dxa"/>
            <w:vAlign w:val="center"/>
          </w:tcPr>
          <w:p w:rsidR="00E41CAE" w:rsidRPr="00A66173" w:rsidRDefault="00E41CAE" w:rsidP="00E41CAE">
            <w:pPr>
              <w:ind w:firstLine="0"/>
              <w:jc w:val="center"/>
              <w:rPr>
                <w:rFonts w:ascii="Times New Roman" w:hAnsi="Times New Roman" w:cs="Times New Roman"/>
                <w:b/>
              </w:rPr>
            </w:pPr>
            <w:r w:rsidRPr="00A66173">
              <w:rPr>
                <w:rFonts w:ascii="Times New Roman" w:hAnsi="Times New Roman" w:cs="Times New Roman"/>
                <w:b/>
              </w:rPr>
              <w:t>2,77/</w:t>
            </w:r>
            <w:r>
              <w:rPr>
                <w:rFonts w:ascii="Times New Roman" w:hAnsi="Times New Roman" w:cs="Times New Roman"/>
                <w:b/>
              </w:rPr>
              <w:t>0,028</w:t>
            </w:r>
          </w:p>
        </w:tc>
      </w:tr>
      <w:tr w:rsidR="00A66173" w:rsidRPr="00DC4546" w:rsidTr="003A54A9">
        <w:tc>
          <w:tcPr>
            <w:tcW w:w="675" w:type="dxa"/>
            <w:vAlign w:val="center"/>
          </w:tcPr>
          <w:p w:rsidR="00B96D9E" w:rsidRPr="00DC4546" w:rsidRDefault="00B96D9E" w:rsidP="003A54A9">
            <w:pPr>
              <w:ind w:firstLine="0"/>
              <w:jc w:val="center"/>
              <w:rPr>
                <w:rFonts w:ascii="Times New Roman" w:hAnsi="Times New Roman" w:cs="Times New Roman"/>
                <w:b/>
              </w:rPr>
            </w:pPr>
            <w:r w:rsidRPr="00DC4546">
              <w:rPr>
                <w:rFonts w:ascii="Times New Roman" w:hAnsi="Times New Roman" w:cs="Times New Roman"/>
                <w:b/>
              </w:rPr>
              <w:t>3</w:t>
            </w:r>
          </w:p>
        </w:tc>
        <w:tc>
          <w:tcPr>
            <w:tcW w:w="4111" w:type="dxa"/>
          </w:tcPr>
          <w:p w:rsidR="00B96D9E" w:rsidRPr="00DC4546" w:rsidRDefault="00B96D9E" w:rsidP="003A54A9">
            <w:pPr>
              <w:ind w:firstLine="0"/>
              <w:rPr>
                <w:rFonts w:ascii="Times New Roman" w:hAnsi="Times New Roman" w:cs="Times New Roman"/>
                <w:b/>
              </w:rPr>
            </w:pPr>
            <w:r w:rsidRPr="00DC4546">
              <w:rPr>
                <w:rFonts w:ascii="Times New Roman" w:hAnsi="Times New Roman" w:cs="Times New Roman"/>
                <w:b/>
              </w:rPr>
              <w:t>Баланс территорий*</w:t>
            </w:r>
          </w:p>
        </w:tc>
        <w:tc>
          <w:tcPr>
            <w:tcW w:w="1418" w:type="dxa"/>
            <w:vAlign w:val="center"/>
          </w:tcPr>
          <w:p w:rsidR="00B96D9E" w:rsidRPr="00DC4546" w:rsidRDefault="00B96D9E" w:rsidP="003A54A9">
            <w:pPr>
              <w:ind w:firstLine="0"/>
              <w:jc w:val="center"/>
              <w:rPr>
                <w:rFonts w:ascii="Times New Roman" w:hAnsi="Times New Roman" w:cs="Times New Roman"/>
                <w:b/>
              </w:rPr>
            </w:pPr>
            <w:r w:rsidRPr="00DC4546">
              <w:rPr>
                <w:rFonts w:ascii="Times New Roman" w:hAnsi="Times New Roman" w:cs="Times New Roman"/>
                <w:b/>
              </w:rPr>
              <w:t>га</w:t>
            </w:r>
          </w:p>
        </w:tc>
        <w:tc>
          <w:tcPr>
            <w:tcW w:w="1984" w:type="dxa"/>
            <w:vAlign w:val="center"/>
          </w:tcPr>
          <w:p w:rsidR="00B96D9E" w:rsidRPr="00DC4546" w:rsidRDefault="00B96D9E" w:rsidP="003A54A9">
            <w:pPr>
              <w:pStyle w:val="a7"/>
              <w:ind w:left="0" w:firstLine="0"/>
              <w:jc w:val="center"/>
              <w:rPr>
                <w:rFonts w:ascii="Times New Roman" w:hAnsi="Times New Roman" w:cs="Times New Roman"/>
              </w:rPr>
            </w:pPr>
          </w:p>
        </w:tc>
        <w:tc>
          <w:tcPr>
            <w:tcW w:w="2126" w:type="dxa"/>
            <w:vAlign w:val="center"/>
          </w:tcPr>
          <w:p w:rsidR="00B96D9E" w:rsidRPr="00DC4546" w:rsidRDefault="00B96D9E" w:rsidP="003A54A9">
            <w:pPr>
              <w:pStyle w:val="a7"/>
              <w:ind w:left="0" w:firstLine="0"/>
              <w:jc w:val="center"/>
              <w:rPr>
                <w:rFonts w:ascii="Times New Roman" w:hAnsi="Times New Roman" w:cs="Times New Roman"/>
              </w:rPr>
            </w:pPr>
          </w:p>
        </w:tc>
      </w:tr>
      <w:tr w:rsidR="00C93D32" w:rsidRPr="00DC4546" w:rsidTr="003A54A9">
        <w:tc>
          <w:tcPr>
            <w:tcW w:w="675" w:type="dxa"/>
            <w:vAlign w:val="center"/>
          </w:tcPr>
          <w:p w:rsidR="00C93D32" w:rsidRPr="00DC4546" w:rsidRDefault="00C93D32" w:rsidP="003A54A9">
            <w:pPr>
              <w:ind w:firstLine="0"/>
              <w:jc w:val="center"/>
              <w:rPr>
                <w:rFonts w:ascii="Times New Roman" w:hAnsi="Times New Roman" w:cs="Times New Roman"/>
                <w:b/>
              </w:rPr>
            </w:pPr>
            <w:r w:rsidRPr="00DC4546">
              <w:rPr>
                <w:rFonts w:ascii="Times New Roman" w:hAnsi="Times New Roman" w:cs="Times New Roman"/>
                <w:b/>
              </w:rPr>
              <w:t>3.1</w:t>
            </w:r>
          </w:p>
        </w:tc>
        <w:tc>
          <w:tcPr>
            <w:tcW w:w="4111" w:type="dxa"/>
            <w:vAlign w:val="center"/>
          </w:tcPr>
          <w:p w:rsidR="00C93D32" w:rsidRPr="00FD449C" w:rsidRDefault="00C93D32" w:rsidP="003A54A9">
            <w:pPr>
              <w:ind w:firstLine="0"/>
              <w:jc w:val="left"/>
              <w:rPr>
                <w:rFonts w:ascii="Times New Roman" w:eastAsia="Times New Roman" w:hAnsi="Times New Roman" w:cs="Times New Roman"/>
                <w:b/>
                <w:i/>
              </w:rPr>
            </w:pPr>
            <w:r w:rsidRPr="00FD449C">
              <w:rPr>
                <w:rFonts w:ascii="Times New Roman" w:eastAsia="Times New Roman" w:hAnsi="Times New Roman" w:cs="Times New Roman"/>
                <w:b/>
                <w:i/>
              </w:rPr>
              <w:t>Жилые зоны, в том числе</w:t>
            </w:r>
          </w:p>
        </w:tc>
        <w:tc>
          <w:tcPr>
            <w:tcW w:w="1418"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349,42/42,94</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349,42/42,94</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3.1.1</w:t>
            </w:r>
          </w:p>
        </w:tc>
        <w:tc>
          <w:tcPr>
            <w:tcW w:w="4111" w:type="dxa"/>
            <w:vAlign w:val="center"/>
          </w:tcPr>
          <w:p w:rsidR="00C93D32" w:rsidRPr="00FD449C" w:rsidRDefault="00C93D32" w:rsidP="003A54A9">
            <w:pPr>
              <w:ind w:firstLine="0"/>
              <w:jc w:val="left"/>
              <w:rPr>
                <w:rFonts w:ascii="Times New Roman" w:eastAsia="Times New Roman" w:hAnsi="Times New Roman" w:cs="Times New Roman"/>
              </w:rPr>
            </w:pPr>
            <w:r w:rsidRPr="00FD449C">
              <w:rPr>
                <w:rFonts w:ascii="Times New Roman" w:eastAsia="Times New Roman" w:hAnsi="Times New Roman" w:cs="Times New Roman"/>
              </w:rPr>
              <w:t>Зона застройки индивидуальными жилыми домами</w:t>
            </w:r>
          </w:p>
        </w:tc>
        <w:tc>
          <w:tcPr>
            <w:tcW w:w="1418" w:type="dxa"/>
            <w:vAlign w:val="center"/>
          </w:tcPr>
          <w:p w:rsidR="00C93D32" w:rsidRPr="00DC4546" w:rsidRDefault="00C93D32" w:rsidP="003A54A9">
            <w:pPr>
              <w:ind w:firstLine="0"/>
              <w:jc w:val="center"/>
              <w:rPr>
                <w:rFonts w:ascii="Times New Roman" w:eastAsia="Times New Roman" w:hAnsi="Times New Roman" w:cs="Times New Roman"/>
              </w:rP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349,42</w:t>
            </w:r>
            <w:r>
              <w:rPr>
                <w:rFonts w:ascii="Times New Roman" w:eastAsia="Times New Roman" w:hAnsi="Times New Roman" w:cs="Times New Roman"/>
              </w:rPr>
              <w:t>/42,94</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349,42</w:t>
            </w:r>
            <w:r>
              <w:rPr>
                <w:rFonts w:ascii="Times New Roman" w:eastAsia="Times New Roman" w:hAnsi="Times New Roman" w:cs="Times New Roman"/>
              </w:rPr>
              <w:t>/42,94</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3.2</w:t>
            </w:r>
          </w:p>
        </w:tc>
        <w:tc>
          <w:tcPr>
            <w:tcW w:w="4111" w:type="dxa"/>
            <w:vAlign w:val="center"/>
          </w:tcPr>
          <w:p w:rsidR="00C93D32" w:rsidRPr="00FD449C" w:rsidRDefault="00C93D32" w:rsidP="003A54A9">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Общественно-деловые зоны, в том числе</w:t>
            </w:r>
          </w:p>
        </w:tc>
        <w:tc>
          <w:tcPr>
            <w:tcW w:w="1418" w:type="dxa"/>
            <w:vAlign w:val="center"/>
          </w:tcPr>
          <w:p w:rsidR="00C93D32" w:rsidRPr="00DC4546" w:rsidRDefault="00C93D32" w:rsidP="003A54A9">
            <w:pPr>
              <w:ind w:firstLine="0"/>
              <w:jc w:val="center"/>
              <w:rPr>
                <w:rFonts w:ascii="Times New Roman" w:eastAsia="Times New Roman" w:hAnsi="Times New Roman" w:cs="Times New Roman"/>
              </w:rP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16,73/2,05</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16,73/2,05</w:t>
            </w:r>
          </w:p>
        </w:tc>
      </w:tr>
      <w:tr w:rsidR="00C93D32" w:rsidRPr="00DC4546" w:rsidTr="003A54A9">
        <w:tc>
          <w:tcPr>
            <w:tcW w:w="675" w:type="dxa"/>
            <w:vAlign w:val="center"/>
          </w:tcPr>
          <w:p w:rsidR="00C93D32" w:rsidRPr="00DC4546" w:rsidRDefault="00C93D32" w:rsidP="003A54A9">
            <w:pPr>
              <w:ind w:firstLine="0"/>
              <w:jc w:val="center"/>
              <w:rPr>
                <w:rFonts w:ascii="Times New Roman" w:hAnsi="Times New Roman" w:cs="Times New Roman"/>
                <w:b/>
              </w:rPr>
            </w:pPr>
            <w:r w:rsidRPr="00DC4546">
              <w:rPr>
                <w:rFonts w:ascii="Times New Roman" w:hAnsi="Times New Roman" w:cs="Times New Roman"/>
                <w:b/>
              </w:rPr>
              <w:t>3.2</w:t>
            </w:r>
            <w:r>
              <w:rPr>
                <w:rFonts w:ascii="Times New Roman" w:hAnsi="Times New Roman" w:cs="Times New Roman"/>
                <w:b/>
              </w:rPr>
              <w:t>.1</w:t>
            </w:r>
          </w:p>
        </w:tc>
        <w:tc>
          <w:tcPr>
            <w:tcW w:w="4111" w:type="dxa"/>
            <w:vAlign w:val="center"/>
          </w:tcPr>
          <w:p w:rsidR="00C93D32" w:rsidRPr="00FD449C" w:rsidRDefault="00C93D32" w:rsidP="003A54A9">
            <w:pPr>
              <w:ind w:firstLine="0"/>
              <w:jc w:val="left"/>
              <w:rPr>
                <w:rFonts w:ascii="Times New Roman" w:eastAsia="Times New Roman" w:hAnsi="Times New Roman" w:cs="Times New Roman"/>
                <w:iCs/>
              </w:rPr>
            </w:pPr>
            <w:r w:rsidRPr="00FD449C">
              <w:rPr>
                <w:rFonts w:ascii="Times New Roman" w:eastAsia="Times New Roman" w:hAnsi="Times New Roman" w:cs="Times New Roman"/>
                <w:iCs/>
              </w:rPr>
              <w:t>Многофункциональная общественно-деловая зона</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2,05</w:t>
            </w:r>
            <w:r>
              <w:rPr>
                <w:rFonts w:ascii="Times New Roman" w:eastAsia="Times New Roman" w:hAnsi="Times New Roman" w:cs="Times New Roman"/>
              </w:rPr>
              <w:t>/0,25</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2,05</w:t>
            </w:r>
            <w:r>
              <w:rPr>
                <w:rFonts w:ascii="Times New Roman" w:eastAsia="Times New Roman" w:hAnsi="Times New Roman" w:cs="Times New Roman"/>
              </w:rPr>
              <w:t>/0,25</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2.2</w:t>
            </w:r>
          </w:p>
        </w:tc>
        <w:tc>
          <w:tcPr>
            <w:tcW w:w="4111" w:type="dxa"/>
            <w:vAlign w:val="center"/>
          </w:tcPr>
          <w:p w:rsidR="00C93D32" w:rsidRPr="00FD449C" w:rsidRDefault="00C93D32" w:rsidP="003A54A9">
            <w:pPr>
              <w:ind w:firstLine="0"/>
              <w:jc w:val="left"/>
              <w:rPr>
                <w:rFonts w:ascii="Times New Roman" w:eastAsia="Times New Roman" w:hAnsi="Times New Roman" w:cs="Times New Roman"/>
              </w:rPr>
            </w:pPr>
            <w:r w:rsidRPr="00FD449C">
              <w:rPr>
                <w:rFonts w:ascii="Times New Roman" w:eastAsia="Times New Roman" w:hAnsi="Times New Roman" w:cs="Times New Roman"/>
              </w:rPr>
              <w:t>Зона смешанной и общественно-деловой застройки</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2,36</w:t>
            </w:r>
            <w:r>
              <w:rPr>
                <w:rFonts w:ascii="Times New Roman" w:eastAsia="Times New Roman" w:hAnsi="Times New Roman" w:cs="Times New Roman"/>
              </w:rPr>
              <w:t>/0,29</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2,36</w:t>
            </w:r>
            <w:r>
              <w:rPr>
                <w:rFonts w:ascii="Times New Roman" w:eastAsia="Times New Roman" w:hAnsi="Times New Roman" w:cs="Times New Roman"/>
              </w:rPr>
              <w:t>/0,29</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2.3</w:t>
            </w:r>
          </w:p>
        </w:tc>
        <w:tc>
          <w:tcPr>
            <w:tcW w:w="4111" w:type="dxa"/>
            <w:vAlign w:val="center"/>
          </w:tcPr>
          <w:p w:rsidR="00C93D32" w:rsidRPr="00FD449C" w:rsidRDefault="00C93D32" w:rsidP="003A54A9">
            <w:pPr>
              <w:ind w:firstLine="0"/>
              <w:jc w:val="left"/>
              <w:rPr>
                <w:rFonts w:ascii="Times New Roman" w:eastAsia="Times New Roman" w:hAnsi="Times New Roman" w:cs="Times New Roman"/>
                <w:i/>
                <w:iCs/>
              </w:rPr>
            </w:pPr>
            <w:r w:rsidRPr="00FD449C">
              <w:rPr>
                <w:rFonts w:ascii="Times New Roman" w:eastAsia="Times New Roman" w:hAnsi="Times New Roman" w:cs="Times New Roman"/>
              </w:rPr>
              <w:t>Зоны специализированной общественной застройки</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12,32</w:t>
            </w:r>
            <w:r>
              <w:rPr>
                <w:rFonts w:ascii="Times New Roman" w:eastAsia="Times New Roman" w:hAnsi="Times New Roman" w:cs="Times New Roman"/>
              </w:rPr>
              <w:t>/1,51</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12,32</w:t>
            </w:r>
            <w:r>
              <w:rPr>
                <w:rFonts w:ascii="Times New Roman" w:eastAsia="Times New Roman" w:hAnsi="Times New Roman" w:cs="Times New Roman"/>
              </w:rPr>
              <w:t>/1,51</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3.3</w:t>
            </w:r>
          </w:p>
        </w:tc>
        <w:tc>
          <w:tcPr>
            <w:tcW w:w="4111" w:type="dxa"/>
            <w:vAlign w:val="center"/>
          </w:tcPr>
          <w:p w:rsidR="00C93D32" w:rsidRPr="00FD449C" w:rsidRDefault="00C93D32" w:rsidP="003A54A9">
            <w:pPr>
              <w:ind w:firstLine="0"/>
              <w:jc w:val="left"/>
              <w:rPr>
                <w:rFonts w:ascii="Times New Roman" w:eastAsia="Times New Roman" w:hAnsi="Times New Roman" w:cs="Times New Roman"/>
                <w:b/>
                <w:i/>
              </w:rPr>
            </w:pPr>
            <w:r w:rsidRPr="00FD449C">
              <w:rPr>
                <w:rFonts w:ascii="Times New Roman" w:eastAsia="Times New Roman" w:hAnsi="Times New Roman" w:cs="Times New Roman"/>
                <w:b/>
                <w:i/>
              </w:rPr>
              <w:t>Производственная зона</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65,77/8,08</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65,77/8,08</w:t>
            </w:r>
          </w:p>
        </w:tc>
      </w:tr>
      <w:tr w:rsidR="00C93D32" w:rsidRPr="00DC4546" w:rsidTr="003A54A9">
        <w:tc>
          <w:tcPr>
            <w:tcW w:w="675" w:type="dxa"/>
            <w:vAlign w:val="center"/>
          </w:tcPr>
          <w:p w:rsidR="00C93D32" w:rsidRPr="00DC4546" w:rsidRDefault="00C93D32" w:rsidP="003A54A9">
            <w:pPr>
              <w:ind w:firstLine="0"/>
              <w:jc w:val="center"/>
              <w:rPr>
                <w:rFonts w:ascii="Times New Roman" w:hAnsi="Times New Roman" w:cs="Times New Roman"/>
                <w:b/>
              </w:rPr>
            </w:pPr>
            <w:r w:rsidRPr="00DC4546">
              <w:rPr>
                <w:rFonts w:ascii="Times New Roman" w:hAnsi="Times New Roman" w:cs="Times New Roman"/>
                <w:b/>
              </w:rPr>
              <w:t>3.3</w:t>
            </w:r>
            <w:r>
              <w:rPr>
                <w:rFonts w:ascii="Times New Roman" w:hAnsi="Times New Roman" w:cs="Times New Roman"/>
                <w:b/>
              </w:rPr>
              <w:t>.1</w:t>
            </w:r>
          </w:p>
        </w:tc>
        <w:tc>
          <w:tcPr>
            <w:tcW w:w="4111" w:type="dxa"/>
            <w:vAlign w:val="center"/>
          </w:tcPr>
          <w:p w:rsidR="00C93D32" w:rsidRPr="00FD449C" w:rsidRDefault="00C93D32" w:rsidP="003A54A9">
            <w:pPr>
              <w:ind w:firstLine="0"/>
              <w:jc w:val="left"/>
              <w:rPr>
                <w:rFonts w:ascii="Times New Roman" w:eastAsia="Times New Roman" w:hAnsi="Times New Roman" w:cs="Times New Roman"/>
              </w:rPr>
            </w:pPr>
            <w:r w:rsidRPr="00FD449C">
              <w:rPr>
                <w:rFonts w:ascii="Times New Roman" w:eastAsia="Times New Roman" w:hAnsi="Times New Roman" w:cs="Times New Roman"/>
              </w:rPr>
              <w:t>Производственная зона</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23,72</w:t>
            </w:r>
            <w:r>
              <w:rPr>
                <w:rFonts w:ascii="Times New Roman" w:eastAsia="Times New Roman" w:hAnsi="Times New Roman" w:cs="Times New Roman"/>
              </w:rPr>
              <w:t>/2,91</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23,72</w:t>
            </w:r>
            <w:r>
              <w:rPr>
                <w:rFonts w:ascii="Times New Roman" w:eastAsia="Times New Roman" w:hAnsi="Times New Roman" w:cs="Times New Roman"/>
              </w:rPr>
              <w:t>/2,91</w:t>
            </w:r>
          </w:p>
        </w:tc>
      </w:tr>
      <w:tr w:rsidR="00C93D32" w:rsidRPr="00DC4546" w:rsidTr="003A54A9">
        <w:tc>
          <w:tcPr>
            <w:tcW w:w="675" w:type="dxa"/>
            <w:vAlign w:val="center"/>
          </w:tcPr>
          <w:p w:rsidR="00C93D32" w:rsidRPr="00DC4546" w:rsidRDefault="00C93D32" w:rsidP="003A54A9">
            <w:pPr>
              <w:ind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3.2</w:t>
            </w:r>
          </w:p>
        </w:tc>
        <w:tc>
          <w:tcPr>
            <w:tcW w:w="4111" w:type="dxa"/>
            <w:vAlign w:val="center"/>
          </w:tcPr>
          <w:p w:rsidR="00C93D32" w:rsidRPr="00FD449C" w:rsidRDefault="00C93D32" w:rsidP="003A54A9">
            <w:pPr>
              <w:ind w:firstLine="0"/>
              <w:jc w:val="left"/>
              <w:rPr>
                <w:rFonts w:ascii="Times New Roman" w:eastAsia="Times New Roman" w:hAnsi="Times New Roman" w:cs="Times New Roman"/>
                <w:b/>
                <w:i/>
              </w:rPr>
            </w:pPr>
            <w:r w:rsidRPr="00FD449C">
              <w:rPr>
                <w:rFonts w:ascii="Times New Roman" w:hAnsi="Times New Roman" w:cs="Times New Roman"/>
              </w:rPr>
              <w:t>Коммунально-складская зона</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42,05</w:t>
            </w:r>
            <w:r>
              <w:rPr>
                <w:rFonts w:ascii="Times New Roman" w:eastAsia="Times New Roman" w:hAnsi="Times New Roman" w:cs="Times New Roman"/>
              </w:rPr>
              <w:t>/5,17</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42,05</w:t>
            </w:r>
            <w:r>
              <w:rPr>
                <w:rFonts w:ascii="Times New Roman" w:eastAsia="Times New Roman" w:hAnsi="Times New Roman" w:cs="Times New Roman"/>
              </w:rPr>
              <w:t>/5,17</w:t>
            </w:r>
          </w:p>
        </w:tc>
      </w:tr>
      <w:tr w:rsidR="00C93D32" w:rsidRPr="00DC4546" w:rsidTr="003A54A9">
        <w:tc>
          <w:tcPr>
            <w:tcW w:w="675" w:type="dxa"/>
            <w:vAlign w:val="center"/>
          </w:tcPr>
          <w:p w:rsidR="00C93D32" w:rsidRPr="00DC4546" w:rsidRDefault="00C93D32" w:rsidP="003A54A9">
            <w:pPr>
              <w:ind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4</w:t>
            </w:r>
          </w:p>
        </w:tc>
        <w:tc>
          <w:tcPr>
            <w:tcW w:w="4111" w:type="dxa"/>
            <w:vAlign w:val="center"/>
          </w:tcPr>
          <w:p w:rsidR="00C93D32" w:rsidRPr="00FD449C" w:rsidRDefault="00C93D32" w:rsidP="003A54A9">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Зоны инженерной инфраструктуры</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1,03</w:t>
            </w:r>
            <w:r>
              <w:rPr>
                <w:rFonts w:ascii="Times New Roman" w:eastAsia="Times New Roman" w:hAnsi="Times New Roman" w:cs="Times New Roman"/>
                <w:b/>
              </w:rPr>
              <w:t>/0,13</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1,03</w:t>
            </w:r>
            <w:r>
              <w:rPr>
                <w:rFonts w:ascii="Times New Roman" w:eastAsia="Times New Roman" w:hAnsi="Times New Roman" w:cs="Times New Roman"/>
                <w:b/>
              </w:rPr>
              <w:t>/0,13</w:t>
            </w:r>
          </w:p>
        </w:tc>
      </w:tr>
      <w:tr w:rsidR="00C93D32" w:rsidRPr="00DC4546" w:rsidTr="003A54A9">
        <w:tc>
          <w:tcPr>
            <w:tcW w:w="675" w:type="dxa"/>
            <w:vAlign w:val="center"/>
          </w:tcPr>
          <w:p w:rsidR="00C93D32" w:rsidRPr="00DC4546" w:rsidRDefault="00C93D32" w:rsidP="003A54A9">
            <w:pPr>
              <w:ind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5</w:t>
            </w:r>
          </w:p>
        </w:tc>
        <w:tc>
          <w:tcPr>
            <w:tcW w:w="4111" w:type="dxa"/>
            <w:vAlign w:val="center"/>
          </w:tcPr>
          <w:p w:rsidR="00C93D32" w:rsidRPr="00FD449C" w:rsidRDefault="00C93D32" w:rsidP="003A54A9">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Зоны сельскохозяйственного назначения</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132,90/16,33</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132,90/16,33</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5</w:t>
            </w:r>
            <w:r w:rsidRPr="00DC4546">
              <w:rPr>
                <w:rFonts w:ascii="Times New Roman" w:hAnsi="Times New Roman" w:cs="Times New Roman"/>
                <w:b/>
              </w:rPr>
              <w:t>.1</w:t>
            </w:r>
          </w:p>
        </w:tc>
        <w:tc>
          <w:tcPr>
            <w:tcW w:w="4111" w:type="dxa"/>
            <w:vAlign w:val="center"/>
          </w:tcPr>
          <w:p w:rsidR="00C93D32" w:rsidRPr="00FD449C" w:rsidRDefault="00C93D32" w:rsidP="003A54A9">
            <w:pPr>
              <w:ind w:firstLine="0"/>
              <w:jc w:val="left"/>
              <w:rPr>
                <w:rFonts w:ascii="Times New Roman" w:eastAsia="Times New Roman" w:hAnsi="Times New Roman" w:cs="Times New Roman"/>
              </w:rPr>
            </w:pPr>
            <w:r w:rsidRPr="00FD449C">
              <w:rPr>
                <w:rFonts w:ascii="Times New Roman" w:eastAsia="Times New Roman" w:hAnsi="Times New Roman" w:cs="Times New Roman"/>
              </w:rPr>
              <w:t>Производственная зона сельскохозяйственных предприятий</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132,90</w:t>
            </w:r>
            <w:r>
              <w:rPr>
                <w:rFonts w:ascii="Times New Roman" w:eastAsia="Times New Roman" w:hAnsi="Times New Roman" w:cs="Times New Roman"/>
              </w:rPr>
              <w:t>/16,33</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132,90</w:t>
            </w:r>
            <w:r>
              <w:rPr>
                <w:rFonts w:ascii="Times New Roman" w:eastAsia="Times New Roman" w:hAnsi="Times New Roman" w:cs="Times New Roman"/>
              </w:rPr>
              <w:t>/16,33</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6</w:t>
            </w:r>
          </w:p>
        </w:tc>
        <w:tc>
          <w:tcPr>
            <w:tcW w:w="4111" w:type="dxa"/>
            <w:vAlign w:val="center"/>
          </w:tcPr>
          <w:p w:rsidR="00C93D32" w:rsidRPr="00FD449C" w:rsidRDefault="00C93D32" w:rsidP="003A54A9">
            <w:pPr>
              <w:ind w:firstLine="0"/>
              <w:jc w:val="left"/>
              <w:rPr>
                <w:rFonts w:ascii="Times New Roman" w:eastAsia="Times New Roman" w:hAnsi="Times New Roman" w:cs="Times New Roman"/>
                <w:b/>
                <w:i/>
              </w:rPr>
            </w:pPr>
            <w:r w:rsidRPr="00FD449C">
              <w:rPr>
                <w:rFonts w:ascii="Times New Roman" w:hAnsi="Times New Roman" w:cs="Times New Roman"/>
                <w:b/>
                <w:i/>
              </w:rPr>
              <w:t>Зоны рекреационного назначения</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32,41</w:t>
            </w:r>
            <w:r>
              <w:rPr>
                <w:rFonts w:ascii="Times New Roman" w:eastAsia="Times New Roman" w:hAnsi="Times New Roman" w:cs="Times New Roman"/>
                <w:b/>
              </w:rPr>
              <w:t>/3,98</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b/>
              </w:rPr>
            </w:pPr>
            <w:r w:rsidRPr="00FD449C">
              <w:rPr>
                <w:rFonts w:ascii="Times New Roman" w:eastAsia="Times New Roman" w:hAnsi="Times New Roman" w:cs="Times New Roman"/>
                <w:b/>
              </w:rPr>
              <w:t>32,41</w:t>
            </w:r>
            <w:r>
              <w:rPr>
                <w:rFonts w:ascii="Times New Roman" w:eastAsia="Times New Roman" w:hAnsi="Times New Roman" w:cs="Times New Roman"/>
                <w:b/>
              </w:rPr>
              <w:t>/3,98</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6.1</w:t>
            </w:r>
          </w:p>
        </w:tc>
        <w:tc>
          <w:tcPr>
            <w:tcW w:w="4111" w:type="dxa"/>
            <w:vAlign w:val="center"/>
          </w:tcPr>
          <w:p w:rsidR="00C93D32" w:rsidRPr="00FD449C" w:rsidRDefault="00C93D32" w:rsidP="003A54A9">
            <w:pPr>
              <w:ind w:firstLine="0"/>
              <w:jc w:val="left"/>
              <w:rPr>
                <w:rFonts w:ascii="Times New Roman" w:eastAsia="Times New Roman" w:hAnsi="Times New Roman" w:cs="Times New Roman"/>
              </w:rPr>
            </w:pPr>
            <w:r w:rsidRPr="00FD449C">
              <w:rPr>
                <w:rFonts w:ascii="Times New Roman" w:hAnsi="Times New Roman" w:cs="Times New Roman"/>
              </w:rPr>
              <w:t>Зона озелененных территорий общего пользования (парки, сады, скверы, бульвары)</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3,31</w:t>
            </w:r>
            <w:r>
              <w:rPr>
                <w:rFonts w:ascii="Times New Roman" w:eastAsia="Times New Roman" w:hAnsi="Times New Roman" w:cs="Times New Roman"/>
              </w:rPr>
              <w:t>/0,41</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3,31</w:t>
            </w:r>
            <w:r>
              <w:rPr>
                <w:rFonts w:ascii="Times New Roman" w:eastAsia="Times New Roman" w:hAnsi="Times New Roman" w:cs="Times New Roman"/>
              </w:rPr>
              <w:t>/0,41</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6.2</w:t>
            </w:r>
          </w:p>
        </w:tc>
        <w:tc>
          <w:tcPr>
            <w:tcW w:w="4111" w:type="dxa"/>
            <w:vAlign w:val="center"/>
          </w:tcPr>
          <w:p w:rsidR="00C93D32" w:rsidRPr="00FD449C" w:rsidRDefault="00C93D32" w:rsidP="003A54A9">
            <w:pPr>
              <w:ind w:firstLine="0"/>
              <w:jc w:val="left"/>
              <w:rPr>
                <w:rFonts w:ascii="Times New Roman" w:hAnsi="Times New Roman" w:cs="Times New Roman"/>
              </w:rPr>
            </w:pPr>
            <w:r w:rsidRPr="00FD449C">
              <w:rPr>
                <w:rFonts w:ascii="Times New Roman" w:hAnsi="Times New Roman" w:cs="Times New Roman"/>
              </w:rPr>
              <w:t>Зона отдыха</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29,1</w:t>
            </w:r>
            <w:r>
              <w:rPr>
                <w:rFonts w:ascii="Times New Roman" w:eastAsia="Times New Roman" w:hAnsi="Times New Roman" w:cs="Times New Roman"/>
              </w:rPr>
              <w:t>/3,57</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29,1</w:t>
            </w:r>
            <w:r>
              <w:rPr>
                <w:rFonts w:ascii="Times New Roman" w:eastAsia="Times New Roman" w:hAnsi="Times New Roman" w:cs="Times New Roman"/>
              </w:rPr>
              <w:t>/3,57</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7</w:t>
            </w:r>
          </w:p>
        </w:tc>
        <w:tc>
          <w:tcPr>
            <w:tcW w:w="4111" w:type="dxa"/>
            <w:vAlign w:val="center"/>
          </w:tcPr>
          <w:p w:rsidR="00C93D32" w:rsidRPr="00FD449C" w:rsidRDefault="00C93D32" w:rsidP="003A54A9">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Зоны специального назначения</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6,96/0,86</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6,96/0,86</w:t>
            </w:r>
          </w:p>
        </w:tc>
      </w:tr>
      <w:tr w:rsidR="00C93D32" w:rsidRPr="00DC4546" w:rsidTr="003A54A9">
        <w:tc>
          <w:tcPr>
            <w:tcW w:w="675" w:type="dxa"/>
            <w:vAlign w:val="center"/>
          </w:tcPr>
          <w:p w:rsidR="00C93D32" w:rsidRPr="00DC4546" w:rsidRDefault="00C93D32" w:rsidP="003A54A9">
            <w:pPr>
              <w:ind w:firstLine="0"/>
              <w:jc w:val="center"/>
              <w:rPr>
                <w:rFonts w:ascii="Times New Roman" w:hAnsi="Times New Roman" w:cs="Times New Roman"/>
                <w:b/>
              </w:rPr>
            </w:pPr>
            <w:r w:rsidRPr="00DC4546">
              <w:rPr>
                <w:rFonts w:ascii="Times New Roman" w:hAnsi="Times New Roman" w:cs="Times New Roman"/>
                <w:b/>
              </w:rPr>
              <w:t>3.7</w:t>
            </w:r>
            <w:r>
              <w:rPr>
                <w:rFonts w:ascii="Times New Roman" w:hAnsi="Times New Roman" w:cs="Times New Roman"/>
                <w:b/>
              </w:rPr>
              <w:t>.1</w:t>
            </w:r>
          </w:p>
        </w:tc>
        <w:tc>
          <w:tcPr>
            <w:tcW w:w="4111" w:type="dxa"/>
            <w:vAlign w:val="center"/>
          </w:tcPr>
          <w:p w:rsidR="00C93D32" w:rsidRPr="00FD449C" w:rsidRDefault="00C93D32" w:rsidP="003A54A9">
            <w:pPr>
              <w:ind w:firstLine="0"/>
              <w:jc w:val="left"/>
              <w:rPr>
                <w:rFonts w:ascii="Times New Roman" w:eastAsia="Times New Roman" w:hAnsi="Times New Roman" w:cs="Times New Roman"/>
              </w:rPr>
            </w:pPr>
            <w:r w:rsidRPr="00FD449C">
              <w:rPr>
                <w:rFonts w:ascii="Times New Roman" w:eastAsia="Times New Roman" w:hAnsi="Times New Roman" w:cs="Times New Roman"/>
              </w:rPr>
              <w:t>Зона кладбищ</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6,96</w:t>
            </w:r>
            <w:r>
              <w:rPr>
                <w:rFonts w:ascii="Times New Roman" w:eastAsia="Times New Roman" w:hAnsi="Times New Roman" w:cs="Times New Roman"/>
              </w:rPr>
              <w:t>/0,86</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6,96</w:t>
            </w:r>
            <w:r>
              <w:rPr>
                <w:rFonts w:ascii="Times New Roman" w:eastAsia="Times New Roman" w:hAnsi="Times New Roman" w:cs="Times New Roman"/>
              </w:rPr>
              <w:t>/0,86</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8</w:t>
            </w:r>
          </w:p>
        </w:tc>
        <w:tc>
          <w:tcPr>
            <w:tcW w:w="4111" w:type="dxa"/>
            <w:vAlign w:val="center"/>
          </w:tcPr>
          <w:p w:rsidR="00C93D32" w:rsidRPr="00FD449C" w:rsidRDefault="00C93D32" w:rsidP="003A54A9">
            <w:pPr>
              <w:ind w:firstLine="0"/>
              <w:jc w:val="left"/>
              <w:rPr>
                <w:rFonts w:ascii="Times New Roman" w:eastAsia="Times New Roman" w:hAnsi="Times New Roman" w:cs="Times New Roman"/>
                <w:b/>
                <w:bCs/>
                <w:i/>
                <w:iCs/>
              </w:rPr>
            </w:pPr>
            <w:r w:rsidRPr="00FD449C">
              <w:rPr>
                <w:rFonts w:ascii="Times New Roman" w:eastAsia="Times New Roman" w:hAnsi="Times New Roman" w:cs="Times New Roman"/>
                <w:b/>
                <w:bCs/>
                <w:i/>
                <w:iCs/>
              </w:rPr>
              <w:t>Зоны природного ландшафта</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208,68/25,63</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b/>
              </w:rPr>
            </w:pPr>
            <w:r>
              <w:rPr>
                <w:rFonts w:ascii="Times New Roman" w:eastAsia="Times New Roman" w:hAnsi="Times New Roman" w:cs="Times New Roman"/>
                <w:b/>
              </w:rPr>
              <w:t>208,68/25,63</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8.1</w:t>
            </w:r>
          </w:p>
        </w:tc>
        <w:tc>
          <w:tcPr>
            <w:tcW w:w="4111" w:type="dxa"/>
            <w:vAlign w:val="center"/>
          </w:tcPr>
          <w:p w:rsidR="00C93D32" w:rsidRPr="00FD449C" w:rsidRDefault="00C93D32" w:rsidP="003A54A9">
            <w:pPr>
              <w:ind w:firstLine="0"/>
              <w:jc w:val="left"/>
              <w:rPr>
                <w:rFonts w:ascii="Times New Roman" w:eastAsia="Times New Roman" w:hAnsi="Times New Roman" w:cs="Times New Roman"/>
              </w:rPr>
            </w:pPr>
            <w:r w:rsidRPr="00FD449C">
              <w:rPr>
                <w:rFonts w:ascii="Times New Roman" w:eastAsia="Times New Roman" w:hAnsi="Times New Roman" w:cs="Times New Roman"/>
              </w:rPr>
              <w:t>Зона акваторий</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0,99</w:t>
            </w:r>
            <w:r>
              <w:rPr>
                <w:rFonts w:ascii="Times New Roman" w:eastAsia="Times New Roman" w:hAnsi="Times New Roman" w:cs="Times New Roman"/>
              </w:rPr>
              <w:t>/0,12</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sidRPr="00FD449C">
              <w:rPr>
                <w:rFonts w:ascii="Times New Roman" w:eastAsia="Times New Roman" w:hAnsi="Times New Roman" w:cs="Times New Roman"/>
              </w:rPr>
              <w:t>0,99</w:t>
            </w:r>
            <w:r>
              <w:rPr>
                <w:rFonts w:ascii="Times New Roman" w:eastAsia="Times New Roman" w:hAnsi="Times New Roman" w:cs="Times New Roman"/>
              </w:rPr>
              <w:t>/0,12</w:t>
            </w:r>
          </w:p>
        </w:tc>
      </w:tr>
      <w:tr w:rsidR="00C93D32" w:rsidRPr="00DC4546" w:rsidTr="003A54A9">
        <w:tc>
          <w:tcPr>
            <w:tcW w:w="675" w:type="dxa"/>
            <w:vAlign w:val="center"/>
          </w:tcPr>
          <w:p w:rsidR="00C93D32" w:rsidRPr="00DC4546" w:rsidRDefault="00C93D32" w:rsidP="003A54A9">
            <w:pPr>
              <w:pStyle w:val="a7"/>
              <w:ind w:left="0" w:firstLine="0"/>
              <w:jc w:val="center"/>
              <w:rPr>
                <w:rFonts w:ascii="Times New Roman" w:hAnsi="Times New Roman" w:cs="Times New Roman"/>
                <w:b/>
              </w:rPr>
            </w:pPr>
            <w:r w:rsidRPr="00DC4546">
              <w:rPr>
                <w:rFonts w:ascii="Times New Roman" w:hAnsi="Times New Roman" w:cs="Times New Roman"/>
                <w:b/>
              </w:rPr>
              <w:t>3.</w:t>
            </w:r>
            <w:r>
              <w:rPr>
                <w:rFonts w:ascii="Times New Roman" w:hAnsi="Times New Roman" w:cs="Times New Roman"/>
                <w:b/>
              </w:rPr>
              <w:t>8.2</w:t>
            </w:r>
          </w:p>
        </w:tc>
        <w:tc>
          <w:tcPr>
            <w:tcW w:w="4111" w:type="dxa"/>
            <w:vAlign w:val="center"/>
          </w:tcPr>
          <w:p w:rsidR="00C93D32" w:rsidRPr="00FD449C" w:rsidRDefault="00C93D32" w:rsidP="003A54A9">
            <w:pPr>
              <w:ind w:firstLine="0"/>
              <w:jc w:val="left"/>
              <w:rPr>
                <w:rFonts w:ascii="Times New Roman" w:eastAsia="Times New Roman" w:hAnsi="Times New Roman" w:cs="Times New Roman"/>
              </w:rPr>
            </w:pPr>
            <w:r w:rsidRPr="00FD449C">
              <w:rPr>
                <w:rFonts w:ascii="Times New Roman" w:eastAsia="Times New Roman" w:hAnsi="Times New Roman" w:cs="Times New Roman"/>
              </w:rPr>
              <w:t>Иные зоны</w:t>
            </w:r>
          </w:p>
        </w:tc>
        <w:tc>
          <w:tcPr>
            <w:tcW w:w="1418" w:type="dxa"/>
            <w:vAlign w:val="center"/>
          </w:tcPr>
          <w:p w:rsidR="00C93D32" w:rsidRPr="00DC4546" w:rsidRDefault="00C93D32" w:rsidP="003A54A9">
            <w:pPr>
              <w:ind w:firstLine="0"/>
              <w:jc w:val="center"/>
            </w:pPr>
            <w:r w:rsidRPr="00DC4546">
              <w:rPr>
                <w:rFonts w:ascii="Times New Roman" w:hAnsi="Times New Roman" w:cs="Times New Roman"/>
                <w:b/>
              </w:rPr>
              <w:t>га / %</w:t>
            </w:r>
          </w:p>
        </w:tc>
        <w:tc>
          <w:tcPr>
            <w:tcW w:w="1984" w:type="dxa"/>
            <w:vAlign w:val="center"/>
          </w:tcPr>
          <w:p w:rsidR="00C93D32" w:rsidRPr="00FD449C" w:rsidRDefault="00C93D32" w:rsidP="003A54A9">
            <w:pPr>
              <w:ind w:firstLine="0"/>
              <w:jc w:val="center"/>
              <w:rPr>
                <w:rFonts w:ascii="Times New Roman" w:eastAsia="Times New Roman" w:hAnsi="Times New Roman" w:cs="Times New Roman"/>
              </w:rPr>
            </w:pPr>
            <w:r>
              <w:rPr>
                <w:rFonts w:ascii="Times New Roman" w:eastAsia="Times New Roman" w:hAnsi="Times New Roman" w:cs="Times New Roman"/>
              </w:rPr>
              <w:t>207,62/25,51</w:t>
            </w:r>
          </w:p>
        </w:tc>
        <w:tc>
          <w:tcPr>
            <w:tcW w:w="2126" w:type="dxa"/>
            <w:vAlign w:val="center"/>
          </w:tcPr>
          <w:p w:rsidR="00C93D32" w:rsidRPr="00FD449C" w:rsidRDefault="00C93D32" w:rsidP="003A54A9">
            <w:pPr>
              <w:ind w:firstLine="0"/>
              <w:jc w:val="center"/>
              <w:rPr>
                <w:rFonts w:ascii="Times New Roman" w:eastAsia="Times New Roman" w:hAnsi="Times New Roman" w:cs="Times New Roman"/>
              </w:rPr>
            </w:pPr>
            <w:r>
              <w:rPr>
                <w:rFonts w:ascii="Times New Roman" w:eastAsia="Times New Roman" w:hAnsi="Times New Roman" w:cs="Times New Roman"/>
              </w:rPr>
              <w:t>207,62/25,51</w:t>
            </w:r>
          </w:p>
        </w:tc>
      </w:tr>
    </w:tbl>
    <w:p w:rsidR="004C0BFD" w:rsidRPr="00DC4546" w:rsidRDefault="004C0BFD" w:rsidP="004E7B01">
      <w:pPr>
        <w:pStyle w:val="a7"/>
        <w:ind w:left="0" w:firstLine="851"/>
        <w:rPr>
          <w:rFonts w:ascii="Times New Roman" w:hAnsi="Times New Roman" w:cs="Times New Roman"/>
          <w:sz w:val="24"/>
          <w:szCs w:val="24"/>
        </w:rPr>
      </w:pPr>
      <w:r w:rsidRPr="00DC4546">
        <w:rPr>
          <w:rFonts w:ascii="Times New Roman" w:hAnsi="Times New Roman" w:cs="Times New Roman"/>
          <w:sz w:val="24"/>
          <w:szCs w:val="24"/>
        </w:rPr>
        <w:t>Примечание. *</w:t>
      </w:r>
      <w:r w:rsidR="000370A2" w:rsidRPr="00DC4546">
        <w:rPr>
          <w:rFonts w:ascii="Times New Roman" w:hAnsi="Times New Roman" w:cs="Times New Roman"/>
          <w:sz w:val="24"/>
          <w:szCs w:val="24"/>
        </w:rPr>
        <w:t>У</w:t>
      </w:r>
      <w:r w:rsidRPr="00DC4546">
        <w:rPr>
          <w:rFonts w:ascii="Times New Roman" w:hAnsi="Times New Roman" w:cs="Times New Roman"/>
          <w:sz w:val="24"/>
          <w:szCs w:val="24"/>
        </w:rPr>
        <w:t>казаны ориентировочные значения с учетом возможного увеличения площадей территорий жилой застройки.</w:t>
      </w:r>
    </w:p>
    <w:p w:rsidR="0084747C" w:rsidRPr="00590FD2" w:rsidRDefault="00240B0F" w:rsidP="004F28A6">
      <w:pPr>
        <w:pStyle w:val="a7"/>
        <w:ind w:left="0" w:firstLine="851"/>
        <w:rPr>
          <w:rFonts w:ascii="Times New Roman" w:eastAsia="Courier New" w:hAnsi="Times New Roman" w:cs="Times New Roman"/>
          <w:sz w:val="28"/>
          <w:szCs w:val="28"/>
        </w:rPr>
      </w:pPr>
      <w:r w:rsidRPr="00DC4546">
        <w:rPr>
          <w:rFonts w:ascii="Times New Roman" w:hAnsi="Times New Roman" w:cs="Times New Roman"/>
          <w:sz w:val="24"/>
          <w:szCs w:val="24"/>
        </w:rPr>
        <w:t>**В</w:t>
      </w:r>
      <w:r w:rsidR="00DC4546">
        <w:rPr>
          <w:rFonts w:ascii="Times New Roman" w:hAnsi="Times New Roman" w:cs="Times New Roman"/>
          <w:sz w:val="24"/>
          <w:szCs w:val="24"/>
        </w:rPr>
        <w:t xml:space="preserve"> </w:t>
      </w:r>
      <w:r w:rsidR="004C0BFD" w:rsidRPr="00DC4546">
        <w:rPr>
          <w:rFonts w:ascii="Times New Roman" w:hAnsi="Times New Roman" w:cs="Times New Roman"/>
          <w:sz w:val="24"/>
          <w:szCs w:val="24"/>
        </w:rPr>
        <w:t>расчете баланса территорий в существующем положении учитывались площади территорий фактического функционального использования, в расчете баланса территорий на расчетный срок - площади территорий планируемого функционального использования, представленных функциональными зонами.</w:t>
      </w:r>
    </w:p>
    <w:sectPr w:rsidR="0084747C" w:rsidRPr="00590FD2" w:rsidSect="00AF1F12">
      <w:footerReference w:type="default" r:id="rId32"/>
      <w:pgSz w:w="11906" w:h="16838"/>
      <w:pgMar w:top="1134" w:right="567"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7F3" w:rsidRDefault="006A37F3" w:rsidP="00C861E8">
      <w:pPr>
        <w:spacing w:line="240" w:lineRule="auto"/>
      </w:pPr>
      <w:r>
        <w:separator/>
      </w:r>
    </w:p>
  </w:endnote>
  <w:endnote w:type="continuationSeparator" w:id="0">
    <w:p w:rsidR="006A37F3" w:rsidRDefault="006A37F3" w:rsidP="00C861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charset w:val="80"/>
    <w:family w:val="auto"/>
    <w:pitch w:val="default"/>
    <w:sig w:usb0="00000000" w:usb1="00000000" w:usb2="00000000"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Univers Condensed">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font285">
    <w:altName w:val="Times New Roman"/>
    <w:charset w:val="CC"/>
    <w:family w:val="auto"/>
    <w:pitch w:val="variable"/>
  </w:font>
  <w:font w:name="Andale Sans UI">
    <w:altName w:val="Times New Roman"/>
    <w:charset w:val="00"/>
    <w:family w:val="roman"/>
    <w:pitch w:val="default"/>
  </w:font>
  <w:font w:name="Times New Roman CYR">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CC"/>
    <w:family w:val="auto"/>
    <w:notTrueType/>
    <w:pitch w:val="default"/>
    <w:sig w:usb0="00000201" w:usb1="00000000" w:usb2="00000000" w:usb3="00000000" w:csb0="00000004" w:csb1="00000000"/>
  </w:font>
  <w:font w:name="Helvetica">
    <w:panose1 w:val="020B0604020202020204"/>
    <w:charset w:val="CC"/>
    <w:family w:val="swiss"/>
    <w:pitch w:val="variable"/>
    <w:sig w:usb0="E0002EFF" w:usb1="C000785B" w:usb2="00000009" w:usb3="00000000" w:csb0="000001FF" w:csb1="00000000"/>
  </w:font>
  <w:font w:name="BatangChe">
    <w:altName w:val="Arial Unicode MS"/>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193428"/>
      <w:docPartObj>
        <w:docPartGallery w:val="Page Numbers (Bottom of Page)"/>
        <w:docPartUnique/>
      </w:docPartObj>
    </w:sdtPr>
    <w:sdtEndPr/>
    <w:sdtContent>
      <w:p w:rsidR="006A37F3" w:rsidRDefault="006A37F3">
        <w:pPr>
          <w:pStyle w:val="aff"/>
          <w:jc w:val="center"/>
        </w:pPr>
        <w:r w:rsidRPr="003E0B8D">
          <w:rPr>
            <w:rFonts w:ascii="Times New Roman" w:hAnsi="Times New Roman" w:cs="Times New Roman"/>
          </w:rPr>
          <w:fldChar w:fldCharType="begin"/>
        </w:r>
        <w:r w:rsidRPr="003E0B8D">
          <w:rPr>
            <w:rFonts w:ascii="Times New Roman" w:hAnsi="Times New Roman" w:cs="Times New Roman"/>
          </w:rPr>
          <w:instrText xml:space="preserve"> PAGE   \* MERGEFORMAT </w:instrText>
        </w:r>
        <w:r w:rsidRPr="003E0B8D">
          <w:rPr>
            <w:rFonts w:ascii="Times New Roman" w:hAnsi="Times New Roman" w:cs="Times New Roman"/>
          </w:rPr>
          <w:fldChar w:fldCharType="separate"/>
        </w:r>
        <w:r w:rsidR="00CD1318">
          <w:rPr>
            <w:rFonts w:ascii="Times New Roman" w:hAnsi="Times New Roman" w:cs="Times New Roman"/>
            <w:noProof/>
          </w:rPr>
          <w:t>5</w:t>
        </w:r>
        <w:r w:rsidRPr="003E0B8D">
          <w:rPr>
            <w:rFonts w:ascii="Times New Roman" w:hAnsi="Times New Roman" w:cs="Times New Roman"/>
          </w:rPr>
          <w:fldChar w:fldCharType="end"/>
        </w:r>
      </w:p>
    </w:sdtContent>
  </w:sdt>
  <w:p w:rsidR="006A37F3" w:rsidRDefault="006A37F3">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7F3" w:rsidRDefault="006A37F3" w:rsidP="00C861E8">
      <w:pPr>
        <w:spacing w:line="240" w:lineRule="auto"/>
      </w:pPr>
      <w:r>
        <w:separator/>
      </w:r>
    </w:p>
  </w:footnote>
  <w:footnote w:type="continuationSeparator" w:id="0">
    <w:p w:rsidR="006A37F3" w:rsidRDefault="006A37F3" w:rsidP="00C861E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3600"/>
        </w:tabs>
        <w:ind w:left="3600" w:hanging="360"/>
      </w:pPr>
      <w:rPr>
        <w:rFonts w:ascii="Symbol" w:hAnsi="Symbol"/>
      </w:rPr>
    </w:lvl>
  </w:abstractNum>
  <w:abstractNum w:abstractNumId="1" w15:restartNumberingAfterBreak="0">
    <w:nsid w:val="00000002"/>
    <w:multiLevelType w:val="multilevel"/>
    <w:tmpl w:val="81646388"/>
    <w:name w:val="WW8Num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2487"/>
        </w:tabs>
        <w:ind w:left="2487"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8E4C6016"/>
    <w:name w:val="WW8Num4"/>
    <w:lvl w:ilvl="0">
      <w:start w:val="1"/>
      <w:numFmt w:val="upperRoman"/>
      <w:lvlText w:val="%1."/>
      <w:lvlJc w:val="left"/>
      <w:pPr>
        <w:tabs>
          <w:tab w:val="num" w:pos="2160"/>
        </w:tabs>
        <w:ind w:left="2160" w:hanging="720"/>
      </w:pPr>
    </w:lvl>
    <w:lvl w:ilvl="1">
      <w:start w:val="1"/>
      <w:numFmt w:val="decimal"/>
      <w:lvlText w:val="%2."/>
      <w:lvlJc w:val="left"/>
      <w:pPr>
        <w:tabs>
          <w:tab w:val="num" w:pos="1070"/>
        </w:tabs>
        <w:ind w:left="1070" w:hanging="360"/>
      </w:pPr>
      <w:rPr>
        <w:i w:val="0"/>
      </w:rPr>
    </w:lvl>
    <w:lvl w:ilvl="2">
      <w:start w:val="1"/>
      <w:numFmt w:val="bullet"/>
      <w:lvlText w:val=""/>
      <w:lvlJc w:val="left"/>
      <w:pPr>
        <w:tabs>
          <w:tab w:val="num" w:pos="3420"/>
        </w:tabs>
        <w:ind w:left="3420" w:hanging="360"/>
      </w:pPr>
      <w:rPr>
        <w:rFonts w:ascii="Wingdings" w:hAnsi="Wingdings"/>
      </w:r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 w15:restartNumberingAfterBreak="0">
    <w:nsid w:val="00000005"/>
    <w:multiLevelType w:val="hybridMultilevel"/>
    <w:tmpl w:val="9F8AEACC"/>
    <w:lvl w:ilvl="0" w:tplc="C430E048">
      <w:start w:val="1"/>
      <w:numFmt w:val="bullet"/>
      <w:lvlText w:val="­"/>
      <w:lvlJc w:val="left"/>
      <w:pPr>
        <w:ind w:left="540" w:hanging="360"/>
      </w:pPr>
      <w:rPr>
        <w:rFonts w:ascii="Courier New" w:hAnsi="Courier New" w:hint="default"/>
      </w:rPr>
    </w:lvl>
    <w:lvl w:ilvl="1" w:tplc="04190003">
      <w:start w:val="1"/>
      <w:numFmt w:val="bullet"/>
      <w:lvlRestart w:val="0"/>
      <w:lvlText w:val="o"/>
      <w:lvlJc w:val="left"/>
      <w:pPr>
        <w:ind w:left="2291" w:hanging="360"/>
      </w:pPr>
      <w:rPr>
        <w:rFonts w:ascii="Courier New" w:hAnsi="Courier New" w:cs="Courier New" w:hint="default"/>
      </w:rPr>
    </w:lvl>
    <w:lvl w:ilvl="2" w:tplc="04190005">
      <w:start w:val="1"/>
      <w:numFmt w:val="bullet"/>
      <w:lvlRestart w:val="0"/>
      <w:lvlText w:val=""/>
      <w:lvlJc w:val="left"/>
      <w:pPr>
        <w:ind w:left="3011" w:hanging="360"/>
      </w:pPr>
      <w:rPr>
        <w:rFonts w:ascii="Wingdings" w:hAnsi="Wingdings" w:hint="default"/>
      </w:rPr>
    </w:lvl>
    <w:lvl w:ilvl="3" w:tplc="04190001">
      <w:start w:val="1"/>
      <w:numFmt w:val="bullet"/>
      <w:lvlRestart w:val="0"/>
      <w:lvlText w:val=""/>
      <w:lvlJc w:val="left"/>
      <w:pPr>
        <w:ind w:left="3731" w:hanging="360"/>
      </w:pPr>
      <w:rPr>
        <w:rFonts w:ascii="Symbol" w:hAnsi="Symbol" w:hint="default"/>
      </w:rPr>
    </w:lvl>
    <w:lvl w:ilvl="4" w:tplc="04190003">
      <w:start w:val="1"/>
      <w:numFmt w:val="bullet"/>
      <w:lvlRestart w:val="0"/>
      <w:lvlText w:val="o"/>
      <w:lvlJc w:val="left"/>
      <w:pPr>
        <w:ind w:left="4451" w:hanging="360"/>
      </w:pPr>
      <w:rPr>
        <w:rFonts w:ascii="Courier New" w:hAnsi="Courier New" w:cs="Courier New" w:hint="default"/>
      </w:rPr>
    </w:lvl>
    <w:lvl w:ilvl="5" w:tplc="04190005">
      <w:start w:val="1"/>
      <w:numFmt w:val="bullet"/>
      <w:lvlRestart w:val="0"/>
      <w:lvlText w:val=""/>
      <w:lvlJc w:val="left"/>
      <w:pPr>
        <w:ind w:left="5171" w:hanging="360"/>
      </w:pPr>
      <w:rPr>
        <w:rFonts w:ascii="Wingdings" w:hAnsi="Wingdings" w:hint="default"/>
      </w:rPr>
    </w:lvl>
    <w:lvl w:ilvl="6" w:tplc="04190001">
      <w:start w:val="1"/>
      <w:numFmt w:val="bullet"/>
      <w:lvlRestart w:val="0"/>
      <w:lvlText w:val=""/>
      <w:lvlJc w:val="left"/>
      <w:pPr>
        <w:ind w:left="5891" w:hanging="360"/>
      </w:pPr>
      <w:rPr>
        <w:rFonts w:ascii="Symbol" w:hAnsi="Symbol" w:hint="default"/>
      </w:rPr>
    </w:lvl>
    <w:lvl w:ilvl="7" w:tplc="04190003">
      <w:start w:val="1"/>
      <w:numFmt w:val="bullet"/>
      <w:lvlRestart w:val="0"/>
      <w:lvlText w:val="o"/>
      <w:lvlJc w:val="left"/>
      <w:pPr>
        <w:ind w:left="6611" w:hanging="360"/>
      </w:pPr>
      <w:rPr>
        <w:rFonts w:ascii="Courier New" w:hAnsi="Courier New" w:cs="Courier New" w:hint="default"/>
      </w:rPr>
    </w:lvl>
    <w:lvl w:ilvl="8" w:tplc="04190005">
      <w:start w:val="1"/>
      <w:numFmt w:val="bullet"/>
      <w:lvlRestart w:val="0"/>
      <w:lvlText w:val=""/>
      <w:lvlJc w:val="left"/>
      <w:pPr>
        <w:ind w:left="7331" w:hanging="360"/>
      </w:pPr>
      <w:rPr>
        <w:rFonts w:ascii="Wingdings" w:hAnsi="Wingdings" w:hint="default"/>
      </w:rPr>
    </w:lvl>
  </w:abstractNum>
  <w:abstractNum w:abstractNumId="4" w15:restartNumberingAfterBreak="0">
    <w:nsid w:val="00000006"/>
    <w:multiLevelType w:val="singleLevel"/>
    <w:tmpl w:val="00000006"/>
    <w:name w:val="WW8Num14"/>
    <w:lvl w:ilvl="0">
      <w:start w:val="1"/>
      <w:numFmt w:val="bullet"/>
      <w:lvlText w:val=""/>
      <w:lvlJc w:val="left"/>
      <w:pPr>
        <w:tabs>
          <w:tab w:val="num" w:pos="6456"/>
        </w:tabs>
        <w:ind w:left="6456" w:hanging="360"/>
      </w:pPr>
      <w:rPr>
        <w:rFonts w:ascii="Symbol" w:hAnsi="Symbol"/>
      </w:rPr>
    </w:lvl>
  </w:abstractNum>
  <w:abstractNum w:abstractNumId="5" w15:restartNumberingAfterBreak="0">
    <w:nsid w:val="00000007"/>
    <w:multiLevelType w:val="singleLevel"/>
    <w:tmpl w:val="00000007"/>
    <w:name w:val="WW8Num7"/>
    <w:lvl w:ilvl="0">
      <w:start w:val="1"/>
      <w:numFmt w:val="decimal"/>
      <w:lvlText w:val="%1."/>
      <w:lvlJc w:val="left"/>
      <w:pPr>
        <w:tabs>
          <w:tab w:val="num" w:pos="2847"/>
        </w:tabs>
        <w:ind w:left="2847" w:hanging="360"/>
      </w:pPr>
      <w:rPr>
        <w:lang w:val="ru-RU"/>
      </w:rPr>
    </w:lvl>
  </w:abstractNum>
  <w:abstractNum w:abstractNumId="6"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D"/>
    <w:multiLevelType w:val="multilevel"/>
    <w:tmpl w:val="0000000D"/>
    <w:name w:val="WW8Num21"/>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0000000E"/>
    <w:multiLevelType w:val="multilevel"/>
    <w:tmpl w:val="0000000E"/>
    <w:lvl w:ilvl="0">
      <w:start w:val="1"/>
      <w:numFmt w:val="bullet"/>
      <w:pStyle w:val="S"/>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pStyle w:val="4"/>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9" w15:restartNumberingAfterBreak="0">
    <w:nsid w:val="0000000F"/>
    <w:multiLevelType w:val="singleLevel"/>
    <w:tmpl w:val="0000000F"/>
    <w:name w:val="WW8Num23"/>
    <w:lvl w:ilvl="0">
      <w:start w:val="1"/>
      <w:numFmt w:val="bullet"/>
      <w:lvlText w:val=""/>
      <w:lvlJc w:val="left"/>
      <w:pPr>
        <w:tabs>
          <w:tab w:val="num" w:pos="1571"/>
        </w:tabs>
        <w:ind w:left="1571" w:hanging="360"/>
      </w:pPr>
      <w:rPr>
        <w:rFonts w:ascii="Symbol" w:hAnsi="Symbol"/>
      </w:rPr>
    </w:lvl>
  </w:abstractNum>
  <w:abstractNum w:abstractNumId="10" w15:restartNumberingAfterBreak="0">
    <w:nsid w:val="00000012"/>
    <w:multiLevelType w:val="multilevel"/>
    <w:tmpl w:val="00000012"/>
    <w:name w:val="WW8Num29"/>
    <w:lvl w:ilvl="0">
      <w:start w:val="1"/>
      <w:numFmt w:val="bullet"/>
      <w:lvlText w:val=""/>
      <w:lvlJc w:val="left"/>
      <w:pPr>
        <w:tabs>
          <w:tab w:val="num" w:pos="644"/>
        </w:tabs>
        <w:ind w:left="644" w:hanging="360"/>
      </w:pPr>
      <w:rPr>
        <w:rFonts w:ascii="Symbol" w:hAnsi="Symbol"/>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1" w15:restartNumberingAfterBreak="0">
    <w:nsid w:val="00000013"/>
    <w:multiLevelType w:val="hybridMultilevel"/>
    <w:tmpl w:val="E8FE2054"/>
    <w:lvl w:ilvl="0" w:tplc="FFFFFFFF">
      <w:start w:val="1"/>
      <w:numFmt w:val="bullet"/>
      <w:lvlText w:val=""/>
      <w:lvlJc w:val="left"/>
      <w:pPr>
        <w:ind w:left="1571" w:hanging="360"/>
      </w:pPr>
      <w:rPr>
        <w:rFonts w:ascii="Symbol" w:hAnsi="Symbol" w:hint="default"/>
      </w:rPr>
    </w:lvl>
    <w:lvl w:ilvl="1" w:tplc="04190003">
      <w:start w:val="1"/>
      <w:numFmt w:val="bullet"/>
      <w:lvlRestart w:val="0"/>
      <w:lvlText w:val="o"/>
      <w:lvlJc w:val="left"/>
      <w:pPr>
        <w:ind w:left="2291" w:hanging="360"/>
      </w:pPr>
      <w:rPr>
        <w:rFonts w:ascii="Courier New" w:hAnsi="Courier New" w:cs="Courier New" w:hint="default"/>
      </w:rPr>
    </w:lvl>
    <w:lvl w:ilvl="2" w:tplc="04190005">
      <w:start w:val="1"/>
      <w:numFmt w:val="bullet"/>
      <w:lvlRestart w:val="0"/>
      <w:lvlText w:val=""/>
      <w:lvlJc w:val="left"/>
      <w:pPr>
        <w:ind w:left="3011" w:hanging="360"/>
      </w:pPr>
      <w:rPr>
        <w:rFonts w:ascii="Wingdings" w:hAnsi="Wingdings" w:hint="default"/>
      </w:rPr>
    </w:lvl>
    <w:lvl w:ilvl="3" w:tplc="04190001">
      <w:start w:val="1"/>
      <w:numFmt w:val="bullet"/>
      <w:lvlRestart w:val="0"/>
      <w:lvlText w:val=""/>
      <w:lvlJc w:val="left"/>
      <w:pPr>
        <w:ind w:left="3731" w:hanging="360"/>
      </w:pPr>
      <w:rPr>
        <w:rFonts w:ascii="Symbol" w:hAnsi="Symbol" w:hint="default"/>
      </w:rPr>
    </w:lvl>
    <w:lvl w:ilvl="4" w:tplc="04190003">
      <w:start w:val="1"/>
      <w:numFmt w:val="bullet"/>
      <w:lvlRestart w:val="0"/>
      <w:lvlText w:val="o"/>
      <w:lvlJc w:val="left"/>
      <w:pPr>
        <w:ind w:left="4451" w:hanging="360"/>
      </w:pPr>
      <w:rPr>
        <w:rFonts w:ascii="Courier New" w:hAnsi="Courier New" w:cs="Courier New" w:hint="default"/>
      </w:rPr>
    </w:lvl>
    <w:lvl w:ilvl="5" w:tplc="04190005">
      <w:start w:val="1"/>
      <w:numFmt w:val="bullet"/>
      <w:lvlRestart w:val="0"/>
      <w:lvlText w:val=""/>
      <w:lvlJc w:val="left"/>
      <w:pPr>
        <w:ind w:left="5171" w:hanging="360"/>
      </w:pPr>
      <w:rPr>
        <w:rFonts w:ascii="Wingdings" w:hAnsi="Wingdings" w:hint="default"/>
      </w:rPr>
    </w:lvl>
    <w:lvl w:ilvl="6" w:tplc="04190001">
      <w:start w:val="1"/>
      <w:numFmt w:val="bullet"/>
      <w:lvlRestart w:val="0"/>
      <w:lvlText w:val=""/>
      <w:lvlJc w:val="left"/>
      <w:pPr>
        <w:ind w:left="5891" w:hanging="360"/>
      </w:pPr>
      <w:rPr>
        <w:rFonts w:ascii="Symbol" w:hAnsi="Symbol" w:hint="default"/>
      </w:rPr>
    </w:lvl>
    <w:lvl w:ilvl="7" w:tplc="04190003">
      <w:start w:val="1"/>
      <w:numFmt w:val="bullet"/>
      <w:lvlRestart w:val="0"/>
      <w:lvlText w:val="o"/>
      <w:lvlJc w:val="left"/>
      <w:pPr>
        <w:ind w:left="6611" w:hanging="360"/>
      </w:pPr>
      <w:rPr>
        <w:rFonts w:ascii="Courier New" w:hAnsi="Courier New" w:cs="Courier New" w:hint="default"/>
      </w:rPr>
    </w:lvl>
    <w:lvl w:ilvl="8" w:tplc="04190005">
      <w:start w:val="1"/>
      <w:numFmt w:val="bullet"/>
      <w:lvlRestart w:val="0"/>
      <w:lvlText w:val=""/>
      <w:lvlJc w:val="left"/>
      <w:pPr>
        <w:ind w:left="7331" w:hanging="360"/>
      </w:pPr>
      <w:rPr>
        <w:rFonts w:ascii="Wingdings" w:hAnsi="Wingdings" w:hint="default"/>
      </w:rPr>
    </w:lvl>
  </w:abstractNum>
  <w:abstractNum w:abstractNumId="12" w15:restartNumberingAfterBreak="0">
    <w:nsid w:val="00000014"/>
    <w:multiLevelType w:val="multilevel"/>
    <w:tmpl w:val="00000014"/>
    <w:name w:val="WW8Num31"/>
    <w:lvl w:ilvl="0">
      <w:start w:val="1"/>
      <w:numFmt w:val="bullet"/>
      <w:lvlText w:val=""/>
      <w:lvlJc w:val="left"/>
      <w:pPr>
        <w:tabs>
          <w:tab w:val="num" w:pos="567"/>
        </w:tabs>
        <w:ind w:left="567" w:hanging="567"/>
      </w:pPr>
      <w:rPr>
        <w:rFonts w:ascii="Symbol" w:hAnsi="Symbol"/>
      </w:rPr>
    </w:lvl>
    <w:lvl w:ilvl="1">
      <w:start w:val="5"/>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3" w15:restartNumberingAfterBreak="0">
    <w:nsid w:val="0000001E"/>
    <w:multiLevelType w:val="singleLevel"/>
    <w:tmpl w:val="0000001E"/>
    <w:name w:val="WW8Num43"/>
    <w:lvl w:ilvl="0">
      <w:start w:val="1"/>
      <w:numFmt w:val="decimal"/>
      <w:lvlText w:val="%1."/>
      <w:lvlJc w:val="left"/>
      <w:pPr>
        <w:tabs>
          <w:tab w:val="num" w:pos="1781"/>
        </w:tabs>
        <w:ind w:left="1781" w:hanging="930"/>
      </w:pPr>
    </w:lvl>
  </w:abstractNum>
  <w:abstractNum w:abstractNumId="14" w15:restartNumberingAfterBreak="0">
    <w:nsid w:val="0000001F"/>
    <w:multiLevelType w:val="multilevel"/>
    <w:tmpl w:val="FAF6334C"/>
    <w:name w:val="WW8Num44"/>
    <w:lvl w:ilvl="0">
      <w:start w:val="1"/>
      <w:numFmt w:val="decimal"/>
      <w:lvlText w:val="%1."/>
      <w:lvlJc w:val="left"/>
      <w:pPr>
        <w:tabs>
          <w:tab w:val="num" w:pos="2832"/>
        </w:tabs>
        <w:ind w:left="2832" w:hanging="1545"/>
      </w:pPr>
      <w:rPr>
        <w:rFonts w:hint="default"/>
      </w:rPr>
    </w:lvl>
    <w:lvl w:ilvl="1">
      <w:start w:val="1"/>
      <w:numFmt w:val="decimal"/>
      <w:isLgl/>
      <w:lvlText w:val="5.%2"/>
      <w:lvlJc w:val="left"/>
      <w:pPr>
        <w:tabs>
          <w:tab w:val="num" w:pos="0"/>
        </w:tabs>
        <w:ind w:left="1095" w:hanging="375"/>
      </w:pPr>
      <w:rPr>
        <w:rFonts w:hint="default"/>
      </w:rPr>
    </w:lvl>
    <w:lvl w:ilvl="2">
      <w:start w:val="1"/>
      <w:numFmt w:val="decimal"/>
      <w:isLgl/>
      <w:lvlText w:val="%1.%2.%3"/>
      <w:lvlJc w:val="left"/>
      <w:pPr>
        <w:tabs>
          <w:tab w:val="num" w:pos="0"/>
        </w:tabs>
        <w:ind w:left="2007" w:hanging="720"/>
      </w:pPr>
      <w:rPr>
        <w:rFonts w:hint="default"/>
      </w:rPr>
    </w:lvl>
    <w:lvl w:ilvl="3">
      <w:start w:val="1"/>
      <w:numFmt w:val="decimal"/>
      <w:isLgl/>
      <w:lvlText w:val="%1.%2.%3.%4"/>
      <w:lvlJc w:val="left"/>
      <w:pPr>
        <w:tabs>
          <w:tab w:val="num" w:pos="0"/>
        </w:tabs>
        <w:ind w:left="2367" w:hanging="1080"/>
      </w:pPr>
      <w:rPr>
        <w:rFonts w:hint="default"/>
      </w:rPr>
    </w:lvl>
    <w:lvl w:ilvl="4">
      <w:start w:val="1"/>
      <w:numFmt w:val="decimal"/>
      <w:isLgl/>
      <w:lvlText w:val="%1.%2.%3.%4.%5"/>
      <w:lvlJc w:val="left"/>
      <w:pPr>
        <w:tabs>
          <w:tab w:val="num" w:pos="0"/>
        </w:tabs>
        <w:ind w:left="2367" w:hanging="1080"/>
      </w:pPr>
      <w:rPr>
        <w:rFonts w:hint="default"/>
      </w:rPr>
    </w:lvl>
    <w:lvl w:ilvl="5">
      <w:start w:val="1"/>
      <w:numFmt w:val="decimal"/>
      <w:isLgl/>
      <w:lvlText w:val="%1.%2.%3.%4.%5.%6"/>
      <w:lvlJc w:val="left"/>
      <w:pPr>
        <w:tabs>
          <w:tab w:val="num" w:pos="0"/>
        </w:tabs>
        <w:ind w:left="2727" w:hanging="1440"/>
      </w:pPr>
      <w:rPr>
        <w:rFonts w:hint="default"/>
      </w:rPr>
    </w:lvl>
    <w:lvl w:ilvl="6">
      <w:start w:val="1"/>
      <w:numFmt w:val="decimal"/>
      <w:isLgl/>
      <w:lvlText w:val="%1.%2.%3.%4.%5.%6.%7"/>
      <w:lvlJc w:val="left"/>
      <w:pPr>
        <w:tabs>
          <w:tab w:val="num" w:pos="0"/>
        </w:tabs>
        <w:ind w:left="2727" w:hanging="1440"/>
      </w:pPr>
      <w:rPr>
        <w:rFonts w:hint="default"/>
      </w:rPr>
    </w:lvl>
    <w:lvl w:ilvl="7">
      <w:start w:val="1"/>
      <w:numFmt w:val="decimal"/>
      <w:isLgl/>
      <w:lvlText w:val="%1.%2.%3.%4.%5.%6.%7.%8"/>
      <w:lvlJc w:val="left"/>
      <w:pPr>
        <w:tabs>
          <w:tab w:val="num" w:pos="0"/>
        </w:tabs>
        <w:ind w:left="3087" w:hanging="1800"/>
      </w:pPr>
      <w:rPr>
        <w:rFonts w:hint="default"/>
      </w:rPr>
    </w:lvl>
    <w:lvl w:ilvl="8">
      <w:start w:val="1"/>
      <w:numFmt w:val="decimal"/>
      <w:isLgl/>
      <w:lvlText w:val="%1.%2.%3.%4.%5.%6.%7.%8.%9"/>
      <w:lvlJc w:val="left"/>
      <w:pPr>
        <w:tabs>
          <w:tab w:val="num" w:pos="0"/>
        </w:tabs>
        <w:ind w:left="3447" w:hanging="2160"/>
      </w:pPr>
      <w:rPr>
        <w:rFonts w:hint="default"/>
      </w:rPr>
    </w:lvl>
  </w:abstractNum>
  <w:abstractNum w:abstractNumId="15" w15:restartNumberingAfterBreak="0">
    <w:nsid w:val="00000024"/>
    <w:multiLevelType w:val="singleLevel"/>
    <w:tmpl w:val="00000024"/>
    <w:name w:val="WW8Num52"/>
    <w:lvl w:ilvl="0">
      <w:start w:val="1"/>
      <w:numFmt w:val="bullet"/>
      <w:lvlText w:val=""/>
      <w:lvlJc w:val="left"/>
      <w:pPr>
        <w:tabs>
          <w:tab w:val="num" w:pos="1287"/>
        </w:tabs>
        <w:ind w:left="1287" w:hanging="360"/>
      </w:pPr>
      <w:rPr>
        <w:rFonts w:ascii="Symbol" w:hAnsi="Symbol"/>
      </w:rPr>
    </w:lvl>
  </w:abstractNum>
  <w:abstractNum w:abstractNumId="16" w15:restartNumberingAfterBreak="0">
    <w:nsid w:val="0000002E"/>
    <w:multiLevelType w:val="multilevel"/>
    <w:tmpl w:val="7C4263C2"/>
    <w:name w:val="WW8Num46"/>
    <w:lvl w:ilvl="0">
      <w:start w:val="1"/>
      <w:numFmt w:val="decimal"/>
      <w:lvlText w:val="%1."/>
      <w:lvlJc w:val="left"/>
      <w:pPr>
        <w:tabs>
          <w:tab w:val="num" w:pos="720"/>
        </w:tabs>
        <w:ind w:left="720" w:hanging="360"/>
      </w:pPr>
    </w:lvl>
    <w:lvl w:ilvl="1">
      <w:start w:val="1"/>
      <w:numFmt w:val="decimal"/>
      <w:isLgl/>
      <w:lvlText w:val="%1.%2."/>
      <w:lvlJc w:val="left"/>
      <w:pPr>
        <w:ind w:left="3060" w:hanging="720"/>
      </w:pPr>
      <w:rPr>
        <w:rFonts w:hint="default"/>
      </w:rPr>
    </w:lvl>
    <w:lvl w:ilvl="2">
      <w:start w:val="1"/>
      <w:numFmt w:val="decimal"/>
      <w:isLgl/>
      <w:lvlText w:val="%1.%2.%3."/>
      <w:lvlJc w:val="left"/>
      <w:pPr>
        <w:ind w:left="5040" w:hanging="720"/>
      </w:pPr>
      <w:rPr>
        <w:rFonts w:hint="default"/>
      </w:rPr>
    </w:lvl>
    <w:lvl w:ilvl="3">
      <w:start w:val="1"/>
      <w:numFmt w:val="decimal"/>
      <w:isLgl/>
      <w:lvlText w:val="%1.%2.%3.%4."/>
      <w:lvlJc w:val="left"/>
      <w:pPr>
        <w:ind w:left="7380" w:hanging="1080"/>
      </w:pPr>
      <w:rPr>
        <w:rFonts w:hint="default"/>
      </w:rPr>
    </w:lvl>
    <w:lvl w:ilvl="4">
      <w:start w:val="1"/>
      <w:numFmt w:val="decimal"/>
      <w:isLgl/>
      <w:lvlText w:val="%1.%2.%3.%4.%5."/>
      <w:lvlJc w:val="left"/>
      <w:pPr>
        <w:ind w:left="9360" w:hanging="1080"/>
      </w:pPr>
      <w:rPr>
        <w:rFonts w:hint="default"/>
      </w:rPr>
    </w:lvl>
    <w:lvl w:ilvl="5">
      <w:start w:val="1"/>
      <w:numFmt w:val="decimal"/>
      <w:isLgl/>
      <w:lvlText w:val="%1.%2.%3.%4.%5.%6."/>
      <w:lvlJc w:val="left"/>
      <w:pPr>
        <w:ind w:left="11700" w:hanging="1440"/>
      </w:pPr>
      <w:rPr>
        <w:rFonts w:hint="default"/>
      </w:rPr>
    </w:lvl>
    <w:lvl w:ilvl="6">
      <w:start w:val="1"/>
      <w:numFmt w:val="decimal"/>
      <w:isLgl/>
      <w:lvlText w:val="%1.%2.%3.%4.%5.%6.%7."/>
      <w:lvlJc w:val="left"/>
      <w:pPr>
        <w:ind w:left="13680" w:hanging="1440"/>
      </w:pPr>
      <w:rPr>
        <w:rFonts w:hint="default"/>
      </w:rPr>
    </w:lvl>
    <w:lvl w:ilvl="7">
      <w:start w:val="1"/>
      <w:numFmt w:val="decimal"/>
      <w:isLgl/>
      <w:lvlText w:val="%1.%2.%3.%4.%5.%6.%7.%8."/>
      <w:lvlJc w:val="left"/>
      <w:pPr>
        <w:ind w:left="16020" w:hanging="1800"/>
      </w:pPr>
      <w:rPr>
        <w:rFonts w:hint="default"/>
      </w:rPr>
    </w:lvl>
    <w:lvl w:ilvl="8">
      <w:start w:val="1"/>
      <w:numFmt w:val="decimal"/>
      <w:isLgl/>
      <w:lvlText w:val="%1.%2.%3.%4.%5.%6.%7.%8.%9."/>
      <w:lvlJc w:val="left"/>
      <w:pPr>
        <w:ind w:left="18000" w:hanging="1800"/>
      </w:pPr>
      <w:rPr>
        <w:rFonts w:hint="default"/>
      </w:rPr>
    </w:lvl>
  </w:abstractNum>
  <w:abstractNum w:abstractNumId="17" w15:restartNumberingAfterBreak="0">
    <w:nsid w:val="00000036"/>
    <w:multiLevelType w:val="singleLevel"/>
    <w:tmpl w:val="00000036"/>
    <w:name w:val="WW8Num54"/>
    <w:lvl w:ilvl="0">
      <w:start w:val="1"/>
      <w:numFmt w:val="bullet"/>
      <w:lvlText w:val=""/>
      <w:lvlJc w:val="left"/>
      <w:pPr>
        <w:tabs>
          <w:tab w:val="num" w:pos="1003"/>
        </w:tabs>
        <w:ind w:left="1003" w:hanging="360"/>
      </w:pPr>
      <w:rPr>
        <w:rFonts w:ascii="Symbol" w:hAnsi="Symbol"/>
      </w:rPr>
    </w:lvl>
  </w:abstractNum>
  <w:abstractNum w:abstractNumId="18" w15:restartNumberingAfterBreak="0">
    <w:nsid w:val="00000038"/>
    <w:multiLevelType w:val="multilevel"/>
    <w:tmpl w:val="1A52FE94"/>
    <w:name w:val="WW8Num56"/>
    <w:lvl w:ilvl="0">
      <w:start w:val="1"/>
      <w:numFmt w:val="decimal"/>
      <w:lvlText w:val="%1."/>
      <w:lvlJc w:val="left"/>
      <w:pPr>
        <w:tabs>
          <w:tab w:val="num" w:pos="720"/>
        </w:tabs>
        <w:ind w:left="720" w:hanging="360"/>
      </w:pPr>
    </w:lvl>
    <w:lvl w:ilvl="1">
      <w:start w:val="1"/>
      <w:numFmt w:val="decimal"/>
      <w:isLgl/>
      <w:lvlText w:val="%1.%2."/>
      <w:lvlJc w:val="left"/>
      <w:pPr>
        <w:ind w:left="1790"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3570" w:hanging="1080"/>
      </w:pPr>
      <w:rPr>
        <w:rFonts w:hint="default"/>
      </w:rPr>
    </w:lvl>
    <w:lvl w:ilvl="4">
      <w:start w:val="1"/>
      <w:numFmt w:val="decimal"/>
      <w:isLgl/>
      <w:lvlText w:val="%1.%2.%3.%4.%5."/>
      <w:lvlJc w:val="left"/>
      <w:pPr>
        <w:ind w:left="4280" w:hanging="1080"/>
      </w:pPr>
      <w:rPr>
        <w:rFonts w:hint="default"/>
      </w:rPr>
    </w:lvl>
    <w:lvl w:ilvl="5">
      <w:start w:val="1"/>
      <w:numFmt w:val="decimal"/>
      <w:isLgl/>
      <w:lvlText w:val="%1.%2.%3.%4.%5.%6."/>
      <w:lvlJc w:val="left"/>
      <w:pPr>
        <w:ind w:left="5350" w:hanging="1440"/>
      </w:pPr>
      <w:rPr>
        <w:rFonts w:hint="default"/>
      </w:rPr>
    </w:lvl>
    <w:lvl w:ilvl="6">
      <w:start w:val="1"/>
      <w:numFmt w:val="decimal"/>
      <w:isLgl/>
      <w:lvlText w:val="%1.%2.%3.%4.%5.%6.%7."/>
      <w:lvlJc w:val="left"/>
      <w:pPr>
        <w:ind w:left="6060" w:hanging="1440"/>
      </w:pPr>
      <w:rPr>
        <w:rFonts w:hint="default"/>
      </w:rPr>
    </w:lvl>
    <w:lvl w:ilvl="7">
      <w:start w:val="1"/>
      <w:numFmt w:val="decimal"/>
      <w:isLgl/>
      <w:lvlText w:val="%1.%2.%3.%4.%5.%6.%7.%8."/>
      <w:lvlJc w:val="left"/>
      <w:pPr>
        <w:ind w:left="7130" w:hanging="1800"/>
      </w:pPr>
      <w:rPr>
        <w:rFonts w:hint="default"/>
      </w:rPr>
    </w:lvl>
    <w:lvl w:ilvl="8">
      <w:start w:val="1"/>
      <w:numFmt w:val="decimal"/>
      <w:isLgl/>
      <w:lvlText w:val="%1.%2.%3.%4.%5.%6.%7.%8.%9."/>
      <w:lvlJc w:val="left"/>
      <w:pPr>
        <w:ind w:left="7840" w:hanging="1800"/>
      </w:pPr>
      <w:rPr>
        <w:rFonts w:hint="default"/>
      </w:rPr>
    </w:lvl>
  </w:abstractNum>
  <w:abstractNum w:abstractNumId="19" w15:restartNumberingAfterBreak="0">
    <w:nsid w:val="0000003B"/>
    <w:multiLevelType w:val="singleLevel"/>
    <w:tmpl w:val="0000003B"/>
    <w:name w:val="WW8Num59"/>
    <w:lvl w:ilvl="0">
      <w:start w:val="1"/>
      <w:numFmt w:val="decimal"/>
      <w:lvlText w:val="%1."/>
      <w:lvlJc w:val="left"/>
      <w:pPr>
        <w:tabs>
          <w:tab w:val="num" w:pos="720"/>
        </w:tabs>
        <w:ind w:left="720" w:hanging="360"/>
      </w:pPr>
    </w:lvl>
  </w:abstractNum>
  <w:abstractNum w:abstractNumId="20" w15:restartNumberingAfterBreak="0">
    <w:nsid w:val="0000003E"/>
    <w:multiLevelType w:val="singleLevel"/>
    <w:tmpl w:val="0000003E"/>
    <w:name w:val="WW8Num62"/>
    <w:lvl w:ilvl="0">
      <w:start w:val="1"/>
      <w:numFmt w:val="bullet"/>
      <w:lvlText w:val=""/>
      <w:lvlJc w:val="left"/>
      <w:pPr>
        <w:tabs>
          <w:tab w:val="num" w:pos="1571"/>
        </w:tabs>
        <w:ind w:left="1571" w:hanging="360"/>
      </w:pPr>
      <w:rPr>
        <w:rFonts w:ascii="Symbol" w:hAnsi="Symbol"/>
      </w:rPr>
    </w:lvl>
  </w:abstractNum>
  <w:abstractNum w:abstractNumId="21" w15:restartNumberingAfterBreak="0">
    <w:nsid w:val="0000003F"/>
    <w:multiLevelType w:val="multilevel"/>
    <w:tmpl w:val="F8BA7F6A"/>
    <w:name w:val="WW8Num63"/>
    <w:lvl w:ilvl="0">
      <w:start w:val="1"/>
      <w:numFmt w:val="decimal"/>
      <w:lvlText w:val="%1."/>
      <w:lvlJc w:val="left"/>
      <w:pPr>
        <w:tabs>
          <w:tab w:val="num" w:pos="870"/>
        </w:tabs>
        <w:ind w:left="870" w:hanging="870"/>
      </w:pPr>
    </w:lvl>
    <w:lvl w:ilvl="1">
      <w:start w:val="1"/>
      <w:numFmt w:val="decimal"/>
      <w:lvlText w:val="%1.%2."/>
      <w:lvlJc w:val="left"/>
      <w:pPr>
        <w:tabs>
          <w:tab w:val="num" w:pos="2288"/>
        </w:tabs>
        <w:ind w:left="2288" w:hanging="870"/>
      </w:pPr>
      <w:rPr>
        <w:rFonts w:ascii="Times New Roman" w:hAnsi="Times New Roman" w:cs="Times New Roman" w:hint="default"/>
      </w:rPr>
    </w:lvl>
    <w:lvl w:ilvl="2">
      <w:start w:val="1"/>
      <w:numFmt w:val="decimal"/>
      <w:lvlText w:val="%1.%2.%3."/>
      <w:lvlJc w:val="left"/>
      <w:pPr>
        <w:tabs>
          <w:tab w:val="num" w:pos="2490"/>
        </w:tabs>
        <w:ind w:left="2490" w:hanging="870"/>
      </w:pPr>
    </w:lvl>
    <w:lvl w:ilvl="3">
      <w:start w:val="1"/>
      <w:numFmt w:val="decimal"/>
      <w:lvlText w:val="%4."/>
      <w:lvlJc w:val="left"/>
      <w:pPr>
        <w:tabs>
          <w:tab w:val="num" w:pos="2970"/>
        </w:tabs>
        <w:ind w:left="2970" w:hanging="1080"/>
      </w:pPr>
      <w:rPr>
        <w:rFonts w:ascii="Courier New" w:hAnsi="Courier New" w:cs="Courier New"/>
      </w:rPr>
    </w:lvl>
    <w:lvl w:ilvl="4">
      <w:start w:val="1"/>
      <w:numFmt w:val="decimal"/>
      <w:lvlText w:val="%1.%2.%3.%4.%5."/>
      <w:lvlJc w:val="left"/>
      <w:pPr>
        <w:tabs>
          <w:tab w:val="num" w:pos="3600"/>
        </w:tabs>
        <w:ind w:left="3600" w:hanging="1080"/>
      </w:pPr>
    </w:lvl>
    <w:lvl w:ilvl="5">
      <w:start w:val="1"/>
      <w:numFmt w:val="decimal"/>
      <w:lvlText w:val="%1.%2.%3.%4.%5.%6."/>
      <w:lvlJc w:val="left"/>
      <w:pPr>
        <w:tabs>
          <w:tab w:val="num" w:pos="4590"/>
        </w:tabs>
        <w:ind w:left="4590" w:hanging="1440"/>
      </w:pPr>
    </w:lvl>
    <w:lvl w:ilvl="6">
      <w:start w:val="1"/>
      <w:numFmt w:val="decimal"/>
      <w:lvlText w:val="%1.%2.%3.%4.%5.%6.%7."/>
      <w:lvlJc w:val="left"/>
      <w:pPr>
        <w:tabs>
          <w:tab w:val="num" w:pos="5220"/>
        </w:tabs>
        <w:ind w:left="5220" w:hanging="1440"/>
      </w:pPr>
    </w:lvl>
    <w:lvl w:ilvl="7">
      <w:start w:val="1"/>
      <w:numFmt w:val="decimal"/>
      <w:lvlText w:val="%1.%2.%3.%4.%5.%6.%7.%8."/>
      <w:lvlJc w:val="left"/>
      <w:pPr>
        <w:tabs>
          <w:tab w:val="num" w:pos="6210"/>
        </w:tabs>
        <w:ind w:left="6210" w:hanging="1800"/>
      </w:pPr>
    </w:lvl>
    <w:lvl w:ilvl="8">
      <w:start w:val="1"/>
      <w:numFmt w:val="decimal"/>
      <w:lvlText w:val="%1.%2.%3.%4.%5.%6.%7.%8.%9."/>
      <w:lvlJc w:val="left"/>
      <w:pPr>
        <w:tabs>
          <w:tab w:val="num" w:pos="6840"/>
        </w:tabs>
        <w:ind w:left="6840" w:hanging="1800"/>
      </w:pPr>
    </w:lvl>
  </w:abstractNum>
  <w:abstractNum w:abstractNumId="22" w15:restartNumberingAfterBreak="0">
    <w:nsid w:val="00916894"/>
    <w:multiLevelType w:val="multilevel"/>
    <w:tmpl w:val="6C44CB58"/>
    <w:lvl w:ilvl="0">
      <w:start w:val="1"/>
      <w:numFmt w:val="decimal"/>
      <w:lvlText w:val="%1."/>
      <w:lvlJc w:val="left"/>
      <w:pPr>
        <w:ind w:left="797" w:hanging="360"/>
      </w:pPr>
      <w:rPr>
        <w:rFonts w:hint="default"/>
      </w:rPr>
    </w:lvl>
    <w:lvl w:ilvl="1">
      <w:start w:val="7"/>
      <w:numFmt w:val="decimal"/>
      <w:isLgl/>
      <w:lvlText w:val="%1.%2"/>
      <w:lvlJc w:val="left"/>
      <w:pPr>
        <w:ind w:left="1289" w:hanging="645"/>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2138" w:hanging="1080"/>
      </w:pPr>
      <w:rPr>
        <w:rFonts w:hint="default"/>
      </w:rPr>
    </w:lvl>
    <w:lvl w:ilvl="4">
      <w:start w:val="1"/>
      <w:numFmt w:val="decimal"/>
      <w:isLgl/>
      <w:lvlText w:val="%1.%2.%3.%4.%5"/>
      <w:lvlJc w:val="left"/>
      <w:pPr>
        <w:ind w:left="2345" w:hanging="1080"/>
      </w:pPr>
      <w:rPr>
        <w:rFonts w:hint="default"/>
      </w:rPr>
    </w:lvl>
    <w:lvl w:ilvl="5">
      <w:start w:val="1"/>
      <w:numFmt w:val="decimal"/>
      <w:isLgl/>
      <w:lvlText w:val="%1.%2.%3.%4.%5.%6"/>
      <w:lvlJc w:val="left"/>
      <w:pPr>
        <w:ind w:left="2912" w:hanging="1440"/>
      </w:pPr>
      <w:rPr>
        <w:rFonts w:hint="default"/>
      </w:rPr>
    </w:lvl>
    <w:lvl w:ilvl="6">
      <w:start w:val="1"/>
      <w:numFmt w:val="decimal"/>
      <w:isLgl/>
      <w:lvlText w:val="%1.%2.%3.%4.%5.%6.%7"/>
      <w:lvlJc w:val="left"/>
      <w:pPr>
        <w:ind w:left="3119" w:hanging="1440"/>
      </w:pPr>
      <w:rPr>
        <w:rFonts w:hint="default"/>
      </w:rPr>
    </w:lvl>
    <w:lvl w:ilvl="7">
      <w:start w:val="1"/>
      <w:numFmt w:val="decimal"/>
      <w:isLgl/>
      <w:lvlText w:val="%1.%2.%3.%4.%5.%6.%7.%8"/>
      <w:lvlJc w:val="left"/>
      <w:pPr>
        <w:ind w:left="3686" w:hanging="1800"/>
      </w:pPr>
      <w:rPr>
        <w:rFonts w:hint="default"/>
      </w:rPr>
    </w:lvl>
    <w:lvl w:ilvl="8">
      <w:start w:val="1"/>
      <w:numFmt w:val="decimal"/>
      <w:isLgl/>
      <w:lvlText w:val="%1.%2.%3.%4.%5.%6.%7.%8.%9"/>
      <w:lvlJc w:val="left"/>
      <w:pPr>
        <w:ind w:left="4253" w:hanging="2160"/>
      </w:pPr>
      <w:rPr>
        <w:rFonts w:hint="default"/>
      </w:rPr>
    </w:lvl>
  </w:abstractNum>
  <w:abstractNum w:abstractNumId="23" w15:restartNumberingAfterBreak="0">
    <w:nsid w:val="009C0F58"/>
    <w:multiLevelType w:val="multilevel"/>
    <w:tmpl w:val="AB902782"/>
    <w:lvl w:ilvl="0">
      <w:start w:val="7"/>
      <w:numFmt w:val="decimal"/>
      <w:lvlText w:val="%1"/>
      <w:lvlJc w:val="left"/>
      <w:pPr>
        <w:ind w:left="525" w:hanging="525"/>
      </w:pPr>
      <w:rPr>
        <w:rFonts w:eastAsiaTheme="minorEastAsia" w:hint="default"/>
        <w:b/>
      </w:rPr>
    </w:lvl>
    <w:lvl w:ilvl="1">
      <w:start w:val="10"/>
      <w:numFmt w:val="decimal"/>
      <w:lvlText w:val="%1.%2"/>
      <w:lvlJc w:val="left"/>
      <w:pPr>
        <w:ind w:left="1093" w:hanging="525"/>
      </w:pPr>
      <w:rPr>
        <w:rFonts w:eastAsiaTheme="minorEastAsia" w:hint="default"/>
      </w:rPr>
    </w:lvl>
    <w:lvl w:ilvl="2">
      <w:start w:val="1"/>
      <w:numFmt w:val="decimal"/>
      <w:lvlText w:val="%1.%2.%3"/>
      <w:lvlJc w:val="left"/>
      <w:pPr>
        <w:ind w:left="1856" w:hanging="720"/>
      </w:pPr>
      <w:rPr>
        <w:rFonts w:eastAsiaTheme="minorEastAsia" w:hint="default"/>
      </w:rPr>
    </w:lvl>
    <w:lvl w:ilvl="3">
      <w:start w:val="1"/>
      <w:numFmt w:val="decimal"/>
      <w:lvlText w:val="%1.%2.%3.%4"/>
      <w:lvlJc w:val="left"/>
      <w:pPr>
        <w:ind w:left="2784" w:hanging="1080"/>
      </w:pPr>
      <w:rPr>
        <w:rFonts w:eastAsiaTheme="minorEastAsia" w:hint="default"/>
      </w:rPr>
    </w:lvl>
    <w:lvl w:ilvl="4">
      <w:start w:val="1"/>
      <w:numFmt w:val="decimal"/>
      <w:lvlText w:val="%1.%2.%3.%4.%5"/>
      <w:lvlJc w:val="left"/>
      <w:pPr>
        <w:ind w:left="3352" w:hanging="1080"/>
      </w:pPr>
      <w:rPr>
        <w:rFonts w:eastAsiaTheme="minorEastAsia" w:hint="default"/>
      </w:rPr>
    </w:lvl>
    <w:lvl w:ilvl="5">
      <w:start w:val="1"/>
      <w:numFmt w:val="decimal"/>
      <w:lvlText w:val="%1.%2.%3.%4.%5.%6"/>
      <w:lvlJc w:val="left"/>
      <w:pPr>
        <w:ind w:left="4280" w:hanging="1440"/>
      </w:pPr>
      <w:rPr>
        <w:rFonts w:eastAsiaTheme="minorEastAsia" w:hint="default"/>
      </w:rPr>
    </w:lvl>
    <w:lvl w:ilvl="6">
      <w:start w:val="1"/>
      <w:numFmt w:val="decimal"/>
      <w:lvlText w:val="%1.%2.%3.%4.%5.%6.%7"/>
      <w:lvlJc w:val="left"/>
      <w:pPr>
        <w:ind w:left="4848" w:hanging="1440"/>
      </w:pPr>
      <w:rPr>
        <w:rFonts w:eastAsiaTheme="minorEastAsia" w:hint="default"/>
      </w:rPr>
    </w:lvl>
    <w:lvl w:ilvl="7">
      <w:start w:val="1"/>
      <w:numFmt w:val="decimal"/>
      <w:lvlText w:val="%1.%2.%3.%4.%5.%6.%7.%8"/>
      <w:lvlJc w:val="left"/>
      <w:pPr>
        <w:ind w:left="5776" w:hanging="1800"/>
      </w:pPr>
      <w:rPr>
        <w:rFonts w:eastAsiaTheme="minorEastAsia" w:hint="default"/>
      </w:rPr>
    </w:lvl>
    <w:lvl w:ilvl="8">
      <w:start w:val="1"/>
      <w:numFmt w:val="decimal"/>
      <w:lvlText w:val="%1.%2.%3.%4.%5.%6.%7.%8.%9"/>
      <w:lvlJc w:val="left"/>
      <w:pPr>
        <w:ind w:left="6704" w:hanging="2160"/>
      </w:pPr>
      <w:rPr>
        <w:rFonts w:eastAsiaTheme="minorEastAsia" w:hint="default"/>
      </w:rPr>
    </w:lvl>
  </w:abstractNum>
  <w:abstractNum w:abstractNumId="24" w15:restartNumberingAfterBreak="0">
    <w:nsid w:val="00EA47B6"/>
    <w:multiLevelType w:val="multilevel"/>
    <w:tmpl w:val="5622B840"/>
    <w:lvl w:ilvl="0">
      <w:start w:val="1"/>
      <w:numFmt w:val="decimal"/>
      <w:lvlText w:val="%1."/>
      <w:lvlJc w:val="left"/>
      <w:pPr>
        <w:ind w:left="720" w:hanging="360"/>
      </w:pPr>
      <w:rPr>
        <w:b/>
        <w:color w:val="auto"/>
        <w:sz w:val="28"/>
      </w:rPr>
    </w:lvl>
    <w:lvl w:ilvl="1">
      <w:start w:val="1"/>
      <w:numFmt w:val="decimal"/>
      <w:isLgl/>
      <w:lvlText w:val="%1.%2"/>
      <w:lvlJc w:val="left"/>
      <w:pPr>
        <w:ind w:left="420"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5" w15:restartNumberingAfterBreak="0">
    <w:nsid w:val="05716BB4"/>
    <w:multiLevelType w:val="hybridMultilevel"/>
    <w:tmpl w:val="2B5A926C"/>
    <w:lvl w:ilvl="0" w:tplc="4910775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07F6190E"/>
    <w:multiLevelType w:val="multilevel"/>
    <w:tmpl w:val="1C4A9C28"/>
    <w:lvl w:ilvl="0">
      <w:start w:val="1"/>
      <w:numFmt w:val="decimal"/>
      <w:lvlText w:val="%1."/>
      <w:lvlJc w:val="left"/>
      <w:pPr>
        <w:ind w:left="720" w:hanging="360"/>
      </w:pPr>
    </w:lvl>
    <w:lvl w:ilvl="1">
      <w:start w:val="1"/>
      <w:numFmt w:val="decimal"/>
      <w:lvlText w:val="%2)"/>
      <w:lvlJc w:val="left"/>
      <w:pPr>
        <w:ind w:left="1515" w:hanging="435"/>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0A1C159F"/>
    <w:multiLevelType w:val="hybridMultilevel"/>
    <w:tmpl w:val="4A5C2414"/>
    <w:lvl w:ilvl="0" w:tplc="FFFFFFFF">
      <w:start w:val="1"/>
      <w:numFmt w:val="bullet"/>
      <w:lvlText w:val=""/>
      <w:lvlJc w:val="left"/>
      <w:pPr>
        <w:ind w:left="1429" w:hanging="360"/>
      </w:pPr>
      <w:rPr>
        <w:rFonts w:ascii="Symbol" w:hAnsi="Symbol"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0AD95203"/>
    <w:multiLevelType w:val="hybridMultilevel"/>
    <w:tmpl w:val="0796630A"/>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0EBE4CB7"/>
    <w:multiLevelType w:val="hybridMultilevel"/>
    <w:tmpl w:val="79A05CC2"/>
    <w:lvl w:ilvl="0" w:tplc="71426028">
      <w:start w:val="1"/>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0F2527BD"/>
    <w:multiLevelType w:val="hybridMultilevel"/>
    <w:tmpl w:val="6C1A84A4"/>
    <w:lvl w:ilvl="0" w:tplc="FFFFFFFF">
      <w:start w:val="1"/>
      <w:numFmt w:val="bullet"/>
      <w:lvlText w:val=""/>
      <w:lvlJc w:val="left"/>
      <w:pPr>
        <w:ind w:left="1429" w:hanging="360"/>
      </w:pPr>
      <w:rPr>
        <w:rFonts w:ascii="Symbol" w:hAnsi="Symbol"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40D5BE8"/>
    <w:multiLevelType w:val="hybridMultilevel"/>
    <w:tmpl w:val="38625FAA"/>
    <w:lvl w:ilvl="0" w:tplc="0608BE4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49F51E7"/>
    <w:multiLevelType w:val="hybridMultilevel"/>
    <w:tmpl w:val="8DB263A2"/>
    <w:lvl w:ilvl="0" w:tplc="FFFFFFFF">
      <w:start w:val="1"/>
      <w:numFmt w:val="bullet"/>
      <w:lvlText w:val=""/>
      <w:lvlJc w:val="left"/>
      <w:pPr>
        <w:ind w:left="1429" w:hanging="360"/>
      </w:pPr>
      <w:rPr>
        <w:rFonts w:ascii="Symbol" w:hAnsi="Symbol"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15257404"/>
    <w:multiLevelType w:val="hybridMultilevel"/>
    <w:tmpl w:val="426EF4B2"/>
    <w:lvl w:ilvl="0" w:tplc="FFFFFFFF">
      <w:start w:val="1"/>
      <w:numFmt w:val="bullet"/>
      <w:lvlText w:val=""/>
      <w:lvlJc w:val="left"/>
      <w:pPr>
        <w:ind w:left="1429" w:hanging="360"/>
      </w:pPr>
      <w:rPr>
        <w:rFonts w:ascii="Symbol" w:hAnsi="Symbol"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1A79384D"/>
    <w:multiLevelType w:val="hybridMultilevel"/>
    <w:tmpl w:val="54F4A4E0"/>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21781ECC"/>
    <w:multiLevelType w:val="hybridMultilevel"/>
    <w:tmpl w:val="48B6DD90"/>
    <w:lvl w:ilvl="0" w:tplc="0608BE4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7" w15:restartNumberingAfterBreak="0">
    <w:nsid w:val="226B2DFB"/>
    <w:multiLevelType w:val="hybridMultilevel"/>
    <w:tmpl w:val="8862A5E8"/>
    <w:lvl w:ilvl="0" w:tplc="90BC10E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3087720F"/>
    <w:multiLevelType w:val="multilevel"/>
    <w:tmpl w:val="C7CEBBDA"/>
    <w:lvl w:ilvl="0">
      <w:start w:val="1"/>
      <w:numFmt w:val="decimal"/>
      <w:lvlText w:val="%1."/>
      <w:lvlJc w:val="left"/>
      <w:pPr>
        <w:ind w:left="4755" w:hanging="360"/>
      </w:pPr>
      <w:rPr>
        <w:rFonts w:hint="default"/>
        <w:b w:val="0"/>
      </w:rPr>
    </w:lvl>
    <w:lvl w:ilvl="1">
      <w:start w:val="1"/>
      <w:numFmt w:val="decimal"/>
      <w:isLgl/>
      <w:lvlText w:val="%1.%2"/>
      <w:lvlJc w:val="left"/>
      <w:pPr>
        <w:ind w:left="8784" w:hanging="4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8158" w:hanging="1080"/>
      </w:pPr>
      <w:rPr>
        <w:rFonts w:hint="default"/>
      </w:rPr>
    </w:lvl>
    <w:lvl w:ilvl="4">
      <w:start w:val="1"/>
      <w:numFmt w:val="decimal"/>
      <w:isLgl/>
      <w:lvlText w:val="%1.%2.%3.%4.%5"/>
      <w:lvlJc w:val="left"/>
      <w:pPr>
        <w:ind w:left="8507" w:hanging="1080"/>
      </w:pPr>
      <w:rPr>
        <w:rFonts w:hint="default"/>
      </w:rPr>
    </w:lvl>
    <w:lvl w:ilvl="5">
      <w:start w:val="1"/>
      <w:numFmt w:val="decimal"/>
      <w:isLgl/>
      <w:lvlText w:val="%1.%2.%3.%4.%5.%6"/>
      <w:lvlJc w:val="left"/>
      <w:pPr>
        <w:ind w:left="9216" w:hanging="1440"/>
      </w:pPr>
      <w:rPr>
        <w:rFonts w:hint="default"/>
      </w:rPr>
    </w:lvl>
    <w:lvl w:ilvl="6">
      <w:start w:val="1"/>
      <w:numFmt w:val="decimal"/>
      <w:isLgl/>
      <w:lvlText w:val="%1.%2.%3.%4.%5.%6.%7"/>
      <w:lvlJc w:val="left"/>
      <w:pPr>
        <w:ind w:left="9565" w:hanging="1440"/>
      </w:pPr>
      <w:rPr>
        <w:rFonts w:hint="default"/>
      </w:rPr>
    </w:lvl>
    <w:lvl w:ilvl="7">
      <w:start w:val="1"/>
      <w:numFmt w:val="decimal"/>
      <w:isLgl/>
      <w:lvlText w:val="%1.%2.%3.%4.%5.%6.%7.%8"/>
      <w:lvlJc w:val="left"/>
      <w:pPr>
        <w:ind w:left="10274" w:hanging="1800"/>
      </w:pPr>
      <w:rPr>
        <w:rFonts w:hint="default"/>
      </w:rPr>
    </w:lvl>
    <w:lvl w:ilvl="8">
      <w:start w:val="1"/>
      <w:numFmt w:val="decimal"/>
      <w:isLgl/>
      <w:lvlText w:val="%1.%2.%3.%4.%5.%6.%7.%8.%9"/>
      <w:lvlJc w:val="left"/>
      <w:pPr>
        <w:ind w:left="10983" w:hanging="2160"/>
      </w:pPr>
      <w:rPr>
        <w:rFonts w:hint="default"/>
      </w:rPr>
    </w:lvl>
  </w:abstractNum>
  <w:abstractNum w:abstractNumId="39" w15:restartNumberingAfterBreak="0">
    <w:nsid w:val="32AE0B1B"/>
    <w:multiLevelType w:val="hybridMultilevel"/>
    <w:tmpl w:val="53067E3A"/>
    <w:lvl w:ilvl="0" w:tplc="04190011">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3545537A"/>
    <w:multiLevelType w:val="hybridMultilevel"/>
    <w:tmpl w:val="74EE2F0C"/>
    <w:lvl w:ilvl="0" w:tplc="04190011">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3BDE6C2D"/>
    <w:multiLevelType w:val="hybridMultilevel"/>
    <w:tmpl w:val="AEC4213C"/>
    <w:lvl w:ilvl="0" w:tplc="612AE8E6">
      <w:start w:val="1"/>
      <w:numFmt w:val="bullet"/>
      <w:pStyle w:val="1"/>
      <w:lvlText w:val=""/>
      <w:lvlJc w:val="left"/>
      <w:pPr>
        <w:tabs>
          <w:tab w:val="num" w:pos="2858"/>
        </w:tabs>
        <w:ind w:left="285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pStyle w:val="S3"/>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3C012FCB"/>
    <w:multiLevelType w:val="hybridMultilevel"/>
    <w:tmpl w:val="82E28EFA"/>
    <w:lvl w:ilvl="0" w:tplc="DFD0CD3C">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3D065343"/>
    <w:multiLevelType w:val="hybridMultilevel"/>
    <w:tmpl w:val="DF2AF1A6"/>
    <w:lvl w:ilvl="0" w:tplc="71426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FC65B3B"/>
    <w:multiLevelType w:val="hybridMultilevel"/>
    <w:tmpl w:val="45C88D4E"/>
    <w:lvl w:ilvl="0" w:tplc="49107758">
      <w:start w:val="1"/>
      <w:numFmt w:val="bullet"/>
      <w:lvlText w:val="­"/>
      <w:lvlJc w:val="left"/>
      <w:pPr>
        <w:ind w:left="1259" w:hanging="360"/>
      </w:pPr>
      <w:rPr>
        <w:rFonts w:ascii="Courier New" w:hAnsi="Courier New"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5" w15:restartNumberingAfterBreak="0">
    <w:nsid w:val="415C28FF"/>
    <w:multiLevelType w:val="multilevel"/>
    <w:tmpl w:val="B6FC7960"/>
    <w:lvl w:ilvl="0">
      <w:start w:val="1"/>
      <w:numFmt w:val="decimal"/>
      <w:lvlText w:val="%1."/>
      <w:lvlJc w:val="left"/>
      <w:pPr>
        <w:ind w:left="3763" w:hanging="360"/>
      </w:pPr>
      <w:rPr>
        <w:b/>
      </w:rPr>
    </w:lvl>
    <w:lvl w:ilvl="1">
      <w:start w:val="1"/>
      <w:numFmt w:val="decimal"/>
      <w:isLgl/>
      <w:lvlText w:val="%1.%2"/>
      <w:lvlJc w:val="left"/>
      <w:pPr>
        <w:ind w:left="1413" w:hanging="42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8158" w:hanging="1080"/>
      </w:pPr>
      <w:rPr>
        <w:rFonts w:hint="default"/>
      </w:rPr>
    </w:lvl>
    <w:lvl w:ilvl="4">
      <w:start w:val="1"/>
      <w:numFmt w:val="decimal"/>
      <w:isLgl/>
      <w:lvlText w:val="%1.%2.%3.%4.%5"/>
      <w:lvlJc w:val="left"/>
      <w:pPr>
        <w:ind w:left="8507" w:hanging="1080"/>
      </w:pPr>
      <w:rPr>
        <w:rFonts w:hint="default"/>
      </w:rPr>
    </w:lvl>
    <w:lvl w:ilvl="5">
      <w:start w:val="1"/>
      <w:numFmt w:val="decimal"/>
      <w:isLgl/>
      <w:lvlText w:val="%1.%2.%3.%4.%5.%6"/>
      <w:lvlJc w:val="left"/>
      <w:pPr>
        <w:ind w:left="9216" w:hanging="1440"/>
      </w:pPr>
      <w:rPr>
        <w:rFonts w:hint="default"/>
      </w:rPr>
    </w:lvl>
    <w:lvl w:ilvl="6">
      <w:start w:val="1"/>
      <w:numFmt w:val="decimal"/>
      <w:isLgl/>
      <w:lvlText w:val="%1.%2.%3.%4.%5.%6.%7"/>
      <w:lvlJc w:val="left"/>
      <w:pPr>
        <w:ind w:left="9565" w:hanging="1440"/>
      </w:pPr>
      <w:rPr>
        <w:rFonts w:hint="default"/>
      </w:rPr>
    </w:lvl>
    <w:lvl w:ilvl="7">
      <w:start w:val="1"/>
      <w:numFmt w:val="decimal"/>
      <w:isLgl/>
      <w:lvlText w:val="%1.%2.%3.%4.%5.%6.%7.%8"/>
      <w:lvlJc w:val="left"/>
      <w:pPr>
        <w:ind w:left="10274" w:hanging="1800"/>
      </w:pPr>
      <w:rPr>
        <w:rFonts w:hint="default"/>
      </w:rPr>
    </w:lvl>
    <w:lvl w:ilvl="8">
      <w:start w:val="1"/>
      <w:numFmt w:val="decimal"/>
      <w:isLgl/>
      <w:lvlText w:val="%1.%2.%3.%4.%5.%6.%7.%8.%9"/>
      <w:lvlJc w:val="left"/>
      <w:pPr>
        <w:ind w:left="10983" w:hanging="2160"/>
      </w:pPr>
      <w:rPr>
        <w:rFonts w:hint="default"/>
      </w:rPr>
    </w:lvl>
  </w:abstractNum>
  <w:abstractNum w:abstractNumId="46" w15:restartNumberingAfterBreak="0">
    <w:nsid w:val="41772C2C"/>
    <w:multiLevelType w:val="hybridMultilevel"/>
    <w:tmpl w:val="8FAE6E54"/>
    <w:lvl w:ilvl="0" w:tplc="1D46895A">
      <w:start w:val="1"/>
      <w:numFmt w:val="bullet"/>
      <w:pStyle w:val="S0"/>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25218FE"/>
    <w:multiLevelType w:val="hybridMultilevel"/>
    <w:tmpl w:val="E586DDAA"/>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4E242FA"/>
    <w:multiLevelType w:val="hybridMultilevel"/>
    <w:tmpl w:val="F22AC8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4DE17AD2"/>
    <w:multiLevelType w:val="hybridMultilevel"/>
    <w:tmpl w:val="4DA29FBA"/>
    <w:lvl w:ilvl="0" w:tplc="6BFAB0C4">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4FAE0863"/>
    <w:multiLevelType w:val="hybridMultilevel"/>
    <w:tmpl w:val="B01460B4"/>
    <w:lvl w:ilvl="0" w:tplc="04190011">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4FD97ECB"/>
    <w:multiLevelType w:val="hybridMultilevel"/>
    <w:tmpl w:val="237A7674"/>
    <w:lvl w:ilvl="0" w:tplc="49107758">
      <w:start w:val="1"/>
      <w:numFmt w:val="bullet"/>
      <w:lvlText w:val="­"/>
      <w:lvlJc w:val="left"/>
      <w:pPr>
        <w:ind w:left="3621"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085365D"/>
    <w:multiLevelType w:val="hybridMultilevel"/>
    <w:tmpl w:val="9D60D954"/>
    <w:lvl w:ilvl="0" w:tplc="FFFFFFFF">
      <w:start w:val="1"/>
      <w:numFmt w:val="bullet"/>
      <w:lvlText w:val=""/>
      <w:lvlJc w:val="left"/>
      <w:pPr>
        <w:ind w:left="1429" w:hanging="360"/>
      </w:pPr>
      <w:rPr>
        <w:rFonts w:ascii="Symbol" w:hAnsi="Symbol"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54A73F19"/>
    <w:multiLevelType w:val="hybridMultilevel"/>
    <w:tmpl w:val="A65245A0"/>
    <w:lvl w:ilvl="0" w:tplc="8B6EA166">
      <w:start w:val="1"/>
      <w:numFmt w:val="decimal"/>
      <w:lvlText w:val="%1."/>
      <w:lvlJc w:val="left"/>
      <w:pPr>
        <w:ind w:left="1249" w:hanging="360"/>
      </w:pPr>
      <w:rPr>
        <w:rFonts w:ascii="Times New Roman" w:eastAsiaTheme="minorEastAsia" w:hAnsi="Times New Roman" w:cstheme="minorBidi"/>
      </w:rPr>
    </w:lvl>
    <w:lvl w:ilvl="1" w:tplc="04190003" w:tentative="1">
      <w:start w:val="1"/>
      <w:numFmt w:val="bullet"/>
      <w:lvlText w:val="o"/>
      <w:lvlJc w:val="left"/>
      <w:pPr>
        <w:ind w:left="1969" w:hanging="360"/>
      </w:pPr>
      <w:rPr>
        <w:rFonts w:ascii="Courier New" w:hAnsi="Courier New" w:cs="Courier New" w:hint="default"/>
      </w:rPr>
    </w:lvl>
    <w:lvl w:ilvl="2" w:tplc="04190005" w:tentative="1">
      <w:start w:val="1"/>
      <w:numFmt w:val="bullet"/>
      <w:lvlText w:val=""/>
      <w:lvlJc w:val="left"/>
      <w:pPr>
        <w:ind w:left="2689" w:hanging="360"/>
      </w:pPr>
      <w:rPr>
        <w:rFonts w:ascii="Wingdings" w:hAnsi="Wingdings" w:hint="default"/>
      </w:rPr>
    </w:lvl>
    <w:lvl w:ilvl="3" w:tplc="04190001" w:tentative="1">
      <w:start w:val="1"/>
      <w:numFmt w:val="bullet"/>
      <w:lvlText w:val=""/>
      <w:lvlJc w:val="left"/>
      <w:pPr>
        <w:ind w:left="3409" w:hanging="360"/>
      </w:pPr>
      <w:rPr>
        <w:rFonts w:ascii="Symbol" w:hAnsi="Symbol" w:hint="default"/>
      </w:rPr>
    </w:lvl>
    <w:lvl w:ilvl="4" w:tplc="04190003" w:tentative="1">
      <w:start w:val="1"/>
      <w:numFmt w:val="bullet"/>
      <w:lvlText w:val="o"/>
      <w:lvlJc w:val="left"/>
      <w:pPr>
        <w:ind w:left="4129" w:hanging="360"/>
      </w:pPr>
      <w:rPr>
        <w:rFonts w:ascii="Courier New" w:hAnsi="Courier New" w:cs="Courier New" w:hint="default"/>
      </w:rPr>
    </w:lvl>
    <w:lvl w:ilvl="5" w:tplc="04190005" w:tentative="1">
      <w:start w:val="1"/>
      <w:numFmt w:val="bullet"/>
      <w:lvlText w:val=""/>
      <w:lvlJc w:val="left"/>
      <w:pPr>
        <w:ind w:left="4849" w:hanging="360"/>
      </w:pPr>
      <w:rPr>
        <w:rFonts w:ascii="Wingdings" w:hAnsi="Wingdings" w:hint="default"/>
      </w:rPr>
    </w:lvl>
    <w:lvl w:ilvl="6" w:tplc="04190001" w:tentative="1">
      <w:start w:val="1"/>
      <w:numFmt w:val="bullet"/>
      <w:lvlText w:val=""/>
      <w:lvlJc w:val="left"/>
      <w:pPr>
        <w:ind w:left="5569" w:hanging="360"/>
      </w:pPr>
      <w:rPr>
        <w:rFonts w:ascii="Symbol" w:hAnsi="Symbol" w:hint="default"/>
      </w:rPr>
    </w:lvl>
    <w:lvl w:ilvl="7" w:tplc="04190003" w:tentative="1">
      <w:start w:val="1"/>
      <w:numFmt w:val="bullet"/>
      <w:lvlText w:val="o"/>
      <w:lvlJc w:val="left"/>
      <w:pPr>
        <w:ind w:left="6289" w:hanging="360"/>
      </w:pPr>
      <w:rPr>
        <w:rFonts w:ascii="Courier New" w:hAnsi="Courier New" w:cs="Courier New" w:hint="default"/>
      </w:rPr>
    </w:lvl>
    <w:lvl w:ilvl="8" w:tplc="04190005" w:tentative="1">
      <w:start w:val="1"/>
      <w:numFmt w:val="bullet"/>
      <w:lvlText w:val=""/>
      <w:lvlJc w:val="left"/>
      <w:pPr>
        <w:ind w:left="7009" w:hanging="360"/>
      </w:pPr>
      <w:rPr>
        <w:rFonts w:ascii="Wingdings" w:hAnsi="Wingdings" w:hint="default"/>
      </w:rPr>
    </w:lvl>
  </w:abstractNum>
  <w:abstractNum w:abstractNumId="54" w15:restartNumberingAfterBreak="0">
    <w:nsid w:val="557C4229"/>
    <w:multiLevelType w:val="hybridMultilevel"/>
    <w:tmpl w:val="E73456D4"/>
    <w:lvl w:ilvl="0" w:tplc="C430E048">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5" w15:restartNumberingAfterBreak="0">
    <w:nsid w:val="57ED5791"/>
    <w:multiLevelType w:val="hybridMultilevel"/>
    <w:tmpl w:val="5CBA9DFA"/>
    <w:lvl w:ilvl="0" w:tplc="04190011">
      <w:start w:val="1"/>
      <w:numFmt w:val="decimal"/>
      <w:lvlText w:val="%1)"/>
      <w:lvlJc w:val="left"/>
      <w:pPr>
        <w:ind w:left="1249" w:hanging="360"/>
      </w:pPr>
    </w:lvl>
    <w:lvl w:ilvl="1" w:tplc="04190019" w:tentative="1">
      <w:start w:val="1"/>
      <w:numFmt w:val="lowerLetter"/>
      <w:lvlText w:val="%2."/>
      <w:lvlJc w:val="left"/>
      <w:pPr>
        <w:ind w:left="1969" w:hanging="360"/>
      </w:pPr>
    </w:lvl>
    <w:lvl w:ilvl="2" w:tplc="0419001B" w:tentative="1">
      <w:start w:val="1"/>
      <w:numFmt w:val="lowerRoman"/>
      <w:lvlText w:val="%3."/>
      <w:lvlJc w:val="right"/>
      <w:pPr>
        <w:ind w:left="2689" w:hanging="180"/>
      </w:pPr>
    </w:lvl>
    <w:lvl w:ilvl="3" w:tplc="0419000F" w:tentative="1">
      <w:start w:val="1"/>
      <w:numFmt w:val="decimal"/>
      <w:lvlText w:val="%4."/>
      <w:lvlJc w:val="left"/>
      <w:pPr>
        <w:ind w:left="3409" w:hanging="360"/>
      </w:pPr>
    </w:lvl>
    <w:lvl w:ilvl="4" w:tplc="04190019" w:tentative="1">
      <w:start w:val="1"/>
      <w:numFmt w:val="lowerLetter"/>
      <w:lvlText w:val="%5."/>
      <w:lvlJc w:val="left"/>
      <w:pPr>
        <w:ind w:left="4129" w:hanging="360"/>
      </w:pPr>
    </w:lvl>
    <w:lvl w:ilvl="5" w:tplc="0419001B" w:tentative="1">
      <w:start w:val="1"/>
      <w:numFmt w:val="lowerRoman"/>
      <w:lvlText w:val="%6."/>
      <w:lvlJc w:val="right"/>
      <w:pPr>
        <w:ind w:left="4849" w:hanging="180"/>
      </w:pPr>
    </w:lvl>
    <w:lvl w:ilvl="6" w:tplc="0419000F" w:tentative="1">
      <w:start w:val="1"/>
      <w:numFmt w:val="decimal"/>
      <w:lvlText w:val="%7."/>
      <w:lvlJc w:val="left"/>
      <w:pPr>
        <w:ind w:left="5569" w:hanging="360"/>
      </w:pPr>
    </w:lvl>
    <w:lvl w:ilvl="7" w:tplc="04190019" w:tentative="1">
      <w:start w:val="1"/>
      <w:numFmt w:val="lowerLetter"/>
      <w:lvlText w:val="%8."/>
      <w:lvlJc w:val="left"/>
      <w:pPr>
        <w:ind w:left="6289" w:hanging="360"/>
      </w:pPr>
    </w:lvl>
    <w:lvl w:ilvl="8" w:tplc="0419001B" w:tentative="1">
      <w:start w:val="1"/>
      <w:numFmt w:val="lowerRoman"/>
      <w:lvlText w:val="%9."/>
      <w:lvlJc w:val="right"/>
      <w:pPr>
        <w:ind w:left="7009" w:hanging="180"/>
      </w:pPr>
    </w:lvl>
  </w:abstractNum>
  <w:abstractNum w:abstractNumId="56" w15:restartNumberingAfterBreak="0">
    <w:nsid w:val="58B726A7"/>
    <w:multiLevelType w:val="hybridMultilevel"/>
    <w:tmpl w:val="22E051A0"/>
    <w:lvl w:ilvl="0" w:tplc="0608BE4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59C479CC"/>
    <w:multiLevelType w:val="hybridMultilevel"/>
    <w:tmpl w:val="A42490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59E60585"/>
    <w:multiLevelType w:val="hybridMultilevel"/>
    <w:tmpl w:val="5134B094"/>
    <w:lvl w:ilvl="0" w:tplc="4038108C">
      <w:start w:val="1"/>
      <w:numFmt w:val="bullet"/>
      <w:lvlText w:val=""/>
      <w:lvlJc w:val="left"/>
      <w:pPr>
        <w:tabs>
          <w:tab w:val="num" w:pos="3346"/>
        </w:tabs>
        <w:ind w:left="3346" w:hanging="360"/>
      </w:pPr>
      <w:rPr>
        <w:rFonts w:ascii="Symbol" w:hAnsi="Symbol" w:hint="default"/>
        <w:color w:val="auto"/>
      </w:rPr>
    </w:lvl>
    <w:lvl w:ilvl="1" w:tplc="AE663522">
      <w:start w:val="1"/>
      <w:numFmt w:val="bullet"/>
      <w:pStyle w:val="10"/>
      <w:lvlText w:val=""/>
      <w:lvlJc w:val="left"/>
      <w:pPr>
        <w:tabs>
          <w:tab w:val="num" w:pos="540"/>
        </w:tabs>
        <w:ind w:left="540"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9" w15:restartNumberingAfterBreak="0">
    <w:nsid w:val="5BD67B98"/>
    <w:multiLevelType w:val="hybridMultilevel"/>
    <w:tmpl w:val="9EDCCE4C"/>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BF0449D"/>
    <w:multiLevelType w:val="hybridMultilevel"/>
    <w:tmpl w:val="AF3AE326"/>
    <w:lvl w:ilvl="0" w:tplc="367A4E38">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5F260D23"/>
    <w:multiLevelType w:val="hybridMultilevel"/>
    <w:tmpl w:val="5E264B40"/>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618033BF"/>
    <w:multiLevelType w:val="hybridMultilevel"/>
    <w:tmpl w:val="AF8644C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67AF7212"/>
    <w:multiLevelType w:val="hybridMultilevel"/>
    <w:tmpl w:val="EE1C6E6A"/>
    <w:lvl w:ilvl="0" w:tplc="FFFFFFFF">
      <w:start w:val="1"/>
      <w:numFmt w:val="bullet"/>
      <w:lvlText w:val=""/>
      <w:lvlJc w:val="left"/>
      <w:pPr>
        <w:ind w:left="1429" w:hanging="360"/>
      </w:pPr>
      <w:rPr>
        <w:rFonts w:ascii="Symbol" w:hAnsi="Symbol"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15:restartNumberingAfterBreak="0">
    <w:nsid w:val="6B486930"/>
    <w:multiLevelType w:val="hybridMultilevel"/>
    <w:tmpl w:val="559247BE"/>
    <w:lvl w:ilvl="0" w:tplc="71426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6B817093"/>
    <w:multiLevelType w:val="hybridMultilevel"/>
    <w:tmpl w:val="0444FCA2"/>
    <w:lvl w:ilvl="0" w:tplc="FFFFFFFF">
      <w:start w:val="1"/>
      <w:numFmt w:val="bullet"/>
      <w:lvlText w:val=""/>
      <w:lvlJc w:val="left"/>
      <w:pPr>
        <w:ind w:left="1429" w:hanging="360"/>
      </w:pPr>
      <w:rPr>
        <w:rFonts w:ascii="Symbol" w:hAnsi="Symbol"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6E02216D"/>
    <w:multiLevelType w:val="hybridMultilevel"/>
    <w:tmpl w:val="C17672F8"/>
    <w:lvl w:ilvl="0" w:tplc="0419000F">
      <w:start w:val="1"/>
      <w:numFmt w:val="decimal"/>
      <w:lvlText w:val="%1."/>
      <w:lvlJc w:val="left"/>
      <w:pPr>
        <w:ind w:left="720" w:hanging="360"/>
      </w:pPr>
    </w:lvl>
    <w:lvl w:ilvl="1" w:tplc="0EF64EA4">
      <w:start w:val="1"/>
      <w:numFmt w:val="decimal"/>
      <w:lvlText w:val="%2)"/>
      <w:lvlJc w:val="left"/>
      <w:pPr>
        <w:ind w:left="2280" w:hanging="120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056602E"/>
    <w:multiLevelType w:val="hybridMultilevel"/>
    <w:tmpl w:val="35FEC1D2"/>
    <w:lvl w:ilvl="0" w:tplc="C430E04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7001B70"/>
    <w:multiLevelType w:val="hybridMultilevel"/>
    <w:tmpl w:val="B164BCD8"/>
    <w:lvl w:ilvl="0" w:tplc="0608BE4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77A53C84"/>
    <w:multiLevelType w:val="hybridMultilevel"/>
    <w:tmpl w:val="8A42A378"/>
    <w:lvl w:ilvl="0" w:tplc="C430E048">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0" w15:restartNumberingAfterBreak="0">
    <w:nsid w:val="77C21084"/>
    <w:multiLevelType w:val="hybridMultilevel"/>
    <w:tmpl w:val="94367FC2"/>
    <w:lvl w:ilvl="0" w:tplc="00000002">
      <w:start w:val="1"/>
      <w:numFmt w:val="bullet"/>
      <w:lvlText w:val=""/>
      <w:lvlJc w:val="left"/>
      <w:pPr>
        <w:ind w:left="1969" w:hanging="360"/>
      </w:pPr>
      <w:rPr>
        <w:rFonts w:ascii="Symbol" w:hAnsi="Symbol"/>
      </w:rPr>
    </w:lvl>
    <w:lvl w:ilvl="1" w:tplc="04190003" w:tentative="1">
      <w:start w:val="1"/>
      <w:numFmt w:val="bullet"/>
      <w:lvlText w:val="o"/>
      <w:lvlJc w:val="left"/>
      <w:pPr>
        <w:ind w:left="2689" w:hanging="360"/>
      </w:pPr>
      <w:rPr>
        <w:rFonts w:ascii="Courier New" w:hAnsi="Courier New" w:cs="Courier New" w:hint="default"/>
      </w:rPr>
    </w:lvl>
    <w:lvl w:ilvl="2" w:tplc="04190005" w:tentative="1">
      <w:start w:val="1"/>
      <w:numFmt w:val="bullet"/>
      <w:lvlText w:val=""/>
      <w:lvlJc w:val="left"/>
      <w:pPr>
        <w:ind w:left="3409" w:hanging="360"/>
      </w:pPr>
      <w:rPr>
        <w:rFonts w:ascii="Wingdings" w:hAnsi="Wingdings" w:hint="default"/>
      </w:rPr>
    </w:lvl>
    <w:lvl w:ilvl="3" w:tplc="04190001" w:tentative="1">
      <w:start w:val="1"/>
      <w:numFmt w:val="bullet"/>
      <w:lvlText w:val=""/>
      <w:lvlJc w:val="left"/>
      <w:pPr>
        <w:ind w:left="4129" w:hanging="360"/>
      </w:pPr>
      <w:rPr>
        <w:rFonts w:ascii="Symbol" w:hAnsi="Symbol" w:hint="default"/>
      </w:rPr>
    </w:lvl>
    <w:lvl w:ilvl="4" w:tplc="04190003" w:tentative="1">
      <w:start w:val="1"/>
      <w:numFmt w:val="bullet"/>
      <w:lvlText w:val="o"/>
      <w:lvlJc w:val="left"/>
      <w:pPr>
        <w:ind w:left="4849" w:hanging="360"/>
      </w:pPr>
      <w:rPr>
        <w:rFonts w:ascii="Courier New" w:hAnsi="Courier New" w:cs="Courier New" w:hint="default"/>
      </w:rPr>
    </w:lvl>
    <w:lvl w:ilvl="5" w:tplc="04190005" w:tentative="1">
      <w:start w:val="1"/>
      <w:numFmt w:val="bullet"/>
      <w:lvlText w:val=""/>
      <w:lvlJc w:val="left"/>
      <w:pPr>
        <w:ind w:left="5569" w:hanging="360"/>
      </w:pPr>
      <w:rPr>
        <w:rFonts w:ascii="Wingdings" w:hAnsi="Wingdings" w:hint="default"/>
      </w:rPr>
    </w:lvl>
    <w:lvl w:ilvl="6" w:tplc="04190001" w:tentative="1">
      <w:start w:val="1"/>
      <w:numFmt w:val="bullet"/>
      <w:lvlText w:val=""/>
      <w:lvlJc w:val="left"/>
      <w:pPr>
        <w:ind w:left="6289" w:hanging="360"/>
      </w:pPr>
      <w:rPr>
        <w:rFonts w:ascii="Symbol" w:hAnsi="Symbol" w:hint="default"/>
      </w:rPr>
    </w:lvl>
    <w:lvl w:ilvl="7" w:tplc="04190003" w:tentative="1">
      <w:start w:val="1"/>
      <w:numFmt w:val="bullet"/>
      <w:lvlText w:val="o"/>
      <w:lvlJc w:val="left"/>
      <w:pPr>
        <w:ind w:left="7009" w:hanging="360"/>
      </w:pPr>
      <w:rPr>
        <w:rFonts w:ascii="Courier New" w:hAnsi="Courier New" w:cs="Courier New" w:hint="default"/>
      </w:rPr>
    </w:lvl>
    <w:lvl w:ilvl="8" w:tplc="04190005" w:tentative="1">
      <w:start w:val="1"/>
      <w:numFmt w:val="bullet"/>
      <w:lvlText w:val=""/>
      <w:lvlJc w:val="left"/>
      <w:pPr>
        <w:ind w:left="7729" w:hanging="360"/>
      </w:pPr>
      <w:rPr>
        <w:rFonts w:ascii="Wingdings" w:hAnsi="Wingdings" w:hint="default"/>
      </w:rPr>
    </w:lvl>
  </w:abstractNum>
  <w:abstractNum w:abstractNumId="71" w15:restartNumberingAfterBreak="0">
    <w:nsid w:val="78907C43"/>
    <w:multiLevelType w:val="hybridMultilevel"/>
    <w:tmpl w:val="DB1C7BD0"/>
    <w:lvl w:ilvl="0" w:tplc="FFFFFFFF">
      <w:start w:val="1"/>
      <w:numFmt w:val="bullet"/>
      <w:lvlText w:val=""/>
      <w:lvlJc w:val="left"/>
      <w:pPr>
        <w:ind w:left="1429" w:hanging="360"/>
      </w:pPr>
      <w:rPr>
        <w:rFonts w:ascii="Symbol" w:hAnsi="Symbol"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79964477"/>
    <w:multiLevelType w:val="hybridMultilevel"/>
    <w:tmpl w:val="72744DF4"/>
    <w:lvl w:ilvl="0" w:tplc="00000002">
      <w:start w:val="1"/>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7B634F5B"/>
    <w:multiLevelType w:val="hybridMultilevel"/>
    <w:tmpl w:val="2C92416C"/>
    <w:lvl w:ilvl="0" w:tplc="FFFFFFFF">
      <w:start w:val="1"/>
      <w:numFmt w:val="bullet"/>
      <w:lvlText w:val=""/>
      <w:lvlJc w:val="left"/>
      <w:pPr>
        <w:ind w:left="1429" w:hanging="360"/>
      </w:pPr>
      <w:rPr>
        <w:rFonts w:ascii="Symbol" w:hAnsi="Symbol"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4"/>
  </w:num>
  <w:num w:numId="2">
    <w:abstractNumId w:val="45"/>
  </w:num>
  <w:num w:numId="3">
    <w:abstractNumId w:val="22"/>
  </w:num>
  <w:num w:numId="4">
    <w:abstractNumId w:val="11"/>
  </w:num>
  <w:num w:numId="5">
    <w:abstractNumId w:val="3"/>
  </w:num>
  <w:num w:numId="6">
    <w:abstractNumId w:val="54"/>
  </w:num>
  <w:num w:numId="7">
    <w:abstractNumId w:val="29"/>
  </w:num>
  <w:num w:numId="8">
    <w:abstractNumId w:val="41"/>
  </w:num>
  <w:num w:numId="9">
    <w:abstractNumId w:val="58"/>
  </w:num>
  <w:num w:numId="10">
    <w:abstractNumId w:val="69"/>
  </w:num>
  <w:num w:numId="11">
    <w:abstractNumId w:val="34"/>
  </w:num>
  <w:num w:numId="12">
    <w:abstractNumId w:val="55"/>
  </w:num>
  <w:num w:numId="13">
    <w:abstractNumId w:val="36"/>
  </w:num>
  <w:num w:numId="14">
    <w:abstractNumId w:val="43"/>
  </w:num>
  <w:num w:numId="15">
    <w:abstractNumId w:val="47"/>
  </w:num>
  <w:num w:numId="16">
    <w:abstractNumId w:val="61"/>
  </w:num>
  <w:num w:numId="17">
    <w:abstractNumId w:val="62"/>
  </w:num>
  <w:num w:numId="18">
    <w:abstractNumId w:val="66"/>
  </w:num>
  <w:num w:numId="19">
    <w:abstractNumId w:val="57"/>
  </w:num>
  <w:num w:numId="20">
    <w:abstractNumId w:val="67"/>
  </w:num>
  <w:num w:numId="21">
    <w:abstractNumId w:val="8"/>
  </w:num>
  <w:num w:numId="22">
    <w:abstractNumId w:val="44"/>
  </w:num>
  <w:num w:numId="23">
    <w:abstractNumId w:val="25"/>
  </w:num>
  <w:num w:numId="24">
    <w:abstractNumId w:val="51"/>
  </w:num>
  <w:num w:numId="25">
    <w:abstractNumId w:val="46"/>
  </w:num>
  <w:num w:numId="26">
    <w:abstractNumId w:val="37"/>
  </w:num>
  <w:num w:numId="27">
    <w:abstractNumId w:val="59"/>
  </w:num>
  <w:num w:numId="28">
    <w:abstractNumId w:val="38"/>
  </w:num>
  <w:num w:numId="29">
    <w:abstractNumId w:val="64"/>
  </w:num>
  <w:num w:numId="30">
    <w:abstractNumId w:val="26"/>
  </w:num>
  <w:num w:numId="31">
    <w:abstractNumId w:val="53"/>
  </w:num>
  <w:num w:numId="32">
    <w:abstractNumId w:val="72"/>
  </w:num>
  <w:num w:numId="33">
    <w:abstractNumId w:val="70"/>
  </w:num>
  <w:num w:numId="34">
    <w:abstractNumId w:val="31"/>
  </w:num>
  <w:num w:numId="35">
    <w:abstractNumId w:val="56"/>
  </w:num>
  <w:num w:numId="36">
    <w:abstractNumId w:val="35"/>
  </w:num>
  <w:num w:numId="37">
    <w:abstractNumId w:val="68"/>
  </w:num>
  <w:num w:numId="38">
    <w:abstractNumId w:val="42"/>
  </w:num>
  <w:num w:numId="39">
    <w:abstractNumId w:val="23"/>
  </w:num>
  <w:num w:numId="40">
    <w:abstractNumId w:val="48"/>
  </w:num>
  <w:num w:numId="41">
    <w:abstractNumId w:val="40"/>
  </w:num>
  <w:num w:numId="42">
    <w:abstractNumId w:val="50"/>
  </w:num>
  <w:num w:numId="43">
    <w:abstractNumId w:val="33"/>
  </w:num>
  <w:num w:numId="44">
    <w:abstractNumId w:val="71"/>
  </w:num>
  <w:num w:numId="45">
    <w:abstractNumId w:val="65"/>
  </w:num>
  <w:num w:numId="46">
    <w:abstractNumId w:val="60"/>
  </w:num>
  <w:num w:numId="47">
    <w:abstractNumId w:val="32"/>
  </w:num>
  <w:num w:numId="48">
    <w:abstractNumId w:val="30"/>
  </w:num>
  <w:num w:numId="49">
    <w:abstractNumId w:val="52"/>
  </w:num>
  <w:num w:numId="50">
    <w:abstractNumId w:val="27"/>
  </w:num>
  <w:num w:numId="51">
    <w:abstractNumId w:val="73"/>
  </w:num>
  <w:num w:numId="52">
    <w:abstractNumId w:val="63"/>
  </w:num>
  <w:num w:numId="53">
    <w:abstractNumId w:val="49"/>
  </w:num>
  <w:num w:numId="54">
    <w:abstractNumId w:val="39"/>
  </w:num>
  <w:num w:numId="55">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2"/>
  </w:compat>
  <w:rsids>
    <w:rsidRoot w:val="00E00749"/>
    <w:rsid w:val="00000A69"/>
    <w:rsid w:val="00001947"/>
    <w:rsid w:val="00001A76"/>
    <w:rsid w:val="00001AE5"/>
    <w:rsid w:val="00003ED4"/>
    <w:rsid w:val="0000449C"/>
    <w:rsid w:val="000047D0"/>
    <w:rsid w:val="00004AD8"/>
    <w:rsid w:val="00004D50"/>
    <w:rsid w:val="00004D81"/>
    <w:rsid w:val="00006A79"/>
    <w:rsid w:val="00006D73"/>
    <w:rsid w:val="000070EB"/>
    <w:rsid w:val="000072CD"/>
    <w:rsid w:val="00010015"/>
    <w:rsid w:val="000103EE"/>
    <w:rsid w:val="00010AC0"/>
    <w:rsid w:val="00010F7D"/>
    <w:rsid w:val="00010FF7"/>
    <w:rsid w:val="0001197A"/>
    <w:rsid w:val="000119BE"/>
    <w:rsid w:val="00011C2C"/>
    <w:rsid w:val="0001280F"/>
    <w:rsid w:val="00012A4F"/>
    <w:rsid w:val="0001335F"/>
    <w:rsid w:val="00013B58"/>
    <w:rsid w:val="00013FF0"/>
    <w:rsid w:val="00014C4D"/>
    <w:rsid w:val="00014CAC"/>
    <w:rsid w:val="00014F54"/>
    <w:rsid w:val="00014FCE"/>
    <w:rsid w:val="000151C0"/>
    <w:rsid w:val="0001537E"/>
    <w:rsid w:val="000156CB"/>
    <w:rsid w:val="00020034"/>
    <w:rsid w:val="000206C9"/>
    <w:rsid w:val="00020AD3"/>
    <w:rsid w:val="00021067"/>
    <w:rsid w:val="000210E0"/>
    <w:rsid w:val="00021B26"/>
    <w:rsid w:val="000227FD"/>
    <w:rsid w:val="000228A5"/>
    <w:rsid w:val="000252D2"/>
    <w:rsid w:val="00025356"/>
    <w:rsid w:val="00025466"/>
    <w:rsid w:val="0002641D"/>
    <w:rsid w:val="00026E8C"/>
    <w:rsid w:val="00027480"/>
    <w:rsid w:val="00027850"/>
    <w:rsid w:val="0003020C"/>
    <w:rsid w:val="0003039F"/>
    <w:rsid w:val="00031032"/>
    <w:rsid w:val="000310BE"/>
    <w:rsid w:val="000315B4"/>
    <w:rsid w:val="000318B8"/>
    <w:rsid w:val="00032645"/>
    <w:rsid w:val="00033AD3"/>
    <w:rsid w:val="00033D63"/>
    <w:rsid w:val="000347CF"/>
    <w:rsid w:val="00034ADE"/>
    <w:rsid w:val="00034E2F"/>
    <w:rsid w:val="00035DB5"/>
    <w:rsid w:val="0003618C"/>
    <w:rsid w:val="000363AC"/>
    <w:rsid w:val="00036677"/>
    <w:rsid w:val="00036866"/>
    <w:rsid w:val="000370A2"/>
    <w:rsid w:val="00037281"/>
    <w:rsid w:val="000374C5"/>
    <w:rsid w:val="00040245"/>
    <w:rsid w:val="000413CE"/>
    <w:rsid w:val="00041902"/>
    <w:rsid w:val="00041A4D"/>
    <w:rsid w:val="00042E7C"/>
    <w:rsid w:val="00043320"/>
    <w:rsid w:val="00043D88"/>
    <w:rsid w:val="00044048"/>
    <w:rsid w:val="00044E26"/>
    <w:rsid w:val="00044E7B"/>
    <w:rsid w:val="00044F5E"/>
    <w:rsid w:val="0004562F"/>
    <w:rsid w:val="0004591D"/>
    <w:rsid w:val="00045926"/>
    <w:rsid w:val="00045E6D"/>
    <w:rsid w:val="000464CF"/>
    <w:rsid w:val="00046A46"/>
    <w:rsid w:val="00046E5F"/>
    <w:rsid w:val="00047326"/>
    <w:rsid w:val="00047BE2"/>
    <w:rsid w:val="000501DB"/>
    <w:rsid w:val="00051BB7"/>
    <w:rsid w:val="000539E5"/>
    <w:rsid w:val="00053BE0"/>
    <w:rsid w:val="000554C9"/>
    <w:rsid w:val="00056353"/>
    <w:rsid w:val="0005679E"/>
    <w:rsid w:val="000570FF"/>
    <w:rsid w:val="000573D0"/>
    <w:rsid w:val="00057C36"/>
    <w:rsid w:val="000605D8"/>
    <w:rsid w:val="00060B64"/>
    <w:rsid w:val="00061E45"/>
    <w:rsid w:val="000624BD"/>
    <w:rsid w:val="00062638"/>
    <w:rsid w:val="00062F06"/>
    <w:rsid w:val="0006396C"/>
    <w:rsid w:val="00064155"/>
    <w:rsid w:val="00064B40"/>
    <w:rsid w:val="000655ED"/>
    <w:rsid w:val="00065C20"/>
    <w:rsid w:val="000660CC"/>
    <w:rsid w:val="0006624A"/>
    <w:rsid w:val="000663F0"/>
    <w:rsid w:val="0006651D"/>
    <w:rsid w:val="000666E5"/>
    <w:rsid w:val="000666EB"/>
    <w:rsid w:val="00066A40"/>
    <w:rsid w:val="0006797D"/>
    <w:rsid w:val="000705D0"/>
    <w:rsid w:val="00070AD6"/>
    <w:rsid w:val="000711F9"/>
    <w:rsid w:val="000725A9"/>
    <w:rsid w:val="00073194"/>
    <w:rsid w:val="000733DC"/>
    <w:rsid w:val="00073B15"/>
    <w:rsid w:val="00073CC3"/>
    <w:rsid w:val="00073EFF"/>
    <w:rsid w:val="00074D2F"/>
    <w:rsid w:val="000752C4"/>
    <w:rsid w:val="00076293"/>
    <w:rsid w:val="0007634F"/>
    <w:rsid w:val="0007644F"/>
    <w:rsid w:val="0007662F"/>
    <w:rsid w:val="000766BF"/>
    <w:rsid w:val="00076BEB"/>
    <w:rsid w:val="000770C5"/>
    <w:rsid w:val="00077169"/>
    <w:rsid w:val="00077DC1"/>
    <w:rsid w:val="00081278"/>
    <w:rsid w:val="0008178B"/>
    <w:rsid w:val="000830AF"/>
    <w:rsid w:val="00083766"/>
    <w:rsid w:val="00083C47"/>
    <w:rsid w:val="0008588D"/>
    <w:rsid w:val="00085EC2"/>
    <w:rsid w:val="00086280"/>
    <w:rsid w:val="00086494"/>
    <w:rsid w:val="00086D7C"/>
    <w:rsid w:val="00087D16"/>
    <w:rsid w:val="0009099C"/>
    <w:rsid w:val="00090F60"/>
    <w:rsid w:val="000914EB"/>
    <w:rsid w:val="00091579"/>
    <w:rsid w:val="000918FC"/>
    <w:rsid w:val="00091D43"/>
    <w:rsid w:val="000926AA"/>
    <w:rsid w:val="000929E8"/>
    <w:rsid w:val="00093CF3"/>
    <w:rsid w:val="00093F53"/>
    <w:rsid w:val="00095288"/>
    <w:rsid w:val="00095640"/>
    <w:rsid w:val="00096304"/>
    <w:rsid w:val="000964F9"/>
    <w:rsid w:val="000965AC"/>
    <w:rsid w:val="00097083"/>
    <w:rsid w:val="00097943"/>
    <w:rsid w:val="000A0F1E"/>
    <w:rsid w:val="000A1104"/>
    <w:rsid w:val="000A1593"/>
    <w:rsid w:val="000A2924"/>
    <w:rsid w:val="000A2B4A"/>
    <w:rsid w:val="000A30CD"/>
    <w:rsid w:val="000A3528"/>
    <w:rsid w:val="000A4415"/>
    <w:rsid w:val="000A4C40"/>
    <w:rsid w:val="000A4FB3"/>
    <w:rsid w:val="000A58A7"/>
    <w:rsid w:val="000A6631"/>
    <w:rsid w:val="000A6DBF"/>
    <w:rsid w:val="000A72E7"/>
    <w:rsid w:val="000A72FA"/>
    <w:rsid w:val="000A76C1"/>
    <w:rsid w:val="000B046D"/>
    <w:rsid w:val="000B0474"/>
    <w:rsid w:val="000B06D9"/>
    <w:rsid w:val="000B0F0F"/>
    <w:rsid w:val="000B2029"/>
    <w:rsid w:val="000B20BF"/>
    <w:rsid w:val="000B2641"/>
    <w:rsid w:val="000B2997"/>
    <w:rsid w:val="000B34AA"/>
    <w:rsid w:val="000B3C74"/>
    <w:rsid w:val="000B4149"/>
    <w:rsid w:val="000B4499"/>
    <w:rsid w:val="000B4E7E"/>
    <w:rsid w:val="000B51D1"/>
    <w:rsid w:val="000B5D4C"/>
    <w:rsid w:val="000B5E44"/>
    <w:rsid w:val="000B63D5"/>
    <w:rsid w:val="000B6DD8"/>
    <w:rsid w:val="000C0599"/>
    <w:rsid w:val="000C0EF6"/>
    <w:rsid w:val="000C10F1"/>
    <w:rsid w:val="000C110E"/>
    <w:rsid w:val="000C11AD"/>
    <w:rsid w:val="000C12E0"/>
    <w:rsid w:val="000C1761"/>
    <w:rsid w:val="000C2345"/>
    <w:rsid w:val="000C2904"/>
    <w:rsid w:val="000C2C7D"/>
    <w:rsid w:val="000C31A6"/>
    <w:rsid w:val="000C32F8"/>
    <w:rsid w:val="000C4B6F"/>
    <w:rsid w:val="000C55B0"/>
    <w:rsid w:val="000C60E8"/>
    <w:rsid w:val="000C6CF9"/>
    <w:rsid w:val="000C78AA"/>
    <w:rsid w:val="000D02C7"/>
    <w:rsid w:val="000D1766"/>
    <w:rsid w:val="000D1C25"/>
    <w:rsid w:val="000D2559"/>
    <w:rsid w:val="000D26AB"/>
    <w:rsid w:val="000D2D18"/>
    <w:rsid w:val="000D31D7"/>
    <w:rsid w:val="000D3E02"/>
    <w:rsid w:val="000D45CA"/>
    <w:rsid w:val="000D4773"/>
    <w:rsid w:val="000D5047"/>
    <w:rsid w:val="000D52CF"/>
    <w:rsid w:val="000D52F2"/>
    <w:rsid w:val="000D5341"/>
    <w:rsid w:val="000D56DC"/>
    <w:rsid w:val="000D72C2"/>
    <w:rsid w:val="000D77F1"/>
    <w:rsid w:val="000E021F"/>
    <w:rsid w:val="000E0B41"/>
    <w:rsid w:val="000E14A7"/>
    <w:rsid w:val="000E17D3"/>
    <w:rsid w:val="000E1B0B"/>
    <w:rsid w:val="000E2FA2"/>
    <w:rsid w:val="000E3529"/>
    <w:rsid w:val="000E3F35"/>
    <w:rsid w:val="000E543D"/>
    <w:rsid w:val="000E59D0"/>
    <w:rsid w:val="000E5A7C"/>
    <w:rsid w:val="000E68F3"/>
    <w:rsid w:val="000E72FD"/>
    <w:rsid w:val="000E7F39"/>
    <w:rsid w:val="000F12CC"/>
    <w:rsid w:val="000F1CA9"/>
    <w:rsid w:val="000F22DA"/>
    <w:rsid w:val="000F2680"/>
    <w:rsid w:val="000F36B4"/>
    <w:rsid w:val="000F3A2B"/>
    <w:rsid w:val="000F4192"/>
    <w:rsid w:val="000F4DE9"/>
    <w:rsid w:val="000F4FFB"/>
    <w:rsid w:val="000F56E0"/>
    <w:rsid w:val="000F5A56"/>
    <w:rsid w:val="000F5C0B"/>
    <w:rsid w:val="000F6A25"/>
    <w:rsid w:val="000F7113"/>
    <w:rsid w:val="000F7CC9"/>
    <w:rsid w:val="000F7D2C"/>
    <w:rsid w:val="000F7D83"/>
    <w:rsid w:val="001008E1"/>
    <w:rsid w:val="00100D3C"/>
    <w:rsid w:val="001013CC"/>
    <w:rsid w:val="001014DB"/>
    <w:rsid w:val="001026BC"/>
    <w:rsid w:val="00102ED8"/>
    <w:rsid w:val="0010313B"/>
    <w:rsid w:val="0010354D"/>
    <w:rsid w:val="00103C84"/>
    <w:rsid w:val="00103FE1"/>
    <w:rsid w:val="001040D1"/>
    <w:rsid w:val="00104156"/>
    <w:rsid w:val="00105561"/>
    <w:rsid w:val="00105E71"/>
    <w:rsid w:val="00106167"/>
    <w:rsid w:val="001067F5"/>
    <w:rsid w:val="00106EA1"/>
    <w:rsid w:val="00107E46"/>
    <w:rsid w:val="00110198"/>
    <w:rsid w:val="00110F0C"/>
    <w:rsid w:val="00111044"/>
    <w:rsid w:val="001115FF"/>
    <w:rsid w:val="00111989"/>
    <w:rsid w:val="00111FC1"/>
    <w:rsid w:val="0011238D"/>
    <w:rsid w:val="00113B63"/>
    <w:rsid w:val="00113F7D"/>
    <w:rsid w:val="001150D4"/>
    <w:rsid w:val="00116284"/>
    <w:rsid w:val="001162DB"/>
    <w:rsid w:val="00116874"/>
    <w:rsid w:val="00116942"/>
    <w:rsid w:val="001169AA"/>
    <w:rsid w:val="00116A64"/>
    <w:rsid w:val="001178C6"/>
    <w:rsid w:val="001179FC"/>
    <w:rsid w:val="00117AFD"/>
    <w:rsid w:val="00117E9C"/>
    <w:rsid w:val="0012077F"/>
    <w:rsid w:val="00120E22"/>
    <w:rsid w:val="001212A3"/>
    <w:rsid w:val="001212B9"/>
    <w:rsid w:val="0012279C"/>
    <w:rsid w:val="00122A84"/>
    <w:rsid w:val="00122D5F"/>
    <w:rsid w:val="001235F8"/>
    <w:rsid w:val="00123CDC"/>
    <w:rsid w:val="0012413C"/>
    <w:rsid w:val="00124607"/>
    <w:rsid w:val="00124A92"/>
    <w:rsid w:val="00124C15"/>
    <w:rsid w:val="00124D9B"/>
    <w:rsid w:val="00124E49"/>
    <w:rsid w:val="0012559B"/>
    <w:rsid w:val="001257C9"/>
    <w:rsid w:val="00125BD9"/>
    <w:rsid w:val="00126088"/>
    <w:rsid w:val="00126C15"/>
    <w:rsid w:val="00127009"/>
    <w:rsid w:val="00127E4F"/>
    <w:rsid w:val="001307AC"/>
    <w:rsid w:val="00131122"/>
    <w:rsid w:val="0013120F"/>
    <w:rsid w:val="0013223D"/>
    <w:rsid w:val="00132C23"/>
    <w:rsid w:val="0013309E"/>
    <w:rsid w:val="00133A5E"/>
    <w:rsid w:val="00133C92"/>
    <w:rsid w:val="00134193"/>
    <w:rsid w:val="001363D0"/>
    <w:rsid w:val="00136AA3"/>
    <w:rsid w:val="00136E82"/>
    <w:rsid w:val="00137422"/>
    <w:rsid w:val="00137495"/>
    <w:rsid w:val="00137A12"/>
    <w:rsid w:val="00137A33"/>
    <w:rsid w:val="00137FBB"/>
    <w:rsid w:val="00137FF0"/>
    <w:rsid w:val="001401A2"/>
    <w:rsid w:val="00140740"/>
    <w:rsid w:val="00140F8D"/>
    <w:rsid w:val="0014107C"/>
    <w:rsid w:val="001417C0"/>
    <w:rsid w:val="00141D33"/>
    <w:rsid w:val="00142656"/>
    <w:rsid w:val="00142C3E"/>
    <w:rsid w:val="00143392"/>
    <w:rsid w:val="001435E7"/>
    <w:rsid w:val="0014388E"/>
    <w:rsid w:val="00143CE1"/>
    <w:rsid w:val="001458B9"/>
    <w:rsid w:val="0014626E"/>
    <w:rsid w:val="00146C01"/>
    <w:rsid w:val="00147024"/>
    <w:rsid w:val="00147343"/>
    <w:rsid w:val="001475E4"/>
    <w:rsid w:val="00147806"/>
    <w:rsid w:val="00147915"/>
    <w:rsid w:val="001509D8"/>
    <w:rsid w:val="001528AB"/>
    <w:rsid w:val="00153125"/>
    <w:rsid w:val="001541AE"/>
    <w:rsid w:val="00154345"/>
    <w:rsid w:val="001545CC"/>
    <w:rsid w:val="001547D7"/>
    <w:rsid w:val="001547DA"/>
    <w:rsid w:val="00154B48"/>
    <w:rsid w:val="00155016"/>
    <w:rsid w:val="001550E0"/>
    <w:rsid w:val="00156817"/>
    <w:rsid w:val="00156A9A"/>
    <w:rsid w:val="00156D34"/>
    <w:rsid w:val="0015793D"/>
    <w:rsid w:val="00157CDD"/>
    <w:rsid w:val="0016093B"/>
    <w:rsid w:val="00160DF8"/>
    <w:rsid w:val="00160E80"/>
    <w:rsid w:val="00160F90"/>
    <w:rsid w:val="0016188A"/>
    <w:rsid w:val="00161926"/>
    <w:rsid w:val="00161D63"/>
    <w:rsid w:val="00162568"/>
    <w:rsid w:val="001625F8"/>
    <w:rsid w:val="00162B4B"/>
    <w:rsid w:val="00163B00"/>
    <w:rsid w:val="001644D0"/>
    <w:rsid w:val="001646D9"/>
    <w:rsid w:val="001649A3"/>
    <w:rsid w:val="00164A91"/>
    <w:rsid w:val="00165360"/>
    <w:rsid w:val="00165DDF"/>
    <w:rsid w:val="00166223"/>
    <w:rsid w:val="00166691"/>
    <w:rsid w:val="00166E8D"/>
    <w:rsid w:val="001676EF"/>
    <w:rsid w:val="00167702"/>
    <w:rsid w:val="00167C20"/>
    <w:rsid w:val="001702CD"/>
    <w:rsid w:val="00172A4D"/>
    <w:rsid w:val="00173065"/>
    <w:rsid w:val="00173BB1"/>
    <w:rsid w:val="00173EFF"/>
    <w:rsid w:val="0017406C"/>
    <w:rsid w:val="00174666"/>
    <w:rsid w:val="00174697"/>
    <w:rsid w:val="001748ED"/>
    <w:rsid w:val="00176435"/>
    <w:rsid w:val="001767CA"/>
    <w:rsid w:val="001769B8"/>
    <w:rsid w:val="00176E21"/>
    <w:rsid w:val="00176E98"/>
    <w:rsid w:val="00177D50"/>
    <w:rsid w:val="00180DC3"/>
    <w:rsid w:val="00181487"/>
    <w:rsid w:val="00181F15"/>
    <w:rsid w:val="00182027"/>
    <w:rsid w:val="00182338"/>
    <w:rsid w:val="00182A49"/>
    <w:rsid w:val="00183137"/>
    <w:rsid w:val="0018344F"/>
    <w:rsid w:val="00183666"/>
    <w:rsid w:val="00184227"/>
    <w:rsid w:val="0018425F"/>
    <w:rsid w:val="001846AF"/>
    <w:rsid w:val="001853EF"/>
    <w:rsid w:val="001859D6"/>
    <w:rsid w:val="00185AD8"/>
    <w:rsid w:val="001866B5"/>
    <w:rsid w:val="00186DC4"/>
    <w:rsid w:val="00186FD4"/>
    <w:rsid w:val="001877DC"/>
    <w:rsid w:val="0018784C"/>
    <w:rsid w:val="00187A48"/>
    <w:rsid w:val="001906AB"/>
    <w:rsid w:val="001906E7"/>
    <w:rsid w:val="00191205"/>
    <w:rsid w:val="001917F4"/>
    <w:rsid w:val="00191822"/>
    <w:rsid w:val="00192067"/>
    <w:rsid w:val="001924C8"/>
    <w:rsid w:val="00192ABD"/>
    <w:rsid w:val="00192EB7"/>
    <w:rsid w:val="001937D5"/>
    <w:rsid w:val="0019398C"/>
    <w:rsid w:val="00194AEA"/>
    <w:rsid w:val="001955FC"/>
    <w:rsid w:val="00195D3B"/>
    <w:rsid w:val="00196689"/>
    <w:rsid w:val="00196AEA"/>
    <w:rsid w:val="00196CBF"/>
    <w:rsid w:val="00197EBB"/>
    <w:rsid w:val="001A02EE"/>
    <w:rsid w:val="001A138F"/>
    <w:rsid w:val="001A14EB"/>
    <w:rsid w:val="001A166F"/>
    <w:rsid w:val="001A2671"/>
    <w:rsid w:val="001A3903"/>
    <w:rsid w:val="001A3BCE"/>
    <w:rsid w:val="001A403A"/>
    <w:rsid w:val="001A4B0B"/>
    <w:rsid w:val="001A5205"/>
    <w:rsid w:val="001A52EB"/>
    <w:rsid w:val="001A5725"/>
    <w:rsid w:val="001A5C3D"/>
    <w:rsid w:val="001A6148"/>
    <w:rsid w:val="001A6677"/>
    <w:rsid w:val="001A6ECE"/>
    <w:rsid w:val="001A6F6B"/>
    <w:rsid w:val="001A79FA"/>
    <w:rsid w:val="001B0CA7"/>
    <w:rsid w:val="001B13C6"/>
    <w:rsid w:val="001B19ED"/>
    <w:rsid w:val="001B1DAE"/>
    <w:rsid w:val="001B1DFA"/>
    <w:rsid w:val="001B2CE8"/>
    <w:rsid w:val="001B2D74"/>
    <w:rsid w:val="001B379B"/>
    <w:rsid w:val="001B462B"/>
    <w:rsid w:val="001B50D5"/>
    <w:rsid w:val="001B5919"/>
    <w:rsid w:val="001B6072"/>
    <w:rsid w:val="001B623B"/>
    <w:rsid w:val="001B656F"/>
    <w:rsid w:val="001B7248"/>
    <w:rsid w:val="001B7C1F"/>
    <w:rsid w:val="001B7DA4"/>
    <w:rsid w:val="001C0EA1"/>
    <w:rsid w:val="001C0F00"/>
    <w:rsid w:val="001C156B"/>
    <w:rsid w:val="001C1A0E"/>
    <w:rsid w:val="001C220A"/>
    <w:rsid w:val="001C24F7"/>
    <w:rsid w:val="001C28D5"/>
    <w:rsid w:val="001C2A33"/>
    <w:rsid w:val="001C3899"/>
    <w:rsid w:val="001C3D5B"/>
    <w:rsid w:val="001C4062"/>
    <w:rsid w:val="001C5972"/>
    <w:rsid w:val="001C7700"/>
    <w:rsid w:val="001C77F8"/>
    <w:rsid w:val="001C784F"/>
    <w:rsid w:val="001C7C83"/>
    <w:rsid w:val="001C7E4B"/>
    <w:rsid w:val="001D099F"/>
    <w:rsid w:val="001D0F1D"/>
    <w:rsid w:val="001D1C04"/>
    <w:rsid w:val="001D3296"/>
    <w:rsid w:val="001D3A82"/>
    <w:rsid w:val="001D4E23"/>
    <w:rsid w:val="001D4F56"/>
    <w:rsid w:val="001D6411"/>
    <w:rsid w:val="001D6FBE"/>
    <w:rsid w:val="001D7AD8"/>
    <w:rsid w:val="001D7BE4"/>
    <w:rsid w:val="001D7EBB"/>
    <w:rsid w:val="001E0C0A"/>
    <w:rsid w:val="001E0ECB"/>
    <w:rsid w:val="001E19FA"/>
    <w:rsid w:val="001E1B7A"/>
    <w:rsid w:val="001E1D13"/>
    <w:rsid w:val="001E286F"/>
    <w:rsid w:val="001E2B41"/>
    <w:rsid w:val="001E2E17"/>
    <w:rsid w:val="001E3910"/>
    <w:rsid w:val="001E3952"/>
    <w:rsid w:val="001E4193"/>
    <w:rsid w:val="001E5FCD"/>
    <w:rsid w:val="001E62EA"/>
    <w:rsid w:val="001E786D"/>
    <w:rsid w:val="001E7D9B"/>
    <w:rsid w:val="001F0D02"/>
    <w:rsid w:val="001F13A9"/>
    <w:rsid w:val="001F1FCC"/>
    <w:rsid w:val="001F2364"/>
    <w:rsid w:val="001F28D1"/>
    <w:rsid w:val="001F3900"/>
    <w:rsid w:val="001F3914"/>
    <w:rsid w:val="001F4364"/>
    <w:rsid w:val="001F5641"/>
    <w:rsid w:val="001F5B88"/>
    <w:rsid w:val="001F754A"/>
    <w:rsid w:val="001F7592"/>
    <w:rsid w:val="001F792C"/>
    <w:rsid w:val="002006E3"/>
    <w:rsid w:val="00200825"/>
    <w:rsid w:val="002011CC"/>
    <w:rsid w:val="00203583"/>
    <w:rsid w:val="00203AD0"/>
    <w:rsid w:val="00203CEA"/>
    <w:rsid w:val="00203E0D"/>
    <w:rsid w:val="00203EA5"/>
    <w:rsid w:val="00204935"/>
    <w:rsid w:val="00205518"/>
    <w:rsid w:val="00205B56"/>
    <w:rsid w:val="00205C16"/>
    <w:rsid w:val="00206D96"/>
    <w:rsid w:val="0020765B"/>
    <w:rsid w:val="0020774E"/>
    <w:rsid w:val="002078E1"/>
    <w:rsid w:val="00210230"/>
    <w:rsid w:val="00210863"/>
    <w:rsid w:val="0021221A"/>
    <w:rsid w:val="00213831"/>
    <w:rsid w:val="0021384B"/>
    <w:rsid w:val="002138FF"/>
    <w:rsid w:val="00213DA8"/>
    <w:rsid w:val="002144BD"/>
    <w:rsid w:val="002148F3"/>
    <w:rsid w:val="00214930"/>
    <w:rsid w:val="00214C86"/>
    <w:rsid w:val="00215653"/>
    <w:rsid w:val="00216383"/>
    <w:rsid w:val="002166DE"/>
    <w:rsid w:val="00217421"/>
    <w:rsid w:val="002175CC"/>
    <w:rsid w:val="002175DB"/>
    <w:rsid w:val="00220146"/>
    <w:rsid w:val="00221240"/>
    <w:rsid w:val="00221EB4"/>
    <w:rsid w:val="00222AA1"/>
    <w:rsid w:val="0022395C"/>
    <w:rsid w:val="002239AA"/>
    <w:rsid w:val="00223E9D"/>
    <w:rsid w:val="00224D85"/>
    <w:rsid w:val="00225AE4"/>
    <w:rsid w:val="00225E3B"/>
    <w:rsid w:val="00226496"/>
    <w:rsid w:val="002279F1"/>
    <w:rsid w:val="00230025"/>
    <w:rsid w:val="0023015D"/>
    <w:rsid w:val="002304D9"/>
    <w:rsid w:val="00231233"/>
    <w:rsid w:val="00232392"/>
    <w:rsid w:val="00232431"/>
    <w:rsid w:val="00233101"/>
    <w:rsid w:val="002342B1"/>
    <w:rsid w:val="00234F27"/>
    <w:rsid w:val="00235247"/>
    <w:rsid w:val="00236B39"/>
    <w:rsid w:val="00237BF0"/>
    <w:rsid w:val="00240547"/>
    <w:rsid w:val="00240908"/>
    <w:rsid w:val="00240AB9"/>
    <w:rsid w:val="00240B0F"/>
    <w:rsid w:val="00240D26"/>
    <w:rsid w:val="00241744"/>
    <w:rsid w:val="00241786"/>
    <w:rsid w:val="0024184F"/>
    <w:rsid w:val="00241E6B"/>
    <w:rsid w:val="00242F97"/>
    <w:rsid w:val="00244097"/>
    <w:rsid w:val="00244415"/>
    <w:rsid w:val="00244516"/>
    <w:rsid w:val="0024559B"/>
    <w:rsid w:val="00245767"/>
    <w:rsid w:val="00245AC3"/>
    <w:rsid w:val="00246224"/>
    <w:rsid w:val="002466D0"/>
    <w:rsid w:val="002468D0"/>
    <w:rsid w:val="00247159"/>
    <w:rsid w:val="00247507"/>
    <w:rsid w:val="00247A9E"/>
    <w:rsid w:val="00247FDD"/>
    <w:rsid w:val="002501F2"/>
    <w:rsid w:val="002508C5"/>
    <w:rsid w:val="00250B9C"/>
    <w:rsid w:val="00250FAA"/>
    <w:rsid w:val="00251421"/>
    <w:rsid w:val="0025247A"/>
    <w:rsid w:val="00252661"/>
    <w:rsid w:val="002530EF"/>
    <w:rsid w:val="002541D3"/>
    <w:rsid w:val="002556E3"/>
    <w:rsid w:val="0025666E"/>
    <w:rsid w:val="002571D8"/>
    <w:rsid w:val="002572DA"/>
    <w:rsid w:val="00257906"/>
    <w:rsid w:val="00257C6F"/>
    <w:rsid w:val="00257F06"/>
    <w:rsid w:val="00260348"/>
    <w:rsid w:val="0026051C"/>
    <w:rsid w:val="002609B6"/>
    <w:rsid w:val="00260B08"/>
    <w:rsid w:val="00261090"/>
    <w:rsid w:val="00262310"/>
    <w:rsid w:val="002631E2"/>
    <w:rsid w:val="0026332D"/>
    <w:rsid w:val="00263B32"/>
    <w:rsid w:val="00263F05"/>
    <w:rsid w:val="00264086"/>
    <w:rsid w:val="0026468F"/>
    <w:rsid w:val="00265257"/>
    <w:rsid w:val="00265515"/>
    <w:rsid w:val="00265A65"/>
    <w:rsid w:val="00265A93"/>
    <w:rsid w:val="00265D04"/>
    <w:rsid w:val="002663EF"/>
    <w:rsid w:val="002678E7"/>
    <w:rsid w:val="0027086C"/>
    <w:rsid w:val="00270FC8"/>
    <w:rsid w:val="00271C44"/>
    <w:rsid w:val="0027207D"/>
    <w:rsid w:val="00272295"/>
    <w:rsid w:val="002731A0"/>
    <w:rsid w:val="00273C26"/>
    <w:rsid w:val="00273EF1"/>
    <w:rsid w:val="00274009"/>
    <w:rsid w:val="002740CB"/>
    <w:rsid w:val="00274BE4"/>
    <w:rsid w:val="00275625"/>
    <w:rsid w:val="00275832"/>
    <w:rsid w:val="00276115"/>
    <w:rsid w:val="002766FD"/>
    <w:rsid w:val="00276815"/>
    <w:rsid w:val="002768B1"/>
    <w:rsid w:val="00276D9C"/>
    <w:rsid w:val="002774E6"/>
    <w:rsid w:val="002778A6"/>
    <w:rsid w:val="0028064F"/>
    <w:rsid w:val="002809CE"/>
    <w:rsid w:val="00282161"/>
    <w:rsid w:val="00282880"/>
    <w:rsid w:val="00283108"/>
    <w:rsid w:val="002835BD"/>
    <w:rsid w:val="00283B66"/>
    <w:rsid w:val="00283E81"/>
    <w:rsid w:val="00284C7A"/>
    <w:rsid w:val="002856F3"/>
    <w:rsid w:val="00285E28"/>
    <w:rsid w:val="002863DD"/>
    <w:rsid w:val="0028719C"/>
    <w:rsid w:val="00287802"/>
    <w:rsid w:val="00287B34"/>
    <w:rsid w:val="00290619"/>
    <w:rsid w:val="00291441"/>
    <w:rsid w:val="002929A3"/>
    <w:rsid w:val="00292ECE"/>
    <w:rsid w:val="00293A47"/>
    <w:rsid w:val="002947A8"/>
    <w:rsid w:val="00294A57"/>
    <w:rsid w:val="00294AC5"/>
    <w:rsid w:val="00295780"/>
    <w:rsid w:val="0029596E"/>
    <w:rsid w:val="00297112"/>
    <w:rsid w:val="002979E2"/>
    <w:rsid w:val="00297D17"/>
    <w:rsid w:val="00297E2F"/>
    <w:rsid w:val="002A0694"/>
    <w:rsid w:val="002A09BB"/>
    <w:rsid w:val="002A261C"/>
    <w:rsid w:val="002A28B2"/>
    <w:rsid w:val="002A31B7"/>
    <w:rsid w:val="002A32FA"/>
    <w:rsid w:val="002A3C48"/>
    <w:rsid w:val="002A431D"/>
    <w:rsid w:val="002A4350"/>
    <w:rsid w:val="002A6252"/>
    <w:rsid w:val="002A6DA1"/>
    <w:rsid w:val="002A748F"/>
    <w:rsid w:val="002A76EF"/>
    <w:rsid w:val="002B00B7"/>
    <w:rsid w:val="002B0CB1"/>
    <w:rsid w:val="002B0F7F"/>
    <w:rsid w:val="002B1265"/>
    <w:rsid w:val="002B1751"/>
    <w:rsid w:val="002B319F"/>
    <w:rsid w:val="002B3FAE"/>
    <w:rsid w:val="002B41A5"/>
    <w:rsid w:val="002B498A"/>
    <w:rsid w:val="002B4C17"/>
    <w:rsid w:val="002B4D08"/>
    <w:rsid w:val="002B4EB7"/>
    <w:rsid w:val="002B5376"/>
    <w:rsid w:val="002B537D"/>
    <w:rsid w:val="002B54E9"/>
    <w:rsid w:val="002B5D68"/>
    <w:rsid w:val="002B6BBD"/>
    <w:rsid w:val="002B76BD"/>
    <w:rsid w:val="002B791A"/>
    <w:rsid w:val="002B7D32"/>
    <w:rsid w:val="002B7F8E"/>
    <w:rsid w:val="002C12BD"/>
    <w:rsid w:val="002C1484"/>
    <w:rsid w:val="002C1688"/>
    <w:rsid w:val="002C189B"/>
    <w:rsid w:val="002C18B5"/>
    <w:rsid w:val="002C2A28"/>
    <w:rsid w:val="002C2B04"/>
    <w:rsid w:val="002C3A2C"/>
    <w:rsid w:val="002C46F1"/>
    <w:rsid w:val="002C4936"/>
    <w:rsid w:val="002C4E10"/>
    <w:rsid w:val="002C5146"/>
    <w:rsid w:val="002C55F9"/>
    <w:rsid w:val="002C5863"/>
    <w:rsid w:val="002C5982"/>
    <w:rsid w:val="002C5B23"/>
    <w:rsid w:val="002C5BFA"/>
    <w:rsid w:val="002C629B"/>
    <w:rsid w:val="002C69B1"/>
    <w:rsid w:val="002C7CF3"/>
    <w:rsid w:val="002C7EF5"/>
    <w:rsid w:val="002D0008"/>
    <w:rsid w:val="002D0206"/>
    <w:rsid w:val="002D07A5"/>
    <w:rsid w:val="002D1A9F"/>
    <w:rsid w:val="002D1F74"/>
    <w:rsid w:val="002D2BFE"/>
    <w:rsid w:val="002D37B9"/>
    <w:rsid w:val="002D3CF9"/>
    <w:rsid w:val="002D40C4"/>
    <w:rsid w:val="002D49B4"/>
    <w:rsid w:val="002D49F7"/>
    <w:rsid w:val="002D5849"/>
    <w:rsid w:val="002D5FE0"/>
    <w:rsid w:val="002D6107"/>
    <w:rsid w:val="002D7245"/>
    <w:rsid w:val="002D72A0"/>
    <w:rsid w:val="002D73CF"/>
    <w:rsid w:val="002D7487"/>
    <w:rsid w:val="002E0C84"/>
    <w:rsid w:val="002E263E"/>
    <w:rsid w:val="002E306F"/>
    <w:rsid w:val="002E352A"/>
    <w:rsid w:val="002E45E8"/>
    <w:rsid w:val="002E4B21"/>
    <w:rsid w:val="002E4D7D"/>
    <w:rsid w:val="002E52E6"/>
    <w:rsid w:val="002E6544"/>
    <w:rsid w:val="002E6EAD"/>
    <w:rsid w:val="002F05D6"/>
    <w:rsid w:val="002F0CBD"/>
    <w:rsid w:val="002F0DBD"/>
    <w:rsid w:val="002F1292"/>
    <w:rsid w:val="002F166C"/>
    <w:rsid w:val="002F1BE6"/>
    <w:rsid w:val="002F3CE4"/>
    <w:rsid w:val="002F417A"/>
    <w:rsid w:val="002F4B1B"/>
    <w:rsid w:val="002F4D5E"/>
    <w:rsid w:val="002F550E"/>
    <w:rsid w:val="002F5ECA"/>
    <w:rsid w:val="002F5EF6"/>
    <w:rsid w:val="002F5FD4"/>
    <w:rsid w:val="002F61ED"/>
    <w:rsid w:val="002F67AC"/>
    <w:rsid w:val="002F6DA2"/>
    <w:rsid w:val="002F716E"/>
    <w:rsid w:val="002F7B75"/>
    <w:rsid w:val="002F7F56"/>
    <w:rsid w:val="00300710"/>
    <w:rsid w:val="00301217"/>
    <w:rsid w:val="003017A0"/>
    <w:rsid w:val="0030386E"/>
    <w:rsid w:val="00303E16"/>
    <w:rsid w:val="00304647"/>
    <w:rsid w:val="00306138"/>
    <w:rsid w:val="0030659D"/>
    <w:rsid w:val="00306D11"/>
    <w:rsid w:val="0030750C"/>
    <w:rsid w:val="00307576"/>
    <w:rsid w:val="003105C8"/>
    <w:rsid w:val="0031071D"/>
    <w:rsid w:val="00310C2E"/>
    <w:rsid w:val="00310F1A"/>
    <w:rsid w:val="00311413"/>
    <w:rsid w:val="003114FA"/>
    <w:rsid w:val="0031414E"/>
    <w:rsid w:val="00314255"/>
    <w:rsid w:val="003147CE"/>
    <w:rsid w:val="00314A1C"/>
    <w:rsid w:val="0031528D"/>
    <w:rsid w:val="0031547E"/>
    <w:rsid w:val="00315ED8"/>
    <w:rsid w:val="00316D10"/>
    <w:rsid w:val="00317C3F"/>
    <w:rsid w:val="0032032C"/>
    <w:rsid w:val="003203BB"/>
    <w:rsid w:val="00320686"/>
    <w:rsid w:val="00320823"/>
    <w:rsid w:val="003209F7"/>
    <w:rsid w:val="00322423"/>
    <w:rsid w:val="00322701"/>
    <w:rsid w:val="003229BF"/>
    <w:rsid w:val="00322ACF"/>
    <w:rsid w:val="00322BFB"/>
    <w:rsid w:val="003235C5"/>
    <w:rsid w:val="00323DC3"/>
    <w:rsid w:val="00323F1C"/>
    <w:rsid w:val="00323FC4"/>
    <w:rsid w:val="003248F2"/>
    <w:rsid w:val="00324A94"/>
    <w:rsid w:val="00325718"/>
    <w:rsid w:val="00326625"/>
    <w:rsid w:val="00326BCE"/>
    <w:rsid w:val="003270E3"/>
    <w:rsid w:val="00327636"/>
    <w:rsid w:val="00327CF1"/>
    <w:rsid w:val="003304E3"/>
    <w:rsid w:val="0033078D"/>
    <w:rsid w:val="00330E14"/>
    <w:rsid w:val="00331163"/>
    <w:rsid w:val="00331CD0"/>
    <w:rsid w:val="00332430"/>
    <w:rsid w:val="00332FDE"/>
    <w:rsid w:val="00333D74"/>
    <w:rsid w:val="00334264"/>
    <w:rsid w:val="003343E2"/>
    <w:rsid w:val="00334C42"/>
    <w:rsid w:val="003378F7"/>
    <w:rsid w:val="00337A07"/>
    <w:rsid w:val="00337A39"/>
    <w:rsid w:val="00337E3E"/>
    <w:rsid w:val="003402BF"/>
    <w:rsid w:val="00340804"/>
    <w:rsid w:val="0034098A"/>
    <w:rsid w:val="00341D68"/>
    <w:rsid w:val="0034203A"/>
    <w:rsid w:val="00342575"/>
    <w:rsid w:val="003425A2"/>
    <w:rsid w:val="00342726"/>
    <w:rsid w:val="00343734"/>
    <w:rsid w:val="00343BEA"/>
    <w:rsid w:val="00343F35"/>
    <w:rsid w:val="003451B1"/>
    <w:rsid w:val="003467CA"/>
    <w:rsid w:val="00346EDA"/>
    <w:rsid w:val="00347199"/>
    <w:rsid w:val="003472B9"/>
    <w:rsid w:val="00347DFE"/>
    <w:rsid w:val="003500ED"/>
    <w:rsid w:val="003526F0"/>
    <w:rsid w:val="00353622"/>
    <w:rsid w:val="00353D84"/>
    <w:rsid w:val="00353ED4"/>
    <w:rsid w:val="00354B2A"/>
    <w:rsid w:val="00354F81"/>
    <w:rsid w:val="00355285"/>
    <w:rsid w:val="003556D6"/>
    <w:rsid w:val="00355F99"/>
    <w:rsid w:val="00356238"/>
    <w:rsid w:val="003566DB"/>
    <w:rsid w:val="00357BE8"/>
    <w:rsid w:val="00357CA3"/>
    <w:rsid w:val="003604DE"/>
    <w:rsid w:val="00361710"/>
    <w:rsid w:val="00361B25"/>
    <w:rsid w:val="0036273A"/>
    <w:rsid w:val="00362E91"/>
    <w:rsid w:val="00362FF3"/>
    <w:rsid w:val="00363F24"/>
    <w:rsid w:val="00364BBE"/>
    <w:rsid w:val="00364FDC"/>
    <w:rsid w:val="0036525A"/>
    <w:rsid w:val="003655D6"/>
    <w:rsid w:val="003659CF"/>
    <w:rsid w:val="00365B97"/>
    <w:rsid w:val="00366027"/>
    <w:rsid w:val="00366131"/>
    <w:rsid w:val="00366723"/>
    <w:rsid w:val="00366DCC"/>
    <w:rsid w:val="00367512"/>
    <w:rsid w:val="0037021C"/>
    <w:rsid w:val="00370739"/>
    <w:rsid w:val="00370E96"/>
    <w:rsid w:val="003711BE"/>
    <w:rsid w:val="00371574"/>
    <w:rsid w:val="00372058"/>
    <w:rsid w:val="00373444"/>
    <w:rsid w:val="00373A8A"/>
    <w:rsid w:val="00373A9D"/>
    <w:rsid w:val="0037447C"/>
    <w:rsid w:val="00374A1B"/>
    <w:rsid w:val="00375AB0"/>
    <w:rsid w:val="00375BF4"/>
    <w:rsid w:val="00380B9E"/>
    <w:rsid w:val="00380E17"/>
    <w:rsid w:val="00381EF5"/>
    <w:rsid w:val="00381F55"/>
    <w:rsid w:val="003823F5"/>
    <w:rsid w:val="0038240C"/>
    <w:rsid w:val="003838E7"/>
    <w:rsid w:val="003839A3"/>
    <w:rsid w:val="0038515F"/>
    <w:rsid w:val="003859AF"/>
    <w:rsid w:val="003863B0"/>
    <w:rsid w:val="003864F8"/>
    <w:rsid w:val="003876A7"/>
    <w:rsid w:val="0038778A"/>
    <w:rsid w:val="003879AA"/>
    <w:rsid w:val="00387D0D"/>
    <w:rsid w:val="003904E6"/>
    <w:rsid w:val="003908F8"/>
    <w:rsid w:val="003910D7"/>
    <w:rsid w:val="00391848"/>
    <w:rsid w:val="0039278A"/>
    <w:rsid w:val="0039347F"/>
    <w:rsid w:val="00394660"/>
    <w:rsid w:val="00394EA9"/>
    <w:rsid w:val="003954D9"/>
    <w:rsid w:val="00395E6D"/>
    <w:rsid w:val="00396962"/>
    <w:rsid w:val="00396E4D"/>
    <w:rsid w:val="00396FC9"/>
    <w:rsid w:val="003A02C9"/>
    <w:rsid w:val="003A0D43"/>
    <w:rsid w:val="003A0E19"/>
    <w:rsid w:val="003A188B"/>
    <w:rsid w:val="003A2621"/>
    <w:rsid w:val="003A2AD2"/>
    <w:rsid w:val="003A2F6E"/>
    <w:rsid w:val="003A3623"/>
    <w:rsid w:val="003A3729"/>
    <w:rsid w:val="003A391C"/>
    <w:rsid w:val="003A3BAD"/>
    <w:rsid w:val="003A3C96"/>
    <w:rsid w:val="003A44A2"/>
    <w:rsid w:val="003A4669"/>
    <w:rsid w:val="003A4724"/>
    <w:rsid w:val="003A4AA4"/>
    <w:rsid w:val="003A4DAD"/>
    <w:rsid w:val="003A4E44"/>
    <w:rsid w:val="003A5226"/>
    <w:rsid w:val="003A54A9"/>
    <w:rsid w:val="003A5EF0"/>
    <w:rsid w:val="003A6381"/>
    <w:rsid w:val="003A64E3"/>
    <w:rsid w:val="003A68D3"/>
    <w:rsid w:val="003A6E7C"/>
    <w:rsid w:val="003A7086"/>
    <w:rsid w:val="003A7C20"/>
    <w:rsid w:val="003B03EF"/>
    <w:rsid w:val="003B088E"/>
    <w:rsid w:val="003B0BE7"/>
    <w:rsid w:val="003B0CEA"/>
    <w:rsid w:val="003B0D3E"/>
    <w:rsid w:val="003B1721"/>
    <w:rsid w:val="003B1F0B"/>
    <w:rsid w:val="003B20B7"/>
    <w:rsid w:val="003B2467"/>
    <w:rsid w:val="003B2FFA"/>
    <w:rsid w:val="003B42C3"/>
    <w:rsid w:val="003B4F61"/>
    <w:rsid w:val="003B5985"/>
    <w:rsid w:val="003B5A9F"/>
    <w:rsid w:val="003B5B9E"/>
    <w:rsid w:val="003B6655"/>
    <w:rsid w:val="003B66EA"/>
    <w:rsid w:val="003B6720"/>
    <w:rsid w:val="003B719C"/>
    <w:rsid w:val="003B73FF"/>
    <w:rsid w:val="003B7690"/>
    <w:rsid w:val="003C00A6"/>
    <w:rsid w:val="003C0266"/>
    <w:rsid w:val="003C02A8"/>
    <w:rsid w:val="003C044D"/>
    <w:rsid w:val="003C08ED"/>
    <w:rsid w:val="003C0B74"/>
    <w:rsid w:val="003C0CC7"/>
    <w:rsid w:val="003C0D17"/>
    <w:rsid w:val="003C11F1"/>
    <w:rsid w:val="003C1A65"/>
    <w:rsid w:val="003C1C5F"/>
    <w:rsid w:val="003C1F8A"/>
    <w:rsid w:val="003C2D04"/>
    <w:rsid w:val="003C35ED"/>
    <w:rsid w:val="003C366B"/>
    <w:rsid w:val="003C3F4B"/>
    <w:rsid w:val="003C4B3D"/>
    <w:rsid w:val="003C4C98"/>
    <w:rsid w:val="003C4ECC"/>
    <w:rsid w:val="003C51FF"/>
    <w:rsid w:val="003C5763"/>
    <w:rsid w:val="003C6CC6"/>
    <w:rsid w:val="003D0290"/>
    <w:rsid w:val="003D043D"/>
    <w:rsid w:val="003D15CF"/>
    <w:rsid w:val="003D1721"/>
    <w:rsid w:val="003D1CEC"/>
    <w:rsid w:val="003D1F0C"/>
    <w:rsid w:val="003D1F95"/>
    <w:rsid w:val="003D2173"/>
    <w:rsid w:val="003D2AF8"/>
    <w:rsid w:val="003D2C1F"/>
    <w:rsid w:val="003D3E0D"/>
    <w:rsid w:val="003D4012"/>
    <w:rsid w:val="003D5BD1"/>
    <w:rsid w:val="003D5C58"/>
    <w:rsid w:val="003D5E43"/>
    <w:rsid w:val="003D6335"/>
    <w:rsid w:val="003D6385"/>
    <w:rsid w:val="003D694E"/>
    <w:rsid w:val="003D6971"/>
    <w:rsid w:val="003D6AEA"/>
    <w:rsid w:val="003D7182"/>
    <w:rsid w:val="003D744A"/>
    <w:rsid w:val="003D7D43"/>
    <w:rsid w:val="003D7F97"/>
    <w:rsid w:val="003E015E"/>
    <w:rsid w:val="003E0398"/>
    <w:rsid w:val="003E0B8D"/>
    <w:rsid w:val="003E1609"/>
    <w:rsid w:val="003E187B"/>
    <w:rsid w:val="003E1987"/>
    <w:rsid w:val="003E1B38"/>
    <w:rsid w:val="003E209E"/>
    <w:rsid w:val="003E2347"/>
    <w:rsid w:val="003E3663"/>
    <w:rsid w:val="003E3DE0"/>
    <w:rsid w:val="003E3E6B"/>
    <w:rsid w:val="003E4024"/>
    <w:rsid w:val="003E52AB"/>
    <w:rsid w:val="003E622B"/>
    <w:rsid w:val="003E6D13"/>
    <w:rsid w:val="003F049F"/>
    <w:rsid w:val="003F0B8A"/>
    <w:rsid w:val="003F0D71"/>
    <w:rsid w:val="003F0F8F"/>
    <w:rsid w:val="003F10E3"/>
    <w:rsid w:val="003F175D"/>
    <w:rsid w:val="003F1B3F"/>
    <w:rsid w:val="003F1C6E"/>
    <w:rsid w:val="003F3200"/>
    <w:rsid w:val="003F3231"/>
    <w:rsid w:val="003F4874"/>
    <w:rsid w:val="003F4CA2"/>
    <w:rsid w:val="003F5A50"/>
    <w:rsid w:val="003F6733"/>
    <w:rsid w:val="003F6C24"/>
    <w:rsid w:val="003F6CB7"/>
    <w:rsid w:val="003F772A"/>
    <w:rsid w:val="003F7C22"/>
    <w:rsid w:val="003F7C63"/>
    <w:rsid w:val="003F7FC6"/>
    <w:rsid w:val="00400157"/>
    <w:rsid w:val="00400B2A"/>
    <w:rsid w:val="00400C9C"/>
    <w:rsid w:val="00400DD3"/>
    <w:rsid w:val="00400E6A"/>
    <w:rsid w:val="00400F65"/>
    <w:rsid w:val="004013CF"/>
    <w:rsid w:val="004016D6"/>
    <w:rsid w:val="00401BFD"/>
    <w:rsid w:val="00402BF0"/>
    <w:rsid w:val="004031D8"/>
    <w:rsid w:val="00403AC4"/>
    <w:rsid w:val="00403B70"/>
    <w:rsid w:val="00404509"/>
    <w:rsid w:val="004047FB"/>
    <w:rsid w:val="00404EA6"/>
    <w:rsid w:val="0040557F"/>
    <w:rsid w:val="004063A7"/>
    <w:rsid w:val="00406816"/>
    <w:rsid w:val="004068AD"/>
    <w:rsid w:val="00406B34"/>
    <w:rsid w:val="00406F7C"/>
    <w:rsid w:val="0040755A"/>
    <w:rsid w:val="00407A0A"/>
    <w:rsid w:val="00410910"/>
    <w:rsid w:val="0041123C"/>
    <w:rsid w:val="0041220D"/>
    <w:rsid w:val="0041288E"/>
    <w:rsid w:val="00412E63"/>
    <w:rsid w:val="00412F6C"/>
    <w:rsid w:val="0041308A"/>
    <w:rsid w:val="004133AB"/>
    <w:rsid w:val="0041379E"/>
    <w:rsid w:val="00415A29"/>
    <w:rsid w:val="004161EC"/>
    <w:rsid w:val="00416CD9"/>
    <w:rsid w:val="0041734D"/>
    <w:rsid w:val="00417483"/>
    <w:rsid w:val="00421F17"/>
    <w:rsid w:val="0042229C"/>
    <w:rsid w:val="00423DE1"/>
    <w:rsid w:val="004248D7"/>
    <w:rsid w:val="00424CE2"/>
    <w:rsid w:val="0042513C"/>
    <w:rsid w:val="00425958"/>
    <w:rsid w:val="004262C5"/>
    <w:rsid w:val="00426BD5"/>
    <w:rsid w:val="004277DC"/>
    <w:rsid w:val="00427F2A"/>
    <w:rsid w:val="004301CD"/>
    <w:rsid w:val="0043062D"/>
    <w:rsid w:val="0043081F"/>
    <w:rsid w:val="00430C73"/>
    <w:rsid w:val="00431D18"/>
    <w:rsid w:val="00431F76"/>
    <w:rsid w:val="0043372F"/>
    <w:rsid w:val="00435B34"/>
    <w:rsid w:val="00435CB3"/>
    <w:rsid w:val="00437399"/>
    <w:rsid w:val="00437925"/>
    <w:rsid w:val="0044028B"/>
    <w:rsid w:val="004403C9"/>
    <w:rsid w:val="004408F5"/>
    <w:rsid w:val="00441143"/>
    <w:rsid w:val="0044153A"/>
    <w:rsid w:val="0044177C"/>
    <w:rsid w:val="0044215D"/>
    <w:rsid w:val="0044287F"/>
    <w:rsid w:val="00443ACE"/>
    <w:rsid w:val="00443D96"/>
    <w:rsid w:val="004448AB"/>
    <w:rsid w:val="00445056"/>
    <w:rsid w:val="00445D6E"/>
    <w:rsid w:val="004461AD"/>
    <w:rsid w:val="004469B3"/>
    <w:rsid w:val="00446D9C"/>
    <w:rsid w:val="00450407"/>
    <w:rsid w:val="0045050A"/>
    <w:rsid w:val="00450715"/>
    <w:rsid w:val="00450F73"/>
    <w:rsid w:val="004530C3"/>
    <w:rsid w:val="00453912"/>
    <w:rsid w:val="00453F85"/>
    <w:rsid w:val="004542B7"/>
    <w:rsid w:val="004544B7"/>
    <w:rsid w:val="004544D7"/>
    <w:rsid w:val="00454E4C"/>
    <w:rsid w:val="00455939"/>
    <w:rsid w:val="00455A84"/>
    <w:rsid w:val="00455FEE"/>
    <w:rsid w:val="00455FF7"/>
    <w:rsid w:val="0045633E"/>
    <w:rsid w:val="004564AD"/>
    <w:rsid w:val="00456BBC"/>
    <w:rsid w:val="00457561"/>
    <w:rsid w:val="00457D62"/>
    <w:rsid w:val="00457F5D"/>
    <w:rsid w:val="0046188F"/>
    <w:rsid w:val="00461A81"/>
    <w:rsid w:val="0046260C"/>
    <w:rsid w:val="0046297C"/>
    <w:rsid w:val="00463011"/>
    <w:rsid w:val="004636F6"/>
    <w:rsid w:val="0046375C"/>
    <w:rsid w:val="004647F1"/>
    <w:rsid w:val="00465B37"/>
    <w:rsid w:val="00465BB6"/>
    <w:rsid w:val="00465CE3"/>
    <w:rsid w:val="004664B1"/>
    <w:rsid w:val="00466714"/>
    <w:rsid w:val="004702E1"/>
    <w:rsid w:val="00470C92"/>
    <w:rsid w:val="004714F9"/>
    <w:rsid w:val="00471777"/>
    <w:rsid w:val="00472258"/>
    <w:rsid w:val="00472805"/>
    <w:rsid w:val="00472CDA"/>
    <w:rsid w:val="004737B8"/>
    <w:rsid w:val="00473870"/>
    <w:rsid w:val="00473A79"/>
    <w:rsid w:val="00473FE0"/>
    <w:rsid w:val="004757BC"/>
    <w:rsid w:val="00476699"/>
    <w:rsid w:val="00476B08"/>
    <w:rsid w:val="00476ECC"/>
    <w:rsid w:val="004770E6"/>
    <w:rsid w:val="004772CF"/>
    <w:rsid w:val="004774ED"/>
    <w:rsid w:val="00477C01"/>
    <w:rsid w:val="00480098"/>
    <w:rsid w:val="00480DD7"/>
    <w:rsid w:val="004810DB"/>
    <w:rsid w:val="00482B25"/>
    <w:rsid w:val="00482E29"/>
    <w:rsid w:val="00482E33"/>
    <w:rsid w:val="00483431"/>
    <w:rsid w:val="0048357A"/>
    <w:rsid w:val="00484A54"/>
    <w:rsid w:val="00484AB2"/>
    <w:rsid w:val="00484E26"/>
    <w:rsid w:val="0048502F"/>
    <w:rsid w:val="00486471"/>
    <w:rsid w:val="0048662E"/>
    <w:rsid w:val="00486C81"/>
    <w:rsid w:val="004871E1"/>
    <w:rsid w:val="00490532"/>
    <w:rsid w:val="004908FA"/>
    <w:rsid w:val="0049111F"/>
    <w:rsid w:val="00491ABD"/>
    <w:rsid w:val="00492D04"/>
    <w:rsid w:val="004938E2"/>
    <w:rsid w:val="004939FE"/>
    <w:rsid w:val="00493EF6"/>
    <w:rsid w:val="004943D2"/>
    <w:rsid w:val="0049445C"/>
    <w:rsid w:val="00494991"/>
    <w:rsid w:val="00496839"/>
    <w:rsid w:val="00497390"/>
    <w:rsid w:val="00497C14"/>
    <w:rsid w:val="004A0C1E"/>
    <w:rsid w:val="004A142A"/>
    <w:rsid w:val="004A1986"/>
    <w:rsid w:val="004A2F58"/>
    <w:rsid w:val="004A3DC7"/>
    <w:rsid w:val="004A4882"/>
    <w:rsid w:val="004A4C46"/>
    <w:rsid w:val="004A5127"/>
    <w:rsid w:val="004A5AF7"/>
    <w:rsid w:val="004A6747"/>
    <w:rsid w:val="004A6C8D"/>
    <w:rsid w:val="004A7443"/>
    <w:rsid w:val="004A77AC"/>
    <w:rsid w:val="004A7924"/>
    <w:rsid w:val="004A7F22"/>
    <w:rsid w:val="004B0469"/>
    <w:rsid w:val="004B1206"/>
    <w:rsid w:val="004B1836"/>
    <w:rsid w:val="004B1EA1"/>
    <w:rsid w:val="004B293D"/>
    <w:rsid w:val="004B3794"/>
    <w:rsid w:val="004B3BDD"/>
    <w:rsid w:val="004B44EF"/>
    <w:rsid w:val="004B4663"/>
    <w:rsid w:val="004B4A56"/>
    <w:rsid w:val="004B57C3"/>
    <w:rsid w:val="004B5CA9"/>
    <w:rsid w:val="004B626D"/>
    <w:rsid w:val="004B681F"/>
    <w:rsid w:val="004B6C1B"/>
    <w:rsid w:val="004B6E80"/>
    <w:rsid w:val="004B6EAE"/>
    <w:rsid w:val="004B7550"/>
    <w:rsid w:val="004B77FA"/>
    <w:rsid w:val="004B790C"/>
    <w:rsid w:val="004B794A"/>
    <w:rsid w:val="004C0865"/>
    <w:rsid w:val="004C09AD"/>
    <w:rsid w:val="004C0BFD"/>
    <w:rsid w:val="004C0DD0"/>
    <w:rsid w:val="004C0F04"/>
    <w:rsid w:val="004C1425"/>
    <w:rsid w:val="004C2189"/>
    <w:rsid w:val="004C2D6E"/>
    <w:rsid w:val="004C2D72"/>
    <w:rsid w:val="004C3A39"/>
    <w:rsid w:val="004C3E95"/>
    <w:rsid w:val="004C4489"/>
    <w:rsid w:val="004C44D6"/>
    <w:rsid w:val="004C483D"/>
    <w:rsid w:val="004C504B"/>
    <w:rsid w:val="004C57F1"/>
    <w:rsid w:val="004C5CD5"/>
    <w:rsid w:val="004C7219"/>
    <w:rsid w:val="004D0348"/>
    <w:rsid w:val="004D0404"/>
    <w:rsid w:val="004D0B94"/>
    <w:rsid w:val="004D1288"/>
    <w:rsid w:val="004D1E51"/>
    <w:rsid w:val="004D2787"/>
    <w:rsid w:val="004D2E43"/>
    <w:rsid w:val="004D3BF8"/>
    <w:rsid w:val="004D3E4A"/>
    <w:rsid w:val="004D44E2"/>
    <w:rsid w:val="004D517C"/>
    <w:rsid w:val="004D5FDF"/>
    <w:rsid w:val="004D6964"/>
    <w:rsid w:val="004D798C"/>
    <w:rsid w:val="004E003C"/>
    <w:rsid w:val="004E0148"/>
    <w:rsid w:val="004E064B"/>
    <w:rsid w:val="004E12B5"/>
    <w:rsid w:val="004E12E8"/>
    <w:rsid w:val="004E15DE"/>
    <w:rsid w:val="004E1E11"/>
    <w:rsid w:val="004E2754"/>
    <w:rsid w:val="004E29B2"/>
    <w:rsid w:val="004E4BFD"/>
    <w:rsid w:val="004E594B"/>
    <w:rsid w:val="004E5AFA"/>
    <w:rsid w:val="004E647B"/>
    <w:rsid w:val="004E6BE6"/>
    <w:rsid w:val="004E6CBA"/>
    <w:rsid w:val="004E7B01"/>
    <w:rsid w:val="004E7C80"/>
    <w:rsid w:val="004E7E0E"/>
    <w:rsid w:val="004F0A4B"/>
    <w:rsid w:val="004F199D"/>
    <w:rsid w:val="004F1C2C"/>
    <w:rsid w:val="004F2051"/>
    <w:rsid w:val="004F20F9"/>
    <w:rsid w:val="004F28A6"/>
    <w:rsid w:val="004F2A26"/>
    <w:rsid w:val="004F3131"/>
    <w:rsid w:val="004F4D4D"/>
    <w:rsid w:val="004F52C8"/>
    <w:rsid w:val="004F6208"/>
    <w:rsid w:val="004F633B"/>
    <w:rsid w:val="004F686A"/>
    <w:rsid w:val="004F7265"/>
    <w:rsid w:val="004F7D0D"/>
    <w:rsid w:val="005007A8"/>
    <w:rsid w:val="00501650"/>
    <w:rsid w:val="00501716"/>
    <w:rsid w:val="00501D1B"/>
    <w:rsid w:val="0050259B"/>
    <w:rsid w:val="00502791"/>
    <w:rsid w:val="00502799"/>
    <w:rsid w:val="0050293D"/>
    <w:rsid w:val="00503CD7"/>
    <w:rsid w:val="00503D3B"/>
    <w:rsid w:val="0050469A"/>
    <w:rsid w:val="00504B76"/>
    <w:rsid w:val="0050502E"/>
    <w:rsid w:val="0050629F"/>
    <w:rsid w:val="00506360"/>
    <w:rsid w:val="005072B1"/>
    <w:rsid w:val="00510882"/>
    <w:rsid w:val="005114B3"/>
    <w:rsid w:val="005128E6"/>
    <w:rsid w:val="00513628"/>
    <w:rsid w:val="00514311"/>
    <w:rsid w:val="005145F2"/>
    <w:rsid w:val="0051517C"/>
    <w:rsid w:val="0051602D"/>
    <w:rsid w:val="005168E5"/>
    <w:rsid w:val="00516DCC"/>
    <w:rsid w:val="00517271"/>
    <w:rsid w:val="00517922"/>
    <w:rsid w:val="00517DB7"/>
    <w:rsid w:val="00517EDA"/>
    <w:rsid w:val="005205D0"/>
    <w:rsid w:val="00520FC9"/>
    <w:rsid w:val="005213B6"/>
    <w:rsid w:val="005214AA"/>
    <w:rsid w:val="00521504"/>
    <w:rsid w:val="00521F3E"/>
    <w:rsid w:val="0052231C"/>
    <w:rsid w:val="00522641"/>
    <w:rsid w:val="00523373"/>
    <w:rsid w:val="0052395A"/>
    <w:rsid w:val="0052450D"/>
    <w:rsid w:val="005246BD"/>
    <w:rsid w:val="0052491D"/>
    <w:rsid w:val="00524D80"/>
    <w:rsid w:val="0052559F"/>
    <w:rsid w:val="00525617"/>
    <w:rsid w:val="00525690"/>
    <w:rsid w:val="00526661"/>
    <w:rsid w:val="00526F1A"/>
    <w:rsid w:val="00527FEC"/>
    <w:rsid w:val="005303BB"/>
    <w:rsid w:val="00530517"/>
    <w:rsid w:val="00530AFF"/>
    <w:rsid w:val="0053127E"/>
    <w:rsid w:val="00531FFE"/>
    <w:rsid w:val="00533B6B"/>
    <w:rsid w:val="005347FF"/>
    <w:rsid w:val="0053559B"/>
    <w:rsid w:val="00535A7D"/>
    <w:rsid w:val="00535CD1"/>
    <w:rsid w:val="00536509"/>
    <w:rsid w:val="00536D11"/>
    <w:rsid w:val="0053715D"/>
    <w:rsid w:val="00537174"/>
    <w:rsid w:val="005372CE"/>
    <w:rsid w:val="00537712"/>
    <w:rsid w:val="0053797E"/>
    <w:rsid w:val="00540098"/>
    <w:rsid w:val="005408CE"/>
    <w:rsid w:val="00540AFD"/>
    <w:rsid w:val="00541339"/>
    <w:rsid w:val="00541CD1"/>
    <w:rsid w:val="0054218C"/>
    <w:rsid w:val="00542246"/>
    <w:rsid w:val="005424BE"/>
    <w:rsid w:val="00542CBA"/>
    <w:rsid w:val="00543348"/>
    <w:rsid w:val="00543875"/>
    <w:rsid w:val="00543C15"/>
    <w:rsid w:val="00543EAA"/>
    <w:rsid w:val="0054403C"/>
    <w:rsid w:val="005441C8"/>
    <w:rsid w:val="00545E55"/>
    <w:rsid w:val="005461A8"/>
    <w:rsid w:val="005468EF"/>
    <w:rsid w:val="005470D9"/>
    <w:rsid w:val="00547A10"/>
    <w:rsid w:val="00550046"/>
    <w:rsid w:val="005504E3"/>
    <w:rsid w:val="00550C67"/>
    <w:rsid w:val="00551265"/>
    <w:rsid w:val="005513BA"/>
    <w:rsid w:val="0055164F"/>
    <w:rsid w:val="00551CF5"/>
    <w:rsid w:val="0055233B"/>
    <w:rsid w:val="0055321C"/>
    <w:rsid w:val="0055428F"/>
    <w:rsid w:val="00554B6A"/>
    <w:rsid w:val="005555F5"/>
    <w:rsid w:val="005567F6"/>
    <w:rsid w:val="005568C5"/>
    <w:rsid w:val="005568CB"/>
    <w:rsid w:val="00556DD4"/>
    <w:rsid w:val="005570CA"/>
    <w:rsid w:val="005571C6"/>
    <w:rsid w:val="005572B0"/>
    <w:rsid w:val="00557522"/>
    <w:rsid w:val="005602B6"/>
    <w:rsid w:val="00560571"/>
    <w:rsid w:val="00560A7A"/>
    <w:rsid w:val="00561F6C"/>
    <w:rsid w:val="00561FD2"/>
    <w:rsid w:val="005621A4"/>
    <w:rsid w:val="00562233"/>
    <w:rsid w:val="00562505"/>
    <w:rsid w:val="005626D0"/>
    <w:rsid w:val="005629BE"/>
    <w:rsid w:val="00562E4D"/>
    <w:rsid w:val="00562FE4"/>
    <w:rsid w:val="00563424"/>
    <w:rsid w:val="00563495"/>
    <w:rsid w:val="00564284"/>
    <w:rsid w:val="00564510"/>
    <w:rsid w:val="00565CA0"/>
    <w:rsid w:val="00566C73"/>
    <w:rsid w:val="00566CD4"/>
    <w:rsid w:val="00566EA6"/>
    <w:rsid w:val="00567007"/>
    <w:rsid w:val="00567A88"/>
    <w:rsid w:val="00567E23"/>
    <w:rsid w:val="005706C1"/>
    <w:rsid w:val="00570978"/>
    <w:rsid w:val="00570BC2"/>
    <w:rsid w:val="00570F29"/>
    <w:rsid w:val="005713FE"/>
    <w:rsid w:val="005716FE"/>
    <w:rsid w:val="00571FEA"/>
    <w:rsid w:val="0057209B"/>
    <w:rsid w:val="00572138"/>
    <w:rsid w:val="00572420"/>
    <w:rsid w:val="00572A24"/>
    <w:rsid w:val="0057347B"/>
    <w:rsid w:val="00574051"/>
    <w:rsid w:val="00574532"/>
    <w:rsid w:val="00575932"/>
    <w:rsid w:val="00577274"/>
    <w:rsid w:val="005778F7"/>
    <w:rsid w:val="00580CC2"/>
    <w:rsid w:val="00581C8B"/>
    <w:rsid w:val="00581DB5"/>
    <w:rsid w:val="005831A8"/>
    <w:rsid w:val="00584BDB"/>
    <w:rsid w:val="005852F7"/>
    <w:rsid w:val="00585D3E"/>
    <w:rsid w:val="00586033"/>
    <w:rsid w:val="00586155"/>
    <w:rsid w:val="00586C5A"/>
    <w:rsid w:val="00587225"/>
    <w:rsid w:val="00587D8B"/>
    <w:rsid w:val="0059028E"/>
    <w:rsid w:val="00590FD2"/>
    <w:rsid w:val="00591B28"/>
    <w:rsid w:val="00591C91"/>
    <w:rsid w:val="0059264A"/>
    <w:rsid w:val="00592865"/>
    <w:rsid w:val="005932BC"/>
    <w:rsid w:val="005933C6"/>
    <w:rsid w:val="00593FB2"/>
    <w:rsid w:val="00594A52"/>
    <w:rsid w:val="00594DEA"/>
    <w:rsid w:val="005951CE"/>
    <w:rsid w:val="005951D3"/>
    <w:rsid w:val="00595C81"/>
    <w:rsid w:val="00595DCC"/>
    <w:rsid w:val="005966F8"/>
    <w:rsid w:val="00597C20"/>
    <w:rsid w:val="005A0567"/>
    <w:rsid w:val="005A1C64"/>
    <w:rsid w:val="005A20BF"/>
    <w:rsid w:val="005A2DBF"/>
    <w:rsid w:val="005A3BB6"/>
    <w:rsid w:val="005A4388"/>
    <w:rsid w:val="005A4B3E"/>
    <w:rsid w:val="005A4F48"/>
    <w:rsid w:val="005A50F7"/>
    <w:rsid w:val="005A597D"/>
    <w:rsid w:val="005A5F27"/>
    <w:rsid w:val="005A65D5"/>
    <w:rsid w:val="005A6D38"/>
    <w:rsid w:val="005A722B"/>
    <w:rsid w:val="005A74A3"/>
    <w:rsid w:val="005B00A2"/>
    <w:rsid w:val="005B0F92"/>
    <w:rsid w:val="005B13D2"/>
    <w:rsid w:val="005B1DB7"/>
    <w:rsid w:val="005B1E13"/>
    <w:rsid w:val="005B37E6"/>
    <w:rsid w:val="005B4CB6"/>
    <w:rsid w:val="005B4FBE"/>
    <w:rsid w:val="005B5207"/>
    <w:rsid w:val="005B6841"/>
    <w:rsid w:val="005B72A3"/>
    <w:rsid w:val="005B7CF2"/>
    <w:rsid w:val="005B7E18"/>
    <w:rsid w:val="005C01AC"/>
    <w:rsid w:val="005C04A1"/>
    <w:rsid w:val="005C0598"/>
    <w:rsid w:val="005C0EFD"/>
    <w:rsid w:val="005C0F5C"/>
    <w:rsid w:val="005C1EFA"/>
    <w:rsid w:val="005C247A"/>
    <w:rsid w:val="005C294E"/>
    <w:rsid w:val="005C32B4"/>
    <w:rsid w:val="005C3B44"/>
    <w:rsid w:val="005C3B94"/>
    <w:rsid w:val="005C3CFE"/>
    <w:rsid w:val="005C49CF"/>
    <w:rsid w:val="005C5545"/>
    <w:rsid w:val="005C5F02"/>
    <w:rsid w:val="005C6CD1"/>
    <w:rsid w:val="005C7884"/>
    <w:rsid w:val="005D0166"/>
    <w:rsid w:val="005D4004"/>
    <w:rsid w:val="005D48F4"/>
    <w:rsid w:val="005D5B39"/>
    <w:rsid w:val="005D65F7"/>
    <w:rsid w:val="005D6676"/>
    <w:rsid w:val="005D66CA"/>
    <w:rsid w:val="005D68F6"/>
    <w:rsid w:val="005D6D1D"/>
    <w:rsid w:val="005D70C5"/>
    <w:rsid w:val="005D7F47"/>
    <w:rsid w:val="005E025D"/>
    <w:rsid w:val="005E0898"/>
    <w:rsid w:val="005E0A19"/>
    <w:rsid w:val="005E19DE"/>
    <w:rsid w:val="005E29E9"/>
    <w:rsid w:val="005E3188"/>
    <w:rsid w:val="005E43F2"/>
    <w:rsid w:val="005E4ABD"/>
    <w:rsid w:val="005E4C0A"/>
    <w:rsid w:val="005E4D1E"/>
    <w:rsid w:val="005E53DA"/>
    <w:rsid w:val="005E5C42"/>
    <w:rsid w:val="005E5DE4"/>
    <w:rsid w:val="005E6BE8"/>
    <w:rsid w:val="005E6BEA"/>
    <w:rsid w:val="005E7DEE"/>
    <w:rsid w:val="005F0633"/>
    <w:rsid w:val="005F06DF"/>
    <w:rsid w:val="005F0FDB"/>
    <w:rsid w:val="005F17A5"/>
    <w:rsid w:val="005F1BC8"/>
    <w:rsid w:val="005F1E73"/>
    <w:rsid w:val="005F2690"/>
    <w:rsid w:val="005F2817"/>
    <w:rsid w:val="005F294E"/>
    <w:rsid w:val="005F2CB2"/>
    <w:rsid w:val="005F3138"/>
    <w:rsid w:val="005F371A"/>
    <w:rsid w:val="005F3E82"/>
    <w:rsid w:val="005F4FBF"/>
    <w:rsid w:val="005F565C"/>
    <w:rsid w:val="005F60A2"/>
    <w:rsid w:val="005F7B5D"/>
    <w:rsid w:val="005F7EE3"/>
    <w:rsid w:val="0060002A"/>
    <w:rsid w:val="00600D98"/>
    <w:rsid w:val="00601107"/>
    <w:rsid w:val="00602922"/>
    <w:rsid w:val="00602B9F"/>
    <w:rsid w:val="00602F72"/>
    <w:rsid w:val="00602FBC"/>
    <w:rsid w:val="0060312A"/>
    <w:rsid w:val="006031E5"/>
    <w:rsid w:val="00605AA8"/>
    <w:rsid w:val="00605BD2"/>
    <w:rsid w:val="00607EF4"/>
    <w:rsid w:val="00610097"/>
    <w:rsid w:val="006107B3"/>
    <w:rsid w:val="00611456"/>
    <w:rsid w:val="006116B4"/>
    <w:rsid w:val="00612B35"/>
    <w:rsid w:val="006135FF"/>
    <w:rsid w:val="00613733"/>
    <w:rsid w:val="00613EEE"/>
    <w:rsid w:val="00614018"/>
    <w:rsid w:val="00614185"/>
    <w:rsid w:val="00614B8F"/>
    <w:rsid w:val="006155AB"/>
    <w:rsid w:val="00615CBE"/>
    <w:rsid w:val="0061611D"/>
    <w:rsid w:val="00616397"/>
    <w:rsid w:val="006172F3"/>
    <w:rsid w:val="006173BE"/>
    <w:rsid w:val="00617C68"/>
    <w:rsid w:val="00620857"/>
    <w:rsid w:val="006208B1"/>
    <w:rsid w:val="00620E91"/>
    <w:rsid w:val="00621648"/>
    <w:rsid w:val="00622606"/>
    <w:rsid w:val="006227E8"/>
    <w:rsid w:val="006228B5"/>
    <w:rsid w:val="00622B3F"/>
    <w:rsid w:val="006241F2"/>
    <w:rsid w:val="00624533"/>
    <w:rsid w:val="00624A1D"/>
    <w:rsid w:val="00624A6B"/>
    <w:rsid w:val="00625943"/>
    <w:rsid w:val="00625951"/>
    <w:rsid w:val="00625D73"/>
    <w:rsid w:val="00625FE5"/>
    <w:rsid w:val="006268F9"/>
    <w:rsid w:val="00626999"/>
    <w:rsid w:val="00627E5B"/>
    <w:rsid w:val="0063014C"/>
    <w:rsid w:val="006301E5"/>
    <w:rsid w:val="006302E1"/>
    <w:rsid w:val="0063047B"/>
    <w:rsid w:val="006306B9"/>
    <w:rsid w:val="00630868"/>
    <w:rsid w:val="006318A2"/>
    <w:rsid w:val="00631FF2"/>
    <w:rsid w:val="0063210A"/>
    <w:rsid w:val="00632592"/>
    <w:rsid w:val="006329C0"/>
    <w:rsid w:val="006338BD"/>
    <w:rsid w:val="00633D65"/>
    <w:rsid w:val="00634083"/>
    <w:rsid w:val="00634A4F"/>
    <w:rsid w:val="006351CA"/>
    <w:rsid w:val="00635A77"/>
    <w:rsid w:val="00637145"/>
    <w:rsid w:val="00637BB5"/>
    <w:rsid w:val="006402D6"/>
    <w:rsid w:val="00640DAE"/>
    <w:rsid w:val="0064172F"/>
    <w:rsid w:val="006431B5"/>
    <w:rsid w:val="00643326"/>
    <w:rsid w:val="00643AC0"/>
    <w:rsid w:val="0064485B"/>
    <w:rsid w:val="00644B8B"/>
    <w:rsid w:val="0064549B"/>
    <w:rsid w:val="00645A90"/>
    <w:rsid w:val="00645F6F"/>
    <w:rsid w:val="00646678"/>
    <w:rsid w:val="006474AC"/>
    <w:rsid w:val="006475BD"/>
    <w:rsid w:val="00647DE8"/>
    <w:rsid w:val="0065017B"/>
    <w:rsid w:val="006504F6"/>
    <w:rsid w:val="006509D9"/>
    <w:rsid w:val="0065189E"/>
    <w:rsid w:val="00651986"/>
    <w:rsid w:val="006519F5"/>
    <w:rsid w:val="006528C4"/>
    <w:rsid w:val="00653160"/>
    <w:rsid w:val="006541B2"/>
    <w:rsid w:val="0065476A"/>
    <w:rsid w:val="006548E6"/>
    <w:rsid w:val="00654AF8"/>
    <w:rsid w:val="00655151"/>
    <w:rsid w:val="00655A66"/>
    <w:rsid w:val="0065792E"/>
    <w:rsid w:val="0065794E"/>
    <w:rsid w:val="00657ACD"/>
    <w:rsid w:val="0066008B"/>
    <w:rsid w:val="00660125"/>
    <w:rsid w:val="00660B51"/>
    <w:rsid w:val="00661104"/>
    <w:rsid w:val="00661470"/>
    <w:rsid w:val="0066161B"/>
    <w:rsid w:val="00661935"/>
    <w:rsid w:val="00661D50"/>
    <w:rsid w:val="0066215F"/>
    <w:rsid w:val="00664ED6"/>
    <w:rsid w:val="00664EEE"/>
    <w:rsid w:val="006651E9"/>
    <w:rsid w:val="0066585A"/>
    <w:rsid w:val="00665F48"/>
    <w:rsid w:val="006661D3"/>
    <w:rsid w:val="00666964"/>
    <w:rsid w:val="00667122"/>
    <w:rsid w:val="00670174"/>
    <w:rsid w:val="0067031B"/>
    <w:rsid w:val="006704C4"/>
    <w:rsid w:val="00670C93"/>
    <w:rsid w:val="00670F7F"/>
    <w:rsid w:val="006717DC"/>
    <w:rsid w:val="00672229"/>
    <w:rsid w:val="0067326C"/>
    <w:rsid w:val="006744C6"/>
    <w:rsid w:val="00674617"/>
    <w:rsid w:val="0067468B"/>
    <w:rsid w:val="00674884"/>
    <w:rsid w:val="006748C8"/>
    <w:rsid w:val="006758AA"/>
    <w:rsid w:val="00675F64"/>
    <w:rsid w:val="00676515"/>
    <w:rsid w:val="006774EC"/>
    <w:rsid w:val="00680063"/>
    <w:rsid w:val="006805E0"/>
    <w:rsid w:val="00681CFA"/>
    <w:rsid w:val="006829EF"/>
    <w:rsid w:val="00682FC4"/>
    <w:rsid w:val="00684265"/>
    <w:rsid w:val="00684650"/>
    <w:rsid w:val="00684797"/>
    <w:rsid w:val="00684CE7"/>
    <w:rsid w:val="006854E1"/>
    <w:rsid w:val="00685669"/>
    <w:rsid w:val="0068580D"/>
    <w:rsid w:val="00685B04"/>
    <w:rsid w:val="00686045"/>
    <w:rsid w:val="00686058"/>
    <w:rsid w:val="00686283"/>
    <w:rsid w:val="006868F9"/>
    <w:rsid w:val="00686B9E"/>
    <w:rsid w:val="00687A34"/>
    <w:rsid w:val="006909D7"/>
    <w:rsid w:val="00690BF3"/>
    <w:rsid w:val="00691939"/>
    <w:rsid w:val="00691A27"/>
    <w:rsid w:val="00692102"/>
    <w:rsid w:val="00692492"/>
    <w:rsid w:val="00692E3D"/>
    <w:rsid w:val="006934BB"/>
    <w:rsid w:val="0069352C"/>
    <w:rsid w:val="00693BDC"/>
    <w:rsid w:val="00693CE2"/>
    <w:rsid w:val="006942BF"/>
    <w:rsid w:val="006948C7"/>
    <w:rsid w:val="00695089"/>
    <w:rsid w:val="00695D27"/>
    <w:rsid w:val="006961E7"/>
    <w:rsid w:val="0069696A"/>
    <w:rsid w:val="006975A3"/>
    <w:rsid w:val="006A0192"/>
    <w:rsid w:val="006A07BB"/>
    <w:rsid w:val="006A0EB5"/>
    <w:rsid w:val="006A1C63"/>
    <w:rsid w:val="006A29C6"/>
    <w:rsid w:val="006A36D3"/>
    <w:rsid w:val="006A37F3"/>
    <w:rsid w:val="006A468D"/>
    <w:rsid w:val="006A5B75"/>
    <w:rsid w:val="006A6CC5"/>
    <w:rsid w:val="006A761A"/>
    <w:rsid w:val="006A79F2"/>
    <w:rsid w:val="006A7BBF"/>
    <w:rsid w:val="006A7F8F"/>
    <w:rsid w:val="006B0004"/>
    <w:rsid w:val="006B023F"/>
    <w:rsid w:val="006B0A80"/>
    <w:rsid w:val="006B124C"/>
    <w:rsid w:val="006B1A47"/>
    <w:rsid w:val="006B26DF"/>
    <w:rsid w:val="006B2BAD"/>
    <w:rsid w:val="006B4901"/>
    <w:rsid w:val="006B546C"/>
    <w:rsid w:val="006B5733"/>
    <w:rsid w:val="006B5ACD"/>
    <w:rsid w:val="006B5C07"/>
    <w:rsid w:val="006B6D89"/>
    <w:rsid w:val="006B6F20"/>
    <w:rsid w:val="006C068E"/>
    <w:rsid w:val="006C0705"/>
    <w:rsid w:val="006C0982"/>
    <w:rsid w:val="006C2678"/>
    <w:rsid w:val="006C2A66"/>
    <w:rsid w:val="006C2DC6"/>
    <w:rsid w:val="006C31EF"/>
    <w:rsid w:val="006C4EC2"/>
    <w:rsid w:val="006C5080"/>
    <w:rsid w:val="006C630E"/>
    <w:rsid w:val="006C63AD"/>
    <w:rsid w:val="006C63E4"/>
    <w:rsid w:val="006C6EBC"/>
    <w:rsid w:val="006C707E"/>
    <w:rsid w:val="006C7122"/>
    <w:rsid w:val="006C71FD"/>
    <w:rsid w:val="006C7BB2"/>
    <w:rsid w:val="006C7BF4"/>
    <w:rsid w:val="006D04BD"/>
    <w:rsid w:val="006D093B"/>
    <w:rsid w:val="006D1316"/>
    <w:rsid w:val="006D1330"/>
    <w:rsid w:val="006D1A0F"/>
    <w:rsid w:val="006D1BAB"/>
    <w:rsid w:val="006D1C30"/>
    <w:rsid w:val="006D35CD"/>
    <w:rsid w:val="006D563A"/>
    <w:rsid w:val="006D5B58"/>
    <w:rsid w:val="006D5D2D"/>
    <w:rsid w:val="006D6034"/>
    <w:rsid w:val="006D6DC8"/>
    <w:rsid w:val="006D6F70"/>
    <w:rsid w:val="006D7723"/>
    <w:rsid w:val="006E00E5"/>
    <w:rsid w:val="006E05EB"/>
    <w:rsid w:val="006E123A"/>
    <w:rsid w:val="006E22BC"/>
    <w:rsid w:val="006E2DE8"/>
    <w:rsid w:val="006E33B4"/>
    <w:rsid w:val="006E3893"/>
    <w:rsid w:val="006E439C"/>
    <w:rsid w:val="006E4778"/>
    <w:rsid w:val="006E4F19"/>
    <w:rsid w:val="006E5623"/>
    <w:rsid w:val="006E60F8"/>
    <w:rsid w:val="006E640D"/>
    <w:rsid w:val="006E67D2"/>
    <w:rsid w:val="006E6ECC"/>
    <w:rsid w:val="006E7002"/>
    <w:rsid w:val="006E72F2"/>
    <w:rsid w:val="006E75A7"/>
    <w:rsid w:val="006E7C91"/>
    <w:rsid w:val="006F0039"/>
    <w:rsid w:val="006F015D"/>
    <w:rsid w:val="006F0B2E"/>
    <w:rsid w:val="006F0D07"/>
    <w:rsid w:val="006F1C88"/>
    <w:rsid w:val="006F2621"/>
    <w:rsid w:val="006F2A12"/>
    <w:rsid w:val="006F43B1"/>
    <w:rsid w:val="006F4996"/>
    <w:rsid w:val="006F4F49"/>
    <w:rsid w:val="006F5D48"/>
    <w:rsid w:val="006F5ECA"/>
    <w:rsid w:val="006F5FC3"/>
    <w:rsid w:val="006F62C1"/>
    <w:rsid w:val="006F6386"/>
    <w:rsid w:val="006F6550"/>
    <w:rsid w:val="006F6F7D"/>
    <w:rsid w:val="006F7520"/>
    <w:rsid w:val="006F7E7F"/>
    <w:rsid w:val="00700052"/>
    <w:rsid w:val="0070196C"/>
    <w:rsid w:val="00701CF5"/>
    <w:rsid w:val="00701FDF"/>
    <w:rsid w:val="00702B0C"/>
    <w:rsid w:val="00703613"/>
    <w:rsid w:val="0070468C"/>
    <w:rsid w:val="007056FD"/>
    <w:rsid w:val="007061B3"/>
    <w:rsid w:val="007071B6"/>
    <w:rsid w:val="00710523"/>
    <w:rsid w:val="00713E71"/>
    <w:rsid w:val="00713F61"/>
    <w:rsid w:val="007141B8"/>
    <w:rsid w:val="007141BB"/>
    <w:rsid w:val="00714AB0"/>
    <w:rsid w:val="0071527D"/>
    <w:rsid w:val="007168E6"/>
    <w:rsid w:val="00720145"/>
    <w:rsid w:val="00721242"/>
    <w:rsid w:val="00721459"/>
    <w:rsid w:val="007217B3"/>
    <w:rsid w:val="00722B0E"/>
    <w:rsid w:val="007235E2"/>
    <w:rsid w:val="00723961"/>
    <w:rsid w:val="0072432D"/>
    <w:rsid w:val="0072589E"/>
    <w:rsid w:val="00726AE9"/>
    <w:rsid w:val="007271FE"/>
    <w:rsid w:val="00727497"/>
    <w:rsid w:val="00727B49"/>
    <w:rsid w:val="0073046D"/>
    <w:rsid w:val="00731589"/>
    <w:rsid w:val="007321AA"/>
    <w:rsid w:val="007326B9"/>
    <w:rsid w:val="00733A91"/>
    <w:rsid w:val="007343CE"/>
    <w:rsid w:val="007345B5"/>
    <w:rsid w:val="007350D2"/>
    <w:rsid w:val="007350E0"/>
    <w:rsid w:val="0073646F"/>
    <w:rsid w:val="007374EC"/>
    <w:rsid w:val="00737FCB"/>
    <w:rsid w:val="00740124"/>
    <w:rsid w:val="0074095C"/>
    <w:rsid w:val="00740D3A"/>
    <w:rsid w:val="00741BDC"/>
    <w:rsid w:val="00741BFD"/>
    <w:rsid w:val="0074276D"/>
    <w:rsid w:val="00742964"/>
    <w:rsid w:val="00742F57"/>
    <w:rsid w:val="0074320B"/>
    <w:rsid w:val="007432BC"/>
    <w:rsid w:val="00743487"/>
    <w:rsid w:val="0074421D"/>
    <w:rsid w:val="0074435E"/>
    <w:rsid w:val="0074458C"/>
    <w:rsid w:val="00745281"/>
    <w:rsid w:val="00745B6D"/>
    <w:rsid w:val="007461C2"/>
    <w:rsid w:val="00746E13"/>
    <w:rsid w:val="0074706A"/>
    <w:rsid w:val="00747DE9"/>
    <w:rsid w:val="00750310"/>
    <w:rsid w:val="00750385"/>
    <w:rsid w:val="007506F6"/>
    <w:rsid w:val="00750B6D"/>
    <w:rsid w:val="00750DD2"/>
    <w:rsid w:val="00750F9A"/>
    <w:rsid w:val="00751A22"/>
    <w:rsid w:val="00751F0B"/>
    <w:rsid w:val="00752748"/>
    <w:rsid w:val="0075400C"/>
    <w:rsid w:val="007543C1"/>
    <w:rsid w:val="0075579D"/>
    <w:rsid w:val="0075741D"/>
    <w:rsid w:val="007576DA"/>
    <w:rsid w:val="00757726"/>
    <w:rsid w:val="00757929"/>
    <w:rsid w:val="00757B83"/>
    <w:rsid w:val="00761814"/>
    <w:rsid w:val="00761881"/>
    <w:rsid w:val="00761D7C"/>
    <w:rsid w:val="00762697"/>
    <w:rsid w:val="00762C8E"/>
    <w:rsid w:val="00762D95"/>
    <w:rsid w:val="007631F8"/>
    <w:rsid w:val="00763278"/>
    <w:rsid w:val="0076461A"/>
    <w:rsid w:val="00764913"/>
    <w:rsid w:val="00765C61"/>
    <w:rsid w:val="00766198"/>
    <w:rsid w:val="00766742"/>
    <w:rsid w:val="0076699E"/>
    <w:rsid w:val="00766ACE"/>
    <w:rsid w:val="00767190"/>
    <w:rsid w:val="0076751A"/>
    <w:rsid w:val="007700FE"/>
    <w:rsid w:val="0077019D"/>
    <w:rsid w:val="007701B0"/>
    <w:rsid w:val="00773009"/>
    <w:rsid w:val="0077351E"/>
    <w:rsid w:val="0077396F"/>
    <w:rsid w:val="00774234"/>
    <w:rsid w:val="007752C0"/>
    <w:rsid w:val="00775FFC"/>
    <w:rsid w:val="007760E1"/>
    <w:rsid w:val="007762C7"/>
    <w:rsid w:val="00776373"/>
    <w:rsid w:val="00776AAA"/>
    <w:rsid w:val="00776D58"/>
    <w:rsid w:val="007776F9"/>
    <w:rsid w:val="007778F5"/>
    <w:rsid w:val="00777E25"/>
    <w:rsid w:val="007805EF"/>
    <w:rsid w:val="00780746"/>
    <w:rsid w:val="007813DD"/>
    <w:rsid w:val="00781F94"/>
    <w:rsid w:val="00782044"/>
    <w:rsid w:val="00783186"/>
    <w:rsid w:val="0078321A"/>
    <w:rsid w:val="00783CC6"/>
    <w:rsid w:val="0078412E"/>
    <w:rsid w:val="00784759"/>
    <w:rsid w:val="00784818"/>
    <w:rsid w:val="00784ABD"/>
    <w:rsid w:val="00784B7D"/>
    <w:rsid w:val="00784CEB"/>
    <w:rsid w:val="00784EDE"/>
    <w:rsid w:val="00784F50"/>
    <w:rsid w:val="007863F5"/>
    <w:rsid w:val="00786A42"/>
    <w:rsid w:val="00786B19"/>
    <w:rsid w:val="00787175"/>
    <w:rsid w:val="007874C3"/>
    <w:rsid w:val="00790029"/>
    <w:rsid w:val="00790A88"/>
    <w:rsid w:val="00790BA3"/>
    <w:rsid w:val="007910AE"/>
    <w:rsid w:val="00791462"/>
    <w:rsid w:val="00791B64"/>
    <w:rsid w:val="00792865"/>
    <w:rsid w:val="00792893"/>
    <w:rsid w:val="007929F4"/>
    <w:rsid w:val="007932D0"/>
    <w:rsid w:val="00794238"/>
    <w:rsid w:val="0079475C"/>
    <w:rsid w:val="007947FE"/>
    <w:rsid w:val="007951AD"/>
    <w:rsid w:val="0079520E"/>
    <w:rsid w:val="007960D6"/>
    <w:rsid w:val="007977AB"/>
    <w:rsid w:val="00797934"/>
    <w:rsid w:val="00797FD9"/>
    <w:rsid w:val="007A0916"/>
    <w:rsid w:val="007A0E5B"/>
    <w:rsid w:val="007A12C4"/>
    <w:rsid w:val="007A136B"/>
    <w:rsid w:val="007A18CF"/>
    <w:rsid w:val="007A32AB"/>
    <w:rsid w:val="007A32D0"/>
    <w:rsid w:val="007A3B11"/>
    <w:rsid w:val="007A497F"/>
    <w:rsid w:val="007A5490"/>
    <w:rsid w:val="007A6270"/>
    <w:rsid w:val="007A62A6"/>
    <w:rsid w:val="007A677D"/>
    <w:rsid w:val="007A6B2B"/>
    <w:rsid w:val="007A6CE3"/>
    <w:rsid w:val="007A6E21"/>
    <w:rsid w:val="007A7540"/>
    <w:rsid w:val="007B0431"/>
    <w:rsid w:val="007B0F57"/>
    <w:rsid w:val="007B2126"/>
    <w:rsid w:val="007B2C21"/>
    <w:rsid w:val="007B2F2A"/>
    <w:rsid w:val="007B3796"/>
    <w:rsid w:val="007B46F0"/>
    <w:rsid w:val="007B4DFD"/>
    <w:rsid w:val="007B5873"/>
    <w:rsid w:val="007B5A19"/>
    <w:rsid w:val="007B5CD9"/>
    <w:rsid w:val="007B61D2"/>
    <w:rsid w:val="007B62D1"/>
    <w:rsid w:val="007B70BA"/>
    <w:rsid w:val="007C0DD1"/>
    <w:rsid w:val="007C142C"/>
    <w:rsid w:val="007C1726"/>
    <w:rsid w:val="007C1D25"/>
    <w:rsid w:val="007C1ED1"/>
    <w:rsid w:val="007C1F58"/>
    <w:rsid w:val="007C32AE"/>
    <w:rsid w:val="007C3EBC"/>
    <w:rsid w:val="007C535C"/>
    <w:rsid w:val="007C5FBD"/>
    <w:rsid w:val="007C6274"/>
    <w:rsid w:val="007C68B4"/>
    <w:rsid w:val="007C6DCB"/>
    <w:rsid w:val="007C6DEE"/>
    <w:rsid w:val="007C6DEF"/>
    <w:rsid w:val="007C7190"/>
    <w:rsid w:val="007D13D1"/>
    <w:rsid w:val="007D13E9"/>
    <w:rsid w:val="007D1A7A"/>
    <w:rsid w:val="007D1FD3"/>
    <w:rsid w:val="007D275F"/>
    <w:rsid w:val="007D325B"/>
    <w:rsid w:val="007D327B"/>
    <w:rsid w:val="007D33C6"/>
    <w:rsid w:val="007D3840"/>
    <w:rsid w:val="007D3D7A"/>
    <w:rsid w:val="007D458A"/>
    <w:rsid w:val="007D4EA9"/>
    <w:rsid w:val="007D5287"/>
    <w:rsid w:val="007D5541"/>
    <w:rsid w:val="007D5742"/>
    <w:rsid w:val="007D5D26"/>
    <w:rsid w:val="007D69DC"/>
    <w:rsid w:val="007D6FCF"/>
    <w:rsid w:val="007D7856"/>
    <w:rsid w:val="007E06F4"/>
    <w:rsid w:val="007E09F8"/>
    <w:rsid w:val="007E15A1"/>
    <w:rsid w:val="007E15B3"/>
    <w:rsid w:val="007E16AE"/>
    <w:rsid w:val="007E1A64"/>
    <w:rsid w:val="007E1AC1"/>
    <w:rsid w:val="007E2D23"/>
    <w:rsid w:val="007E36A9"/>
    <w:rsid w:val="007E3D53"/>
    <w:rsid w:val="007E4ABC"/>
    <w:rsid w:val="007E541A"/>
    <w:rsid w:val="007E54B7"/>
    <w:rsid w:val="007E5B75"/>
    <w:rsid w:val="007E6420"/>
    <w:rsid w:val="007E66C4"/>
    <w:rsid w:val="007E6E87"/>
    <w:rsid w:val="007E75AF"/>
    <w:rsid w:val="007F030B"/>
    <w:rsid w:val="007F0F05"/>
    <w:rsid w:val="007F146C"/>
    <w:rsid w:val="007F165D"/>
    <w:rsid w:val="007F1C30"/>
    <w:rsid w:val="007F2672"/>
    <w:rsid w:val="007F281E"/>
    <w:rsid w:val="007F29C7"/>
    <w:rsid w:val="007F2DA2"/>
    <w:rsid w:val="007F2F70"/>
    <w:rsid w:val="007F4066"/>
    <w:rsid w:val="007F4072"/>
    <w:rsid w:val="007F4143"/>
    <w:rsid w:val="007F44E1"/>
    <w:rsid w:val="007F4503"/>
    <w:rsid w:val="007F488A"/>
    <w:rsid w:val="007F5388"/>
    <w:rsid w:val="007F66BA"/>
    <w:rsid w:val="007F6B72"/>
    <w:rsid w:val="00801C77"/>
    <w:rsid w:val="00801CC0"/>
    <w:rsid w:val="0080224D"/>
    <w:rsid w:val="00802B41"/>
    <w:rsid w:val="00802D2C"/>
    <w:rsid w:val="008032F3"/>
    <w:rsid w:val="00804074"/>
    <w:rsid w:val="00804501"/>
    <w:rsid w:val="00804826"/>
    <w:rsid w:val="0080483C"/>
    <w:rsid w:val="008048B5"/>
    <w:rsid w:val="00804F6A"/>
    <w:rsid w:val="00805D2F"/>
    <w:rsid w:val="00806431"/>
    <w:rsid w:val="00806B3C"/>
    <w:rsid w:val="008070DE"/>
    <w:rsid w:val="008073DE"/>
    <w:rsid w:val="00807C67"/>
    <w:rsid w:val="008102FC"/>
    <w:rsid w:val="0081031A"/>
    <w:rsid w:val="0081141E"/>
    <w:rsid w:val="00811FC1"/>
    <w:rsid w:val="00812714"/>
    <w:rsid w:val="00813A75"/>
    <w:rsid w:val="00813CDA"/>
    <w:rsid w:val="00815087"/>
    <w:rsid w:val="0081580A"/>
    <w:rsid w:val="00815CB0"/>
    <w:rsid w:val="00816B0D"/>
    <w:rsid w:val="00817600"/>
    <w:rsid w:val="00817732"/>
    <w:rsid w:val="00817B20"/>
    <w:rsid w:val="00820893"/>
    <w:rsid w:val="00820D4F"/>
    <w:rsid w:val="00820F9D"/>
    <w:rsid w:val="00821415"/>
    <w:rsid w:val="00821A76"/>
    <w:rsid w:val="00821C28"/>
    <w:rsid w:val="00822116"/>
    <w:rsid w:val="00822211"/>
    <w:rsid w:val="008222D0"/>
    <w:rsid w:val="008228B1"/>
    <w:rsid w:val="00822DAF"/>
    <w:rsid w:val="00822EDD"/>
    <w:rsid w:val="00823414"/>
    <w:rsid w:val="00823425"/>
    <w:rsid w:val="00823DB8"/>
    <w:rsid w:val="00823E09"/>
    <w:rsid w:val="00825939"/>
    <w:rsid w:val="00825CB0"/>
    <w:rsid w:val="00825E9B"/>
    <w:rsid w:val="00825F72"/>
    <w:rsid w:val="008261E1"/>
    <w:rsid w:val="00827589"/>
    <w:rsid w:val="00827D98"/>
    <w:rsid w:val="00827DF1"/>
    <w:rsid w:val="0083007B"/>
    <w:rsid w:val="008302F1"/>
    <w:rsid w:val="00830B2B"/>
    <w:rsid w:val="00831CC8"/>
    <w:rsid w:val="00832D51"/>
    <w:rsid w:val="008339D1"/>
    <w:rsid w:val="008341B2"/>
    <w:rsid w:val="00835105"/>
    <w:rsid w:val="0083510E"/>
    <w:rsid w:val="0083552F"/>
    <w:rsid w:val="00835629"/>
    <w:rsid w:val="008357BE"/>
    <w:rsid w:val="00835A99"/>
    <w:rsid w:val="00835C5A"/>
    <w:rsid w:val="00836717"/>
    <w:rsid w:val="00837161"/>
    <w:rsid w:val="00837643"/>
    <w:rsid w:val="00837E16"/>
    <w:rsid w:val="00841020"/>
    <w:rsid w:val="00841901"/>
    <w:rsid w:val="00842298"/>
    <w:rsid w:val="008425C8"/>
    <w:rsid w:val="00842801"/>
    <w:rsid w:val="00843180"/>
    <w:rsid w:val="008431E7"/>
    <w:rsid w:val="008434E8"/>
    <w:rsid w:val="00843555"/>
    <w:rsid w:val="008441AE"/>
    <w:rsid w:val="00844397"/>
    <w:rsid w:val="00844B6B"/>
    <w:rsid w:val="008452CA"/>
    <w:rsid w:val="0084584B"/>
    <w:rsid w:val="00845B08"/>
    <w:rsid w:val="00845BF7"/>
    <w:rsid w:val="00845F86"/>
    <w:rsid w:val="00846E57"/>
    <w:rsid w:val="0084747C"/>
    <w:rsid w:val="00847517"/>
    <w:rsid w:val="0085063A"/>
    <w:rsid w:val="0085188B"/>
    <w:rsid w:val="0085257A"/>
    <w:rsid w:val="008537DA"/>
    <w:rsid w:val="00853E36"/>
    <w:rsid w:val="00854123"/>
    <w:rsid w:val="00855A6E"/>
    <w:rsid w:val="0085696B"/>
    <w:rsid w:val="008601D5"/>
    <w:rsid w:val="00860FC6"/>
    <w:rsid w:val="00861396"/>
    <w:rsid w:val="0086189F"/>
    <w:rsid w:val="0086248E"/>
    <w:rsid w:val="008624A9"/>
    <w:rsid w:val="00862A69"/>
    <w:rsid w:val="00863540"/>
    <w:rsid w:val="00863B93"/>
    <w:rsid w:val="0086492C"/>
    <w:rsid w:val="00864A7B"/>
    <w:rsid w:val="00864BD9"/>
    <w:rsid w:val="00864F40"/>
    <w:rsid w:val="00864FC5"/>
    <w:rsid w:val="0086520E"/>
    <w:rsid w:val="008663F1"/>
    <w:rsid w:val="0086669A"/>
    <w:rsid w:val="008676A4"/>
    <w:rsid w:val="00867AB4"/>
    <w:rsid w:val="008705F8"/>
    <w:rsid w:val="0087068B"/>
    <w:rsid w:val="00870999"/>
    <w:rsid w:val="00870E3C"/>
    <w:rsid w:val="008715CB"/>
    <w:rsid w:val="0087364E"/>
    <w:rsid w:val="00873A75"/>
    <w:rsid w:val="00873F07"/>
    <w:rsid w:val="008743C6"/>
    <w:rsid w:val="008754AA"/>
    <w:rsid w:val="008760D6"/>
    <w:rsid w:val="008764F4"/>
    <w:rsid w:val="00876A9C"/>
    <w:rsid w:val="008771D9"/>
    <w:rsid w:val="008776D8"/>
    <w:rsid w:val="008778C5"/>
    <w:rsid w:val="008812E4"/>
    <w:rsid w:val="00882457"/>
    <w:rsid w:val="00882D68"/>
    <w:rsid w:val="00883002"/>
    <w:rsid w:val="0088426D"/>
    <w:rsid w:val="008848F1"/>
    <w:rsid w:val="008848F6"/>
    <w:rsid w:val="00884CA0"/>
    <w:rsid w:val="00884E14"/>
    <w:rsid w:val="00884EB7"/>
    <w:rsid w:val="00884ED7"/>
    <w:rsid w:val="0088513F"/>
    <w:rsid w:val="00885768"/>
    <w:rsid w:val="00885B78"/>
    <w:rsid w:val="00886CB8"/>
    <w:rsid w:val="0088708D"/>
    <w:rsid w:val="008912C6"/>
    <w:rsid w:val="00891910"/>
    <w:rsid w:val="008939B8"/>
    <w:rsid w:val="008944EA"/>
    <w:rsid w:val="00895C78"/>
    <w:rsid w:val="00895E73"/>
    <w:rsid w:val="0089653C"/>
    <w:rsid w:val="008975B4"/>
    <w:rsid w:val="0089789B"/>
    <w:rsid w:val="008A0AA4"/>
    <w:rsid w:val="008A0F3D"/>
    <w:rsid w:val="008A13CA"/>
    <w:rsid w:val="008A180E"/>
    <w:rsid w:val="008A1D9F"/>
    <w:rsid w:val="008A2754"/>
    <w:rsid w:val="008A34C3"/>
    <w:rsid w:val="008A3AA6"/>
    <w:rsid w:val="008A3B45"/>
    <w:rsid w:val="008A3C00"/>
    <w:rsid w:val="008A41DC"/>
    <w:rsid w:val="008A4533"/>
    <w:rsid w:val="008A4DC5"/>
    <w:rsid w:val="008A4DE3"/>
    <w:rsid w:val="008A54ED"/>
    <w:rsid w:val="008A5AB8"/>
    <w:rsid w:val="008A672C"/>
    <w:rsid w:val="008A6B94"/>
    <w:rsid w:val="008A740B"/>
    <w:rsid w:val="008A7A17"/>
    <w:rsid w:val="008A7B52"/>
    <w:rsid w:val="008A7D36"/>
    <w:rsid w:val="008B197A"/>
    <w:rsid w:val="008B1ADF"/>
    <w:rsid w:val="008B1F99"/>
    <w:rsid w:val="008B28AF"/>
    <w:rsid w:val="008B3843"/>
    <w:rsid w:val="008B47C7"/>
    <w:rsid w:val="008B52E0"/>
    <w:rsid w:val="008B5388"/>
    <w:rsid w:val="008B6630"/>
    <w:rsid w:val="008B7152"/>
    <w:rsid w:val="008B7315"/>
    <w:rsid w:val="008C0910"/>
    <w:rsid w:val="008C1098"/>
    <w:rsid w:val="008C1489"/>
    <w:rsid w:val="008C14DB"/>
    <w:rsid w:val="008C1A2E"/>
    <w:rsid w:val="008C1C26"/>
    <w:rsid w:val="008C1F70"/>
    <w:rsid w:val="008C26D6"/>
    <w:rsid w:val="008C2B93"/>
    <w:rsid w:val="008C2C23"/>
    <w:rsid w:val="008C344E"/>
    <w:rsid w:val="008C3E00"/>
    <w:rsid w:val="008C3F78"/>
    <w:rsid w:val="008C46E2"/>
    <w:rsid w:val="008C4D5F"/>
    <w:rsid w:val="008C50B0"/>
    <w:rsid w:val="008C6150"/>
    <w:rsid w:val="008C6309"/>
    <w:rsid w:val="008C6918"/>
    <w:rsid w:val="008C7988"/>
    <w:rsid w:val="008D03B1"/>
    <w:rsid w:val="008D0A5E"/>
    <w:rsid w:val="008D0E53"/>
    <w:rsid w:val="008D1C9C"/>
    <w:rsid w:val="008D2D7F"/>
    <w:rsid w:val="008D2D99"/>
    <w:rsid w:val="008D361F"/>
    <w:rsid w:val="008D4AC2"/>
    <w:rsid w:val="008D4E36"/>
    <w:rsid w:val="008D52E0"/>
    <w:rsid w:val="008D56ED"/>
    <w:rsid w:val="008D5D70"/>
    <w:rsid w:val="008D603C"/>
    <w:rsid w:val="008D67DB"/>
    <w:rsid w:val="008D680B"/>
    <w:rsid w:val="008D76FD"/>
    <w:rsid w:val="008E0A5D"/>
    <w:rsid w:val="008E0E5C"/>
    <w:rsid w:val="008E1378"/>
    <w:rsid w:val="008E16B9"/>
    <w:rsid w:val="008E1D34"/>
    <w:rsid w:val="008E1DA7"/>
    <w:rsid w:val="008E2103"/>
    <w:rsid w:val="008E2426"/>
    <w:rsid w:val="008E3753"/>
    <w:rsid w:val="008E377C"/>
    <w:rsid w:val="008E4C05"/>
    <w:rsid w:val="008E4C24"/>
    <w:rsid w:val="008E50E1"/>
    <w:rsid w:val="008E51C1"/>
    <w:rsid w:val="008E55B9"/>
    <w:rsid w:val="008E56C9"/>
    <w:rsid w:val="008E784C"/>
    <w:rsid w:val="008E79F0"/>
    <w:rsid w:val="008E7D1D"/>
    <w:rsid w:val="008F0DF4"/>
    <w:rsid w:val="008F1BB5"/>
    <w:rsid w:val="008F3E23"/>
    <w:rsid w:val="008F44E2"/>
    <w:rsid w:val="008F4F9D"/>
    <w:rsid w:val="008F50DF"/>
    <w:rsid w:val="008F5E0F"/>
    <w:rsid w:val="008F63AD"/>
    <w:rsid w:val="008F6DE5"/>
    <w:rsid w:val="008F755A"/>
    <w:rsid w:val="008F77EA"/>
    <w:rsid w:val="008F7F30"/>
    <w:rsid w:val="00900B68"/>
    <w:rsid w:val="00900DFA"/>
    <w:rsid w:val="0090357A"/>
    <w:rsid w:val="00903A79"/>
    <w:rsid w:val="00903BC9"/>
    <w:rsid w:val="00904C3E"/>
    <w:rsid w:val="0090562C"/>
    <w:rsid w:val="00906033"/>
    <w:rsid w:val="00906615"/>
    <w:rsid w:val="009066F1"/>
    <w:rsid w:val="00907387"/>
    <w:rsid w:val="00907837"/>
    <w:rsid w:val="00907847"/>
    <w:rsid w:val="00907B77"/>
    <w:rsid w:val="009107D3"/>
    <w:rsid w:val="009107ED"/>
    <w:rsid w:val="00910AB3"/>
    <w:rsid w:val="00911B1F"/>
    <w:rsid w:val="00911F2F"/>
    <w:rsid w:val="0091222A"/>
    <w:rsid w:val="009122FC"/>
    <w:rsid w:val="00913B66"/>
    <w:rsid w:val="00913B87"/>
    <w:rsid w:val="00913C5F"/>
    <w:rsid w:val="00914F29"/>
    <w:rsid w:val="009154BC"/>
    <w:rsid w:val="0091672D"/>
    <w:rsid w:val="00916DF4"/>
    <w:rsid w:val="009171BA"/>
    <w:rsid w:val="009175F7"/>
    <w:rsid w:val="00917AA1"/>
    <w:rsid w:val="009209CB"/>
    <w:rsid w:val="00920AE7"/>
    <w:rsid w:val="009216DB"/>
    <w:rsid w:val="00921F88"/>
    <w:rsid w:val="00922776"/>
    <w:rsid w:val="00922E84"/>
    <w:rsid w:val="009235ED"/>
    <w:rsid w:val="00923880"/>
    <w:rsid w:val="009239C8"/>
    <w:rsid w:val="0092460F"/>
    <w:rsid w:val="00925B41"/>
    <w:rsid w:val="00925BF3"/>
    <w:rsid w:val="0092697B"/>
    <w:rsid w:val="009269A4"/>
    <w:rsid w:val="0092746D"/>
    <w:rsid w:val="0093012D"/>
    <w:rsid w:val="0093059A"/>
    <w:rsid w:val="00930A24"/>
    <w:rsid w:val="00930A5C"/>
    <w:rsid w:val="00930DD2"/>
    <w:rsid w:val="009316FA"/>
    <w:rsid w:val="00931BB1"/>
    <w:rsid w:val="00932385"/>
    <w:rsid w:val="009325F5"/>
    <w:rsid w:val="00932903"/>
    <w:rsid w:val="00932E9C"/>
    <w:rsid w:val="00933786"/>
    <w:rsid w:val="00933E8A"/>
    <w:rsid w:val="00933F6F"/>
    <w:rsid w:val="00934EF3"/>
    <w:rsid w:val="00935248"/>
    <w:rsid w:val="0093527A"/>
    <w:rsid w:val="00936206"/>
    <w:rsid w:val="00936358"/>
    <w:rsid w:val="009363F2"/>
    <w:rsid w:val="009367C0"/>
    <w:rsid w:val="0093699D"/>
    <w:rsid w:val="00937243"/>
    <w:rsid w:val="0093791C"/>
    <w:rsid w:val="00937ABF"/>
    <w:rsid w:val="00937C4A"/>
    <w:rsid w:val="00941156"/>
    <w:rsid w:val="00942926"/>
    <w:rsid w:val="00942B1D"/>
    <w:rsid w:val="009430D2"/>
    <w:rsid w:val="0094416B"/>
    <w:rsid w:val="00945CD3"/>
    <w:rsid w:val="009462C8"/>
    <w:rsid w:val="00946A6D"/>
    <w:rsid w:val="009471F0"/>
    <w:rsid w:val="00947302"/>
    <w:rsid w:val="0095009F"/>
    <w:rsid w:val="00950F18"/>
    <w:rsid w:val="009510DF"/>
    <w:rsid w:val="00951EDF"/>
    <w:rsid w:val="009523F4"/>
    <w:rsid w:val="009524AB"/>
    <w:rsid w:val="009528F9"/>
    <w:rsid w:val="00952E50"/>
    <w:rsid w:val="00952F3D"/>
    <w:rsid w:val="00954B59"/>
    <w:rsid w:val="00955D39"/>
    <w:rsid w:val="00955DDC"/>
    <w:rsid w:val="0095650C"/>
    <w:rsid w:val="00956F63"/>
    <w:rsid w:val="0095754B"/>
    <w:rsid w:val="0095773C"/>
    <w:rsid w:val="00962C38"/>
    <w:rsid w:val="00963743"/>
    <w:rsid w:val="00963988"/>
    <w:rsid w:val="00963A81"/>
    <w:rsid w:val="00964669"/>
    <w:rsid w:val="00964D31"/>
    <w:rsid w:val="00965B4E"/>
    <w:rsid w:val="00965E48"/>
    <w:rsid w:val="00965F4D"/>
    <w:rsid w:val="00966765"/>
    <w:rsid w:val="00966C36"/>
    <w:rsid w:val="0096756A"/>
    <w:rsid w:val="00967585"/>
    <w:rsid w:val="00967BF0"/>
    <w:rsid w:val="0097002A"/>
    <w:rsid w:val="009709B5"/>
    <w:rsid w:val="00971ECA"/>
    <w:rsid w:val="00972C9C"/>
    <w:rsid w:val="009755C7"/>
    <w:rsid w:val="00975A87"/>
    <w:rsid w:val="00975B53"/>
    <w:rsid w:val="00975D2C"/>
    <w:rsid w:val="00976538"/>
    <w:rsid w:val="00976D14"/>
    <w:rsid w:val="00976EFF"/>
    <w:rsid w:val="00976F43"/>
    <w:rsid w:val="00977353"/>
    <w:rsid w:val="009801FE"/>
    <w:rsid w:val="009809EE"/>
    <w:rsid w:val="00980C84"/>
    <w:rsid w:val="00981F64"/>
    <w:rsid w:val="0098264D"/>
    <w:rsid w:val="00983030"/>
    <w:rsid w:val="00984444"/>
    <w:rsid w:val="00985230"/>
    <w:rsid w:val="009857B9"/>
    <w:rsid w:val="00985E04"/>
    <w:rsid w:val="00986531"/>
    <w:rsid w:val="00987430"/>
    <w:rsid w:val="00987812"/>
    <w:rsid w:val="009908A8"/>
    <w:rsid w:val="00990B21"/>
    <w:rsid w:val="00990B4E"/>
    <w:rsid w:val="00990CE6"/>
    <w:rsid w:val="00991165"/>
    <w:rsid w:val="00991326"/>
    <w:rsid w:val="0099162D"/>
    <w:rsid w:val="00991AC4"/>
    <w:rsid w:val="00992B64"/>
    <w:rsid w:val="009931BD"/>
    <w:rsid w:val="00993B88"/>
    <w:rsid w:val="00994DFD"/>
    <w:rsid w:val="00995930"/>
    <w:rsid w:val="00995984"/>
    <w:rsid w:val="00995A3A"/>
    <w:rsid w:val="00995F24"/>
    <w:rsid w:val="009961B4"/>
    <w:rsid w:val="0099657C"/>
    <w:rsid w:val="0099744E"/>
    <w:rsid w:val="00997C65"/>
    <w:rsid w:val="009A0B66"/>
    <w:rsid w:val="009A0EE8"/>
    <w:rsid w:val="009A0F29"/>
    <w:rsid w:val="009A10C4"/>
    <w:rsid w:val="009A15C5"/>
    <w:rsid w:val="009A18C7"/>
    <w:rsid w:val="009A1C19"/>
    <w:rsid w:val="009A2B46"/>
    <w:rsid w:val="009A368D"/>
    <w:rsid w:val="009A41B6"/>
    <w:rsid w:val="009A45E4"/>
    <w:rsid w:val="009A4F89"/>
    <w:rsid w:val="009A542E"/>
    <w:rsid w:val="009A5914"/>
    <w:rsid w:val="009A6B78"/>
    <w:rsid w:val="009A736C"/>
    <w:rsid w:val="009B07A6"/>
    <w:rsid w:val="009B0983"/>
    <w:rsid w:val="009B0A4F"/>
    <w:rsid w:val="009B1299"/>
    <w:rsid w:val="009B185D"/>
    <w:rsid w:val="009B25C9"/>
    <w:rsid w:val="009B2A41"/>
    <w:rsid w:val="009B2A60"/>
    <w:rsid w:val="009B2C6B"/>
    <w:rsid w:val="009B30D1"/>
    <w:rsid w:val="009B33F3"/>
    <w:rsid w:val="009B3866"/>
    <w:rsid w:val="009B3EED"/>
    <w:rsid w:val="009B4017"/>
    <w:rsid w:val="009B4111"/>
    <w:rsid w:val="009B480A"/>
    <w:rsid w:val="009B50E1"/>
    <w:rsid w:val="009B5203"/>
    <w:rsid w:val="009B545E"/>
    <w:rsid w:val="009B5978"/>
    <w:rsid w:val="009B6FDD"/>
    <w:rsid w:val="009B71A6"/>
    <w:rsid w:val="009C05B9"/>
    <w:rsid w:val="009C102D"/>
    <w:rsid w:val="009C14B4"/>
    <w:rsid w:val="009C18E9"/>
    <w:rsid w:val="009C1FA6"/>
    <w:rsid w:val="009C206D"/>
    <w:rsid w:val="009C2E23"/>
    <w:rsid w:val="009C2E8C"/>
    <w:rsid w:val="009C3D54"/>
    <w:rsid w:val="009C44F9"/>
    <w:rsid w:val="009C51BD"/>
    <w:rsid w:val="009C5AD9"/>
    <w:rsid w:val="009C740C"/>
    <w:rsid w:val="009D00EB"/>
    <w:rsid w:val="009D06B1"/>
    <w:rsid w:val="009D0BBD"/>
    <w:rsid w:val="009D2119"/>
    <w:rsid w:val="009D25E3"/>
    <w:rsid w:val="009D32A8"/>
    <w:rsid w:val="009D4317"/>
    <w:rsid w:val="009D492A"/>
    <w:rsid w:val="009D4A42"/>
    <w:rsid w:val="009D5074"/>
    <w:rsid w:val="009D549F"/>
    <w:rsid w:val="009D554A"/>
    <w:rsid w:val="009D7070"/>
    <w:rsid w:val="009D7174"/>
    <w:rsid w:val="009D7463"/>
    <w:rsid w:val="009D7A44"/>
    <w:rsid w:val="009D7B61"/>
    <w:rsid w:val="009E0100"/>
    <w:rsid w:val="009E01B5"/>
    <w:rsid w:val="009E0ADD"/>
    <w:rsid w:val="009E0F7F"/>
    <w:rsid w:val="009E21DD"/>
    <w:rsid w:val="009E292A"/>
    <w:rsid w:val="009E2AD0"/>
    <w:rsid w:val="009E2F56"/>
    <w:rsid w:val="009E319A"/>
    <w:rsid w:val="009E404C"/>
    <w:rsid w:val="009E58DC"/>
    <w:rsid w:val="009E5AC3"/>
    <w:rsid w:val="009E5FE1"/>
    <w:rsid w:val="009E6C97"/>
    <w:rsid w:val="009E748A"/>
    <w:rsid w:val="009F0184"/>
    <w:rsid w:val="009F05CA"/>
    <w:rsid w:val="009F0698"/>
    <w:rsid w:val="009F0A4B"/>
    <w:rsid w:val="009F0ADA"/>
    <w:rsid w:val="009F0D8E"/>
    <w:rsid w:val="009F1ABB"/>
    <w:rsid w:val="009F318D"/>
    <w:rsid w:val="009F39ED"/>
    <w:rsid w:val="009F51BC"/>
    <w:rsid w:val="009F5417"/>
    <w:rsid w:val="009F7A7E"/>
    <w:rsid w:val="00A00046"/>
    <w:rsid w:val="00A00229"/>
    <w:rsid w:val="00A0106E"/>
    <w:rsid w:val="00A015EB"/>
    <w:rsid w:val="00A01790"/>
    <w:rsid w:val="00A02050"/>
    <w:rsid w:val="00A02607"/>
    <w:rsid w:val="00A03169"/>
    <w:rsid w:val="00A0316A"/>
    <w:rsid w:val="00A03319"/>
    <w:rsid w:val="00A04250"/>
    <w:rsid w:val="00A042DF"/>
    <w:rsid w:val="00A0465A"/>
    <w:rsid w:val="00A0594D"/>
    <w:rsid w:val="00A06A95"/>
    <w:rsid w:val="00A0710A"/>
    <w:rsid w:val="00A07194"/>
    <w:rsid w:val="00A07BF7"/>
    <w:rsid w:val="00A07E9F"/>
    <w:rsid w:val="00A10351"/>
    <w:rsid w:val="00A10903"/>
    <w:rsid w:val="00A11CD2"/>
    <w:rsid w:val="00A11EBF"/>
    <w:rsid w:val="00A12306"/>
    <w:rsid w:val="00A12FD4"/>
    <w:rsid w:val="00A13F88"/>
    <w:rsid w:val="00A143D5"/>
    <w:rsid w:val="00A14A24"/>
    <w:rsid w:val="00A14B7B"/>
    <w:rsid w:val="00A14C6C"/>
    <w:rsid w:val="00A15187"/>
    <w:rsid w:val="00A15569"/>
    <w:rsid w:val="00A15898"/>
    <w:rsid w:val="00A15CAF"/>
    <w:rsid w:val="00A16219"/>
    <w:rsid w:val="00A16602"/>
    <w:rsid w:val="00A16CC5"/>
    <w:rsid w:val="00A17400"/>
    <w:rsid w:val="00A1753E"/>
    <w:rsid w:val="00A176C3"/>
    <w:rsid w:val="00A20031"/>
    <w:rsid w:val="00A208DB"/>
    <w:rsid w:val="00A20AA5"/>
    <w:rsid w:val="00A21519"/>
    <w:rsid w:val="00A21555"/>
    <w:rsid w:val="00A215B8"/>
    <w:rsid w:val="00A21697"/>
    <w:rsid w:val="00A21E45"/>
    <w:rsid w:val="00A223D3"/>
    <w:rsid w:val="00A223FC"/>
    <w:rsid w:val="00A23646"/>
    <w:rsid w:val="00A248EA"/>
    <w:rsid w:val="00A249AF"/>
    <w:rsid w:val="00A25801"/>
    <w:rsid w:val="00A26736"/>
    <w:rsid w:val="00A269C6"/>
    <w:rsid w:val="00A273F5"/>
    <w:rsid w:val="00A276AA"/>
    <w:rsid w:val="00A27DC7"/>
    <w:rsid w:val="00A27F83"/>
    <w:rsid w:val="00A3059A"/>
    <w:rsid w:val="00A3079B"/>
    <w:rsid w:val="00A30FBC"/>
    <w:rsid w:val="00A31E3B"/>
    <w:rsid w:val="00A3235B"/>
    <w:rsid w:val="00A32655"/>
    <w:rsid w:val="00A327A4"/>
    <w:rsid w:val="00A32E92"/>
    <w:rsid w:val="00A33B59"/>
    <w:rsid w:val="00A344E8"/>
    <w:rsid w:val="00A345B4"/>
    <w:rsid w:val="00A3480D"/>
    <w:rsid w:val="00A35379"/>
    <w:rsid w:val="00A358F5"/>
    <w:rsid w:val="00A35F8E"/>
    <w:rsid w:val="00A3659C"/>
    <w:rsid w:val="00A36B74"/>
    <w:rsid w:val="00A36FB9"/>
    <w:rsid w:val="00A3720D"/>
    <w:rsid w:val="00A40937"/>
    <w:rsid w:val="00A411F5"/>
    <w:rsid w:val="00A415C9"/>
    <w:rsid w:val="00A41C3A"/>
    <w:rsid w:val="00A41E28"/>
    <w:rsid w:val="00A42512"/>
    <w:rsid w:val="00A42631"/>
    <w:rsid w:val="00A42711"/>
    <w:rsid w:val="00A4331A"/>
    <w:rsid w:val="00A43442"/>
    <w:rsid w:val="00A4392E"/>
    <w:rsid w:val="00A44197"/>
    <w:rsid w:val="00A4422C"/>
    <w:rsid w:val="00A45C20"/>
    <w:rsid w:val="00A4656D"/>
    <w:rsid w:val="00A46985"/>
    <w:rsid w:val="00A47183"/>
    <w:rsid w:val="00A47E6A"/>
    <w:rsid w:val="00A5020A"/>
    <w:rsid w:val="00A5036B"/>
    <w:rsid w:val="00A50EF2"/>
    <w:rsid w:val="00A51323"/>
    <w:rsid w:val="00A5191E"/>
    <w:rsid w:val="00A5253A"/>
    <w:rsid w:val="00A528A6"/>
    <w:rsid w:val="00A52DE4"/>
    <w:rsid w:val="00A5314C"/>
    <w:rsid w:val="00A54595"/>
    <w:rsid w:val="00A545FC"/>
    <w:rsid w:val="00A5494D"/>
    <w:rsid w:val="00A54B2C"/>
    <w:rsid w:val="00A561A8"/>
    <w:rsid w:val="00A56698"/>
    <w:rsid w:val="00A60138"/>
    <w:rsid w:val="00A60766"/>
    <w:rsid w:val="00A60A85"/>
    <w:rsid w:val="00A61827"/>
    <w:rsid w:val="00A6228E"/>
    <w:rsid w:val="00A622C4"/>
    <w:rsid w:val="00A624B0"/>
    <w:rsid w:val="00A62A4A"/>
    <w:rsid w:val="00A6373A"/>
    <w:rsid w:val="00A63DDD"/>
    <w:rsid w:val="00A63FDB"/>
    <w:rsid w:val="00A64DE5"/>
    <w:rsid w:val="00A65994"/>
    <w:rsid w:val="00A65D0C"/>
    <w:rsid w:val="00A66087"/>
    <w:rsid w:val="00A66173"/>
    <w:rsid w:val="00A66401"/>
    <w:rsid w:val="00A665D7"/>
    <w:rsid w:val="00A66602"/>
    <w:rsid w:val="00A66784"/>
    <w:rsid w:val="00A667FC"/>
    <w:rsid w:val="00A66C22"/>
    <w:rsid w:val="00A66E64"/>
    <w:rsid w:val="00A676FD"/>
    <w:rsid w:val="00A677B6"/>
    <w:rsid w:val="00A704DE"/>
    <w:rsid w:val="00A712BA"/>
    <w:rsid w:val="00A7174E"/>
    <w:rsid w:val="00A7191F"/>
    <w:rsid w:val="00A72398"/>
    <w:rsid w:val="00A72DFE"/>
    <w:rsid w:val="00A72F55"/>
    <w:rsid w:val="00A73E26"/>
    <w:rsid w:val="00A73ED6"/>
    <w:rsid w:val="00A7422E"/>
    <w:rsid w:val="00A75761"/>
    <w:rsid w:val="00A75A68"/>
    <w:rsid w:val="00A75E3D"/>
    <w:rsid w:val="00A80489"/>
    <w:rsid w:val="00A80C9A"/>
    <w:rsid w:val="00A81103"/>
    <w:rsid w:val="00A81738"/>
    <w:rsid w:val="00A818F3"/>
    <w:rsid w:val="00A81E24"/>
    <w:rsid w:val="00A821D0"/>
    <w:rsid w:val="00A8237C"/>
    <w:rsid w:val="00A82B83"/>
    <w:rsid w:val="00A82D25"/>
    <w:rsid w:val="00A82D83"/>
    <w:rsid w:val="00A83ABB"/>
    <w:rsid w:val="00A840B8"/>
    <w:rsid w:val="00A84144"/>
    <w:rsid w:val="00A8592E"/>
    <w:rsid w:val="00A85A71"/>
    <w:rsid w:val="00A85FF4"/>
    <w:rsid w:val="00A86002"/>
    <w:rsid w:val="00A86045"/>
    <w:rsid w:val="00A8629C"/>
    <w:rsid w:val="00A869E4"/>
    <w:rsid w:val="00A86BF2"/>
    <w:rsid w:val="00A86FDA"/>
    <w:rsid w:val="00A87F79"/>
    <w:rsid w:val="00A9084B"/>
    <w:rsid w:val="00A919C9"/>
    <w:rsid w:val="00A919DF"/>
    <w:rsid w:val="00A91B80"/>
    <w:rsid w:val="00A92267"/>
    <w:rsid w:val="00A925F4"/>
    <w:rsid w:val="00A93546"/>
    <w:rsid w:val="00A935B5"/>
    <w:rsid w:val="00A937ED"/>
    <w:rsid w:val="00A94179"/>
    <w:rsid w:val="00A944B5"/>
    <w:rsid w:val="00A945BE"/>
    <w:rsid w:val="00A94BFA"/>
    <w:rsid w:val="00A958A2"/>
    <w:rsid w:val="00A960BB"/>
    <w:rsid w:val="00A96EA3"/>
    <w:rsid w:val="00A97198"/>
    <w:rsid w:val="00AA0374"/>
    <w:rsid w:val="00AA0694"/>
    <w:rsid w:val="00AA0822"/>
    <w:rsid w:val="00AA11C5"/>
    <w:rsid w:val="00AA153B"/>
    <w:rsid w:val="00AA1F67"/>
    <w:rsid w:val="00AA1FEF"/>
    <w:rsid w:val="00AA21E4"/>
    <w:rsid w:val="00AA352B"/>
    <w:rsid w:val="00AA3D9B"/>
    <w:rsid w:val="00AA485A"/>
    <w:rsid w:val="00AA4E90"/>
    <w:rsid w:val="00AA50A1"/>
    <w:rsid w:val="00AA5104"/>
    <w:rsid w:val="00AA5508"/>
    <w:rsid w:val="00AA5902"/>
    <w:rsid w:val="00AA598D"/>
    <w:rsid w:val="00AA5D60"/>
    <w:rsid w:val="00AA5E8B"/>
    <w:rsid w:val="00AA5F61"/>
    <w:rsid w:val="00AA65F4"/>
    <w:rsid w:val="00AA67BF"/>
    <w:rsid w:val="00AA6C21"/>
    <w:rsid w:val="00AA6C2F"/>
    <w:rsid w:val="00AB0042"/>
    <w:rsid w:val="00AB14A2"/>
    <w:rsid w:val="00AB16CD"/>
    <w:rsid w:val="00AB1713"/>
    <w:rsid w:val="00AB22EB"/>
    <w:rsid w:val="00AB278D"/>
    <w:rsid w:val="00AB280E"/>
    <w:rsid w:val="00AB29DB"/>
    <w:rsid w:val="00AB2CD8"/>
    <w:rsid w:val="00AB382A"/>
    <w:rsid w:val="00AB3D90"/>
    <w:rsid w:val="00AB3F83"/>
    <w:rsid w:val="00AB4B2F"/>
    <w:rsid w:val="00AB4C24"/>
    <w:rsid w:val="00AB4C52"/>
    <w:rsid w:val="00AB51CF"/>
    <w:rsid w:val="00AB6A68"/>
    <w:rsid w:val="00AB6B80"/>
    <w:rsid w:val="00AB6BFB"/>
    <w:rsid w:val="00AB6DB8"/>
    <w:rsid w:val="00AB6DC2"/>
    <w:rsid w:val="00AB73ED"/>
    <w:rsid w:val="00AB7468"/>
    <w:rsid w:val="00AC056A"/>
    <w:rsid w:val="00AC0588"/>
    <w:rsid w:val="00AC18A1"/>
    <w:rsid w:val="00AC1FE3"/>
    <w:rsid w:val="00AC2215"/>
    <w:rsid w:val="00AC226F"/>
    <w:rsid w:val="00AC2778"/>
    <w:rsid w:val="00AC27D9"/>
    <w:rsid w:val="00AC2C16"/>
    <w:rsid w:val="00AC36F7"/>
    <w:rsid w:val="00AC3A7C"/>
    <w:rsid w:val="00AC3AFB"/>
    <w:rsid w:val="00AC3E7F"/>
    <w:rsid w:val="00AC44C7"/>
    <w:rsid w:val="00AC46F9"/>
    <w:rsid w:val="00AC5A72"/>
    <w:rsid w:val="00AC5C98"/>
    <w:rsid w:val="00AC6169"/>
    <w:rsid w:val="00AC6465"/>
    <w:rsid w:val="00AC6C65"/>
    <w:rsid w:val="00AC701D"/>
    <w:rsid w:val="00AC7205"/>
    <w:rsid w:val="00AC7215"/>
    <w:rsid w:val="00AC79CF"/>
    <w:rsid w:val="00AC7EB1"/>
    <w:rsid w:val="00AD0420"/>
    <w:rsid w:val="00AD1A8B"/>
    <w:rsid w:val="00AD2ADD"/>
    <w:rsid w:val="00AD3F5D"/>
    <w:rsid w:val="00AD4993"/>
    <w:rsid w:val="00AD4C70"/>
    <w:rsid w:val="00AD515E"/>
    <w:rsid w:val="00AD5233"/>
    <w:rsid w:val="00AD55AD"/>
    <w:rsid w:val="00AD5ED2"/>
    <w:rsid w:val="00AD5F39"/>
    <w:rsid w:val="00AD64E8"/>
    <w:rsid w:val="00AD6D89"/>
    <w:rsid w:val="00AD6FE7"/>
    <w:rsid w:val="00AD7454"/>
    <w:rsid w:val="00AD751C"/>
    <w:rsid w:val="00AD77FF"/>
    <w:rsid w:val="00AD7F75"/>
    <w:rsid w:val="00AE036A"/>
    <w:rsid w:val="00AE0537"/>
    <w:rsid w:val="00AE0FAA"/>
    <w:rsid w:val="00AE2544"/>
    <w:rsid w:val="00AE2F9B"/>
    <w:rsid w:val="00AE31AD"/>
    <w:rsid w:val="00AE33E2"/>
    <w:rsid w:val="00AE425D"/>
    <w:rsid w:val="00AE47A9"/>
    <w:rsid w:val="00AE4870"/>
    <w:rsid w:val="00AE50C2"/>
    <w:rsid w:val="00AE6663"/>
    <w:rsid w:val="00AE6683"/>
    <w:rsid w:val="00AE7316"/>
    <w:rsid w:val="00AE733F"/>
    <w:rsid w:val="00AE7AAA"/>
    <w:rsid w:val="00AE7BAA"/>
    <w:rsid w:val="00AE7BBA"/>
    <w:rsid w:val="00AF0E8B"/>
    <w:rsid w:val="00AF170A"/>
    <w:rsid w:val="00AF185D"/>
    <w:rsid w:val="00AF1992"/>
    <w:rsid w:val="00AF1BA7"/>
    <w:rsid w:val="00AF1F12"/>
    <w:rsid w:val="00AF2029"/>
    <w:rsid w:val="00AF4967"/>
    <w:rsid w:val="00AF4A0A"/>
    <w:rsid w:val="00AF51D9"/>
    <w:rsid w:val="00AF51E7"/>
    <w:rsid w:val="00AF6353"/>
    <w:rsid w:val="00AF6923"/>
    <w:rsid w:val="00AF7E8A"/>
    <w:rsid w:val="00AF7FC3"/>
    <w:rsid w:val="00B00312"/>
    <w:rsid w:val="00B01693"/>
    <w:rsid w:val="00B024DC"/>
    <w:rsid w:val="00B02C52"/>
    <w:rsid w:val="00B038D3"/>
    <w:rsid w:val="00B03A70"/>
    <w:rsid w:val="00B046B2"/>
    <w:rsid w:val="00B04B7F"/>
    <w:rsid w:val="00B051DB"/>
    <w:rsid w:val="00B052CA"/>
    <w:rsid w:val="00B05A94"/>
    <w:rsid w:val="00B062BF"/>
    <w:rsid w:val="00B07243"/>
    <w:rsid w:val="00B07826"/>
    <w:rsid w:val="00B13AF1"/>
    <w:rsid w:val="00B13B7A"/>
    <w:rsid w:val="00B13EF3"/>
    <w:rsid w:val="00B1486C"/>
    <w:rsid w:val="00B14D7C"/>
    <w:rsid w:val="00B14E31"/>
    <w:rsid w:val="00B15568"/>
    <w:rsid w:val="00B15B02"/>
    <w:rsid w:val="00B15E99"/>
    <w:rsid w:val="00B1682C"/>
    <w:rsid w:val="00B1682D"/>
    <w:rsid w:val="00B16A77"/>
    <w:rsid w:val="00B176B5"/>
    <w:rsid w:val="00B17841"/>
    <w:rsid w:val="00B17941"/>
    <w:rsid w:val="00B17F2F"/>
    <w:rsid w:val="00B20398"/>
    <w:rsid w:val="00B203B6"/>
    <w:rsid w:val="00B208FC"/>
    <w:rsid w:val="00B20E0C"/>
    <w:rsid w:val="00B2118F"/>
    <w:rsid w:val="00B223AF"/>
    <w:rsid w:val="00B229A1"/>
    <w:rsid w:val="00B22B06"/>
    <w:rsid w:val="00B237C3"/>
    <w:rsid w:val="00B24319"/>
    <w:rsid w:val="00B24BB5"/>
    <w:rsid w:val="00B24DBC"/>
    <w:rsid w:val="00B2531C"/>
    <w:rsid w:val="00B254D5"/>
    <w:rsid w:val="00B256BC"/>
    <w:rsid w:val="00B257A2"/>
    <w:rsid w:val="00B25BB0"/>
    <w:rsid w:val="00B27000"/>
    <w:rsid w:val="00B27527"/>
    <w:rsid w:val="00B306EC"/>
    <w:rsid w:val="00B31135"/>
    <w:rsid w:val="00B3236B"/>
    <w:rsid w:val="00B32B58"/>
    <w:rsid w:val="00B33489"/>
    <w:rsid w:val="00B33E59"/>
    <w:rsid w:val="00B3402A"/>
    <w:rsid w:val="00B3577F"/>
    <w:rsid w:val="00B35C46"/>
    <w:rsid w:val="00B36254"/>
    <w:rsid w:val="00B36308"/>
    <w:rsid w:val="00B37CB1"/>
    <w:rsid w:val="00B413F8"/>
    <w:rsid w:val="00B42072"/>
    <w:rsid w:val="00B42381"/>
    <w:rsid w:val="00B4247D"/>
    <w:rsid w:val="00B42743"/>
    <w:rsid w:val="00B43E2D"/>
    <w:rsid w:val="00B44E0D"/>
    <w:rsid w:val="00B45724"/>
    <w:rsid w:val="00B45951"/>
    <w:rsid w:val="00B45EFB"/>
    <w:rsid w:val="00B466DD"/>
    <w:rsid w:val="00B46E39"/>
    <w:rsid w:val="00B46F1E"/>
    <w:rsid w:val="00B47AD6"/>
    <w:rsid w:val="00B47EEE"/>
    <w:rsid w:val="00B50A56"/>
    <w:rsid w:val="00B51973"/>
    <w:rsid w:val="00B51BA9"/>
    <w:rsid w:val="00B52604"/>
    <w:rsid w:val="00B540D5"/>
    <w:rsid w:val="00B541B2"/>
    <w:rsid w:val="00B5465C"/>
    <w:rsid w:val="00B54798"/>
    <w:rsid w:val="00B54FAE"/>
    <w:rsid w:val="00B558E2"/>
    <w:rsid w:val="00B55960"/>
    <w:rsid w:val="00B55A8A"/>
    <w:rsid w:val="00B571B8"/>
    <w:rsid w:val="00B57442"/>
    <w:rsid w:val="00B57DA5"/>
    <w:rsid w:val="00B6001C"/>
    <w:rsid w:val="00B6001D"/>
    <w:rsid w:val="00B605CF"/>
    <w:rsid w:val="00B6076F"/>
    <w:rsid w:val="00B61E52"/>
    <w:rsid w:val="00B61FD1"/>
    <w:rsid w:val="00B625FF"/>
    <w:rsid w:val="00B626DB"/>
    <w:rsid w:val="00B629FE"/>
    <w:rsid w:val="00B63BD7"/>
    <w:rsid w:val="00B640CC"/>
    <w:rsid w:val="00B6449C"/>
    <w:rsid w:val="00B65401"/>
    <w:rsid w:val="00B6542F"/>
    <w:rsid w:val="00B65A3A"/>
    <w:rsid w:val="00B65F93"/>
    <w:rsid w:val="00B66731"/>
    <w:rsid w:val="00B66A5B"/>
    <w:rsid w:val="00B676E3"/>
    <w:rsid w:val="00B70B16"/>
    <w:rsid w:val="00B70CDD"/>
    <w:rsid w:val="00B7109D"/>
    <w:rsid w:val="00B71DA8"/>
    <w:rsid w:val="00B73020"/>
    <w:rsid w:val="00B7324A"/>
    <w:rsid w:val="00B73760"/>
    <w:rsid w:val="00B74CE1"/>
    <w:rsid w:val="00B763EB"/>
    <w:rsid w:val="00B76594"/>
    <w:rsid w:val="00B76C86"/>
    <w:rsid w:val="00B76E83"/>
    <w:rsid w:val="00B77558"/>
    <w:rsid w:val="00B779B5"/>
    <w:rsid w:val="00B77C44"/>
    <w:rsid w:val="00B77F94"/>
    <w:rsid w:val="00B801C7"/>
    <w:rsid w:val="00B81E65"/>
    <w:rsid w:val="00B82B32"/>
    <w:rsid w:val="00B82CCA"/>
    <w:rsid w:val="00B83001"/>
    <w:rsid w:val="00B838DF"/>
    <w:rsid w:val="00B855AC"/>
    <w:rsid w:val="00B85EDC"/>
    <w:rsid w:val="00B86B76"/>
    <w:rsid w:val="00B87DB5"/>
    <w:rsid w:val="00B90C71"/>
    <w:rsid w:val="00B92B0B"/>
    <w:rsid w:val="00B937CA"/>
    <w:rsid w:val="00B938F9"/>
    <w:rsid w:val="00B93C0B"/>
    <w:rsid w:val="00B94D19"/>
    <w:rsid w:val="00B952E8"/>
    <w:rsid w:val="00B95E56"/>
    <w:rsid w:val="00B96042"/>
    <w:rsid w:val="00B96D9E"/>
    <w:rsid w:val="00B97DA9"/>
    <w:rsid w:val="00BA0F04"/>
    <w:rsid w:val="00BA201E"/>
    <w:rsid w:val="00BA2121"/>
    <w:rsid w:val="00BA3769"/>
    <w:rsid w:val="00BA3C5D"/>
    <w:rsid w:val="00BA3F3D"/>
    <w:rsid w:val="00BA4303"/>
    <w:rsid w:val="00BA501D"/>
    <w:rsid w:val="00BA538F"/>
    <w:rsid w:val="00BA5C45"/>
    <w:rsid w:val="00BA6187"/>
    <w:rsid w:val="00BA639C"/>
    <w:rsid w:val="00BA667A"/>
    <w:rsid w:val="00BA66E6"/>
    <w:rsid w:val="00BA6F28"/>
    <w:rsid w:val="00BB0486"/>
    <w:rsid w:val="00BB090A"/>
    <w:rsid w:val="00BB0ED7"/>
    <w:rsid w:val="00BB1D6E"/>
    <w:rsid w:val="00BB2741"/>
    <w:rsid w:val="00BB4286"/>
    <w:rsid w:val="00BB49C5"/>
    <w:rsid w:val="00BB545E"/>
    <w:rsid w:val="00BB6D1B"/>
    <w:rsid w:val="00BB7787"/>
    <w:rsid w:val="00BB7C3C"/>
    <w:rsid w:val="00BC1BCD"/>
    <w:rsid w:val="00BC1E6D"/>
    <w:rsid w:val="00BC2358"/>
    <w:rsid w:val="00BC4016"/>
    <w:rsid w:val="00BC4E1E"/>
    <w:rsid w:val="00BC5C0F"/>
    <w:rsid w:val="00BC632F"/>
    <w:rsid w:val="00BC67DF"/>
    <w:rsid w:val="00BC6A89"/>
    <w:rsid w:val="00BC76EA"/>
    <w:rsid w:val="00BC7912"/>
    <w:rsid w:val="00BD1D40"/>
    <w:rsid w:val="00BD277A"/>
    <w:rsid w:val="00BD2ED3"/>
    <w:rsid w:val="00BD3C98"/>
    <w:rsid w:val="00BD4239"/>
    <w:rsid w:val="00BD5263"/>
    <w:rsid w:val="00BD683D"/>
    <w:rsid w:val="00BD6863"/>
    <w:rsid w:val="00BD68ED"/>
    <w:rsid w:val="00BD6ADE"/>
    <w:rsid w:val="00BD6F5C"/>
    <w:rsid w:val="00BE0617"/>
    <w:rsid w:val="00BE0CB5"/>
    <w:rsid w:val="00BE0ED3"/>
    <w:rsid w:val="00BE0F28"/>
    <w:rsid w:val="00BE1B1E"/>
    <w:rsid w:val="00BE1D2F"/>
    <w:rsid w:val="00BE29C3"/>
    <w:rsid w:val="00BE2D96"/>
    <w:rsid w:val="00BE2F4B"/>
    <w:rsid w:val="00BE356C"/>
    <w:rsid w:val="00BE36C1"/>
    <w:rsid w:val="00BE3AB9"/>
    <w:rsid w:val="00BE4D40"/>
    <w:rsid w:val="00BE4FC0"/>
    <w:rsid w:val="00BE53BE"/>
    <w:rsid w:val="00BE5845"/>
    <w:rsid w:val="00BE59DB"/>
    <w:rsid w:val="00BE5E7D"/>
    <w:rsid w:val="00BE625D"/>
    <w:rsid w:val="00BE6DC2"/>
    <w:rsid w:val="00BE7766"/>
    <w:rsid w:val="00BF027F"/>
    <w:rsid w:val="00BF05F2"/>
    <w:rsid w:val="00BF0E4A"/>
    <w:rsid w:val="00BF203A"/>
    <w:rsid w:val="00BF2BB3"/>
    <w:rsid w:val="00BF33B3"/>
    <w:rsid w:val="00BF34E0"/>
    <w:rsid w:val="00BF4BF5"/>
    <w:rsid w:val="00BF590E"/>
    <w:rsid w:val="00BF6BDE"/>
    <w:rsid w:val="00BF71AE"/>
    <w:rsid w:val="00BF7E32"/>
    <w:rsid w:val="00BF7F04"/>
    <w:rsid w:val="00C00C22"/>
    <w:rsid w:val="00C013C2"/>
    <w:rsid w:val="00C01AF9"/>
    <w:rsid w:val="00C01F7C"/>
    <w:rsid w:val="00C02730"/>
    <w:rsid w:val="00C0352E"/>
    <w:rsid w:val="00C03FA0"/>
    <w:rsid w:val="00C04118"/>
    <w:rsid w:val="00C04E1F"/>
    <w:rsid w:val="00C06B8A"/>
    <w:rsid w:val="00C07C6C"/>
    <w:rsid w:val="00C10724"/>
    <w:rsid w:val="00C11CF3"/>
    <w:rsid w:val="00C12725"/>
    <w:rsid w:val="00C12A91"/>
    <w:rsid w:val="00C12D42"/>
    <w:rsid w:val="00C132AF"/>
    <w:rsid w:val="00C13C16"/>
    <w:rsid w:val="00C14139"/>
    <w:rsid w:val="00C1593B"/>
    <w:rsid w:val="00C15BD8"/>
    <w:rsid w:val="00C15C54"/>
    <w:rsid w:val="00C15E1B"/>
    <w:rsid w:val="00C16C11"/>
    <w:rsid w:val="00C1714D"/>
    <w:rsid w:val="00C2010B"/>
    <w:rsid w:val="00C21D36"/>
    <w:rsid w:val="00C21E8C"/>
    <w:rsid w:val="00C246AC"/>
    <w:rsid w:val="00C24ED8"/>
    <w:rsid w:val="00C26032"/>
    <w:rsid w:val="00C2689A"/>
    <w:rsid w:val="00C27483"/>
    <w:rsid w:val="00C306BE"/>
    <w:rsid w:val="00C306FD"/>
    <w:rsid w:val="00C3279B"/>
    <w:rsid w:val="00C3315E"/>
    <w:rsid w:val="00C338C8"/>
    <w:rsid w:val="00C3504A"/>
    <w:rsid w:val="00C35475"/>
    <w:rsid w:val="00C354B7"/>
    <w:rsid w:val="00C35601"/>
    <w:rsid w:val="00C3560E"/>
    <w:rsid w:val="00C36D5C"/>
    <w:rsid w:val="00C37178"/>
    <w:rsid w:val="00C37AD9"/>
    <w:rsid w:val="00C40CAF"/>
    <w:rsid w:val="00C40FDE"/>
    <w:rsid w:val="00C41927"/>
    <w:rsid w:val="00C41A02"/>
    <w:rsid w:val="00C421C2"/>
    <w:rsid w:val="00C422B1"/>
    <w:rsid w:val="00C42A41"/>
    <w:rsid w:val="00C42AF5"/>
    <w:rsid w:val="00C43339"/>
    <w:rsid w:val="00C4374B"/>
    <w:rsid w:val="00C446B1"/>
    <w:rsid w:val="00C44A11"/>
    <w:rsid w:val="00C44F85"/>
    <w:rsid w:val="00C457B3"/>
    <w:rsid w:val="00C4672E"/>
    <w:rsid w:val="00C468BA"/>
    <w:rsid w:val="00C46BCB"/>
    <w:rsid w:val="00C47CC5"/>
    <w:rsid w:val="00C47E97"/>
    <w:rsid w:val="00C50067"/>
    <w:rsid w:val="00C502AA"/>
    <w:rsid w:val="00C513FE"/>
    <w:rsid w:val="00C53976"/>
    <w:rsid w:val="00C54564"/>
    <w:rsid w:val="00C54978"/>
    <w:rsid w:val="00C55342"/>
    <w:rsid w:val="00C5543E"/>
    <w:rsid w:val="00C55EFE"/>
    <w:rsid w:val="00C56551"/>
    <w:rsid w:val="00C56B24"/>
    <w:rsid w:val="00C56E0F"/>
    <w:rsid w:val="00C571D8"/>
    <w:rsid w:val="00C57A95"/>
    <w:rsid w:val="00C57BDD"/>
    <w:rsid w:val="00C57F93"/>
    <w:rsid w:val="00C60F08"/>
    <w:rsid w:val="00C62DAC"/>
    <w:rsid w:val="00C62EF8"/>
    <w:rsid w:val="00C634F7"/>
    <w:rsid w:val="00C635D8"/>
    <w:rsid w:val="00C64FD3"/>
    <w:rsid w:val="00C65106"/>
    <w:rsid w:val="00C664FA"/>
    <w:rsid w:val="00C6657D"/>
    <w:rsid w:val="00C6687D"/>
    <w:rsid w:val="00C67040"/>
    <w:rsid w:val="00C679FD"/>
    <w:rsid w:val="00C67A14"/>
    <w:rsid w:val="00C67EA6"/>
    <w:rsid w:val="00C70F6B"/>
    <w:rsid w:val="00C71DC9"/>
    <w:rsid w:val="00C72947"/>
    <w:rsid w:val="00C72CEF"/>
    <w:rsid w:val="00C733A3"/>
    <w:rsid w:val="00C733F2"/>
    <w:rsid w:val="00C73C33"/>
    <w:rsid w:val="00C73E62"/>
    <w:rsid w:val="00C747BC"/>
    <w:rsid w:val="00C7484F"/>
    <w:rsid w:val="00C751DA"/>
    <w:rsid w:val="00C754AB"/>
    <w:rsid w:val="00C75552"/>
    <w:rsid w:val="00C767F0"/>
    <w:rsid w:val="00C778DA"/>
    <w:rsid w:val="00C77937"/>
    <w:rsid w:val="00C77A28"/>
    <w:rsid w:val="00C8126C"/>
    <w:rsid w:val="00C82DBD"/>
    <w:rsid w:val="00C8334C"/>
    <w:rsid w:val="00C849C2"/>
    <w:rsid w:val="00C8525B"/>
    <w:rsid w:val="00C8526E"/>
    <w:rsid w:val="00C85812"/>
    <w:rsid w:val="00C85903"/>
    <w:rsid w:val="00C861E8"/>
    <w:rsid w:val="00C862C5"/>
    <w:rsid w:val="00C86978"/>
    <w:rsid w:val="00C87C45"/>
    <w:rsid w:val="00C900A6"/>
    <w:rsid w:val="00C90312"/>
    <w:rsid w:val="00C90DA1"/>
    <w:rsid w:val="00C90F41"/>
    <w:rsid w:val="00C929C3"/>
    <w:rsid w:val="00C93CC2"/>
    <w:rsid w:val="00C93D31"/>
    <w:rsid w:val="00C93D32"/>
    <w:rsid w:val="00C94051"/>
    <w:rsid w:val="00C943FE"/>
    <w:rsid w:val="00C945D0"/>
    <w:rsid w:val="00C94BFB"/>
    <w:rsid w:val="00C95102"/>
    <w:rsid w:val="00C9620F"/>
    <w:rsid w:val="00C96432"/>
    <w:rsid w:val="00C966E8"/>
    <w:rsid w:val="00C974B7"/>
    <w:rsid w:val="00C977B1"/>
    <w:rsid w:val="00CA0AA9"/>
    <w:rsid w:val="00CA149E"/>
    <w:rsid w:val="00CA163C"/>
    <w:rsid w:val="00CA271B"/>
    <w:rsid w:val="00CA4629"/>
    <w:rsid w:val="00CA4879"/>
    <w:rsid w:val="00CA508D"/>
    <w:rsid w:val="00CA6633"/>
    <w:rsid w:val="00CA6A5B"/>
    <w:rsid w:val="00CA7409"/>
    <w:rsid w:val="00CA7904"/>
    <w:rsid w:val="00CA7BE3"/>
    <w:rsid w:val="00CB0443"/>
    <w:rsid w:val="00CB0927"/>
    <w:rsid w:val="00CB108C"/>
    <w:rsid w:val="00CB11D9"/>
    <w:rsid w:val="00CB180C"/>
    <w:rsid w:val="00CB186E"/>
    <w:rsid w:val="00CB1BDC"/>
    <w:rsid w:val="00CB299E"/>
    <w:rsid w:val="00CB2F19"/>
    <w:rsid w:val="00CB3473"/>
    <w:rsid w:val="00CB4716"/>
    <w:rsid w:val="00CB497F"/>
    <w:rsid w:val="00CB4BD6"/>
    <w:rsid w:val="00CB575D"/>
    <w:rsid w:val="00CB5BC6"/>
    <w:rsid w:val="00CB5F53"/>
    <w:rsid w:val="00CB626A"/>
    <w:rsid w:val="00CB6EE9"/>
    <w:rsid w:val="00CB7504"/>
    <w:rsid w:val="00CB76CB"/>
    <w:rsid w:val="00CB7740"/>
    <w:rsid w:val="00CB7874"/>
    <w:rsid w:val="00CB79EB"/>
    <w:rsid w:val="00CB7EE9"/>
    <w:rsid w:val="00CC0994"/>
    <w:rsid w:val="00CC0BBD"/>
    <w:rsid w:val="00CC15D2"/>
    <w:rsid w:val="00CC29BF"/>
    <w:rsid w:val="00CC2A2B"/>
    <w:rsid w:val="00CC4AE7"/>
    <w:rsid w:val="00CC4C91"/>
    <w:rsid w:val="00CC50F3"/>
    <w:rsid w:val="00CC5A30"/>
    <w:rsid w:val="00CC5D04"/>
    <w:rsid w:val="00CC629D"/>
    <w:rsid w:val="00CC67CC"/>
    <w:rsid w:val="00CC6D41"/>
    <w:rsid w:val="00CD0207"/>
    <w:rsid w:val="00CD03CC"/>
    <w:rsid w:val="00CD0A40"/>
    <w:rsid w:val="00CD10F0"/>
    <w:rsid w:val="00CD1318"/>
    <w:rsid w:val="00CD25C3"/>
    <w:rsid w:val="00CD270C"/>
    <w:rsid w:val="00CD2741"/>
    <w:rsid w:val="00CD3355"/>
    <w:rsid w:val="00CD4A51"/>
    <w:rsid w:val="00CD5278"/>
    <w:rsid w:val="00CD5490"/>
    <w:rsid w:val="00CD5950"/>
    <w:rsid w:val="00CD5C2C"/>
    <w:rsid w:val="00CD5F61"/>
    <w:rsid w:val="00CD6EB8"/>
    <w:rsid w:val="00CE0DA1"/>
    <w:rsid w:val="00CE11A4"/>
    <w:rsid w:val="00CE1757"/>
    <w:rsid w:val="00CE2746"/>
    <w:rsid w:val="00CE4AAE"/>
    <w:rsid w:val="00CE5773"/>
    <w:rsid w:val="00CE5C6B"/>
    <w:rsid w:val="00CE63B1"/>
    <w:rsid w:val="00CE6674"/>
    <w:rsid w:val="00CE6E51"/>
    <w:rsid w:val="00CE6E82"/>
    <w:rsid w:val="00CF08CE"/>
    <w:rsid w:val="00CF08DE"/>
    <w:rsid w:val="00CF0D19"/>
    <w:rsid w:val="00CF0DA7"/>
    <w:rsid w:val="00CF109A"/>
    <w:rsid w:val="00CF13EB"/>
    <w:rsid w:val="00CF1E31"/>
    <w:rsid w:val="00CF290A"/>
    <w:rsid w:val="00CF2B84"/>
    <w:rsid w:val="00CF305F"/>
    <w:rsid w:val="00CF324F"/>
    <w:rsid w:val="00CF3ACA"/>
    <w:rsid w:val="00CF422B"/>
    <w:rsid w:val="00CF4AC9"/>
    <w:rsid w:val="00CF4E37"/>
    <w:rsid w:val="00CF58B4"/>
    <w:rsid w:val="00CF6254"/>
    <w:rsid w:val="00CF63A9"/>
    <w:rsid w:val="00CF6B19"/>
    <w:rsid w:val="00CF6F84"/>
    <w:rsid w:val="00D0098E"/>
    <w:rsid w:val="00D01355"/>
    <w:rsid w:val="00D02204"/>
    <w:rsid w:val="00D024BF"/>
    <w:rsid w:val="00D037B6"/>
    <w:rsid w:val="00D041B9"/>
    <w:rsid w:val="00D04234"/>
    <w:rsid w:val="00D04FA9"/>
    <w:rsid w:val="00D056DA"/>
    <w:rsid w:val="00D05C91"/>
    <w:rsid w:val="00D05E94"/>
    <w:rsid w:val="00D06888"/>
    <w:rsid w:val="00D06B30"/>
    <w:rsid w:val="00D07ED2"/>
    <w:rsid w:val="00D100D3"/>
    <w:rsid w:val="00D10215"/>
    <w:rsid w:val="00D10F94"/>
    <w:rsid w:val="00D1247C"/>
    <w:rsid w:val="00D139A0"/>
    <w:rsid w:val="00D13B2F"/>
    <w:rsid w:val="00D13DBD"/>
    <w:rsid w:val="00D1485F"/>
    <w:rsid w:val="00D148BB"/>
    <w:rsid w:val="00D14EF3"/>
    <w:rsid w:val="00D14F4F"/>
    <w:rsid w:val="00D15318"/>
    <w:rsid w:val="00D15DF4"/>
    <w:rsid w:val="00D16FB3"/>
    <w:rsid w:val="00D17B70"/>
    <w:rsid w:val="00D200BE"/>
    <w:rsid w:val="00D2043D"/>
    <w:rsid w:val="00D20A34"/>
    <w:rsid w:val="00D20E9C"/>
    <w:rsid w:val="00D21122"/>
    <w:rsid w:val="00D21774"/>
    <w:rsid w:val="00D2184C"/>
    <w:rsid w:val="00D237A0"/>
    <w:rsid w:val="00D23C6E"/>
    <w:rsid w:val="00D2419A"/>
    <w:rsid w:val="00D260C9"/>
    <w:rsid w:val="00D26964"/>
    <w:rsid w:val="00D26A8C"/>
    <w:rsid w:val="00D26E31"/>
    <w:rsid w:val="00D30035"/>
    <w:rsid w:val="00D3050A"/>
    <w:rsid w:val="00D309E3"/>
    <w:rsid w:val="00D30E35"/>
    <w:rsid w:val="00D30F87"/>
    <w:rsid w:val="00D31026"/>
    <w:rsid w:val="00D31BEC"/>
    <w:rsid w:val="00D31D09"/>
    <w:rsid w:val="00D32139"/>
    <w:rsid w:val="00D3216E"/>
    <w:rsid w:val="00D32A48"/>
    <w:rsid w:val="00D32F29"/>
    <w:rsid w:val="00D333E1"/>
    <w:rsid w:val="00D337E1"/>
    <w:rsid w:val="00D339B9"/>
    <w:rsid w:val="00D348AB"/>
    <w:rsid w:val="00D35881"/>
    <w:rsid w:val="00D35A4E"/>
    <w:rsid w:val="00D36410"/>
    <w:rsid w:val="00D36AEE"/>
    <w:rsid w:val="00D36DBE"/>
    <w:rsid w:val="00D36DC8"/>
    <w:rsid w:val="00D370A1"/>
    <w:rsid w:val="00D40379"/>
    <w:rsid w:val="00D40EC5"/>
    <w:rsid w:val="00D41011"/>
    <w:rsid w:val="00D411D0"/>
    <w:rsid w:val="00D41C59"/>
    <w:rsid w:val="00D42AEF"/>
    <w:rsid w:val="00D42B8C"/>
    <w:rsid w:val="00D42FED"/>
    <w:rsid w:val="00D442E3"/>
    <w:rsid w:val="00D459FE"/>
    <w:rsid w:val="00D45F1B"/>
    <w:rsid w:val="00D4621C"/>
    <w:rsid w:val="00D4704D"/>
    <w:rsid w:val="00D47513"/>
    <w:rsid w:val="00D47AE0"/>
    <w:rsid w:val="00D47B70"/>
    <w:rsid w:val="00D514C6"/>
    <w:rsid w:val="00D5195D"/>
    <w:rsid w:val="00D52338"/>
    <w:rsid w:val="00D529AB"/>
    <w:rsid w:val="00D52C66"/>
    <w:rsid w:val="00D52EC9"/>
    <w:rsid w:val="00D5375B"/>
    <w:rsid w:val="00D5393D"/>
    <w:rsid w:val="00D5455C"/>
    <w:rsid w:val="00D553F8"/>
    <w:rsid w:val="00D55A16"/>
    <w:rsid w:val="00D55BFA"/>
    <w:rsid w:val="00D55EC5"/>
    <w:rsid w:val="00D5621A"/>
    <w:rsid w:val="00D56C1C"/>
    <w:rsid w:val="00D579E5"/>
    <w:rsid w:val="00D57ABE"/>
    <w:rsid w:val="00D60020"/>
    <w:rsid w:val="00D60148"/>
    <w:rsid w:val="00D603B6"/>
    <w:rsid w:val="00D60F3A"/>
    <w:rsid w:val="00D610C6"/>
    <w:rsid w:val="00D6128F"/>
    <w:rsid w:val="00D61444"/>
    <w:rsid w:val="00D61F62"/>
    <w:rsid w:val="00D621FB"/>
    <w:rsid w:val="00D623FD"/>
    <w:rsid w:val="00D62D62"/>
    <w:rsid w:val="00D63C9E"/>
    <w:rsid w:val="00D643F8"/>
    <w:rsid w:val="00D64587"/>
    <w:rsid w:val="00D64AB1"/>
    <w:rsid w:val="00D64AD5"/>
    <w:rsid w:val="00D658FD"/>
    <w:rsid w:val="00D664A5"/>
    <w:rsid w:val="00D66552"/>
    <w:rsid w:val="00D66553"/>
    <w:rsid w:val="00D666A6"/>
    <w:rsid w:val="00D669CF"/>
    <w:rsid w:val="00D66A34"/>
    <w:rsid w:val="00D66F07"/>
    <w:rsid w:val="00D66FD7"/>
    <w:rsid w:val="00D672A7"/>
    <w:rsid w:val="00D672CA"/>
    <w:rsid w:val="00D705C6"/>
    <w:rsid w:val="00D707C6"/>
    <w:rsid w:val="00D7111E"/>
    <w:rsid w:val="00D711C4"/>
    <w:rsid w:val="00D71770"/>
    <w:rsid w:val="00D72FC6"/>
    <w:rsid w:val="00D7302D"/>
    <w:rsid w:val="00D73938"/>
    <w:rsid w:val="00D73F25"/>
    <w:rsid w:val="00D740AC"/>
    <w:rsid w:val="00D74D64"/>
    <w:rsid w:val="00D74E60"/>
    <w:rsid w:val="00D752C0"/>
    <w:rsid w:val="00D772E8"/>
    <w:rsid w:val="00D776B1"/>
    <w:rsid w:val="00D81235"/>
    <w:rsid w:val="00D81897"/>
    <w:rsid w:val="00D81E5B"/>
    <w:rsid w:val="00D81E73"/>
    <w:rsid w:val="00D823ED"/>
    <w:rsid w:val="00D8262C"/>
    <w:rsid w:val="00D831F2"/>
    <w:rsid w:val="00D84CB8"/>
    <w:rsid w:val="00D84E23"/>
    <w:rsid w:val="00D8540C"/>
    <w:rsid w:val="00D855F8"/>
    <w:rsid w:val="00D86B64"/>
    <w:rsid w:val="00D86EB6"/>
    <w:rsid w:val="00D8714C"/>
    <w:rsid w:val="00D87287"/>
    <w:rsid w:val="00D90011"/>
    <w:rsid w:val="00D90BEA"/>
    <w:rsid w:val="00D90D05"/>
    <w:rsid w:val="00D918CD"/>
    <w:rsid w:val="00D91A70"/>
    <w:rsid w:val="00D91B16"/>
    <w:rsid w:val="00D91D02"/>
    <w:rsid w:val="00D92011"/>
    <w:rsid w:val="00D92485"/>
    <w:rsid w:val="00D92E63"/>
    <w:rsid w:val="00D93508"/>
    <w:rsid w:val="00D93CD2"/>
    <w:rsid w:val="00D93DA4"/>
    <w:rsid w:val="00D9524E"/>
    <w:rsid w:val="00D956B4"/>
    <w:rsid w:val="00D95FB2"/>
    <w:rsid w:val="00D96B23"/>
    <w:rsid w:val="00D978B7"/>
    <w:rsid w:val="00D97CE0"/>
    <w:rsid w:val="00D97F30"/>
    <w:rsid w:val="00D97F48"/>
    <w:rsid w:val="00DA0E69"/>
    <w:rsid w:val="00DA0FB8"/>
    <w:rsid w:val="00DA1300"/>
    <w:rsid w:val="00DA1CBF"/>
    <w:rsid w:val="00DA1F79"/>
    <w:rsid w:val="00DA23AA"/>
    <w:rsid w:val="00DA2B29"/>
    <w:rsid w:val="00DA2FA3"/>
    <w:rsid w:val="00DA3591"/>
    <w:rsid w:val="00DA3B76"/>
    <w:rsid w:val="00DA4113"/>
    <w:rsid w:val="00DA4500"/>
    <w:rsid w:val="00DA4571"/>
    <w:rsid w:val="00DA4910"/>
    <w:rsid w:val="00DA51DA"/>
    <w:rsid w:val="00DA5950"/>
    <w:rsid w:val="00DA5DB2"/>
    <w:rsid w:val="00DA633D"/>
    <w:rsid w:val="00DA6E6F"/>
    <w:rsid w:val="00DA70C0"/>
    <w:rsid w:val="00DA70E7"/>
    <w:rsid w:val="00DB004D"/>
    <w:rsid w:val="00DB052A"/>
    <w:rsid w:val="00DB0AEC"/>
    <w:rsid w:val="00DB131B"/>
    <w:rsid w:val="00DB1981"/>
    <w:rsid w:val="00DB2339"/>
    <w:rsid w:val="00DB327A"/>
    <w:rsid w:val="00DB3C7B"/>
    <w:rsid w:val="00DB4766"/>
    <w:rsid w:val="00DB4ACE"/>
    <w:rsid w:val="00DB65C5"/>
    <w:rsid w:val="00DB69AE"/>
    <w:rsid w:val="00DB6DAB"/>
    <w:rsid w:val="00DB6F5A"/>
    <w:rsid w:val="00DB7A28"/>
    <w:rsid w:val="00DC00CA"/>
    <w:rsid w:val="00DC0C36"/>
    <w:rsid w:val="00DC15F9"/>
    <w:rsid w:val="00DC1D01"/>
    <w:rsid w:val="00DC37F1"/>
    <w:rsid w:val="00DC40F9"/>
    <w:rsid w:val="00DC4546"/>
    <w:rsid w:val="00DC6B63"/>
    <w:rsid w:val="00DC6F34"/>
    <w:rsid w:val="00DC72B2"/>
    <w:rsid w:val="00DC77FD"/>
    <w:rsid w:val="00DC7BFF"/>
    <w:rsid w:val="00DD0105"/>
    <w:rsid w:val="00DD0B38"/>
    <w:rsid w:val="00DD0BC2"/>
    <w:rsid w:val="00DD2018"/>
    <w:rsid w:val="00DD298F"/>
    <w:rsid w:val="00DD2A13"/>
    <w:rsid w:val="00DD3EAF"/>
    <w:rsid w:val="00DD4849"/>
    <w:rsid w:val="00DD58B6"/>
    <w:rsid w:val="00DD5C90"/>
    <w:rsid w:val="00DD64EC"/>
    <w:rsid w:val="00DD6A64"/>
    <w:rsid w:val="00DD6D4C"/>
    <w:rsid w:val="00DD785B"/>
    <w:rsid w:val="00DE0C2D"/>
    <w:rsid w:val="00DE0D83"/>
    <w:rsid w:val="00DE105A"/>
    <w:rsid w:val="00DE1060"/>
    <w:rsid w:val="00DE1CAA"/>
    <w:rsid w:val="00DE1E04"/>
    <w:rsid w:val="00DE2392"/>
    <w:rsid w:val="00DE2807"/>
    <w:rsid w:val="00DE2BC7"/>
    <w:rsid w:val="00DE2F3D"/>
    <w:rsid w:val="00DE31BA"/>
    <w:rsid w:val="00DE3846"/>
    <w:rsid w:val="00DE4308"/>
    <w:rsid w:val="00DE4534"/>
    <w:rsid w:val="00DE4891"/>
    <w:rsid w:val="00DE4BB9"/>
    <w:rsid w:val="00DE6165"/>
    <w:rsid w:val="00DE61FA"/>
    <w:rsid w:val="00DE626E"/>
    <w:rsid w:val="00DE6306"/>
    <w:rsid w:val="00DE71C2"/>
    <w:rsid w:val="00DE7B17"/>
    <w:rsid w:val="00DE7B5F"/>
    <w:rsid w:val="00DF027F"/>
    <w:rsid w:val="00DF091C"/>
    <w:rsid w:val="00DF0B08"/>
    <w:rsid w:val="00DF218D"/>
    <w:rsid w:val="00DF2590"/>
    <w:rsid w:val="00DF2696"/>
    <w:rsid w:val="00DF2865"/>
    <w:rsid w:val="00DF28A4"/>
    <w:rsid w:val="00DF2EF2"/>
    <w:rsid w:val="00DF3D11"/>
    <w:rsid w:val="00DF47EB"/>
    <w:rsid w:val="00DF4F46"/>
    <w:rsid w:val="00DF58FC"/>
    <w:rsid w:val="00DF5A44"/>
    <w:rsid w:val="00DF5B9E"/>
    <w:rsid w:val="00DF5D1C"/>
    <w:rsid w:val="00DF62F5"/>
    <w:rsid w:val="00DF65D6"/>
    <w:rsid w:val="00DF670E"/>
    <w:rsid w:val="00DF6936"/>
    <w:rsid w:val="00DF715A"/>
    <w:rsid w:val="00DF7CD8"/>
    <w:rsid w:val="00E004DC"/>
    <w:rsid w:val="00E00749"/>
    <w:rsid w:val="00E00DDA"/>
    <w:rsid w:val="00E01236"/>
    <w:rsid w:val="00E0184B"/>
    <w:rsid w:val="00E02F42"/>
    <w:rsid w:val="00E03108"/>
    <w:rsid w:val="00E03971"/>
    <w:rsid w:val="00E04F53"/>
    <w:rsid w:val="00E050C8"/>
    <w:rsid w:val="00E0515F"/>
    <w:rsid w:val="00E05637"/>
    <w:rsid w:val="00E05EC6"/>
    <w:rsid w:val="00E05F27"/>
    <w:rsid w:val="00E068CD"/>
    <w:rsid w:val="00E0697F"/>
    <w:rsid w:val="00E06CDA"/>
    <w:rsid w:val="00E1014E"/>
    <w:rsid w:val="00E10300"/>
    <w:rsid w:val="00E10507"/>
    <w:rsid w:val="00E10583"/>
    <w:rsid w:val="00E10786"/>
    <w:rsid w:val="00E10825"/>
    <w:rsid w:val="00E10C5B"/>
    <w:rsid w:val="00E1249E"/>
    <w:rsid w:val="00E12509"/>
    <w:rsid w:val="00E12D0E"/>
    <w:rsid w:val="00E13274"/>
    <w:rsid w:val="00E132C1"/>
    <w:rsid w:val="00E13741"/>
    <w:rsid w:val="00E13A69"/>
    <w:rsid w:val="00E13F62"/>
    <w:rsid w:val="00E140F9"/>
    <w:rsid w:val="00E143E0"/>
    <w:rsid w:val="00E147FA"/>
    <w:rsid w:val="00E1495A"/>
    <w:rsid w:val="00E14AB8"/>
    <w:rsid w:val="00E14FEE"/>
    <w:rsid w:val="00E15053"/>
    <w:rsid w:val="00E15D94"/>
    <w:rsid w:val="00E16E73"/>
    <w:rsid w:val="00E16F45"/>
    <w:rsid w:val="00E173F8"/>
    <w:rsid w:val="00E1794D"/>
    <w:rsid w:val="00E17BEF"/>
    <w:rsid w:val="00E17F60"/>
    <w:rsid w:val="00E2018E"/>
    <w:rsid w:val="00E20A28"/>
    <w:rsid w:val="00E20D9D"/>
    <w:rsid w:val="00E213A2"/>
    <w:rsid w:val="00E21580"/>
    <w:rsid w:val="00E21BBD"/>
    <w:rsid w:val="00E2346E"/>
    <w:rsid w:val="00E234BE"/>
    <w:rsid w:val="00E23A4C"/>
    <w:rsid w:val="00E23BD9"/>
    <w:rsid w:val="00E23F63"/>
    <w:rsid w:val="00E240C6"/>
    <w:rsid w:val="00E24468"/>
    <w:rsid w:val="00E246B1"/>
    <w:rsid w:val="00E24A37"/>
    <w:rsid w:val="00E24A88"/>
    <w:rsid w:val="00E25755"/>
    <w:rsid w:val="00E25FE3"/>
    <w:rsid w:val="00E301E7"/>
    <w:rsid w:val="00E30290"/>
    <w:rsid w:val="00E30645"/>
    <w:rsid w:val="00E3087C"/>
    <w:rsid w:val="00E30B73"/>
    <w:rsid w:val="00E30F67"/>
    <w:rsid w:val="00E3133D"/>
    <w:rsid w:val="00E316AB"/>
    <w:rsid w:val="00E3192C"/>
    <w:rsid w:val="00E31A55"/>
    <w:rsid w:val="00E31C5B"/>
    <w:rsid w:val="00E324EE"/>
    <w:rsid w:val="00E3315A"/>
    <w:rsid w:val="00E3320F"/>
    <w:rsid w:val="00E3329E"/>
    <w:rsid w:val="00E33C90"/>
    <w:rsid w:val="00E34D6D"/>
    <w:rsid w:val="00E357DC"/>
    <w:rsid w:val="00E358F2"/>
    <w:rsid w:val="00E3654A"/>
    <w:rsid w:val="00E367DF"/>
    <w:rsid w:val="00E37BC8"/>
    <w:rsid w:val="00E404B2"/>
    <w:rsid w:val="00E40ABE"/>
    <w:rsid w:val="00E41CAE"/>
    <w:rsid w:val="00E425B4"/>
    <w:rsid w:val="00E43339"/>
    <w:rsid w:val="00E4397F"/>
    <w:rsid w:val="00E446DD"/>
    <w:rsid w:val="00E449E9"/>
    <w:rsid w:val="00E44C3D"/>
    <w:rsid w:val="00E462E3"/>
    <w:rsid w:val="00E46432"/>
    <w:rsid w:val="00E4658E"/>
    <w:rsid w:val="00E466C1"/>
    <w:rsid w:val="00E466F6"/>
    <w:rsid w:val="00E4670C"/>
    <w:rsid w:val="00E46AE2"/>
    <w:rsid w:val="00E470ED"/>
    <w:rsid w:val="00E4750D"/>
    <w:rsid w:val="00E47FEA"/>
    <w:rsid w:val="00E5049B"/>
    <w:rsid w:val="00E50E69"/>
    <w:rsid w:val="00E52B58"/>
    <w:rsid w:val="00E532C1"/>
    <w:rsid w:val="00E543F5"/>
    <w:rsid w:val="00E54456"/>
    <w:rsid w:val="00E54A9B"/>
    <w:rsid w:val="00E55CCC"/>
    <w:rsid w:val="00E5641A"/>
    <w:rsid w:val="00E56829"/>
    <w:rsid w:val="00E56EC0"/>
    <w:rsid w:val="00E57129"/>
    <w:rsid w:val="00E57302"/>
    <w:rsid w:val="00E57B12"/>
    <w:rsid w:val="00E57CE7"/>
    <w:rsid w:val="00E60724"/>
    <w:rsid w:val="00E60A0F"/>
    <w:rsid w:val="00E61220"/>
    <w:rsid w:val="00E624EA"/>
    <w:rsid w:val="00E6365C"/>
    <w:rsid w:val="00E64153"/>
    <w:rsid w:val="00E64F84"/>
    <w:rsid w:val="00E65228"/>
    <w:rsid w:val="00E65D75"/>
    <w:rsid w:val="00E667A6"/>
    <w:rsid w:val="00E67524"/>
    <w:rsid w:val="00E6772D"/>
    <w:rsid w:val="00E67A01"/>
    <w:rsid w:val="00E67B0E"/>
    <w:rsid w:val="00E67F93"/>
    <w:rsid w:val="00E7076A"/>
    <w:rsid w:val="00E70A5B"/>
    <w:rsid w:val="00E7149D"/>
    <w:rsid w:val="00E7174E"/>
    <w:rsid w:val="00E72087"/>
    <w:rsid w:val="00E72B4C"/>
    <w:rsid w:val="00E72C92"/>
    <w:rsid w:val="00E73D00"/>
    <w:rsid w:val="00E7435C"/>
    <w:rsid w:val="00E7483A"/>
    <w:rsid w:val="00E74D72"/>
    <w:rsid w:val="00E75929"/>
    <w:rsid w:val="00E76044"/>
    <w:rsid w:val="00E764AA"/>
    <w:rsid w:val="00E764E4"/>
    <w:rsid w:val="00E76A80"/>
    <w:rsid w:val="00E76D6D"/>
    <w:rsid w:val="00E774E4"/>
    <w:rsid w:val="00E7750A"/>
    <w:rsid w:val="00E779D0"/>
    <w:rsid w:val="00E77A93"/>
    <w:rsid w:val="00E77E90"/>
    <w:rsid w:val="00E80261"/>
    <w:rsid w:val="00E80CAE"/>
    <w:rsid w:val="00E81B64"/>
    <w:rsid w:val="00E81FDB"/>
    <w:rsid w:val="00E822D2"/>
    <w:rsid w:val="00E8302A"/>
    <w:rsid w:val="00E83103"/>
    <w:rsid w:val="00E83416"/>
    <w:rsid w:val="00E8351A"/>
    <w:rsid w:val="00E85239"/>
    <w:rsid w:val="00E86276"/>
    <w:rsid w:val="00E862D3"/>
    <w:rsid w:val="00E863E1"/>
    <w:rsid w:val="00E8783F"/>
    <w:rsid w:val="00E87AAF"/>
    <w:rsid w:val="00E901D5"/>
    <w:rsid w:val="00E9067F"/>
    <w:rsid w:val="00E91414"/>
    <w:rsid w:val="00E91D72"/>
    <w:rsid w:val="00E91FEB"/>
    <w:rsid w:val="00E92506"/>
    <w:rsid w:val="00E92F11"/>
    <w:rsid w:val="00E92FAF"/>
    <w:rsid w:val="00E932EE"/>
    <w:rsid w:val="00E935AC"/>
    <w:rsid w:val="00E94029"/>
    <w:rsid w:val="00E945DD"/>
    <w:rsid w:val="00E94FDA"/>
    <w:rsid w:val="00E95101"/>
    <w:rsid w:val="00E95BE1"/>
    <w:rsid w:val="00E969B5"/>
    <w:rsid w:val="00E96C01"/>
    <w:rsid w:val="00E9756B"/>
    <w:rsid w:val="00E9772B"/>
    <w:rsid w:val="00EA0523"/>
    <w:rsid w:val="00EA06BC"/>
    <w:rsid w:val="00EA0AD0"/>
    <w:rsid w:val="00EA0F04"/>
    <w:rsid w:val="00EA10AC"/>
    <w:rsid w:val="00EA11E9"/>
    <w:rsid w:val="00EA1C4C"/>
    <w:rsid w:val="00EA2061"/>
    <w:rsid w:val="00EA2C4C"/>
    <w:rsid w:val="00EA31B4"/>
    <w:rsid w:val="00EA3D0C"/>
    <w:rsid w:val="00EA40C1"/>
    <w:rsid w:val="00EA4CE2"/>
    <w:rsid w:val="00EA527F"/>
    <w:rsid w:val="00EA6B50"/>
    <w:rsid w:val="00EA7A14"/>
    <w:rsid w:val="00EB07C0"/>
    <w:rsid w:val="00EB0D7D"/>
    <w:rsid w:val="00EB129E"/>
    <w:rsid w:val="00EB1A3F"/>
    <w:rsid w:val="00EB1CFE"/>
    <w:rsid w:val="00EB2441"/>
    <w:rsid w:val="00EB3BC6"/>
    <w:rsid w:val="00EB5E4C"/>
    <w:rsid w:val="00EB5E89"/>
    <w:rsid w:val="00EB6D25"/>
    <w:rsid w:val="00EB71F0"/>
    <w:rsid w:val="00EB7745"/>
    <w:rsid w:val="00EB7983"/>
    <w:rsid w:val="00EB7C9F"/>
    <w:rsid w:val="00EC020C"/>
    <w:rsid w:val="00EC02EF"/>
    <w:rsid w:val="00EC1634"/>
    <w:rsid w:val="00EC2EA4"/>
    <w:rsid w:val="00EC322F"/>
    <w:rsid w:val="00EC4013"/>
    <w:rsid w:val="00EC41FE"/>
    <w:rsid w:val="00EC433D"/>
    <w:rsid w:val="00EC43A4"/>
    <w:rsid w:val="00EC4DBA"/>
    <w:rsid w:val="00EC5DBF"/>
    <w:rsid w:val="00EC6512"/>
    <w:rsid w:val="00EC6889"/>
    <w:rsid w:val="00EC6F42"/>
    <w:rsid w:val="00EC7A0C"/>
    <w:rsid w:val="00EC7CFE"/>
    <w:rsid w:val="00ED1C21"/>
    <w:rsid w:val="00ED240B"/>
    <w:rsid w:val="00ED33CA"/>
    <w:rsid w:val="00ED36DB"/>
    <w:rsid w:val="00ED394C"/>
    <w:rsid w:val="00ED4AE0"/>
    <w:rsid w:val="00ED5E21"/>
    <w:rsid w:val="00ED61A2"/>
    <w:rsid w:val="00ED6442"/>
    <w:rsid w:val="00ED7147"/>
    <w:rsid w:val="00ED7692"/>
    <w:rsid w:val="00ED7F94"/>
    <w:rsid w:val="00EE00E7"/>
    <w:rsid w:val="00EE0464"/>
    <w:rsid w:val="00EE0A73"/>
    <w:rsid w:val="00EE0BE0"/>
    <w:rsid w:val="00EE0E5C"/>
    <w:rsid w:val="00EE0EF2"/>
    <w:rsid w:val="00EE11A8"/>
    <w:rsid w:val="00EE11FE"/>
    <w:rsid w:val="00EE1AB1"/>
    <w:rsid w:val="00EE208A"/>
    <w:rsid w:val="00EE3039"/>
    <w:rsid w:val="00EE3546"/>
    <w:rsid w:val="00EE471A"/>
    <w:rsid w:val="00EE49F3"/>
    <w:rsid w:val="00EE4F67"/>
    <w:rsid w:val="00EE5503"/>
    <w:rsid w:val="00EE66C5"/>
    <w:rsid w:val="00EE67D5"/>
    <w:rsid w:val="00EE73BB"/>
    <w:rsid w:val="00EE7FB2"/>
    <w:rsid w:val="00EF0289"/>
    <w:rsid w:val="00EF046F"/>
    <w:rsid w:val="00EF07C0"/>
    <w:rsid w:val="00EF084F"/>
    <w:rsid w:val="00EF0EAD"/>
    <w:rsid w:val="00EF1459"/>
    <w:rsid w:val="00EF21B9"/>
    <w:rsid w:val="00EF21CB"/>
    <w:rsid w:val="00EF2876"/>
    <w:rsid w:val="00EF309F"/>
    <w:rsid w:val="00EF34AD"/>
    <w:rsid w:val="00EF4AEB"/>
    <w:rsid w:val="00EF54D1"/>
    <w:rsid w:val="00EF637C"/>
    <w:rsid w:val="00EF646F"/>
    <w:rsid w:val="00EF6DE6"/>
    <w:rsid w:val="00EF7C4B"/>
    <w:rsid w:val="00F01051"/>
    <w:rsid w:val="00F011FC"/>
    <w:rsid w:val="00F01972"/>
    <w:rsid w:val="00F02B8B"/>
    <w:rsid w:val="00F02DC5"/>
    <w:rsid w:val="00F02E31"/>
    <w:rsid w:val="00F0398A"/>
    <w:rsid w:val="00F04003"/>
    <w:rsid w:val="00F042A6"/>
    <w:rsid w:val="00F044A1"/>
    <w:rsid w:val="00F04B5A"/>
    <w:rsid w:val="00F05155"/>
    <w:rsid w:val="00F0596A"/>
    <w:rsid w:val="00F05AEB"/>
    <w:rsid w:val="00F0624A"/>
    <w:rsid w:val="00F064BD"/>
    <w:rsid w:val="00F066A6"/>
    <w:rsid w:val="00F06788"/>
    <w:rsid w:val="00F07177"/>
    <w:rsid w:val="00F07725"/>
    <w:rsid w:val="00F0772D"/>
    <w:rsid w:val="00F10C1C"/>
    <w:rsid w:val="00F122B3"/>
    <w:rsid w:val="00F13F7F"/>
    <w:rsid w:val="00F155DB"/>
    <w:rsid w:val="00F15B17"/>
    <w:rsid w:val="00F16206"/>
    <w:rsid w:val="00F164E8"/>
    <w:rsid w:val="00F1762B"/>
    <w:rsid w:val="00F17998"/>
    <w:rsid w:val="00F201F1"/>
    <w:rsid w:val="00F2052C"/>
    <w:rsid w:val="00F20B70"/>
    <w:rsid w:val="00F2172C"/>
    <w:rsid w:val="00F21DA3"/>
    <w:rsid w:val="00F2264E"/>
    <w:rsid w:val="00F2278A"/>
    <w:rsid w:val="00F22F00"/>
    <w:rsid w:val="00F23146"/>
    <w:rsid w:val="00F246A7"/>
    <w:rsid w:val="00F24876"/>
    <w:rsid w:val="00F27444"/>
    <w:rsid w:val="00F27718"/>
    <w:rsid w:val="00F2785C"/>
    <w:rsid w:val="00F27CF7"/>
    <w:rsid w:val="00F303EC"/>
    <w:rsid w:val="00F30409"/>
    <w:rsid w:val="00F3067D"/>
    <w:rsid w:val="00F30977"/>
    <w:rsid w:val="00F30A4B"/>
    <w:rsid w:val="00F319C6"/>
    <w:rsid w:val="00F31A06"/>
    <w:rsid w:val="00F322FC"/>
    <w:rsid w:val="00F32853"/>
    <w:rsid w:val="00F337A8"/>
    <w:rsid w:val="00F337F4"/>
    <w:rsid w:val="00F338F1"/>
    <w:rsid w:val="00F349C4"/>
    <w:rsid w:val="00F351D5"/>
    <w:rsid w:val="00F35D7D"/>
    <w:rsid w:val="00F36090"/>
    <w:rsid w:val="00F360FE"/>
    <w:rsid w:val="00F36194"/>
    <w:rsid w:val="00F369EA"/>
    <w:rsid w:val="00F370D2"/>
    <w:rsid w:val="00F37199"/>
    <w:rsid w:val="00F37E12"/>
    <w:rsid w:val="00F40194"/>
    <w:rsid w:val="00F4022E"/>
    <w:rsid w:val="00F4137D"/>
    <w:rsid w:val="00F4143E"/>
    <w:rsid w:val="00F414E6"/>
    <w:rsid w:val="00F43271"/>
    <w:rsid w:val="00F43EFD"/>
    <w:rsid w:val="00F44FCD"/>
    <w:rsid w:val="00F45183"/>
    <w:rsid w:val="00F45675"/>
    <w:rsid w:val="00F459BC"/>
    <w:rsid w:val="00F45EA4"/>
    <w:rsid w:val="00F46996"/>
    <w:rsid w:val="00F46A46"/>
    <w:rsid w:val="00F473EF"/>
    <w:rsid w:val="00F479AC"/>
    <w:rsid w:val="00F479C2"/>
    <w:rsid w:val="00F51259"/>
    <w:rsid w:val="00F527E8"/>
    <w:rsid w:val="00F528B6"/>
    <w:rsid w:val="00F52A8E"/>
    <w:rsid w:val="00F53731"/>
    <w:rsid w:val="00F555E0"/>
    <w:rsid w:val="00F55BBF"/>
    <w:rsid w:val="00F56911"/>
    <w:rsid w:val="00F56CB1"/>
    <w:rsid w:val="00F57D3A"/>
    <w:rsid w:val="00F57E4C"/>
    <w:rsid w:val="00F57F2D"/>
    <w:rsid w:val="00F60140"/>
    <w:rsid w:val="00F601F8"/>
    <w:rsid w:val="00F61206"/>
    <w:rsid w:val="00F613DF"/>
    <w:rsid w:val="00F613F8"/>
    <w:rsid w:val="00F61B15"/>
    <w:rsid w:val="00F62B13"/>
    <w:rsid w:val="00F62CFD"/>
    <w:rsid w:val="00F62E52"/>
    <w:rsid w:val="00F635EE"/>
    <w:rsid w:val="00F63830"/>
    <w:rsid w:val="00F644AF"/>
    <w:rsid w:val="00F6483C"/>
    <w:rsid w:val="00F656E8"/>
    <w:rsid w:val="00F65FDD"/>
    <w:rsid w:val="00F67644"/>
    <w:rsid w:val="00F70BBB"/>
    <w:rsid w:val="00F7100E"/>
    <w:rsid w:val="00F724FC"/>
    <w:rsid w:val="00F74011"/>
    <w:rsid w:val="00F75A2D"/>
    <w:rsid w:val="00F7724A"/>
    <w:rsid w:val="00F778AD"/>
    <w:rsid w:val="00F8008B"/>
    <w:rsid w:val="00F801F4"/>
    <w:rsid w:val="00F80B2E"/>
    <w:rsid w:val="00F81468"/>
    <w:rsid w:val="00F81A3E"/>
    <w:rsid w:val="00F82789"/>
    <w:rsid w:val="00F832A6"/>
    <w:rsid w:val="00F836C5"/>
    <w:rsid w:val="00F83CA1"/>
    <w:rsid w:val="00F83ED0"/>
    <w:rsid w:val="00F84009"/>
    <w:rsid w:val="00F84481"/>
    <w:rsid w:val="00F845BE"/>
    <w:rsid w:val="00F856B4"/>
    <w:rsid w:val="00F859FC"/>
    <w:rsid w:val="00F85F4E"/>
    <w:rsid w:val="00F86F8A"/>
    <w:rsid w:val="00F87096"/>
    <w:rsid w:val="00F87211"/>
    <w:rsid w:val="00F87448"/>
    <w:rsid w:val="00F87A74"/>
    <w:rsid w:val="00F87EB2"/>
    <w:rsid w:val="00F900EB"/>
    <w:rsid w:val="00F90359"/>
    <w:rsid w:val="00F904C4"/>
    <w:rsid w:val="00F905F2"/>
    <w:rsid w:val="00F908AC"/>
    <w:rsid w:val="00F90A30"/>
    <w:rsid w:val="00F90D0C"/>
    <w:rsid w:val="00F916AB"/>
    <w:rsid w:val="00F916E2"/>
    <w:rsid w:val="00F91E99"/>
    <w:rsid w:val="00F921A6"/>
    <w:rsid w:val="00F92BD1"/>
    <w:rsid w:val="00F92C01"/>
    <w:rsid w:val="00F938AA"/>
    <w:rsid w:val="00F9431D"/>
    <w:rsid w:val="00F9462D"/>
    <w:rsid w:val="00F94919"/>
    <w:rsid w:val="00F94AAA"/>
    <w:rsid w:val="00F957CE"/>
    <w:rsid w:val="00F9599F"/>
    <w:rsid w:val="00F9609A"/>
    <w:rsid w:val="00F962DB"/>
    <w:rsid w:val="00F9647E"/>
    <w:rsid w:val="00F96629"/>
    <w:rsid w:val="00FA0E00"/>
    <w:rsid w:val="00FA1944"/>
    <w:rsid w:val="00FA1E8D"/>
    <w:rsid w:val="00FA25AA"/>
    <w:rsid w:val="00FA3A5B"/>
    <w:rsid w:val="00FA3AC1"/>
    <w:rsid w:val="00FA477B"/>
    <w:rsid w:val="00FA4CE5"/>
    <w:rsid w:val="00FA5564"/>
    <w:rsid w:val="00FA60CC"/>
    <w:rsid w:val="00FA6913"/>
    <w:rsid w:val="00FA7223"/>
    <w:rsid w:val="00FA7579"/>
    <w:rsid w:val="00FB1358"/>
    <w:rsid w:val="00FB15EA"/>
    <w:rsid w:val="00FB1604"/>
    <w:rsid w:val="00FB2271"/>
    <w:rsid w:val="00FB27A7"/>
    <w:rsid w:val="00FB296C"/>
    <w:rsid w:val="00FB2CD8"/>
    <w:rsid w:val="00FB3001"/>
    <w:rsid w:val="00FB3815"/>
    <w:rsid w:val="00FB3FD9"/>
    <w:rsid w:val="00FB4B19"/>
    <w:rsid w:val="00FB58DF"/>
    <w:rsid w:val="00FB5CA2"/>
    <w:rsid w:val="00FB6BEC"/>
    <w:rsid w:val="00FB6C1F"/>
    <w:rsid w:val="00FB6C71"/>
    <w:rsid w:val="00FB6E03"/>
    <w:rsid w:val="00FB6E6B"/>
    <w:rsid w:val="00FB7536"/>
    <w:rsid w:val="00FC07CB"/>
    <w:rsid w:val="00FC0A2A"/>
    <w:rsid w:val="00FC185E"/>
    <w:rsid w:val="00FC185F"/>
    <w:rsid w:val="00FC1DCD"/>
    <w:rsid w:val="00FC2361"/>
    <w:rsid w:val="00FC291A"/>
    <w:rsid w:val="00FC2F65"/>
    <w:rsid w:val="00FC3131"/>
    <w:rsid w:val="00FC3F7E"/>
    <w:rsid w:val="00FC4B79"/>
    <w:rsid w:val="00FC5065"/>
    <w:rsid w:val="00FC5788"/>
    <w:rsid w:val="00FC7527"/>
    <w:rsid w:val="00FC7738"/>
    <w:rsid w:val="00FC7A4F"/>
    <w:rsid w:val="00FC7E16"/>
    <w:rsid w:val="00FD06E2"/>
    <w:rsid w:val="00FD1388"/>
    <w:rsid w:val="00FD1F85"/>
    <w:rsid w:val="00FD20B4"/>
    <w:rsid w:val="00FD2D17"/>
    <w:rsid w:val="00FD2E0C"/>
    <w:rsid w:val="00FD30D3"/>
    <w:rsid w:val="00FD36BC"/>
    <w:rsid w:val="00FD449C"/>
    <w:rsid w:val="00FD4CBF"/>
    <w:rsid w:val="00FD4FA9"/>
    <w:rsid w:val="00FD5B91"/>
    <w:rsid w:val="00FD608A"/>
    <w:rsid w:val="00FD677F"/>
    <w:rsid w:val="00FD6C3F"/>
    <w:rsid w:val="00FD74CF"/>
    <w:rsid w:val="00FD7920"/>
    <w:rsid w:val="00FD79F4"/>
    <w:rsid w:val="00FE0FB6"/>
    <w:rsid w:val="00FE2D76"/>
    <w:rsid w:val="00FE2FE2"/>
    <w:rsid w:val="00FE3031"/>
    <w:rsid w:val="00FE3B17"/>
    <w:rsid w:val="00FE3C49"/>
    <w:rsid w:val="00FE3DA4"/>
    <w:rsid w:val="00FE420C"/>
    <w:rsid w:val="00FE47A1"/>
    <w:rsid w:val="00FE47BC"/>
    <w:rsid w:val="00FE531C"/>
    <w:rsid w:val="00FE57BA"/>
    <w:rsid w:val="00FE5920"/>
    <w:rsid w:val="00FE5C3D"/>
    <w:rsid w:val="00FE5FAA"/>
    <w:rsid w:val="00FE793C"/>
    <w:rsid w:val="00FE7A5B"/>
    <w:rsid w:val="00FF0113"/>
    <w:rsid w:val="00FF074B"/>
    <w:rsid w:val="00FF0804"/>
    <w:rsid w:val="00FF11AF"/>
    <w:rsid w:val="00FF1245"/>
    <w:rsid w:val="00FF1825"/>
    <w:rsid w:val="00FF1C5A"/>
    <w:rsid w:val="00FF1E3E"/>
    <w:rsid w:val="00FF31A5"/>
    <w:rsid w:val="00FF516C"/>
    <w:rsid w:val="00FF6551"/>
    <w:rsid w:val="00FF657D"/>
    <w:rsid w:val="00FF682D"/>
    <w:rsid w:val="00FF6851"/>
    <w:rsid w:val="00FF6C34"/>
    <w:rsid w:val="00FF6CC2"/>
    <w:rsid w:val="00FF77D7"/>
    <w:rsid w:val="00FF7C0C"/>
    <w:rsid w:val="00FF7E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64FF88D0"/>
  <w15:docId w15:val="{F1ECF6A9-E9CE-47DD-AEAA-3B3AE9866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line="30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561"/>
  </w:style>
  <w:style w:type="paragraph" w:styleId="11">
    <w:name w:val="heading 1"/>
    <w:aliases w:val="Т3"/>
    <w:basedOn w:val="a"/>
    <w:next w:val="a"/>
    <w:link w:val="12"/>
    <w:qFormat/>
    <w:rsid w:val="00E00749"/>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aliases w:val=" Знак2, Знак2 Знак,Т4,OG Heading 2"/>
    <w:basedOn w:val="a"/>
    <w:next w:val="a"/>
    <w:link w:val="20"/>
    <w:qFormat/>
    <w:rsid w:val="00E00749"/>
    <w:pPr>
      <w:keepNext/>
      <w:spacing w:before="240" w:after="60" w:line="240" w:lineRule="auto"/>
      <w:outlineLvl w:val="1"/>
    </w:pPr>
    <w:rPr>
      <w:rFonts w:ascii="Arial" w:eastAsia="Times New Roman" w:hAnsi="Arial" w:cs="Arial"/>
      <w:b/>
      <w:bCs/>
      <w:i/>
      <w:iCs/>
      <w:sz w:val="28"/>
      <w:szCs w:val="28"/>
    </w:rPr>
  </w:style>
  <w:style w:type="paragraph" w:styleId="3">
    <w:name w:val="heading 3"/>
    <w:aliases w:val=" Знак, Знак3, Знак3 Знак,ПодЗаголовок,Знак,Знак1,Знак3 Знак,OG Heading 3"/>
    <w:basedOn w:val="a"/>
    <w:next w:val="a"/>
    <w:link w:val="30"/>
    <w:unhideWhenUsed/>
    <w:qFormat/>
    <w:rsid w:val="00F011FC"/>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
    <w:next w:val="a"/>
    <w:link w:val="41"/>
    <w:unhideWhenUsed/>
    <w:qFormat/>
    <w:rsid w:val="00DB32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6651E9"/>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nhideWhenUsed/>
    <w:qFormat/>
    <w:rsid w:val="009F05C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aliases w:val="Text_s2"/>
    <w:basedOn w:val="42"/>
    <w:next w:val="a"/>
    <w:link w:val="70"/>
    <w:qFormat/>
    <w:rsid w:val="00A14A24"/>
    <w:pPr>
      <w:tabs>
        <w:tab w:val="num" w:pos="1494"/>
      </w:tabs>
      <w:spacing w:after="0" w:line="288" w:lineRule="auto"/>
      <w:ind w:left="1494" w:hanging="360"/>
      <w:outlineLvl w:val="6"/>
    </w:pPr>
    <w:rPr>
      <w:rFonts w:ascii="Trebuchet MS" w:hAnsi="Trebuchet MS"/>
    </w:rPr>
  </w:style>
  <w:style w:type="paragraph" w:styleId="8">
    <w:name w:val="heading 8"/>
    <w:aliases w:val="Text_s1"/>
    <w:basedOn w:val="a"/>
    <w:next w:val="a"/>
    <w:link w:val="80"/>
    <w:unhideWhenUsed/>
    <w:qFormat/>
    <w:rsid w:val="00B2752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22AA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Т3 Знак"/>
    <w:basedOn w:val="a0"/>
    <w:link w:val="11"/>
    <w:rsid w:val="00E00749"/>
    <w:rPr>
      <w:rFonts w:ascii="Cambria" w:eastAsia="Times New Roman" w:hAnsi="Cambria" w:cs="Times New Roman"/>
      <w:b/>
      <w:bCs/>
      <w:kern w:val="32"/>
      <w:sz w:val="32"/>
      <w:szCs w:val="32"/>
    </w:rPr>
  </w:style>
  <w:style w:type="character" w:customStyle="1" w:styleId="20">
    <w:name w:val="Заголовок 2 Знак"/>
    <w:aliases w:val=" Знак2 Знак1, Знак2 Знак Знак,Т4 Знак,OG Heading 2 Знак"/>
    <w:basedOn w:val="a0"/>
    <w:link w:val="2"/>
    <w:rsid w:val="00E00749"/>
    <w:rPr>
      <w:rFonts w:ascii="Arial" w:eastAsia="Times New Roman" w:hAnsi="Arial" w:cs="Arial"/>
      <w:b/>
      <w:bCs/>
      <w:i/>
      <w:iCs/>
      <w:sz w:val="28"/>
      <w:szCs w:val="28"/>
    </w:rPr>
  </w:style>
  <w:style w:type="character" w:styleId="a3">
    <w:name w:val="Hyperlink"/>
    <w:basedOn w:val="a0"/>
    <w:uiPriority w:val="99"/>
    <w:unhideWhenUsed/>
    <w:rsid w:val="0034203A"/>
    <w:rPr>
      <w:color w:val="0000FF"/>
      <w:u w:val="single"/>
    </w:rPr>
  </w:style>
  <w:style w:type="character" w:customStyle="1" w:styleId="nowrap">
    <w:name w:val="nowrap"/>
    <w:basedOn w:val="a0"/>
    <w:rsid w:val="0034203A"/>
  </w:style>
  <w:style w:type="paragraph" w:styleId="a4">
    <w:name w:val="Normal (Web)"/>
    <w:aliases w:val="Обычный (Web), Знак Знак22,Знак Знак22,Обычный (веб)3,Обычный (Web)1,Обычный (веб) Знак Знак, Знак Знак Знак,Знак Знак Знак,Обычный (веб) Знак Знак Знак1,Обычный (веб) Знак Знак Знак Знак,Знак Знак Знак1 Знак Знак1,Обычный (Web)11"/>
    <w:basedOn w:val="a"/>
    <w:link w:val="a5"/>
    <w:uiPriority w:val="99"/>
    <w:unhideWhenUsed/>
    <w:qFormat/>
    <w:rsid w:val="003420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a"/>
    <w:rsid w:val="00990CE6"/>
    <w:pPr>
      <w:keepLines/>
      <w:spacing w:after="160" w:line="240" w:lineRule="exact"/>
    </w:pPr>
    <w:rPr>
      <w:rFonts w:ascii="Verdana" w:eastAsia="MS Mincho" w:hAnsi="Verdana" w:cs="Franklin Gothic Book"/>
      <w:sz w:val="20"/>
      <w:szCs w:val="20"/>
      <w:lang w:val="en-US" w:eastAsia="en-US"/>
    </w:rPr>
  </w:style>
  <w:style w:type="table" w:styleId="a6">
    <w:name w:val="Table Grid"/>
    <w:basedOn w:val="a1"/>
    <w:uiPriority w:val="59"/>
    <w:rsid w:val="000C60E8"/>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Indent 3"/>
    <w:basedOn w:val="a"/>
    <w:link w:val="32"/>
    <w:rsid w:val="00E068CD"/>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E068CD"/>
    <w:rPr>
      <w:rFonts w:ascii="Times New Roman" w:eastAsia="Times New Roman" w:hAnsi="Times New Roman" w:cs="Times New Roman"/>
      <w:sz w:val="16"/>
      <w:szCs w:val="16"/>
    </w:rPr>
  </w:style>
  <w:style w:type="paragraph" w:styleId="a7">
    <w:name w:val="List Paragraph"/>
    <w:aliases w:val="Заголовок мой1,СписокСТПр,Введение,ПАРАГРАФ,Выделеный,Текст с номером,Абзац списка для документа,Абзац списка4,Абзац списка основной"/>
    <w:basedOn w:val="a"/>
    <w:link w:val="a8"/>
    <w:uiPriority w:val="34"/>
    <w:qFormat/>
    <w:rsid w:val="000666E5"/>
    <w:pPr>
      <w:ind w:left="720"/>
      <w:contextualSpacing/>
    </w:pPr>
  </w:style>
  <w:style w:type="character" w:customStyle="1" w:styleId="a8">
    <w:name w:val="Абзац списка Знак"/>
    <w:aliases w:val="Заголовок мой1 Знак,СписокСТПр Знак,Введение Знак,ПАРАГРАФ Знак,Выделеный Знак,Текст с номером Знак,Абзац списка для документа Знак,Абзац списка4 Знак,Абзац списка основной Знак"/>
    <w:link w:val="a7"/>
    <w:uiPriority w:val="34"/>
    <w:qFormat/>
    <w:locked/>
    <w:rsid w:val="00265A65"/>
  </w:style>
  <w:style w:type="paragraph" w:styleId="a9">
    <w:name w:val="Balloon Text"/>
    <w:basedOn w:val="a"/>
    <w:link w:val="aa"/>
    <w:unhideWhenUsed/>
    <w:rsid w:val="005B4FBE"/>
    <w:pPr>
      <w:spacing w:line="240" w:lineRule="auto"/>
    </w:pPr>
    <w:rPr>
      <w:rFonts w:ascii="Tahoma" w:hAnsi="Tahoma" w:cs="Tahoma"/>
      <w:sz w:val="16"/>
      <w:szCs w:val="16"/>
    </w:rPr>
  </w:style>
  <w:style w:type="character" w:customStyle="1" w:styleId="aa">
    <w:name w:val="Текст выноски Знак"/>
    <w:basedOn w:val="a0"/>
    <w:link w:val="a9"/>
    <w:rsid w:val="005B4FBE"/>
    <w:rPr>
      <w:rFonts w:ascii="Tahoma" w:hAnsi="Tahoma" w:cs="Tahoma"/>
      <w:sz w:val="16"/>
      <w:szCs w:val="16"/>
    </w:rPr>
  </w:style>
  <w:style w:type="paragraph" w:customStyle="1" w:styleId="13">
    <w:name w:val="Без интервала1"/>
    <w:aliases w:val="с интервалом,No Spacing"/>
    <w:qFormat/>
    <w:rsid w:val="00DE626E"/>
    <w:pPr>
      <w:spacing w:after="60" w:line="240" w:lineRule="auto"/>
    </w:pPr>
    <w:rPr>
      <w:rFonts w:ascii="Times New Roman" w:eastAsia="Times New Roman" w:hAnsi="Times New Roman" w:cs="Times New Roman"/>
      <w:sz w:val="24"/>
      <w:szCs w:val="24"/>
    </w:rPr>
  </w:style>
  <w:style w:type="character" w:styleId="ab">
    <w:name w:val="Emphasis"/>
    <w:aliases w:val="Т2"/>
    <w:basedOn w:val="a0"/>
    <w:uiPriority w:val="20"/>
    <w:qFormat/>
    <w:rsid w:val="00FC2F65"/>
    <w:rPr>
      <w:i/>
      <w:iCs/>
    </w:rPr>
  </w:style>
  <w:style w:type="character" w:customStyle="1" w:styleId="41">
    <w:name w:val="Заголовок 4 Знак"/>
    <w:basedOn w:val="a0"/>
    <w:link w:val="40"/>
    <w:semiHidden/>
    <w:rsid w:val="00DB327A"/>
    <w:rPr>
      <w:rFonts w:asciiTheme="majorHAnsi" w:eastAsiaTheme="majorEastAsia" w:hAnsiTheme="majorHAnsi" w:cstheme="majorBidi"/>
      <w:b/>
      <w:bCs/>
      <w:i/>
      <w:iCs/>
      <w:color w:val="4F81BD" w:themeColor="accent1"/>
    </w:rPr>
  </w:style>
  <w:style w:type="paragraph" w:styleId="ac">
    <w:name w:val="Body Text"/>
    <w:aliases w:val="Body single,bt,Body Text Char"/>
    <w:basedOn w:val="a"/>
    <w:link w:val="ad"/>
    <w:uiPriority w:val="99"/>
    <w:unhideWhenUsed/>
    <w:rsid w:val="00DB327A"/>
    <w:pPr>
      <w:spacing w:after="120"/>
    </w:pPr>
  </w:style>
  <w:style w:type="character" w:customStyle="1" w:styleId="ad">
    <w:name w:val="Основной текст Знак"/>
    <w:aliases w:val="Body single Знак1,bt Знак1,Body Text Char Знак1"/>
    <w:basedOn w:val="a0"/>
    <w:link w:val="ac"/>
    <w:uiPriority w:val="99"/>
    <w:rsid w:val="00DB327A"/>
  </w:style>
  <w:style w:type="paragraph" w:styleId="ae">
    <w:name w:val="Body Text First Indent"/>
    <w:basedOn w:val="ac"/>
    <w:link w:val="af"/>
    <w:unhideWhenUsed/>
    <w:rsid w:val="00DB327A"/>
    <w:pPr>
      <w:spacing w:after="200"/>
      <w:ind w:firstLine="360"/>
    </w:pPr>
  </w:style>
  <w:style w:type="character" w:customStyle="1" w:styleId="af">
    <w:name w:val="Красная строка Знак"/>
    <w:basedOn w:val="ad"/>
    <w:link w:val="ae"/>
    <w:rsid w:val="00DB327A"/>
  </w:style>
  <w:style w:type="character" w:customStyle="1" w:styleId="af0">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Знак Знак Знак Знак Знак,Название объекта Знак1 Знак Знак Знак Знак"/>
    <w:basedOn w:val="a0"/>
    <w:link w:val="af1"/>
    <w:rsid w:val="00DB327A"/>
    <w:rPr>
      <w:rFonts w:eastAsia="Times New Roman"/>
      <w:spacing w:val="-6"/>
      <w:sz w:val="22"/>
      <w:szCs w:val="22"/>
    </w:rPr>
  </w:style>
  <w:style w:type="paragraph" w:customStyle="1" w:styleId="310">
    <w:name w:val="Основной текст с отступом 31"/>
    <w:basedOn w:val="a"/>
    <w:rsid w:val="00DB327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2">
    <w:name w:val="T2"/>
    <w:basedOn w:val="ac"/>
    <w:rsid w:val="00DB327A"/>
    <w:pPr>
      <w:keepNext/>
      <w:tabs>
        <w:tab w:val="left" w:pos="717"/>
      </w:tabs>
      <w:suppressAutoHyphens/>
      <w:spacing w:before="320" w:line="288" w:lineRule="auto"/>
    </w:pPr>
    <w:rPr>
      <w:rFonts w:ascii="Arial" w:eastAsia="MS Mincho" w:hAnsi="Arial" w:cs="Arial"/>
      <w:b/>
      <w:smallCaps/>
      <w:color w:val="800000"/>
      <w:sz w:val="24"/>
      <w:szCs w:val="24"/>
      <w:lang w:eastAsia="ar-SA"/>
    </w:rPr>
  </w:style>
  <w:style w:type="paragraph" w:customStyle="1" w:styleId="320">
    <w:name w:val="Основной текст с отступом 32"/>
    <w:basedOn w:val="a"/>
    <w:rsid w:val="00DB327A"/>
    <w:pPr>
      <w:widowControl w:val="0"/>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51">
    <w:name w:val="Знак Знак5"/>
    <w:basedOn w:val="a0"/>
    <w:rsid w:val="00DB327A"/>
    <w:rPr>
      <w:rFonts w:ascii="Cambria" w:hAnsi="Cambria"/>
      <w:b/>
      <w:bCs/>
      <w:kern w:val="1"/>
      <w:sz w:val="32"/>
      <w:szCs w:val="32"/>
    </w:rPr>
  </w:style>
  <w:style w:type="paragraph" w:styleId="af1">
    <w:name w:val="caption"/>
    <w:aliases w:val="Таблица,Название объекта Знак1 Знак2,Название объекта Знак2 Знак Знак,Знак Знак Знак Знак1 Знак,Название объекта Знак3 Знак Знак1 Знак,Знак Знак Знак Знак,Название объекта Знак1 Знак Знак Знак,Название объекта Знак Знак1 Знак Знак Знак"/>
    <w:basedOn w:val="a"/>
    <w:next w:val="a"/>
    <w:link w:val="af0"/>
    <w:unhideWhenUsed/>
    <w:qFormat/>
    <w:rsid w:val="0077396F"/>
    <w:pPr>
      <w:spacing w:line="240" w:lineRule="auto"/>
    </w:pPr>
    <w:rPr>
      <w:rFonts w:eastAsia="Times New Roman"/>
      <w:spacing w:val="-6"/>
    </w:rPr>
  </w:style>
  <w:style w:type="character" w:customStyle="1" w:styleId="af2">
    <w:name w:val="Основной текст_"/>
    <w:basedOn w:val="a0"/>
    <w:link w:val="33"/>
    <w:rsid w:val="005F4FBF"/>
    <w:rPr>
      <w:rFonts w:ascii="Times New Roman" w:eastAsia="Times New Roman" w:hAnsi="Times New Roman" w:cs="Times New Roman"/>
      <w:sz w:val="26"/>
      <w:szCs w:val="26"/>
      <w:shd w:val="clear" w:color="auto" w:fill="FFFFFF"/>
    </w:rPr>
  </w:style>
  <w:style w:type="paragraph" w:customStyle="1" w:styleId="33">
    <w:name w:val="Основной текст3"/>
    <w:basedOn w:val="a"/>
    <w:link w:val="af2"/>
    <w:rsid w:val="005F4FBF"/>
    <w:pPr>
      <w:shd w:val="clear" w:color="auto" w:fill="FFFFFF"/>
      <w:spacing w:before="360" w:after="360" w:line="0" w:lineRule="atLeast"/>
      <w:ind w:hanging="280"/>
    </w:pPr>
    <w:rPr>
      <w:rFonts w:ascii="Times New Roman" w:eastAsia="Times New Roman" w:hAnsi="Times New Roman" w:cs="Times New Roman"/>
      <w:sz w:val="26"/>
      <w:szCs w:val="26"/>
    </w:rPr>
  </w:style>
  <w:style w:type="character" w:customStyle="1" w:styleId="apple-converted-space">
    <w:name w:val="apple-converted-space"/>
    <w:basedOn w:val="a0"/>
    <w:rsid w:val="005504E3"/>
  </w:style>
  <w:style w:type="character" w:customStyle="1" w:styleId="WW8Num8z0">
    <w:name w:val="WW8Num8z0"/>
    <w:rsid w:val="00625951"/>
    <w:rPr>
      <w:rFonts w:ascii="Symbol" w:hAnsi="Symbol" w:cs="StarSymbol"/>
      <w:sz w:val="18"/>
      <w:szCs w:val="18"/>
    </w:rPr>
  </w:style>
  <w:style w:type="character" w:customStyle="1" w:styleId="510">
    <w:name w:val="Знак Знак51"/>
    <w:rsid w:val="00625951"/>
    <w:rPr>
      <w:rFonts w:ascii="Cambria" w:hAnsi="Cambria"/>
      <w:b/>
      <w:bCs/>
      <w:kern w:val="1"/>
      <w:sz w:val="32"/>
      <w:szCs w:val="32"/>
    </w:rPr>
  </w:style>
  <w:style w:type="character" w:customStyle="1" w:styleId="30">
    <w:name w:val="Заголовок 3 Знак"/>
    <w:aliases w:val=" Знак Знак, Знак3 Знак1, Знак3 Знак Знак,ПодЗаголовок Знак,Знак Знак7,Знак1 Знак,Знак3 Знак Знак,OG Heading 3 Знак"/>
    <w:basedOn w:val="a0"/>
    <w:link w:val="3"/>
    <w:rsid w:val="00F011FC"/>
    <w:rPr>
      <w:rFonts w:asciiTheme="majorHAnsi" w:eastAsiaTheme="majorEastAsia" w:hAnsiTheme="majorHAnsi" w:cstheme="majorBidi"/>
      <w:b/>
      <w:bCs/>
      <w:color w:val="4F81BD" w:themeColor="accent1"/>
    </w:rPr>
  </w:style>
  <w:style w:type="paragraph" w:customStyle="1" w:styleId="34">
    <w:name w:val="Заг 3 Знак"/>
    <w:basedOn w:val="a"/>
    <w:qFormat/>
    <w:rsid w:val="00EE11A8"/>
    <w:pPr>
      <w:suppressAutoHyphens/>
      <w:spacing w:before="240" w:after="180" w:line="240" w:lineRule="auto"/>
    </w:pPr>
    <w:rPr>
      <w:rFonts w:ascii="Arial" w:eastAsia="Times New Roman" w:hAnsi="Arial" w:cs="Arial"/>
      <w:b/>
      <w:color w:val="993366"/>
      <w:sz w:val="24"/>
      <w:szCs w:val="24"/>
      <w:lang w:eastAsia="ar-SA"/>
    </w:rPr>
  </w:style>
  <w:style w:type="paragraph" w:customStyle="1" w:styleId="21">
    <w:name w:val="Заг 2"/>
    <w:basedOn w:val="a"/>
    <w:rsid w:val="00EE11A8"/>
    <w:pPr>
      <w:suppressAutoHyphens/>
      <w:spacing w:before="240" w:after="180" w:line="240" w:lineRule="auto"/>
    </w:pPr>
    <w:rPr>
      <w:rFonts w:ascii="Arial" w:eastAsia="Times New Roman" w:hAnsi="Arial" w:cs="Arial"/>
      <w:b/>
      <w:caps/>
      <w:color w:val="0070C0"/>
      <w:sz w:val="24"/>
      <w:szCs w:val="28"/>
      <w:lang w:eastAsia="ar-SA"/>
    </w:rPr>
  </w:style>
  <w:style w:type="character" w:customStyle="1" w:styleId="apple-style-span">
    <w:name w:val="apple-style-span"/>
    <w:basedOn w:val="a0"/>
    <w:rsid w:val="00DB4ACE"/>
    <w:rPr>
      <w:rFonts w:cs="Times New Roman"/>
    </w:rPr>
  </w:style>
  <w:style w:type="paragraph" w:styleId="af3">
    <w:name w:val="No Spacing"/>
    <w:link w:val="af4"/>
    <w:uiPriority w:val="1"/>
    <w:qFormat/>
    <w:rsid w:val="00692102"/>
    <w:pPr>
      <w:spacing w:line="240" w:lineRule="auto"/>
    </w:pPr>
    <w:rPr>
      <w:rFonts w:ascii="Calibri" w:eastAsia="Calibri" w:hAnsi="Calibri" w:cs="Times New Roman"/>
      <w:lang w:eastAsia="en-US"/>
    </w:rPr>
  </w:style>
  <w:style w:type="character" w:customStyle="1" w:styleId="60">
    <w:name w:val="Заголовок 6 Знак"/>
    <w:basedOn w:val="a0"/>
    <w:link w:val="6"/>
    <w:semiHidden/>
    <w:rsid w:val="009F05CA"/>
    <w:rPr>
      <w:rFonts w:asciiTheme="majorHAnsi" w:eastAsiaTheme="majorEastAsia" w:hAnsiTheme="majorHAnsi" w:cstheme="majorBidi"/>
      <w:i/>
      <w:iCs/>
      <w:color w:val="243F60" w:themeColor="accent1" w:themeShade="7F"/>
    </w:rPr>
  </w:style>
  <w:style w:type="paragraph" w:customStyle="1" w:styleId="Tabn">
    <w:name w:val="Tab_n"/>
    <w:basedOn w:val="ac"/>
    <w:rsid w:val="00DB0AEC"/>
    <w:pPr>
      <w:keepNext/>
      <w:suppressAutoHyphens/>
      <w:spacing w:after="0" w:line="240" w:lineRule="auto"/>
    </w:pPr>
    <w:rPr>
      <w:rFonts w:ascii="Times New Roman" w:eastAsia="Times New Roman" w:hAnsi="Times New Roman" w:cs="Times New Roman"/>
      <w:spacing w:val="-2"/>
      <w:w w:val="103"/>
      <w:sz w:val="28"/>
      <w:szCs w:val="28"/>
      <w:lang w:eastAsia="ar-SA"/>
    </w:rPr>
  </w:style>
  <w:style w:type="paragraph" w:customStyle="1" w:styleId="14">
    <w:name w:val="Красная строка1"/>
    <w:basedOn w:val="a"/>
    <w:rsid w:val="00DB0AEC"/>
    <w:pPr>
      <w:widowControl w:val="0"/>
      <w:suppressAutoHyphens/>
      <w:spacing w:after="120" w:line="240" w:lineRule="auto"/>
      <w:ind w:firstLine="210"/>
    </w:pPr>
    <w:rPr>
      <w:rFonts w:ascii="Times New Roman" w:eastAsia="Lucida Sans Unicode" w:hAnsi="Times New Roman" w:cs="Times New Roman"/>
      <w:kern w:val="1"/>
      <w:sz w:val="24"/>
      <w:szCs w:val="24"/>
      <w:lang w:eastAsia="ar-SA"/>
    </w:rPr>
  </w:style>
  <w:style w:type="paragraph" w:customStyle="1" w:styleId="Tabr">
    <w:name w:val="Tab_r"/>
    <w:basedOn w:val="Tabn"/>
    <w:rsid w:val="00014CAC"/>
    <w:pPr>
      <w:keepNext w:val="0"/>
      <w:spacing w:before="40" w:after="240"/>
      <w:jc w:val="center"/>
    </w:pPr>
    <w:rPr>
      <w:b/>
      <w:color w:val="FF0000"/>
    </w:rPr>
  </w:style>
  <w:style w:type="paragraph" w:customStyle="1" w:styleId="ConsPlusNormal">
    <w:name w:val="ConsPlusNormal"/>
    <w:next w:val="a"/>
    <w:rsid w:val="008537DA"/>
    <w:pPr>
      <w:widowControl w:val="0"/>
      <w:suppressAutoHyphens/>
      <w:autoSpaceDE w:val="0"/>
      <w:spacing w:line="240" w:lineRule="auto"/>
      <w:ind w:firstLine="720"/>
    </w:pPr>
    <w:rPr>
      <w:rFonts w:ascii="Arial" w:eastAsia="Arial" w:hAnsi="Arial" w:cs="Times New Roman"/>
      <w:sz w:val="20"/>
      <w:szCs w:val="20"/>
      <w:lang w:eastAsia="ar-SA"/>
    </w:rPr>
  </w:style>
  <w:style w:type="paragraph" w:customStyle="1" w:styleId="Tabl">
    <w:name w:val="Tabl"/>
    <w:basedOn w:val="a"/>
    <w:rsid w:val="003B7690"/>
    <w:pPr>
      <w:keepNext/>
      <w:suppressAutoHyphens/>
      <w:spacing w:before="120" w:line="240" w:lineRule="auto"/>
      <w:jc w:val="right"/>
    </w:pPr>
    <w:rPr>
      <w:rFonts w:ascii="Trebuchet MS" w:eastAsia="Times New Roman" w:hAnsi="Trebuchet MS" w:cs="Times New Roman"/>
      <w:i/>
      <w:sz w:val="24"/>
      <w:szCs w:val="24"/>
      <w:lang w:eastAsia="ar-SA"/>
    </w:rPr>
  </w:style>
  <w:style w:type="paragraph" w:customStyle="1" w:styleId="22">
    <w:name w:val="Красная строка2"/>
    <w:basedOn w:val="a"/>
    <w:rsid w:val="003B7690"/>
    <w:pPr>
      <w:widowControl w:val="0"/>
      <w:suppressAutoHyphens/>
      <w:spacing w:after="120" w:line="240" w:lineRule="auto"/>
      <w:ind w:firstLine="210"/>
    </w:pPr>
    <w:rPr>
      <w:rFonts w:ascii="Times New Roman" w:eastAsia="Lucida Sans Unicode" w:hAnsi="Times New Roman" w:cs="Times New Roman"/>
      <w:kern w:val="1"/>
      <w:sz w:val="24"/>
      <w:szCs w:val="24"/>
      <w:lang w:eastAsia="ar-SA"/>
    </w:rPr>
  </w:style>
  <w:style w:type="paragraph" w:customStyle="1" w:styleId="110">
    <w:name w:val="Заголовок 11"/>
    <w:basedOn w:val="a"/>
    <w:next w:val="a"/>
    <w:rsid w:val="003B7690"/>
    <w:pPr>
      <w:keepNext/>
      <w:widowControl w:val="0"/>
      <w:tabs>
        <w:tab w:val="left" w:pos="1069"/>
      </w:tabs>
      <w:suppressAutoHyphens/>
      <w:spacing w:line="240" w:lineRule="auto"/>
      <w:ind w:left="360"/>
      <w:jc w:val="center"/>
    </w:pPr>
    <w:rPr>
      <w:rFonts w:ascii="Times New Roman" w:eastAsia="Lucida Sans Unicode" w:hAnsi="Times New Roman" w:cs="Times New Roman"/>
      <w:b/>
      <w:bCs/>
      <w:color w:val="000000"/>
      <w:kern w:val="1"/>
      <w:sz w:val="32"/>
      <w:szCs w:val="32"/>
      <w:lang w:eastAsia="ar-SA"/>
    </w:rPr>
  </w:style>
  <w:style w:type="paragraph" w:customStyle="1" w:styleId="af5">
    <w:name w:val="Маркированный"/>
    <w:basedOn w:val="a"/>
    <w:rsid w:val="0028719C"/>
    <w:pPr>
      <w:widowControl w:val="0"/>
      <w:tabs>
        <w:tab w:val="left" w:pos="2847"/>
      </w:tabs>
      <w:suppressAutoHyphens/>
      <w:spacing w:line="240" w:lineRule="auto"/>
      <w:ind w:left="357"/>
    </w:pPr>
    <w:rPr>
      <w:rFonts w:ascii="Arial" w:eastAsia="MS Mincho" w:hAnsi="Arial" w:cs="Times New Roman"/>
      <w:kern w:val="1"/>
      <w:sz w:val="24"/>
      <w:szCs w:val="20"/>
      <w:lang w:eastAsia="ar-SA"/>
    </w:rPr>
  </w:style>
  <w:style w:type="character" w:customStyle="1" w:styleId="af4">
    <w:name w:val="Без интервала Знак"/>
    <w:basedOn w:val="a0"/>
    <w:link w:val="af3"/>
    <w:uiPriority w:val="99"/>
    <w:rsid w:val="00591B28"/>
    <w:rPr>
      <w:rFonts w:ascii="Calibri" w:eastAsia="Calibri" w:hAnsi="Calibri" w:cs="Times New Roman"/>
      <w:lang w:eastAsia="en-US"/>
    </w:rPr>
  </w:style>
  <w:style w:type="paragraph" w:customStyle="1" w:styleId="af6">
    <w:name w:val="Генплан глава"/>
    <w:basedOn w:val="a7"/>
    <w:link w:val="af7"/>
    <w:qFormat/>
    <w:rsid w:val="000E1B0B"/>
    <w:pPr>
      <w:spacing w:line="360" w:lineRule="auto"/>
      <w:ind w:left="0"/>
      <w:jc w:val="center"/>
    </w:pPr>
    <w:rPr>
      <w:rFonts w:ascii="Times New Roman" w:eastAsia="Courier New" w:hAnsi="Times New Roman" w:cs="Times New Roman"/>
      <w:b/>
      <w:color w:val="000000"/>
      <w:sz w:val="28"/>
      <w:szCs w:val="28"/>
    </w:rPr>
  </w:style>
  <w:style w:type="character" w:customStyle="1" w:styleId="af7">
    <w:name w:val="Генплан глава Знак"/>
    <w:basedOn w:val="a8"/>
    <w:link w:val="af6"/>
    <w:rsid w:val="000E1B0B"/>
    <w:rPr>
      <w:rFonts w:ascii="Times New Roman" w:eastAsia="Courier New" w:hAnsi="Times New Roman" w:cs="Times New Roman"/>
      <w:b/>
      <w:color w:val="000000"/>
      <w:sz w:val="28"/>
      <w:szCs w:val="28"/>
    </w:rPr>
  </w:style>
  <w:style w:type="paragraph" w:customStyle="1" w:styleId="af8">
    <w:name w:val="Генплан подглава"/>
    <w:basedOn w:val="a"/>
    <w:link w:val="af9"/>
    <w:qFormat/>
    <w:rsid w:val="000E1B0B"/>
    <w:pPr>
      <w:spacing w:line="360" w:lineRule="auto"/>
    </w:pPr>
    <w:rPr>
      <w:rFonts w:ascii="Times New Roman" w:hAnsi="Times New Roman" w:cs="Times New Roman"/>
      <w:b/>
      <w:sz w:val="28"/>
      <w:szCs w:val="28"/>
    </w:rPr>
  </w:style>
  <w:style w:type="character" w:customStyle="1" w:styleId="af9">
    <w:name w:val="Генплан подглава Знак"/>
    <w:basedOn w:val="a0"/>
    <w:link w:val="af8"/>
    <w:rsid w:val="000E1B0B"/>
    <w:rPr>
      <w:rFonts w:ascii="Times New Roman" w:hAnsi="Times New Roman" w:cs="Times New Roman"/>
      <w:b/>
      <w:sz w:val="28"/>
      <w:szCs w:val="28"/>
    </w:rPr>
  </w:style>
  <w:style w:type="paragraph" w:customStyle="1" w:styleId="afa">
    <w:name w:val="Генплан п/подглава"/>
    <w:basedOn w:val="a7"/>
    <w:link w:val="afb"/>
    <w:qFormat/>
    <w:rsid w:val="000E1B0B"/>
    <w:pPr>
      <w:spacing w:line="360" w:lineRule="auto"/>
      <w:ind w:left="0" w:firstLine="851"/>
    </w:pPr>
    <w:rPr>
      <w:rFonts w:ascii="Times New Roman" w:eastAsia="Courier New" w:hAnsi="Times New Roman" w:cs="Times New Roman"/>
      <w:b/>
      <w:color w:val="000000"/>
      <w:sz w:val="28"/>
      <w:szCs w:val="28"/>
    </w:rPr>
  </w:style>
  <w:style w:type="character" w:customStyle="1" w:styleId="afb">
    <w:name w:val="Генплан п/подглава Знак"/>
    <w:basedOn w:val="a8"/>
    <w:link w:val="afa"/>
    <w:rsid w:val="000E1B0B"/>
    <w:rPr>
      <w:rFonts w:ascii="Times New Roman" w:eastAsia="Courier New" w:hAnsi="Times New Roman" w:cs="Times New Roman"/>
      <w:b/>
      <w:color w:val="000000"/>
      <w:sz w:val="28"/>
      <w:szCs w:val="28"/>
    </w:rPr>
  </w:style>
  <w:style w:type="paragraph" w:styleId="15">
    <w:name w:val="toc 1"/>
    <w:basedOn w:val="a"/>
    <w:next w:val="a"/>
    <w:autoRedefine/>
    <w:uiPriority w:val="39"/>
    <w:unhideWhenUsed/>
    <w:qFormat/>
    <w:rsid w:val="002A31B7"/>
    <w:pPr>
      <w:tabs>
        <w:tab w:val="left" w:pos="0"/>
        <w:tab w:val="left" w:pos="993"/>
        <w:tab w:val="right" w:leader="dot" w:pos="10195"/>
      </w:tabs>
      <w:ind w:firstLine="0"/>
    </w:pPr>
    <w:rPr>
      <w:rFonts w:ascii="Times New Roman" w:eastAsia="Courier New" w:hAnsi="Times New Roman" w:cs="Times New Roman"/>
      <w:noProof/>
      <w:sz w:val="28"/>
    </w:rPr>
  </w:style>
  <w:style w:type="paragraph" w:styleId="35">
    <w:name w:val="toc 3"/>
    <w:basedOn w:val="a"/>
    <w:next w:val="a"/>
    <w:autoRedefine/>
    <w:uiPriority w:val="39"/>
    <w:unhideWhenUsed/>
    <w:qFormat/>
    <w:rsid w:val="001B7248"/>
    <w:pPr>
      <w:tabs>
        <w:tab w:val="left" w:pos="0"/>
        <w:tab w:val="left" w:pos="960"/>
        <w:tab w:val="left" w:pos="993"/>
        <w:tab w:val="right" w:leader="dot" w:pos="10195"/>
      </w:tabs>
      <w:ind w:firstLine="0"/>
    </w:pPr>
    <w:rPr>
      <w:rFonts w:ascii="Times New Roman" w:hAnsi="Times New Roman"/>
      <w:sz w:val="28"/>
    </w:rPr>
  </w:style>
  <w:style w:type="paragraph" w:styleId="afc">
    <w:name w:val="TOC Heading"/>
    <w:basedOn w:val="11"/>
    <w:next w:val="a"/>
    <w:uiPriority w:val="39"/>
    <w:unhideWhenUsed/>
    <w:qFormat/>
    <w:rsid w:val="0014265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3">
    <w:name w:val="toc 2"/>
    <w:basedOn w:val="a"/>
    <w:next w:val="a"/>
    <w:autoRedefine/>
    <w:uiPriority w:val="39"/>
    <w:unhideWhenUsed/>
    <w:qFormat/>
    <w:rsid w:val="00CD1318"/>
    <w:pPr>
      <w:tabs>
        <w:tab w:val="left" w:pos="709"/>
        <w:tab w:val="left" w:pos="960"/>
        <w:tab w:val="left" w:pos="1440"/>
        <w:tab w:val="right" w:leader="dot" w:pos="10195"/>
      </w:tabs>
      <w:ind w:firstLine="0"/>
    </w:pPr>
    <w:rPr>
      <w:rFonts w:ascii="Times New Roman" w:hAnsi="Times New Roman"/>
      <w:sz w:val="28"/>
    </w:rPr>
  </w:style>
  <w:style w:type="paragraph" w:styleId="afd">
    <w:name w:val="header"/>
    <w:basedOn w:val="a"/>
    <w:link w:val="afe"/>
    <w:unhideWhenUsed/>
    <w:rsid w:val="00C861E8"/>
    <w:pPr>
      <w:tabs>
        <w:tab w:val="center" w:pos="4677"/>
        <w:tab w:val="right" w:pos="9355"/>
      </w:tabs>
      <w:spacing w:line="240" w:lineRule="auto"/>
    </w:pPr>
  </w:style>
  <w:style w:type="character" w:customStyle="1" w:styleId="afe">
    <w:name w:val="Верхний колонтитул Знак"/>
    <w:basedOn w:val="a0"/>
    <w:link w:val="afd"/>
    <w:rsid w:val="00C861E8"/>
  </w:style>
  <w:style w:type="paragraph" w:styleId="aff">
    <w:name w:val="footer"/>
    <w:basedOn w:val="a"/>
    <w:link w:val="aff0"/>
    <w:uiPriority w:val="99"/>
    <w:unhideWhenUsed/>
    <w:rsid w:val="00C861E8"/>
    <w:pPr>
      <w:tabs>
        <w:tab w:val="center" w:pos="4677"/>
        <w:tab w:val="right" w:pos="9355"/>
      </w:tabs>
      <w:spacing w:line="240" w:lineRule="auto"/>
    </w:pPr>
  </w:style>
  <w:style w:type="character" w:customStyle="1" w:styleId="aff0">
    <w:name w:val="Нижний колонтитул Знак"/>
    <w:basedOn w:val="a0"/>
    <w:link w:val="aff"/>
    <w:uiPriority w:val="99"/>
    <w:rsid w:val="00C861E8"/>
  </w:style>
  <w:style w:type="paragraph" w:customStyle="1" w:styleId="210">
    <w:name w:val="Основной текст 21"/>
    <w:basedOn w:val="a"/>
    <w:rsid w:val="00B43E2D"/>
    <w:pPr>
      <w:widowControl w:val="0"/>
      <w:suppressAutoHyphens/>
      <w:spacing w:after="120" w:line="480" w:lineRule="auto"/>
      <w:textAlignment w:val="baseline"/>
    </w:pPr>
    <w:rPr>
      <w:rFonts w:ascii="Times New Roman" w:eastAsia="Times New Roman" w:hAnsi="Times New Roman" w:cs="Times New Roman"/>
      <w:sz w:val="24"/>
      <w:szCs w:val="24"/>
      <w:lang w:eastAsia="ar-SA"/>
    </w:rPr>
  </w:style>
  <w:style w:type="paragraph" w:customStyle="1" w:styleId="52">
    <w:name w:val="Основной текст5"/>
    <w:basedOn w:val="a"/>
    <w:rsid w:val="00861396"/>
    <w:pPr>
      <w:shd w:val="clear" w:color="auto" w:fill="FFFFFF"/>
      <w:spacing w:line="266" w:lineRule="exact"/>
      <w:ind w:hanging="420"/>
    </w:pPr>
    <w:rPr>
      <w:rFonts w:ascii="Times New Roman" w:eastAsia="Times New Roman" w:hAnsi="Times New Roman" w:cs="Times New Roman"/>
      <w:color w:val="000000"/>
      <w:sz w:val="21"/>
      <w:szCs w:val="21"/>
    </w:rPr>
  </w:style>
  <w:style w:type="character" w:customStyle="1" w:styleId="36">
    <w:name w:val="Основной текст (3)_"/>
    <w:basedOn w:val="a0"/>
    <w:link w:val="37"/>
    <w:rsid w:val="00B42072"/>
    <w:rPr>
      <w:rFonts w:ascii="Times New Roman" w:eastAsia="Times New Roman" w:hAnsi="Times New Roman" w:cs="Times New Roman"/>
      <w:shd w:val="clear" w:color="auto" w:fill="FFFFFF"/>
    </w:rPr>
  </w:style>
  <w:style w:type="character" w:customStyle="1" w:styleId="16">
    <w:name w:val="Заголовок №1_"/>
    <w:basedOn w:val="a0"/>
    <w:rsid w:val="00B42072"/>
    <w:rPr>
      <w:rFonts w:ascii="Times New Roman" w:eastAsia="Times New Roman" w:hAnsi="Times New Roman" w:cs="Times New Roman"/>
      <w:b w:val="0"/>
      <w:bCs w:val="0"/>
      <w:i w:val="0"/>
      <w:iCs w:val="0"/>
      <w:smallCaps w:val="0"/>
      <w:strike w:val="0"/>
      <w:spacing w:val="0"/>
      <w:sz w:val="22"/>
      <w:szCs w:val="22"/>
    </w:rPr>
  </w:style>
  <w:style w:type="character" w:customStyle="1" w:styleId="17">
    <w:name w:val="Заголовок №1"/>
    <w:basedOn w:val="16"/>
    <w:rsid w:val="00B42072"/>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aff1">
    <w:name w:val="Колонтитул_"/>
    <w:basedOn w:val="a0"/>
    <w:link w:val="aff2"/>
    <w:rsid w:val="00B42072"/>
    <w:rPr>
      <w:rFonts w:ascii="Times New Roman" w:eastAsia="Times New Roman" w:hAnsi="Times New Roman" w:cs="Times New Roman"/>
      <w:sz w:val="20"/>
      <w:szCs w:val="20"/>
      <w:shd w:val="clear" w:color="auto" w:fill="FFFFFF"/>
    </w:rPr>
  </w:style>
  <w:style w:type="character" w:customStyle="1" w:styleId="24">
    <w:name w:val="Основной текст2"/>
    <w:basedOn w:val="af2"/>
    <w:rsid w:val="00B42072"/>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paragraph" w:customStyle="1" w:styleId="37">
    <w:name w:val="Основной текст (3)"/>
    <w:basedOn w:val="a"/>
    <w:link w:val="36"/>
    <w:rsid w:val="00B42072"/>
    <w:pPr>
      <w:shd w:val="clear" w:color="auto" w:fill="FFFFFF"/>
      <w:spacing w:line="274" w:lineRule="exact"/>
      <w:jc w:val="center"/>
    </w:pPr>
    <w:rPr>
      <w:rFonts w:ascii="Times New Roman" w:eastAsia="Times New Roman" w:hAnsi="Times New Roman" w:cs="Times New Roman"/>
    </w:rPr>
  </w:style>
  <w:style w:type="paragraph" w:customStyle="1" w:styleId="aff2">
    <w:name w:val="Колонтитул"/>
    <w:basedOn w:val="a"/>
    <w:link w:val="aff1"/>
    <w:rsid w:val="00B42072"/>
    <w:pPr>
      <w:shd w:val="clear" w:color="auto" w:fill="FFFFFF"/>
      <w:spacing w:line="240" w:lineRule="auto"/>
    </w:pPr>
    <w:rPr>
      <w:rFonts w:ascii="Times New Roman" w:eastAsia="Times New Roman" w:hAnsi="Times New Roman" w:cs="Times New Roman"/>
      <w:sz w:val="20"/>
      <w:szCs w:val="20"/>
    </w:rPr>
  </w:style>
  <w:style w:type="paragraph" w:customStyle="1" w:styleId="aff3">
    <w:name w:val="Прижатый влево"/>
    <w:basedOn w:val="a"/>
    <w:next w:val="a"/>
    <w:uiPriority w:val="99"/>
    <w:rsid w:val="00845F86"/>
    <w:pPr>
      <w:autoSpaceDE w:val="0"/>
      <w:autoSpaceDN w:val="0"/>
      <w:adjustRightInd w:val="0"/>
      <w:spacing w:line="240" w:lineRule="auto"/>
    </w:pPr>
    <w:rPr>
      <w:rFonts w:ascii="Arial" w:hAnsi="Arial" w:cs="Arial"/>
      <w:sz w:val="24"/>
      <w:szCs w:val="24"/>
    </w:rPr>
  </w:style>
  <w:style w:type="paragraph" w:styleId="aff4">
    <w:name w:val="Document Map"/>
    <w:basedOn w:val="a"/>
    <w:link w:val="aff5"/>
    <w:uiPriority w:val="99"/>
    <w:semiHidden/>
    <w:unhideWhenUsed/>
    <w:rsid w:val="00EA0F04"/>
    <w:pPr>
      <w:spacing w:line="240" w:lineRule="auto"/>
    </w:pPr>
    <w:rPr>
      <w:rFonts w:ascii="Tahoma" w:hAnsi="Tahoma" w:cs="Tahoma"/>
      <w:sz w:val="16"/>
      <w:szCs w:val="16"/>
    </w:rPr>
  </w:style>
  <w:style w:type="character" w:customStyle="1" w:styleId="aff5">
    <w:name w:val="Схема документа Знак"/>
    <w:basedOn w:val="a0"/>
    <w:link w:val="aff4"/>
    <w:uiPriority w:val="99"/>
    <w:semiHidden/>
    <w:rsid w:val="00EA0F04"/>
    <w:rPr>
      <w:rFonts w:ascii="Tahoma" w:hAnsi="Tahoma" w:cs="Tahoma"/>
      <w:sz w:val="16"/>
      <w:szCs w:val="16"/>
    </w:rPr>
  </w:style>
  <w:style w:type="paragraph" w:customStyle="1" w:styleId="38">
    <w:name w:val="Красная строка3"/>
    <w:basedOn w:val="a"/>
    <w:rsid w:val="00883002"/>
    <w:pPr>
      <w:widowControl w:val="0"/>
      <w:suppressAutoHyphens/>
      <w:spacing w:after="120" w:line="240" w:lineRule="auto"/>
      <w:ind w:firstLine="210"/>
    </w:pPr>
    <w:rPr>
      <w:rFonts w:ascii="Times New Roman" w:eastAsia="Lucida Sans Unicode" w:hAnsi="Times New Roman" w:cs="Times New Roman"/>
      <w:kern w:val="1"/>
      <w:sz w:val="24"/>
      <w:szCs w:val="24"/>
      <w:lang w:eastAsia="ar-SA"/>
    </w:rPr>
  </w:style>
  <w:style w:type="paragraph" w:customStyle="1" w:styleId="311">
    <w:name w:val="Красная строка31"/>
    <w:basedOn w:val="ac"/>
    <w:rsid w:val="00883002"/>
    <w:pPr>
      <w:suppressAutoHyphens/>
      <w:spacing w:line="240" w:lineRule="auto"/>
      <w:ind w:firstLine="210"/>
    </w:pPr>
    <w:rPr>
      <w:rFonts w:ascii="Times New Roman" w:eastAsia="Times New Roman" w:hAnsi="Times New Roman" w:cs="Times New Roman"/>
      <w:sz w:val="24"/>
      <w:szCs w:val="24"/>
      <w:lang w:eastAsia="ar-SA"/>
    </w:rPr>
  </w:style>
  <w:style w:type="character" w:customStyle="1" w:styleId="WW8Num30z3">
    <w:name w:val="WW8Num30z3"/>
    <w:rsid w:val="00342575"/>
    <w:rPr>
      <w:rFonts w:ascii="Symbol" w:hAnsi="Symbol"/>
    </w:rPr>
  </w:style>
  <w:style w:type="character" w:customStyle="1" w:styleId="WW8Num14z0">
    <w:name w:val="WW8Num14z0"/>
    <w:rsid w:val="00322701"/>
    <w:rPr>
      <w:rFonts w:ascii="Symbol" w:hAnsi="Symbol"/>
    </w:rPr>
  </w:style>
  <w:style w:type="character" w:styleId="aff6">
    <w:name w:val="footnote reference"/>
    <w:aliases w:val="Знак сноски-FN,Знак сноски 1,Ciae niinee-FN,Referencia nota al pie,Ссылка на сноску 45,Appel note de bas de page"/>
    <w:rsid w:val="00F62E52"/>
    <w:rPr>
      <w:vertAlign w:val="superscript"/>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18"/>
    <w:qFormat/>
    <w:rsid w:val="00F62E52"/>
    <w:pPr>
      <w:suppressAutoHyphens/>
      <w:spacing w:line="240" w:lineRule="auto"/>
    </w:pPr>
    <w:rPr>
      <w:rFonts w:ascii="Arial Narrow" w:eastAsia="Times New Roman" w:hAnsi="Arial Narrow" w:cs="Times New Roman"/>
      <w:sz w:val="24"/>
      <w:szCs w:val="20"/>
      <w:lang w:eastAsia="ar-SA"/>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0"/>
    <w:rsid w:val="00F62E52"/>
    <w:rPr>
      <w:sz w:val="20"/>
      <w:szCs w:val="20"/>
    </w:rPr>
  </w:style>
  <w:style w:type="character" w:customStyle="1" w:styleId="18">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
    <w:link w:val="aff7"/>
    <w:rsid w:val="00F62E52"/>
    <w:rPr>
      <w:rFonts w:ascii="Arial Narrow" w:eastAsia="Times New Roman" w:hAnsi="Arial Narrow" w:cs="Times New Roman"/>
      <w:sz w:val="24"/>
      <w:szCs w:val="20"/>
      <w:lang w:eastAsia="ar-SA"/>
    </w:rPr>
  </w:style>
  <w:style w:type="paragraph" w:customStyle="1" w:styleId="style6">
    <w:name w:val="style6"/>
    <w:basedOn w:val="a"/>
    <w:rsid w:val="00ED5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9">
    <w:name w:val="Гипертекстовая ссылка"/>
    <w:basedOn w:val="a0"/>
    <w:uiPriority w:val="99"/>
    <w:rsid w:val="006E7C91"/>
    <w:rPr>
      <w:color w:val="106BBE"/>
    </w:rPr>
  </w:style>
  <w:style w:type="table" w:customStyle="1" w:styleId="TableNormal35">
    <w:name w:val="Table Normal35"/>
    <w:uiPriority w:val="2"/>
    <w:semiHidden/>
    <w:unhideWhenUsed/>
    <w:qFormat/>
    <w:rsid w:val="00BE4FC0"/>
    <w:pPr>
      <w:widowControl w:val="0"/>
      <w:spacing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character" w:customStyle="1" w:styleId="50">
    <w:name w:val="Заголовок 5 Знак"/>
    <w:basedOn w:val="a0"/>
    <w:link w:val="5"/>
    <w:rsid w:val="006651E9"/>
    <w:rPr>
      <w:rFonts w:asciiTheme="majorHAnsi" w:eastAsiaTheme="majorEastAsia" w:hAnsiTheme="majorHAnsi" w:cstheme="majorBidi"/>
      <w:color w:val="365F91" w:themeColor="accent1" w:themeShade="BF"/>
    </w:rPr>
  </w:style>
  <w:style w:type="paragraph" w:customStyle="1" w:styleId="p12">
    <w:name w:val="p12"/>
    <w:basedOn w:val="a"/>
    <w:rsid w:val="008C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
    <w:rsid w:val="008C2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a">
    <w:name w:val="Обычный текст"/>
    <w:basedOn w:val="a"/>
    <w:qFormat/>
    <w:rsid w:val="008C2C23"/>
    <w:pPr>
      <w:spacing w:line="240" w:lineRule="auto"/>
    </w:pPr>
    <w:rPr>
      <w:rFonts w:ascii="Times New Roman" w:eastAsia="Times New Roman" w:hAnsi="Times New Roman" w:cs="Times New Roman"/>
      <w:sz w:val="24"/>
      <w:szCs w:val="24"/>
      <w:lang w:val="en-US" w:eastAsia="ar-SA" w:bidi="en-US"/>
    </w:rPr>
  </w:style>
  <w:style w:type="paragraph" w:customStyle="1" w:styleId="textn">
    <w:name w:val="textn"/>
    <w:basedOn w:val="a"/>
    <w:rsid w:val="000605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b">
    <w:name w:val="Знак Знак Знак Знак Знак Знак Знак"/>
    <w:basedOn w:val="a"/>
    <w:autoRedefine/>
    <w:rsid w:val="00F67644"/>
    <w:pPr>
      <w:spacing w:after="160" w:line="240" w:lineRule="exact"/>
    </w:pPr>
    <w:rPr>
      <w:rFonts w:ascii="Times New Roman" w:eastAsia="SimSun" w:hAnsi="Times New Roman" w:cs="Times New Roman"/>
      <w:b/>
      <w:sz w:val="24"/>
      <w:szCs w:val="24"/>
      <w:lang w:eastAsia="en-US"/>
    </w:rPr>
  </w:style>
  <w:style w:type="paragraph" w:customStyle="1" w:styleId="p4">
    <w:name w:val="p4"/>
    <w:basedOn w:val="a"/>
    <w:rsid w:val="00F67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F67644"/>
  </w:style>
  <w:style w:type="character" w:customStyle="1" w:styleId="s5">
    <w:name w:val="s5"/>
    <w:basedOn w:val="a0"/>
    <w:rsid w:val="00CD2741"/>
    <w:rPr>
      <w:rFonts w:ascii="Calibri" w:eastAsia="SimSun" w:hAnsi="Calibri" w:cs="SimSun"/>
      <w:sz w:val="22"/>
      <w:szCs w:val="22"/>
      <w:lang w:val="ru-RU" w:eastAsia="ru-RU" w:bidi="ar-SA"/>
    </w:rPr>
  </w:style>
  <w:style w:type="paragraph" w:customStyle="1" w:styleId="p17">
    <w:name w:val="p17"/>
    <w:basedOn w:val="a"/>
    <w:rsid w:val="00CD27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2">
    <w:name w:val="p52"/>
    <w:basedOn w:val="a"/>
    <w:rsid w:val="00CD27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uiPriority w:val="99"/>
    <w:rsid w:val="008D2D7F"/>
    <w:pPr>
      <w:widowControl w:val="0"/>
      <w:autoSpaceDE w:val="0"/>
      <w:autoSpaceDN w:val="0"/>
      <w:adjustRightInd w:val="0"/>
      <w:spacing w:line="240" w:lineRule="auto"/>
    </w:pPr>
    <w:rPr>
      <w:rFonts w:ascii="Times New Roman" w:eastAsia="Times New Roman" w:hAnsi="Times New Roman" w:cs="Times New Roman"/>
      <w:b/>
      <w:bCs/>
      <w:sz w:val="24"/>
      <w:szCs w:val="24"/>
    </w:rPr>
  </w:style>
  <w:style w:type="paragraph" w:customStyle="1" w:styleId="ConsPlusNonformat">
    <w:name w:val="ConsPlusNonformat"/>
    <w:rsid w:val="00D26964"/>
    <w:pPr>
      <w:widowControl w:val="0"/>
      <w:autoSpaceDE w:val="0"/>
      <w:autoSpaceDN w:val="0"/>
      <w:adjustRightInd w:val="0"/>
      <w:spacing w:line="240" w:lineRule="auto"/>
    </w:pPr>
    <w:rPr>
      <w:rFonts w:ascii="Courier New" w:eastAsia="Times New Roman" w:hAnsi="Courier New" w:cs="Courier New"/>
      <w:sz w:val="20"/>
      <w:szCs w:val="20"/>
    </w:rPr>
  </w:style>
  <w:style w:type="paragraph" w:customStyle="1" w:styleId="19">
    <w:name w:val="Обычный1"/>
    <w:rsid w:val="00916DF4"/>
    <w:pPr>
      <w:spacing w:line="240" w:lineRule="auto"/>
    </w:pPr>
    <w:rPr>
      <w:rFonts w:ascii="Times New Roman" w:eastAsia="Times New Roman" w:hAnsi="Times New Roman" w:cs="Times New Roman"/>
      <w:snapToGrid w:val="0"/>
      <w:sz w:val="24"/>
      <w:szCs w:val="20"/>
    </w:rPr>
  </w:style>
  <w:style w:type="paragraph" w:styleId="affc">
    <w:name w:val="Body Text Indent"/>
    <w:aliases w:val="Основной текст 1,Нумерованный список !!,Надин стиль"/>
    <w:basedOn w:val="a"/>
    <w:link w:val="affd"/>
    <w:unhideWhenUsed/>
    <w:rsid w:val="00CA508D"/>
    <w:pPr>
      <w:spacing w:after="120"/>
      <w:ind w:left="283"/>
    </w:pPr>
  </w:style>
  <w:style w:type="character" w:customStyle="1" w:styleId="affd">
    <w:name w:val="Основной текст с отступом Знак"/>
    <w:aliases w:val="Основной текст 1 Знак1,Нумерованный список !! Знак1,Надин стиль Знак1"/>
    <w:basedOn w:val="a0"/>
    <w:link w:val="affc"/>
    <w:rsid w:val="00CA508D"/>
  </w:style>
  <w:style w:type="paragraph" w:styleId="25">
    <w:name w:val="Body Text Indent 2"/>
    <w:basedOn w:val="a"/>
    <w:link w:val="26"/>
    <w:uiPriority w:val="99"/>
    <w:semiHidden/>
    <w:unhideWhenUsed/>
    <w:rsid w:val="00CA508D"/>
    <w:pPr>
      <w:spacing w:after="120" w:line="480" w:lineRule="auto"/>
      <w:ind w:left="283"/>
    </w:pPr>
  </w:style>
  <w:style w:type="character" w:customStyle="1" w:styleId="26">
    <w:name w:val="Основной текст с отступом 2 Знак"/>
    <w:basedOn w:val="a0"/>
    <w:link w:val="25"/>
    <w:uiPriority w:val="99"/>
    <w:semiHidden/>
    <w:rsid w:val="00CA508D"/>
  </w:style>
  <w:style w:type="paragraph" w:styleId="affe">
    <w:name w:val="Title"/>
    <w:aliases w:val=" Знак15,Text_up"/>
    <w:basedOn w:val="a"/>
    <w:link w:val="afff"/>
    <w:qFormat/>
    <w:rsid w:val="00CA508D"/>
    <w:pPr>
      <w:spacing w:line="240" w:lineRule="auto"/>
      <w:ind w:firstLine="720"/>
      <w:jc w:val="center"/>
    </w:pPr>
    <w:rPr>
      <w:rFonts w:ascii="Times New Roman" w:eastAsia="Times New Roman" w:hAnsi="Times New Roman" w:cs="Times New Roman"/>
      <w:sz w:val="24"/>
      <w:szCs w:val="20"/>
    </w:rPr>
  </w:style>
  <w:style w:type="character" w:customStyle="1" w:styleId="afff">
    <w:name w:val="Заголовок Знак"/>
    <w:aliases w:val=" Знак15 Знак,Text_up Знак"/>
    <w:basedOn w:val="a0"/>
    <w:link w:val="affe"/>
    <w:rsid w:val="00CA508D"/>
    <w:rPr>
      <w:rFonts w:ascii="Times New Roman" w:eastAsia="Times New Roman" w:hAnsi="Times New Roman" w:cs="Times New Roman"/>
      <w:sz w:val="24"/>
      <w:szCs w:val="20"/>
    </w:rPr>
  </w:style>
  <w:style w:type="paragraph" w:customStyle="1" w:styleId="BodyText22">
    <w:name w:val="Body Text 22"/>
    <w:basedOn w:val="a"/>
    <w:rsid w:val="00CA508D"/>
    <w:pPr>
      <w:overflowPunct w:val="0"/>
      <w:autoSpaceDE w:val="0"/>
      <w:autoSpaceDN w:val="0"/>
      <w:adjustRightInd w:val="0"/>
      <w:spacing w:line="240" w:lineRule="auto"/>
      <w:ind w:firstLine="1418"/>
      <w:textAlignment w:val="baseline"/>
    </w:pPr>
    <w:rPr>
      <w:rFonts w:ascii="Univers Condensed" w:eastAsia="Times New Roman" w:hAnsi="Univers Condensed" w:cs="Times New Roman"/>
      <w:sz w:val="24"/>
      <w:szCs w:val="20"/>
    </w:rPr>
  </w:style>
  <w:style w:type="paragraph" w:customStyle="1" w:styleId="1a">
    <w:name w:val="Стиль 1"/>
    <w:basedOn w:val="a"/>
    <w:rsid w:val="006D6DC8"/>
    <w:pPr>
      <w:overflowPunct w:val="0"/>
      <w:autoSpaceDE w:val="0"/>
      <w:autoSpaceDN w:val="0"/>
      <w:adjustRightInd w:val="0"/>
      <w:spacing w:before="60" w:after="60" w:line="240" w:lineRule="auto"/>
      <w:textAlignment w:val="baseline"/>
    </w:pPr>
    <w:rPr>
      <w:rFonts w:ascii="Times New Roman" w:eastAsia="Times New Roman" w:hAnsi="Times New Roman" w:cs="Times New Roman"/>
      <w:sz w:val="24"/>
      <w:szCs w:val="20"/>
    </w:rPr>
  </w:style>
  <w:style w:type="paragraph" w:customStyle="1" w:styleId="42">
    <w:name w:val="Красная строка4"/>
    <w:basedOn w:val="ac"/>
    <w:rsid w:val="006854E1"/>
    <w:pPr>
      <w:suppressAutoHyphens/>
      <w:spacing w:line="240" w:lineRule="auto"/>
      <w:ind w:firstLine="210"/>
    </w:pPr>
    <w:rPr>
      <w:rFonts w:ascii="Times New Roman" w:eastAsia="Times New Roman" w:hAnsi="Times New Roman" w:cs="Times New Roman"/>
      <w:sz w:val="24"/>
      <w:szCs w:val="24"/>
      <w:lang w:eastAsia="ar-SA"/>
    </w:rPr>
  </w:style>
  <w:style w:type="paragraph" w:customStyle="1" w:styleId="53">
    <w:name w:val="Красная строка5"/>
    <w:basedOn w:val="a"/>
    <w:rsid w:val="00A248EA"/>
    <w:pPr>
      <w:widowControl w:val="0"/>
      <w:suppressAutoHyphens/>
      <w:spacing w:after="120" w:line="240" w:lineRule="auto"/>
      <w:ind w:firstLine="210"/>
    </w:pPr>
    <w:rPr>
      <w:rFonts w:ascii="Times New Roman" w:eastAsia="Lucida Sans Unicode" w:hAnsi="Times New Roman" w:cs="Times New Roman"/>
      <w:kern w:val="1"/>
      <w:sz w:val="24"/>
      <w:szCs w:val="24"/>
    </w:rPr>
  </w:style>
  <w:style w:type="paragraph" w:customStyle="1" w:styleId="61">
    <w:name w:val="Красная строка6"/>
    <w:basedOn w:val="a"/>
    <w:rsid w:val="007932D0"/>
    <w:pPr>
      <w:widowControl w:val="0"/>
      <w:suppressAutoHyphens/>
      <w:spacing w:after="120" w:line="240" w:lineRule="auto"/>
      <w:ind w:firstLine="210"/>
    </w:pPr>
    <w:rPr>
      <w:rFonts w:ascii="Times New Roman" w:eastAsia="Lucida Sans Unicode" w:hAnsi="Times New Roman" w:cs="Times New Roman"/>
      <w:kern w:val="1"/>
      <w:sz w:val="24"/>
      <w:szCs w:val="24"/>
    </w:rPr>
  </w:style>
  <w:style w:type="paragraph" w:customStyle="1" w:styleId="afff0">
    <w:name w:val="Стиль"/>
    <w:rsid w:val="0091672D"/>
    <w:pPr>
      <w:widowControl w:val="0"/>
      <w:autoSpaceDE w:val="0"/>
      <w:autoSpaceDN w:val="0"/>
      <w:adjustRightInd w:val="0"/>
      <w:spacing w:line="240" w:lineRule="auto"/>
    </w:pPr>
    <w:rPr>
      <w:rFonts w:ascii="Arial" w:eastAsia="Times New Roman" w:hAnsi="Arial" w:cs="Arial"/>
      <w:sz w:val="24"/>
      <w:szCs w:val="24"/>
    </w:rPr>
  </w:style>
  <w:style w:type="character" w:customStyle="1" w:styleId="a5">
    <w:name w:val="Обычный (веб) Знак"/>
    <w:aliases w:val="Обычный (Web) Знак, Знак Знак22 Знак,Знак Знак22 Знак,Обычный (веб)3 Знак,Обычный (Web)1 Знак,Обычный (веб) Знак Знак Знак, Знак Знак Знак Знак,Знак Знак Знак Знак1,Обычный (веб) Знак Знак Знак1 Знак,Знак Знак Знак1 Знак Знак1 Знак"/>
    <w:link w:val="a4"/>
    <w:uiPriority w:val="99"/>
    <w:locked/>
    <w:rsid w:val="00DE1CAA"/>
    <w:rPr>
      <w:rFonts w:ascii="Times New Roman" w:eastAsia="Times New Roman" w:hAnsi="Times New Roman" w:cs="Times New Roman"/>
      <w:sz w:val="24"/>
      <w:szCs w:val="24"/>
    </w:rPr>
  </w:style>
  <w:style w:type="paragraph" w:customStyle="1" w:styleId="Tab1s">
    <w:name w:val="Tab_1s"/>
    <w:basedOn w:val="8"/>
    <w:autoRedefine/>
    <w:rsid w:val="00B27527"/>
    <w:pPr>
      <w:keepNext w:val="0"/>
      <w:keepLines w:val="0"/>
      <w:spacing w:before="0" w:after="60"/>
      <w:ind w:left="11" w:firstLine="697"/>
    </w:pPr>
    <w:rPr>
      <w:rFonts w:ascii="Times New Roman" w:eastAsia="Times New Roman" w:hAnsi="Times New Roman" w:cs="Times New Roman"/>
      <w:color w:val="auto"/>
      <w:sz w:val="28"/>
      <w:szCs w:val="26"/>
    </w:rPr>
  </w:style>
  <w:style w:type="character" w:customStyle="1" w:styleId="80">
    <w:name w:val="Заголовок 8 Знак"/>
    <w:aliases w:val="Text_s1 Знак"/>
    <w:basedOn w:val="a0"/>
    <w:link w:val="8"/>
    <w:rsid w:val="00B27527"/>
    <w:rPr>
      <w:rFonts w:asciiTheme="majorHAnsi" w:eastAsiaTheme="majorEastAsia" w:hAnsiTheme="majorHAnsi" w:cstheme="majorBidi"/>
      <w:color w:val="404040" w:themeColor="text1" w:themeTint="BF"/>
      <w:sz w:val="20"/>
      <w:szCs w:val="20"/>
    </w:rPr>
  </w:style>
  <w:style w:type="paragraph" w:customStyle="1" w:styleId="211">
    <w:name w:val="Основной текст с отступом 21"/>
    <w:basedOn w:val="a"/>
    <w:rsid w:val="00D32139"/>
    <w:pPr>
      <w:suppressAutoHyphens/>
      <w:overflowPunct w:val="0"/>
      <w:autoSpaceDE w:val="0"/>
      <w:spacing w:line="240" w:lineRule="auto"/>
      <w:ind w:firstLine="567"/>
    </w:pPr>
    <w:rPr>
      <w:rFonts w:ascii="Times New Roman" w:eastAsia="Times New Roman" w:hAnsi="Times New Roman" w:cs="Times New Roman"/>
      <w:sz w:val="28"/>
      <w:szCs w:val="20"/>
      <w:lang w:eastAsia="ar-SA"/>
    </w:rPr>
  </w:style>
  <w:style w:type="character" w:customStyle="1" w:styleId="70">
    <w:name w:val="Заголовок 7 Знак"/>
    <w:aliases w:val="Text_s2 Знак"/>
    <w:basedOn w:val="a0"/>
    <w:link w:val="7"/>
    <w:rsid w:val="00A14A24"/>
    <w:rPr>
      <w:rFonts w:ascii="Trebuchet MS" w:eastAsia="Times New Roman" w:hAnsi="Trebuchet MS" w:cs="Times New Roman"/>
      <w:sz w:val="24"/>
      <w:szCs w:val="24"/>
      <w:lang w:eastAsia="ar-SA"/>
    </w:rPr>
  </w:style>
  <w:style w:type="character" w:customStyle="1" w:styleId="39">
    <w:name w:val="Основной текст Знак3"/>
    <w:aliases w:val="Body single Знак,bt Знак,Body Text Char Знак"/>
    <w:basedOn w:val="a0"/>
    <w:rsid w:val="00A14A24"/>
    <w:rPr>
      <w:sz w:val="24"/>
      <w:szCs w:val="24"/>
    </w:rPr>
  </w:style>
  <w:style w:type="paragraph" w:customStyle="1" w:styleId="1b">
    <w:name w:val="Основной текст с отступом1"/>
    <w:basedOn w:val="a"/>
    <w:rsid w:val="00A14A24"/>
    <w:pPr>
      <w:widowControl w:val="0"/>
      <w:tabs>
        <w:tab w:val="left" w:pos="3600"/>
      </w:tabs>
      <w:suppressAutoHyphens/>
      <w:overflowPunct w:val="0"/>
      <w:autoSpaceDE w:val="0"/>
      <w:spacing w:line="240" w:lineRule="auto"/>
      <w:ind w:left="3600" w:hanging="2700"/>
    </w:pPr>
    <w:rPr>
      <w:rFonts w:ascii="Times New Roman" w:eastAsia="Times New Roman" w:hAnsi="Times New Roman" w:cs="Times New Roman"/>
      <w:sz w:val="28"/>
      <w:szCs w:val="20"/>
      <w:lang w:eastAsia="ar-SA"/>
    </w:rPr>
  </w:style>
  <w:style w:type="character" w:customStyle="1" w:styleId="1c">
    <w:name w:val="Основной текст с отступом Знак1"/>
    <w:aliases w:val="Основной текст 1 Знак,Нумерованный список !! Знак,Надин стиль Знак"/>
    <w:basedOn w:val="a0"/>
    <w:rsid w:val="00A14A24"/>
    <w:rPr>
      <w:sz w:val="24"/>
      <w:szCs w:val="24"/>
      <w:lang w:val="ru-RU" w:eastAsia="ar-SA" w:bidi="ar-SA"/>
    </w:rPr>
  </w:style>
  <w:style w:type="character" w:styleId="afff1">
    <w:name w:val="page number"/>
    <w:basedOn w:val="a0"/>
    <w:uiPriority w:val="99"/>
    <w:rsid w:val="00A14A24"/>
  </w:style>
  <w:style w:type="paragraph" w:customStyle="1" w:styleId="3TimesNewRoman12">
    <w:name w:val="Стиль Заголовок 3 + Times New Roman Синий По центру После:  12 пт"/>
    <w:basedOn w:val="3"/>
    <w:rsid w:val="00A14A24"/>
    <w:pPr>
      <w:keepLines w:val="0"/>
      <w:spacing w:before="360" w:after="360" w:line="240" w:lineRule="auto"/>
      <w:jc w:val="center"/>
    </w:pPr>
    <w:rPr>
      <w:rFonts w:ascii="Times New Roman" w:eastAsia="Times New Roman" w:hAnsi="Times New Roman" w:cs="Times New Roman"/>
      <w:color w:val="0000FF"/>
      <w:spacing w:val="26"/>
      <w:sz w:val="26"/>
      <w:szCs w:val="20"/>
    </w:rPr>
  </w:style>
  <w:style w:type="character" w:customStyle="1" w:styleId="27">
    <w:name w:val="Красная строка Знак2"/>
    <w:basedOn w:val="39"/>
    <w:rsid w:val="00A14A24"/>
    <w:rPr>
      <w:sz w:val="24"/>
      <w:szCs w:val="24"/>
    </w:rPr>
  </w:style>
  <w:style w:type="paragraph" w:customStyle="1" w:styleId="afff2">
    <w:name w:val="Содержимое таблицы"/>
    <w:basedOn w:val="a"/>
    <w:rsid w:val="00A14A24"/>
    <w:pPr>
      <w:widowControl w:val="0"/>
      <w:suppressLineNumbers/>
      <w:suppressAutoHyphens/>
      <w:spacing w:line="240" w:lineRule="auto"/>
    </w:pPr>
    <w:rPr>
      <w:rFonts w:ascii="Arial" w:eastAsia="Lucida Sans Unicode" w:hAnsi="Arial" w:cs="Times New Roman"/>
      <w:kern w:val="1"/>
      <w:sz w:val="20"/>
      <w:szCs w:val="24"/>
    </w:rPr>
  </w:style>
  <w:style w:type="character" w:customStyle="1" w:styleId="WW8Num26z1">
    <w:name w:val="WW8Num26z1"/>
    <w:rsid w:val="00A14A24"/>
    <w:rPr>
      <w:rFonts w:ascii="Symbol" w:hAnsi="Symbol"/>
    </w:rPr>
  </w:style>
  <w:style w:type="paragraph" w:customStyle="1" w:styleId="330">
    <w:name w:val="Основной текст с отступом 33"/>
    <w:basedOn w:val="a"/>
    <w:rsid w:val="00A14A2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WW8Num2z0">
    <w:name w:val="WW8Num2z0"/>
    <w:rsid w:val="00A14A24"/>
    <w:rPr>
      <w:rFonts w:ascii="Wingdings" w:hAnsi="Wingdings"/>
    </w:rPr>
  </w:style>
  <w:style w:type="character" w:customStyle="1" w:styleId="WW8Num2z1">
    <w:name w:val="WW8Num2z1"/>
    <w:rsid w:val="00A14A24"/>
    <w:rPr>
      <w:rFonts w:ascii="Symbol" w:hAnsi="Symbol"/>
    </w:rPr>
  </w:style>
  <w:style w:type="character" w:customStyle="1" w:styleId="WW8Num2z4">
    <w:name w:val="WW8Num2z4"/>
    <w:rsid w:val="00A14A24"/>
    <w:rPr>
      <w:rFonts w:ascii="Courier New" w:hAnsi="Courier New" w:cs="Courier New"/>
    </w:rPr>
  </w:style>
  <w:style w:type="character" w:customStyle="1" w:styleId="WW8Num3z0">
    <w:name w:val="WW8Num3z0"/>
    <w:rsid w:val="00A14A24"/>
    <w:rPr>
      <w:rFonts w:ascii="Symbol" w:hAnsi="Symbol"/>
    </w:rPr>
  </w:style>
  <w:style w:type="character" w:customStyle="1" w:styleId="WW8Num5z0">
    <w:name w:val="WW8Num5z0"/>
    <w:rsid w:val="00A14A24"/>
    <w:rPr>
      <w:rFonts w:ascii="Symbol" w:hAnsi="Symbol"/>
    </w:rPr>
  </w:style>
  <w:style w:type="character" w:customStyle="1" w:styleId="WW8Num6z0">
    <w:name w:val="WW8Num6z0"/>
    <w:rsid w:val="00A14A24"/>
    <w:rPr>
      <w:rFonts w:ascii="Symbol" w:hAnsi="Symbol"/>
    </w:rPr>
  </w:style>
  <w:style w:type="character" w:customStyle="1" w:styleId="WW8Num9z0">
    <w:name w:val="WW8Num9z0"/>
    <w:rsid w:val="00A14A24"/>
    <w:rPr>
      <w:rFonts w:ascii="Symbol" w:hAnsi="Symbol"/>
    </w:rPr>
  </w:style>
  <w:style w:type="character" w:customStyle="1" w:styleId="WW8Num10z0">
    <w:name w:val="WW8Num10z0"/>
    <w:rsid w:val="00A14A24"/>
    <w:rPr>
      <w:rFonts w:ascii="Symbol" w:hAnsi="Symbol"/>
    </w:rPr>
  </w:style>
  <w:style w:type="character" w:customStyle="1" w:styleId="WW8Num13z0">
    <w:name w:val="WW8Num13z0"/>
    <w:rsid w:val="00A14A24"/>
    <w:rPr>
      <w:rFonts w:ascii="Symbol" w:hAnsi="Symbol"/>
    </w:rPr>
  </w:style>
  <w:style w:type="character" w:customStyle="1" w:styleId="WW8Num15z0">
    <w:name w:val="WW8Num15z0"/>
    <w:rsid w:val="00A14A24"/>
    <w:rPr>
      <w:rFonts w:ascii="Symbol" w:hAnsi="Symbol"/>
    </w:rPr>
  </w:style>
  <w:style w:type="character" w:customStyle="1" w:styleId="WW8Num16z0">
    <w:name w:val="WW8Num16z0"/>
    <w:rsid w:val="00A14A24"/>
    <w:rPr>
      <w:rFonts w:ascii="Wingdings" w:hAnsi="Wingdings"/>
    </w:rPr>
  </w:style>
  <w:style w:type="character" w:customStyle="1" w:styleId="WW8Num17z0">
    <w:name w:val="WW8Num17z0"/>
    <w:rsid w:val="00A14A24"/>
    <w:rPr>
      <w:rFonts w:ascii="Wingdings" w:hAnsi="Wingdings"/>
    </w:rPr>
  </w:style>
  <w:style w:type="character" w:customStyle="1" w:styleId="WW8Num18z0">
    <w:name w:val="WW8Num18z0"/>
    <w:rsid w:val="00A14A24"/>
    <w:rPr>
      <w:rFonts w:ascii="Wingdings" w:hAnsi="Wingdings"/>
    </w:rPr>
  </w:style>
  <w:style w:type="character" w:customStyle="1" w:styleId="WW8Num19z0">
    <w:name w:val="WW8Num19z0"/>
    <w:rsid w:val="00A14A24"/>
    <w:rPr>
      <w:rFonts w:ascii="Wingdings" w:hAnsi="Wingdings"/>
    </w:rPr>
  </w:style>
  <w:style w:type="character" w:customStyle="1" w:styleId="WW8Num19z3">
    <w:name w:val="WW8Num19z3"/>
    <w:rsid w:val="00A14A24"/>
    <w:rPr>
      <w:rFonts w:ascii="Symbol" w:hAnsi="Symbol"/>
    </w:rPr>
  </w:style>
  <w:style w:type="character" w:customStyle="1" w:styleId="WW8Num19z4">
    <w:name w:val="WW8Num19z4"/>
    <w:rsid w:val="00A14A24"/>
    <w:rPr>
      <w:rFonts w:ascii="Courier New" w:hAnsi="Courier New" w:cs="Courier New"/>
    </w:rPr>
  </w:style>
  <w:style w:type="character" w:customStyle="1" w:styleId="WW8Num20z0">
    <w:name w:val="WW8Num20z0"/>
    <w:rsid w:val="00A14A24"/>
    <w:rPr>
      <w:rFonts w:ascii="Symbol" w:hAnsi="Symbol"/>
    </w:rPr>
  </w:style>
  <w:style w:type="character" w:customStyle="1" w:styleId="WW8Num22z0">
    <w:name w:val="WW8Num22z0"/>
    <w:rsid w:val="00A14A24"/>
    <w:rPr>
      <w:rFonts w:ascii="Wingdings" w:hAnsi="Wingdings"/>
    </w:rPr>
  </w:style>
  <w:style w:type="character" w:customStyle="1" w:styleId="WW8Num23z0">
    <w:name w:val="WW8Num23z0"/>
    <w:rsid w:val="00A14A24"/>
    <w:rPr>
      <w:rFonts w:ascii="Symbol" w:hAnsi="Symbol"/>
    </w:rPr>
  </w:style>
  <w:style w:type="character" w:customStyle="1" w:styleId="WW8Num24z1">
    <w:name w:val="WW8Num24z1"/>
    <w:rsid w:val="00A14A24"/>
    <w:rPr>
      <w:rFonts w:ascii="Courier New" w:hAnsi="Courier New" w:cs="Courier New"/>
    </w:rPr>
  </w:style>
  <w:style w:type="character" w:customStyle="1" w:styleId="WW8Num24z2">
    <w:name w:val="WW8Num24z2"/>
    <w:rsid w:val="00A14A24"/>
    <w:rPr>
      <w:rFonts w:ascii="Wingdings" w:hAnsi="Wingdings"/>
    </w:rPr>
  </w:style>
  <w:style w:type="character" w:customStyle="1" w:styleId="WW8Num24z3">
    <w:name w:val="WW8Num24z3"/>
    <w:rsid w:val="00A14A24"/>
    <w:rPr>
      <w:rFonts w:ascii="Symbol" w:hAnsi="Symbol"/>
    </w:rPr>
  </w:style>
  <w:style w:type="character" w:customStyle="1" w:styleId="WW8Num26z0">
    <w:name w:val="WW8Num26z0"/>
    <w:rsid w:val="00A14A24"/>
    <w:rPr>
      <w:rFonts w:ascii="Wingdings" w:hAnsi="Wingdings"/>
    </w:rPr>
  </w:style>
  <w:style w:type="character" w:customStyle="1" w:styleId="WW8Num26z4">
    <w:name w:val="WW8Num26z4"/>
    <w:rsid w:val="00A14A24"/>
    <w:rPr>
      <w:rFonts w:ascii="Courier New" w:hAnsi="Courier New" w:cs="Courier New"/>
    </w:rPr>
  </w:style>
  <w:style w:type="character" w:customStyle="1" w:styleId="WW8Num29z0">
    <w:name w:val="WW8Num29z0"/>
    <w:rsid w:val="00A14A24"/>
    <w:rPr>
      <w:rFonts w:ascii="Symbol" w:hAnsi="Symbol"/>
    </w:rPr>
  </w:style>
  <w:style w:type="character" w:customStyle="1" w:styleId="WW8Num29z1">
    <w:name w:val="WW8Num29z1"/>
    <w:rsid w:val="00A14A24"/>
    <w:rPr>
      <w:rFonts w:ascii="Courier New" w:hAnsi="Courier New" w:cs="Courier New"/>
    </w:rPr>
  </w:style>
  <w:style w:type="character" w:customStyle="1" w:styleId="WW8Num29z2">
    <w:name w:val="WW8Num29z2"/>
    <w:rsid w:val="00A14A24"/>
    <w:rPr>
      <w:rFonts w:ascii="Wingdings" w:hAnsi="Wingdings"/>
    </w:rPr>
  </w:style>
  <w:style w:type="character" w:customStyle="1" w:styleId="WW8Num30z0">
    <w:name w:val="WW8Num30z0"/>
    <w:rsid w:val="00A14A24"/>
    <w:rPr>
      <w:rFonts w:ascii="Symbol" w:hAnsi="Symbol"/>
    </w:rPr>
  </w:style>
  <w:style w:type="character" w:customStyle="1" w:styleId="WW8Num30z1">
    <w:name w:val="WW8Num30z1"/>
    <w:rsid w:val="00A14A24"/>
    <w:rPr>
      <w:rFonts w:ascii="Courier New" w:hAnsi="Courier New"/>
    </w:rPr>
  </w:style>
  <w:style w:type="character" w:customStyle="1" w:styleId="WW8Num30z2">
    <w:name w:val="WW8Num30z2"/>
    <w:rsid w:val="00A14A24"/>
    <w:rPr>
      <w:rFonts w:ascii="Wingdings" w:hAnsi="Wingdings"/>
    </w:rPr>
  </w:style>
  <w:style w:type="character" w:customStyle="1" w:styleId="WW8Num31z0">
    <w:name w:val="WW8Num31z0"/>
    <w:rsid w:val="00A14A24"/>
    <w:rPr>
      <w:rFonts w:ascii="Symbol" w:hAnsi="Symbol"/>
    </w:rPr>
  </w:style>
  <w:style w:type="character" w:customStyle="1" w:styleId="WW8Num32z0">
    <w:name w:val="WW8Num32z0"/>
    <w:rsid w:val="00A14A24"/>
    <w:rPr>
      <w:rFonts w:ascii="Symbol" w:hAnsi="Symbol"/>
    </w:rPr>
  </w:style>
  <w:style w:type="character" w:customStyle="1" w:styleId="WW8Num36z1">
    <w:name w:val="WW8Num36z1"/>
    <w:rsid w:val="00A14A24"/>
    <w:rPr>
      <w:rFonts w:ascii="Symbol" w:hAnsi="Symbol"/>
    </w:rPr>
  </w:style>
  <w:style w:type="character" w:customStyle="1" w:styleId="WW8Num39z0">
    <w:name w:val="WW8Num39z0"/>
    <w:rsid w:val="00A14A24"/>
    <w:rPr>
      <w:rFonts w:ascii="Symbol" w:hAnsi="Symbol"/>
    </w:rPr>
  </w:style>
  <w:style w:type="character" w:customStyle="1" w:styleId="WW8Num39z1">
    <w:name w:val="WW8Num39z1"/>
    <w:rsid w:val="00A14A24"/>
    <w:rPr>
      <w:rFonts w:ascii="Courier New" w:hAnsi="Courier New" w:cs="Courier New"/>
    </w:rPr>
  </w:style>
  <w:style w:type="character" w:customStyle="1" w:styleId="WW8Num39z2">
    <w:name w:val="WW8Num39z2"/>
    <w:rsid w:val="00A14A24"/>
    <w:rPr>
      <w:rFonts w:ascii="Wingdings" w:hAnsi="Wingdings"/>
    </w:rPr>
  </w:style>
  <w:style w:type="character" w:customStyle="1" w:styleId="WW8Num40z0">
    <w:name w:val="WW8Num40z0"/>
    <w:rsid w:val="00A14A24"/>
    <w:rPr>
      <w:i w:val="0"/>
    </w:rPr>
  </w:style>
  <w:style w:type="character" w:customStyle="1" w:styleId="WW8Num41z0">
    <w:name w:val="WW8Num41z0"/>
    <w:rsid w:val="00A14A24"/>
    <w:rPr>
      <w:rFonts w:ascii="Wingdings" w:hAnsi="Wingdings"/>
    </w:rPr>
  </w:style>
  <w:style w:type="character" w:customStyle="1" w:styleId="WW8Num46z0">
    <w:name w:val="WW8Num46z0"/>
    <w:rsid w:val="00A14A24"/>
    <w:rPr>
      <w:rFonts w:ascii="Symbol" w:hAnsi="Symbol"/>
    </w:rPr>
  </w:style>
  <w:style w:type="character" w:customStyle="1" w:styleId="WW8Num46z1">
    <w:name w:val="WW8Num46z1"/>
    <w:rsid w:val="00A14A24"/>
    <w:rPr>
      <w:rFonts w:ascii="Courier New" w:hAnsi="Courier New" w:cs="Courier New"/>
    </w:rPr>
  </w:style>
  <w:style w:type="character" w:customStyle="1" w:styleId="WW8Num46z2">
    <w:name w:val="WW8Num46z2"/>
    <w:rsid w:val="00A14A24"/>
    <w:rPr>
      <w:rFonts w:ascii="Wingdings" w:hAnsi="Wingdings"/>
    </w:rPr>
  </w:style>
  <w:style w:type="character" w:customStyle="1" w:styleId="WW8Num47z0">
    <w:name w:val="WW8Num47z0"/>
    <w:rsid w:val="00A14A24"/>
    <w:rPr>
      <w:rFonts w:ascii="Symbol" w:hAnsi="Symbol"/>
    </w:rPr>
  </w:style>
  <w:style w:type="character" w:customStyle="1" w:styleId="WW8Num47z1">
    <w:name w:val="WW8Num47z1"/>
    <w:rsid w:val="00A14A24"/>
    <w:rPr>
      <w:rFonts w:ascii="Courier New" w:hAnsi="Courier New" w:cs="Courier New"/>
    </w:rPr>
  </w:style>
  <w:style w:type="character" w:customStyle="1" w:styleId="WW8Num47z2">
    <w:name w:val="WW8Num47z2"/>
    <w:rsid w:val="00A14A24"/>
    <w:rPr>
      <w:rFonts w:ascii="Wingdings" w:hAnsi="Wingdings"/>
    </w:rPr>
  </w:style>
  <w:style w:type="character" w:customStyle="1" w:styleId="WW8Num48z0">
    <w:name w:val="WW8Num48z0"/>
    <w:rsid w:val="00A14A24"/>
    <w:rPr>
      <w:rFonts w:ascii="Symbol" w:hAnsi="Symbol"/>
    </w:rPr>
  </w:style>
  <w:style w:type="character" w:customStyle="1" w:styleId="WW8Num48z1">
    <w:name w:val="WW8Num48z1"/>
    <w:rsid w:val="00A14A24"/>
    <w:rPr>
      <w:rFonts w:ascii="Courier New" w:hAnsi="Courier New" w:cs="Courier New"/>
    </w:rPr>
  </w:style>
  <w:style w:type="character" w:customStyle="1" w:styleId="WW8Num48z2">
    <w:name w:val="WW8Num48z2"/>
    <w:rsid w:val="00A14A24"/>
    <w:rPr>
      <w:rFonts w:ascii="Wingdings" w:hAnsi="Wingdings"/>
    </w:rPr>
  </w:style>
  <w:style w:type="character" w:customStyle="1" w:styleId="WW8Num50z0">
    <w:name w:val="WW8Num50z0"/>
    <w:rsid w:val="00A14A24"/>
    <w:rPr>
      <w:rFonts w:ascii="Symbol" w:hAnsi="Symbol"/>
    </w:rPr>
  </w:style>
  <w:style w:type="character" w:customStyle="1" w:styleId="WW8Num50z1">
    <w:name w:val="WW8Num50z1"/>
    <w:rsid w:val="00A14A24"/>
    <w:rPr>
      <w:rFonts w:ascii="Courier New" w:hAnsi="Courier New" w:cs="Courier New"/>
    </w:rPr>
  </w:style>
  <w:style w:type="character" w:customStyle="1" w:styleId="WW8Num50z2">
    <w:name w:val="WW8Num50z2"/>
    <w:rsid w:val="00A14A24"/>
    <w:rPr>
      <w:rFonts w:ascii="Wingdings" w:hAnsi="Wingdings"/>
    </w:rPr>
  </w:style>
  <w:style w:type="character" w:customStyle="1" w:styleId="WW8Num52z0">
    <w:name w:val="WW8Num52z0"/>
    <w:rsid w:val="00A14A24"/>
    <w:rPr>
      <w:rFonts w:ascii="Symbol" w:hAnsi="Symbol"/>
    </w:rPr>
  </w:style>
  <w:style w:type="character" w:customStyle="1" w:styleId="WW8Num52z1">
    <w:name w:val="WW8Num52z1"/>
    <w:rsid w:val="00A14A24"/>
    <w:rPr>
      <w:rFonts w:ascii="Courier New" w:hAnsi="Courier New" w:cs="Courier New"/>
    </w:rPr>
  </w:style>
  <w:style w:type="character" w:customStyle="1" w:styleId="WW8Num52z2">
    <w:name w:val="WW8Num52z2"/>
    <w:rsid w:val="00A14A24"/>
    <w:rPr>
      <w:rFonts w:ascii="Wingdings" w:hAnsi="Wingdings"/>
    </w:rPr>
  </w:style>
  <w:style w:type="character" w:customStyle="1" w:styleId="WW8Num53z0">
    <w:name w:val="WW8Num53z0"/>
    <w:rsid w:val="00A14A24"/>
    <w:rPr>
      <w:rFonts w:ascii="Symbol" w:hAnsi="Symbol"/>
    </w:rPr>
  </w:style>
  <w:style w:type="character" w:customStyle="1" w:styleId="WW8Num53z1">
    <w:name w:val="WW8Num53z1"/>
    <w:rsid w:val="00A14A24"/>
    <w:rPr>
      <w:rFonts w:ascii="Courier New" w:hAnsi="Courier New" w:cs="Courier New"/>
    </w:rPr>
  </w:style>
  <w:style w:type="character" w:customStyle="1" w:styleId="WW8Num53z2">
    <w:name w:val="WW8Num53z2"/>
    <w:rsid w:val="00A14A24"/>
    <w:rPr>
      <w:rFonts w:ascii="Wingdings" w:hAnsi="Wingdings"/>
    </w:rPr>
  </w:style>
  <w:style w:type="character" w:customStyle="1" w:styleId="WW8Num54z0">
    <w:name w:val="WW8Num54z0"/>
    <w:rsid w:val="00A14A24"/>
    <w:rPr>
      <w:rFonts w:ascii="Symbol" w:hAnsi="Symbol"/>
    </w:rPr>
  </w:style>
  <w:style w:type="character" w:customStyle="1" w:styleId="WW8Num54z1">
    <w:name w:val="WW8Num54z1"/>
    <w:rsid w:val="00A14A24"/>
    <w:rPr>
      <w:rFonts w:ascii="Courier New" w:hAnsi="Courier New" w:cs="Courier New"/>
    </w:rPr>
  </w:style>
  <w:style w:type="character" w:customStyle="1" w:styleId="WW8Num54z2">
    <w:name w:val="WW8Num54z2"/>
    <w:rsid w:val="00A14A24"/>
    <w:rPr>
      <w:rFonts w:ascii="Wingdings" w:hAnsi="Wingdings"/>
    </w:rPr>
  </w:style>
  <w:style w:type="character" w:customStyle="1" w:styleId="WW8Num56z0">
    <w:name w:val="WW8Num56z0"/>
    <w:rsid w:val="00A14A24"/>
    <w:rPr>
      <w:rFonts w:ascii="Symbol" w:hAnsi="Symbol"/>
    </w:rPr>
  </w:style>
  <w:style w:type="character" w:customStyle="1" w:styleId="WW8Num56z1">
    <w:name w:val="WW8Num56z1"/>
    <w:rsid w:val="00A14A24"/>
    <w:rPr>
      <w:rFonts w:ascii="Courier New" w:hAnsi="Courier New" w:cs="Courier New"/>
    </w:rPr>
  </w:style>
  <w:style w:type="character" w:customStyle="1" w:styleId="WW8Num56z2">
    <w:name w:val="WW8Num56z2"/>
    <w:rsid w:val="00A14A24"/>
    <w:rPr>
      <w:rFonts w:ascii="Wingdings" w:hAnsi="Wingdings"/>
    </w:rPr>
  </w:style>
  <w:style w:type="character" w:customStyle="1" w:styleId="WW8NumSt3z0">
    <w:name w:val="WW8NumSt3z0"/>
    <w:rsid w:val="00A14A24"/>
    <w:rPr>
      <w:rFonts w:ascii="Symbol" w:hAnsi="Symbol"/>
    </w:rPr>
  </w:style>
  <w:style w:type="character" w:customStyle="1" w:styleId="28">
    <w:name w:val="Основной шрифт абзаца2"/>
    <w:rsid w:val="00A14A24"/>
  </w:style>
  <w:style w:type="character" w:customStyle="1" w:styleId="afff3">
    <w:name w:val="Символ сноски"/>
    <w:basedOn w:val="28"/>
    <w:rsid w:val="00A14A24"/>
    <w:rPr>
      <w:vertAlign w:val="superscript"/>
    </w:rPr>
  </w:style>
  <w:style w:type="character" w:customStyle="1" w:styleId="rvts48220">
    <w:name w:val="rvts48220"/>
    <w:basedOn w:val="28"/>
    <w:rsid w:val="00A14A24"/>
    <w:rPr>
      <w:rFonts w:ascii="Arial" w:hAnsi="Arial" w:cs="Arial"/>
      <w:b w:val="0"/>
      <w:bCs w:val="0"/>
      <w:i w:val="0"/>
      <w:iCs w:val="0"/>
      <w:strike w:val="0"/>
      <w:dstrike w:val="0"/>
      <w:color w:val="000000"/>
      <w:sz w:val="20"/>
      <w:szCs w:val="20"/>
      <w:u w:val="none"/>
    </w:rPr>
  </w:style>
  <w:style w:type="character" w:customStyle="1" w:styleId="rvts482213">
    <w:name w:val="rvts482213"/>
    <w:basedOn w:val="28"/>
    <w:rsid w:val="00A14A24"/>
    <w:rPr>
      <w:rFonts w:ascii="Arial" w:hAnsi="Arial" w:cs="Arial"/>
      <w:b w:val="0"/>
      <w:bCs w:val="0"/>
      <w:i w:val="0"/>
      <w:iCs w:val="0"/>
      <w:strike w:val="0"/>
      <w:dstrike w:val="0"/>
      <w:color w:val="000000"/>
      <w:sz w:val="20"/>
      <w:szCs w:val="20"/>
      <w:u w:val="none"/>
      <w:shd w:val="clear" w:color="auto" w:fill="auto"/>
    </w:rPr>
  </w:style>
  <w:style w:type="character" w:customStyle="1" w:styleId="T20">
    <w:name w:val="T2 Знак"/>
    <w:rsid w:val="00A14A24"/>
  </w:style>
  <w:style w:type="character" w:customStyle="1" w:styleId="T1">
    <w:name w:val="T1 Знак"/>
    <w:basedOn w:val="1c"/>
    <w:rsid w:val="00A14A24"/>
    <w:rPr>
      <w:rFonts w:ascii="Trebuchet MS" w:hAnsi="Trebuchet MS"/>
      <w:b/>
      <w:caps/>
      <w:sz w:val="28"/>
      <w:szCs w:val="28"/>
      <w:lang w:val="ru-RU" w:eastAsia="ar-SA" w:bidi="ar-SA"/>
    </w:rPr>
  </w:style>
  <w:style w:type="character" w:customStyle="1" w:styleId="Tabn0">
    <w:name w:val="Tab_n Знак"/>
    <w:basedOn w:val="39"/>
    <w:rsid w:val="00A14A24"/>
    <w:rPr>
      <w:rFonts w:ascii="Trebuchet MS" w:hAnsi="Trebuchet MS"/>
      <w:i/>
      <w:w w:val="103"/>
      <w:sz w:val="24"/>
      <w:szCs w:val="24"/>
      <w:lang w:val="ru-RU" w:eastAsia="ar-SA" w:bidi="ar-SA"/>
    </w:rPr>
  </w:style>
  <w:style w:type="character" w:customStyle="1" w:styleId="Tabr0">
    <w:name w:val="Tab_r Знак"/>
    <w:basedOn w:val="Tabn0"/>
    <w:rsid w:val="00A14A24"/>
    <w:rPr>
      <w:rFonts w:ascii="Trebuchet MS" w:hAnsi="Trebuchet MS"/>
      <w:i/>
      <w:w w:val="103"/>
      <w:sz w:val="24"/>
      <w:szCs w:val="24"/>
      <w:lang w:val="ru-RU" w:eastAsia="ar-SA" w:bidi="ar-SA"/>
    </w:rPr>
  </w:style>
  <w:style w:type="character" w:customStyle="1" w:styleId="3a">
    <w:name w:val="Знак Знак3"/>
    <w:basedOn w:val="28"/>
    <w:rsid w:val="00A14A24"/>
    <w:rPr>
      <w:sz w:val="16"/>
      <w:szCs w:val="16"/>
      <w:lang w:val="ru-RU" w:eastAsia="ar-SA" w:bidi="ar-SA"/>
    </w:rPr>
  </w:style>
  <w:style w:type="character" w:customStyle="1" w:styleId="29">
    <w:name w:val="Знак Знак2"/>
    <w:basedOn w:val="28"/>
    <w:rsid w:val="00A14A24"/>
  </w:style>
  <w:style w:type="character" w:customStyle="1" w:styleId="1d">
    <w:name w:val="Знак Знак1"/>
    <w:basedOn w:val="29"/>
    <w:rsid w:val="00A14A24"/>
    <w:rPr>
      <w:sz w:val="24"/>
      <w:szCs w:val="24"/>
      <w:lang w:val="ru-RU" w:eastAsia="ar-SA" w:bidi="ar-SA"/>
    </w:rPr>
  </w:style>
  <w:style w:type="character" w:customStyle="1" w:styleId="afff4">
    <w:name w:val="Знак Знак"/>
    <w:basedOn w:val="28"/>
    <w:rsid w:val="00A14A24"/>
  </w:style>
  <w:style w:type="character" w:customStyle="1" w:styleId="Tabl0">
    <w:name w:val="Tabl Знак"/>
    <w:basedOn w:val="28"/>
    <w:rsid w:val="00A14A24"/>
    <w:rPr>
      <w:rFonts w:ascii="Trebuchet MS" w:hAnsi="Trebuchet MS"/>
      <w:i/>
      <w:sz w:val="24"/>
      <w:szCs w:val="24"/>
      <w:lang w:val="ru-RU" w:eastAsia="ar-SA" w:bidi="ar-SA"/>
    </w:rPr>
  </w:style>
  <w:style w:type="character" w:customStyle="1" w:styleId="1e">
    <w:name w:val="Основной текст Знак1"/>
    <w:basedOn w:val="28"/>
    <w:rsid w:val="00A14A24"/>
    <w:rPr>
      <w:sz w:val="24"/>
      <w:szCs w:val="24"/>
      <w:lang w:val="ru-RU" w:eastAsia="ar-SA" w:bidi="ar-SA"/>
    </w:rPr>
  </w:style>
  <w:style w:type="character" w:customStyle="1" w:styleId="Tabn1">
    <w:name w:val="Tab_n Знак1"/>
    <w:basedOn w:val="1e"/>
    <w:rsid w:val="00A14A24"/>
    <w:rPr>
      <w:rFonts w:ascii="Trebuchet MS" w:hAnsi="Trebuchet MS"/>
      <w:i/>
      <w:w w:val="103"/>
      <w:sz w:val="24"/>
      <w:szCs w:val="24"/>
      <w:lang w:val="ru-RU" w:eastAsia="ar-SA" w:bidi="ar-SA"/>
    </w:rPr>
  </w:style>
  <w:style w:type="character" w:customStyle="1" w:styleId="Tabr1">
    <w:name w:val="Tab_r Знак1"/>
    <w:basedOn w:val="Tabn1"/>
    <w:rsid w:val="00A14A24"/>
    <w:rPr>
      <w:rFonts w:ascii="Trebuchet MS" w:hAnsi="Trebuchet MS"/>
      <w:i/>
      <w:w w:val="103"/>
      <w:sz w:val="24"/>
      <w:szCs w:val="24"/>
      <w:lang w:val="ru-RU" w:eastAsia="ar-SA" w:bidi="ar-SA"/>
    </w:rPr>
  </w:style>
  <w:style w:type="character" w:customStyle="1" w:styleId="Bodysingle2">
    <w:name w:val="Body single Знак2"/>
    <w:basedOn w:val="28"/>
    <w:rsid w:val="00A14A24"/>
    <w:rPr>
      <w:sz w:val="24"/>
      <w:szCs w:val="24"/>
      <w:lang w:val="ru-RU" w:eastAsia="ar-SA" w:bidi="ar-SA"/>
    </w:rPr>
  </w:style>
  <w:style w:type="character" w:customStyle="1" w:styleId="Tabn2">
    <w:name w:val="Tab_n Знак2"/>
    <w:basedOn w:val="Bodysingle2"/>
    <w:rsid w:val="00A14A24"/>
    <w:rPr>
      <w:i/>
      <w:color w:val="00FF00"/>
      <w:spacing w:val="-2"/>
      <w:w w:val="103"/>
      <w:sz w:val="26"/>
      <w:szCs w:val="26"/>
      <w:lang w:val="ru-RU" w:eastAsia="ar-SA" w:bidi="ar-SA"/>
    </w:rPr>
  </w:style>
  <w:style w:type="character" w:customStyle="1" w:styleId="Tabr2">
    <w:name w:val="Tab_r Знак2"/>
    <w:basedOn w:val="Tabn2"/>
    <w:rsid w:val="00A14A24"/>
    <w:rPr>
      <w:i/>
      <w:color w:val="00FF00"/>
      <w:spacing w:val="-2"/>
      <w:w w:val="103"/>
      <w:sz w:val="26"/>
      <w:szCs w:val="26"/>
      <w:lang w:val="ru-RU" w:eastAsia="ar-SA" w:bidi="ar-SA"/>
    </w:rPr>
  </w:style>
  <w:style w:type="character" w:customStyle="1" w:styleId="WW-">
    <w:name w:val="WW-Символ сноски"/>
    <w:basedOn w:val="28"/>
    <w:rsid w:val="00A14A24"/>
    <w:rPr>
      <w:vertAlign w:val="superscript"/>
    </w:rPr>
  </w:style>
  <w:style w:type="character" w:customStyle="1" w:styleId="WW8Num9z2">
    <w:name w:val="WW8Num9z2"/>
    <w:rsid w:val="00A14A24"/>
    <w:rPr>
      <w:rFonts w:ascii="Wingdings" w:hAnsi="Wingdings"/>
    </w:rPr>
  </w:style>
  <w:style w:type="character" w:customStyle="1" w:styleId="1f">
    <w:name w:val="Основной шрифт абзаца1"/>
    <w:rsid w:val="00A14A24"/>
  </w:style>
  <w:style w:type="character" w:customStyle="1" w:styleId="WW8Num3z2">
    <w:name w:val="WW8Num3z2"/>
    <w:rsid w:val="00A14A24"/>
    <w:rPr>
      <w:rFonts w:ascii="Wingdings" w:hAnsi="Wingdings"/>
    </w:rPr>
  </w:style>
  <w:style w:type="character" w:customStyle="1" w:styleId="WW8Num5z1">
    <w:name w:val="WW8Num5z1"/>
    <w:rsid w:val="00A14A24"/>
    <w:rPr>
      <w:rFonts w:ascii="Courier New" w:hAnsi="Courier New" w:cs="Courier New"/>
    </w:rPr>
  </w:style>
  <w:style w:type="character" w:customStyle="1" w:styleId="WW-0">
    <w:name w:val="WW-Символы концевой сноски"/>
    <w:rsid w:val="00A14A24"/>
  </w:style>
  <w:style w:type="character" w:customStyle="1" w:styleId="111">
    <w:name w:val="Знак Знак11"/>
    <w:basedOn w:val="28"/>
    <w:rsid w:val="00A14A24"/>
    <w:rPr>
      <w:sz w:val="24"/>
      <w:szCs w:val="24"/>
    </w:rPr>
  </w:style>
  <w:style w:type="character" w:customStyle="1" w:styleId="WW-Absatz-Standardschriftart">
    <w:name w:val="WW-Absatz-Standardschriftart"/>
    <w:rsid w:val="00A14A24"/>
  </w:style>
  <w:style w:type="character" w:customStyle="1" w:styleId="62">
    <w:name w:val="Знак Знак6"/>
    <w:basedOn w:val="28"/>
    <w:rsid w:val="00A14A24"/>
    <w:rPr>
      <w:sz w:val="16"/>
      <w:szCs w:val="16"/>
    </w:rPr>
  </w:style>
  <w:style w:type="character" w:customStyle="1" w:styleId="Tabpic">
    <w:name w:val="Tab_pic Знак Знак"/>
    <w:basedOn w:val="28"/>
    <w:rsid w:val="00A14A24"/>
    <w:rPr>
      <w:rFonts w:ascii="Trebuchet MS" w:hAnsi="Trebuchet MS"/>
      <w:i/>
      <w:spacing w:val="-2"/>
      <w:w w:val="103"/>
      <w:sz w:val="24"/>
      <w:szCs w:val="24"/>
    </w:rPr>
  </w:style>
  <w:style w:type="character" w:customStyle="1" w:styleId="312">
    <w:name w:val="Знак Знак31"/>
    <w:basedOn w:val="28"/>
    <w:rsid w:val="00A14A24"/>
    <w:rPr>
      <w:sz w:val="16"/>
      <w:szCs w:val="16"/>
      <w:lang w:val="ru-RU" w:eastAsia="ar-SA" w:bidi="ar-SA"/>
    </w:rPr>
  </w:style>
  <w:style w:type="character" w:styleId="afff5">
    <w:name w:val="endnote reference"/>
    <w:rsid w:val="00A14A24"/>
    <w:rPr>
      <w:vertAlign w:val="superscript"/>
    </w:rPr>
  </w:style>
  <w:style w:type="character" w:customStyle="1" w:styleId="afff6">
    <w:name w:val="Символы концевой сноски"/>
    <w:rsid w:val="00A14A24"/>
  </w:style>
  <w:style w:type="paragraph" w:customStyle="1" w:styleId="1f0">
    <w:name w:val="Заголовок1"/>
    <w:basedOn w:val="a"/>
    <w:next w:val="ac"/>
    <w:rsid w:val="00A14A24"/>
    <w:pPr>
      <w:keepNext/>
      <w:suppressAutoHyphens/>
      <w:spacing w:before="240" w:after="120" w:line="240" w:lineRule="auto"/>
    </w:pPr>
    <w:rPr>
      <w:rFonts w:ascii="Arial" w:eastAsia="Lucida Sans Unicode" w:hAnsi="Arial" w:cs="Tahoma"/>
      <w:sz w:val="28"/>
      <w:szCs w:val="28"/>
      <w:lang w:eastAsia="ar-SA"/>
    </w:rPr>
  </w:style>
  <w:style w:type="paragraph" w:styleId="afff7">
    <w:name w:val="List"/>
    <w:basedOn w:val="ac"/>
    <w:rsid w:val="00A14A24"/>
    <w:pPr>
      <w:suppressAutoHyphens/>
      <w:spacing w:line="240" w:lineRule="auto"/>
    </w:pPr>
    <w:rPr>
      <w:rFonts w:ascii="Arial" w:eastAsia="Times New Roman" w:hAnsi="Arial" w:cs="Tahoma"/>
      <w:sz w:val="24"/>
      <w:szCs w:val="24"/>
      <w:lang w:eastAsia="ar-SA"/>
    </w:rPr>
  </w:style>
  <w:style w:type="paragraph" w:customStyle="1" w:styleId="1f1">
    <w:name w:val="Название1"/>
    <w:basedOn w:val="a"/>
    <w:rsid w:val="00A14A2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f2">
    <w:name w:val="Указатель1"/>
    <w:basedOn w:val="a"/>
    <w:rsid w:val="00A14A24"/>
    <w:pPr>
      <w:suppressLineNumbers/>
      <w:suppressAutoHyphens/>
      <w:spacing w:line="240" w:lineRule="auto"/>
    </w:pPr>
    <w:rPr>
      <w:rFonts w:ascii="Arial" w:eastAsia="Times New Roman" w:hAnsi="Arial" w:cs="Tahoma"/>
      <w:sz w:val="24"/>
      <w:szCs w:val="24"/>
      <w:lang w:eastAsia="ar-SA"/>
    </w:rPr>
  </w:style>
  <w:style w:type="paragraph" w:customStyle="1" w:styleId="220">
    <w:name w:val="Основной текст с отступом 22"/>
    <w:basedOn w:val="a"/>
    <w:rsid w:val="00A14A24"/>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T3">
    <w:name w:val="T3"/>
    <w:basedOn w:val="220"/>
    <w:rsid w:val="00A14A24"/>
    <w:pPr>
      <w:keepNext/>
      <w:spacing w:before="120" w:after="0" w:line="288" w:lineRule="auto"/>
      <w:ind w:left="0"/>
      <w:jc w:val="center"/>
    </w:pPr>
    <w:rPr>
      <w:rFonts w:ascii="Trebuchet MS" w:hAnsi="Trebuchet MS"/>
      <w:b/>
      <w:i/>
    </w:rPr>
  </w:style>
  <w:style w:type="paragraph" w:customStyle="1" w:styleId="1f3">
    <w:name w:val="Схема документа1"/>
    <w:basedOn w:val="a"/>
    <w:rsid w:val="00A14A24"/>
    <w:pPr>
      <w:shd w:val="clear" w:color="auto" w:fill="000080"/>
      <w:suppressAutoHyphens/>
      <w:spacing w:line="240" w:lineRule="auto"/>
    </w:pPr>
    <w:rPr>
      <w:rFonts w:ascii="Tahoma" w:eastAsia="Times New Roman" w:hAnsi="Tahoma" w:cs="Tahoma"/>
      <w:sz w:val="20"/>
      <w:szCs w:val="20"/>
      <w:lang w:eastAsia="ar-SA"/>
    </w:rPr>
  </w:style>
  <w:style w:type="paragraph" w:customStyle="1" w:styleId="221">
    <w:name w:val="Основной текст 22"/>
    <w:basedOn w:val="a"/>
    <w:rsid w:val="00A14A24"/>
    <w:pPr>
      <w:suppressAutoHyphens/>
      <w:spacing w:after="120" w:line="480" w:lineRule="auto"/>
    </w:pPr>
    <w:rPr>
      <w:rFonts w:ascii="Times New Roman" w:eastAsia="Times New Roman" w:hAnsi="Times New Roman" w:cs="Times New Roman"/>
      <w:sz w:val="24"/>
      <w:szCs w:val="24"/>
      <w:lang w:eastAsia="ar-SA"/>
    </w:rPr>
  </w:style>
  <w:style w:type="paragraph" w:customStyle="1" w:styleId="Normal">
    <w:name w:val="Normal Знак Знак"/>
    <w:rsid w:val="00A14A24"/>
    <w:pPr>
      <w:suppressAutoHyphens/>
      <w:spacing w:before="100" w:after="100" w:line="240" w:lineRule="auto"/>
    </w:pPr>
    <w:rPr>
      <w:rFonts w:ascii="Times New Roman" w:eastAsia="Arial" w:hAnsi="Times New Roman" w:cs="Times New Roman"/>
      <w:sz w:val="24"/>
      <w:szCs w:val="20"/>
      <w:lang w:eastAsia="ar-SA"/>
    </w:rPr>
  </w:style>
  <w:style w:type="paragraph" w:customStyle="1" w:styleId="4101">
    <w:name w:val="Стиль Заголовок 4 + Масштаб знаков: 101%"/>
    <w:basedOn w:val="40"/>
    <w:rsid w:val="00A14A24"/>
    <w:pPr>
      <w:keepLines w:val="0"/>
      <w:tabs>
        <w:tab w:val="left" w:pos="4395"/>
      </w:tabs>
      <w:suppressAutoHyphens/>
      <w:spacing w:before="0" w:after="240" w:line="240" w:lineRule="auto"/>
      <w:ind w:left="851"/>
      <w:jc w:val="center"/>
    </w:pPr>
    <w:rPr>
      <w:rFonts w:ascii="Times New Roman" w:eastAsia="Times New Roman" w:hAnsi="Times New Roman" w:cs="Times New Roman"/>
      <w:bCs w:val="0"/>
      <w:iCs w:val="0"/>
      <w:color w:val="0000FF"/>
      <w:spacing w:val="-2"/>
      <w:w w:val="101"/>
      <w:sz w:val="26"/>
      <w:szCs w:val="26"/>
      <w:lang w:eastAsia="ar-SA"/>
    </w:rPr>
  </w:style>
  <w:style w:type="paragraph" w:customStyle="1" w:styleId="41010">
    <w:name w:val="Стиль Стиль Заголовок 4 + Масштаб знаков: 101% + полужирный"/>
    <w:basedOn w:val="4101"/>
    <w:rsid w:val="00A14A24"/>
    <w:rPr>
      <w:b w:val="0"/>
    </w:rPr>
  </w:style>
  <w:style w:type="paragraph" w:styleId="54">
    <w:name w:val="toc 5"/>
    <w:basedOn w:val="a"/>
    <w:next w:val="a"/>
    <w:uiPriority w:val="39"/>
    <w:rsid w:val="00A14A24"/>
    <w:pPr>
      <w:suppressAutoHyphens/>
      <w:spacing w:line="240" w:lineRule="auto"/>
      <w:ind w:left="960"/>
    </w:pPr>
    <w:rPr>
      <w:rFonts w:ascii="Times New Roman" w:eastAsia="Times New Roman" w:hAnsi="Times New Roman" w:cs="Times New Roman"/>
      <w:sz w:val="18"/>
      <w:szCs w:val="18"/>
      <w:lang w:eastAsia="ar-SA"/>
    </w:rPr>
  </w:style>
  <w:style w:type="paragraph" w:styleId="43">
    <w:name w:val="toc 4"/>
    <w:basedOn w:val="a"/>
    <w:next w:val="a"/>
    <w:uiPriority w:val="39"/>
    <w:rsid w:val="00A14A24"/>
    <w:pPr>
      <w:suppressAutoHyphens/>
      <w:spacing w:line="240" w:lineRule="auto"/>
      <w:ind w:left="720"/>
    </w:pPr>
    <w:rPr>
      <w:rFonts w:ascii="Times New Roman" w:eastAsia="Times New Roman" w:hAnsi="Times New Roman" w:cs="Times New Roman"/>
      <w:sz w:val="18"/>
      <w:szCs w:val="18"/>
      <w:lang w:eastAsia="ar-SA"/>
    </w:rPr>
  </w:style>
  <w:style w:type="paragraph" w:customStyle="1" w:styleId="340">
    <w:name w:val="Основной текст с отступом 34"/>
    <w:basedOn w:val="a"/>
    <w:rsid w:val="00A14A24"/>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10">
    <w:name w:val="T1"/>
    <w:basedOn w:val="a"/>
    <w:rsid w:val="00A14A24"/>
    <w:pPr>
      <w:pageBreakBefore/>
      <w:suppressAutoHyphens/>
      <w:spacing w:before="840" w:after="60" w:line="288" w:lineRule="auto"/>
      <w:ind w:right="-288"/>
      <w:jc w:val="center"/>
    </w:pPr>
    <w:rPr>
      <w:rFonts w:ascii="Times New Roman" w:eastAsia="Times New Roman" w:hAnsi="Times New Roman" w:cs="Times New Roman"/>
      <w:b/>
      <w:caps/>
      <w:sz w:val="28"/>
      <w:szCs w:val="28"/>
      <w:lang w:eastAsia="ar-SA"/>
    </w:rPr>
  </w:style>
  <w:style w:type="paragraph" w:styleId="63">
    <w:name w:val="toc 6"/>
    <w:basedOn w:val="a"/>
    <w:next w:val="a"/>
    <w:uiPriority w:val="39"/>
    <w:rsid w:val="00A14A24"/>
    <w:pPr>
      <w:suppressAutoHyphens/>
      <w:spacing w:line="240" w:lineRule="auto"/>
      <w:ind w:left="1200"/>
    </w:pPr>
    <w:rPr>
      <w:rFonts w:ascii="Times New Roman" w:eastAsia="Times New Roman" w:hAnsi="Times New Roman" w:cs="Times New Roman"/>
      <w:sz w:val="18"/>
      <w:szCs w:val="18"/>
      <w:lang w:eastAsia="ar-SA"/>
    </w:rPr>
  </w:style>
  <w:style w:type="paragraph" w:styleId="71">
    <w:name w:val="toc 7"/>
    <w:basedOn w:val="a"/>
    <w:next w:val="a"/>
    <w:uiPriority w:val="39"/>
    <w:rsid w:val="00A14A24"/>
    <w:pPr>
      <w:suppressAutoHyphens/>
      <w:spacing w:line="240" w:lineRule="auto"/>
      <w:ind w:left="1440"/>
    </w:pPr>
    <w:rPr>
      <w:rFonts w:ascii="Times New Roman" w:eastAsia="Times New Roman" w:hAnsi="Times New Roman" w:cs="Times New Roman"/>
      <w:sz w:val="18"/>
      <w:szCs w:val="18"/>
      <w:lang w:eastAsia="ar-SA"/>
    </w:rPr>
  </w:style>
  <w:style w:type="paragraph" w:styleId="81">
    <w:name w:val="toc 8"/>
    <w:basedOn w:val="a"/>
    <w:next w:val="a"/>
    <w:uiPriority w:val="39"/>
    <w:rsid w:val="00A14A24"/>
    <w:pPr>
      <w:suppressAutoHyphens/>
      <w:spacing w:line="240" w:lineRule="auto"/>
      <w:ind w:left="1680"/>
    </w:pPr>
    <w:rPr>
      <w:rFonts w:ascii="Times New Roman" w:eastAsia="Times New Roman" w:hAnsi="Times New Roman" w:cs="Times New Roman"/>
      <w:sz w:val="18"/>
      <w:szCs w:val="18"/>
      <w:lang w:eastAsia="ar-SA"/>
    </w:rPr>
  </w:style>
  <w:style w:type="paragraph" w:styleId="91">
    <w:name w:val="toc 9"/>
    <w:basedOn w:val="a"/>
    <w:next w:val="a"/>
    <w:uiPriority w:val="39"/>
    <w:rsid w:val="00A14A24"/>
    <w:pPr>
      <w:suppressAutoHyphens/>
      <w:spacing w:line="240" w:lineRule="auto"/>
      <w:ind w:left="1920"/>
    </w:pPr>
    <w:rPr>
      <w:rFonts w:ascii="Times New Roman" w:eastAsia="Times New Roman" w:hAnsi="Times New Roman" w:cs="Times New Roman"/>
      <w:sz w:val="18"/>
      <w:szCs w:val="18"/>
      <w:lang w:eastAsia="ar-SA"/>
    </w:rPr>
  </w:style>
  <w:style w:type="paragraph" w:customStyle="1" w:styleId="1f4">
    <w:name w:val="Заглавие 1"/>
    <w:basedOn w:val="2"/>
    <w:rsid w:val="00A14A24"/>
    <w:pPr>
      <w:suppressAutoHyphens/>
      <w:spacing w:before="0" w:after="0" w:line="360" w:lineRule="auto"/>
      <w:ind w:left="1134"/>
    </w:pPr>
    <w:rPr>
      <w:rFonts w:ascii="Trebuchet MS" w:hAnsi="Trebuchet MS" w:cs="Times New Roman"/>
      <w:bCs w:val="0"/>
      <w:i w:val="0"/>
      <w:sz w:val="24"/>
      <w:szCs w:val="24"/>
      <w:lang w:eastAsia="ar-SA"/>
    </w:rPr>
  </w:style>
  <w:style w:type="paragraph" w:customStyle="1" w:styleId="2a">
    <w:name w:val="Заглавие 2"/>
    <w:basedOn w:val="1f4"/>
    <w:rsid w:val="00A14A24"/>
    <w:pPr>
      <w:pageBreakBefore/>
      <w:spacing w:before="120" w:after="360"/>
    </w:pPr>
    <w:rPr>
      <w:b w:val="0"/>
    </w:rPr>
  </w:style>
  <w:style w:type="paragraph" w:customStyle="1" w:styleId="Niinea1">
    <w:name w:val="Niinea1"/>
    <w:basedOn w:val="a"/>
    <w:rsid w:val="00A14A24"/>
    <w:pPr>
      <w:widowControl w:val="0"/>
      <w:suppressAutoHyphens/>
      <w:spacing w:line="240" w:lineRule="auto"/>
      <w:ind w:firstLine="454"/>
    </w:pPr>
    <w:rPr>
      <w:rFonts w:ascii="Arial" w:eastAsia="Times New Roman" w:hAnsi="Arial" w:cs="Times New Roman"/>
      <w:sz w:val="18"/>
      <w:szCs w:val="20"/>
      <w:lang w:eastAsia="ar-SA"/>
    </w:rPr>
  </w:style>
  <w:style w:type="paragraph" w:customStyle="1" w:styleId="afff8">
    <w:name w:val="Заголграф"/>
    <w:basedOn w:val="3"/>
    <w:rsid w:val="00A14A24"/>
    <w:pPr>
      <w:keepLines w:val="0"/>
      <w:suppressAutoHyphens/>
      <w:spacing w:before="120" w:after="240" w:line="240" w:lineRule="auto"/>
      <w:jc w:val="center"/>
    </w:pPr>
    <w:rPr>
      <w:rFonts w:ascii="Trebuchet MS" w:eastAsia="Times New Roman" w:hAnsi="Trebuchet MS" w:cs="Times New Roman"/>
      <w:b w:val="0"/>
      <w:i/>
      <w:color w:val="auto"/>
      <w:szCs w:val="20"/>
      <w:lang w:eastAsia="ar-SA"/>
    </w:rPr>
  </w:style>
  <w:style w:type="paragraph" w:styleId="afff9">
    <w:name w:val="endnote text"/>
    <w:basedOn w:val="a"/>
    <w:link w:val="afffa"/>
    <w:uiPriority w:val="99"/>
    <w:rsid w:val="00A14A24"/>
    <w:pPr>
      <w:suppressAutoHyphens/>
      <w:spacing w:line="240" w:lineRule="auto"/>
    </w:pPr>
    <w:rPr>
      <w:rFonts w:ascii="Times New Roman" w:eastAsia="Times New Roman" w:hAnsi="Times New Roman" w:cs="Times New Roman"/>
      <w:sz w:val="20"/>
      <w:szCs w:val="20"/>
      <w:lang w:eastAsia="ar-SA"/>
    </w:rPr>
  </w:style>
  <w:style w:type="character" w:customStyle="1" w:styleId="afffa">
    <w:name w:val="Текст концевой сноски Знак"/>
    <w:basedOn w:val="a0"/>
    <w:link w:val="afff9"/>
    <w:uiPriority w:val="99"/>
    <w:rsid w:val="00A14A24"/>
    <w:rPr>
      <w:rFonts w:ascii="Times New Roman" w:eastAsia="Times New Roman" w:hAnsi="Times New Roman" w:cs="Times New Roman"/>
      <w:sz w:val="20"/>
      <w:szCs w:val="20"/>
      <w:lang w:eastAsia="ar-SA"/>
    </w:rPr>
  </w:style>
  <w:style w:type="paragraph" w:customStyle="1" w:styleId="1f5">
    <w:name w:val="Текст1"/>
    <w:basedOn w:val="a"/>
    <w:rsid w:val="00A14A24"/>
    <w:pPr>
      <w:suppressAutoHyphens/>
      <w:autoSpaceDE w:val="0"/>
      <w:spacing w:line="240" w:lineRule="auto"/>
      <w:ind w:firstLine="720"/>
    </w:pPr>
    <w:rPr>
      <w:rFonts w:ascii="Arial" w:eastAsia="Times New Roman" w:hAnsi="Arial" w:cs="Arial"/>
      <w:sz w:val="24"/>
      <w:szCs w:val="24"/>
      <w:lang w:eastAsia="ar-SA"/>
    </w:rPr>
  </w:style>
  <w:style w:type="paragraph" w:customStyle="1" w:styleId="3b">
    <w:name w:val="Стиль3"/>
    <w:basedOn w:val="a"/>
    <w:rsid w:val="00A14A24"/>
    <w:pPr>
      <w:suppressAutoHyphens/>
      <w:autoSpaceDE w:val="0"/>
      <w:spacing w:line="200" w:lineRule="exact"/>
    </w:pPr>
    <w:rPr>
      <w:rFonts w:ascii="Arial" w:eastAsia="Times New Roman" w:hAnsi="Arial" w:cs="Arial"/>
      <w:b/>
      <w:bCs/>
      <w:sz w:val="20"/>
      <w:szCs w:val="20"/>
      <w:lang w:val="en-US" w:eastAsia="ar-SA"/>
    </w:rPr>
  </w:style>
  <w:style w:type="paragraph" w:customStyle="1" w:styleId="313">
    <w:name w:val="Основной текст 31"/>
    <w:basedOn w:val="a"/>
    <w:rsid w:val="00A14A24"/>
    <w:pPr>
      <w:widowControl w:val="0"/>
      <w:suppressAutoHyphens/>
      <w:spacing w:line="240" w:lineRule="auto"/>
      <w:ind w:right="-1"/>
    </w:pPr>
    <w:rPr>
      <w:rFonts w:ascii="Arial" w:eastAsia="Lucida Sans Unicode" w:hAnsi="Arial" w:cs="Times New Roman"/>
      <w:sz w:val="28"/>
      <w:szCs w:val="20"/>
      <w:lang w:eastAsia="ar-SA"/>
    </w:rPr>
  </w:style>
  <w:style w:type="paragraph" w:customStyle="1" w:styleId="5159">
    <w:name w:val="Стиль Заголовок 5 + не курсив Слева:  159 см"/>
    <w:basedOn w:val="5"/>
    <w:rsid w:val="00A14A24"/>
    <w:pPr>
      <w:keepNext w:val="0"/>
      <w:keepLines w:val="0"/>
      <w:tabs>
        <w:tab w:val="left" w:pos="4395"/>
      </w:tabs>
      <w:suppressAutoHyphens/>
      <w:spacing w:after="120" w:line="240" w:lineRule="auto"/>
      <w:ind w:left="902"/>
      <w:jc w:val="center"/>
    </w:pPr>
    <w:rPr>
      <w:rFonts w:ascii="Times New Roman" w:eastAsia="Times New Roman" w:hAnsi="Times New Roman" w:cs="Times New Roman"/>
      <w:iCs/>
      <w:color w:val="00FF00"/>
      <w:spacing w:val="-2"/>
      <w:w w:val="103"/>
      <w:sz w:val="26"/>
      <w:szCs w:val="20"/>
      <w:lang w:eastAsia="ar-SA"/>
    </w:rPr>
  </w:style>
  <w:style w:type="paragraph" w:customStyle="1" w:styleId="55">
    <w:name w:val="Стиль5"/>
    <w:basedOn w:val="a"/>
    <w:rsid w:val="00A14A24"/>
    <w:pPr>
      <w:suppressAutoHyphens/>
      <w:autoSpaceDE w:val="0"/>
      <w:spacing w:line="240" w:lineRule="auto"/>
      <w:jc w:val="center"/>
    </w:pPr>
    <w:rPr>
      <w:rFonts w:ascii="Arial" w:eastAsia="Times New Roman" w:hAnsi="Arial" w:cs="Arial"/>
      <w:sz w:val="26"/>
      <w:szCs w:val="26"/>
      <w:lang w:eastAsia="ar-SA"/>
    </w:rPr>
  </w:style>
  <w:style w:type="paragraph" w:customStyle="1" w:styleId="51590">
    <w:name w:val="Стиль Заголовок 5 + Слева:  159 см"/>
    <w:basedOn w:val="5"/>
    <w:rsid w:val="00A14A24"/>
    <w:pPr>
      <w:keepNext w:val="0"/>
      <w:keepLines w:val="0"/>
      <w:tabs>
        <w:tab w:val="left" w:pos="4395"/>
      </w:tabs>
      <w:suppressAutoHyphens/>
      <w:spacing w:after="120" w:line="240" w:lineRule="auto"/>
      <w:ind w:left="902"/>
      <w:jc w:val="center"/>
    </w:pPr>
    <w:rPr>
      <w:rFonts w:ascii="Times New Roman" w:eastAsia="Times New Roman" w:hAnsi="Times New Roman" w:cs="Times New Roman"/>
      <w:color w:val="00FF00"/>
      <w:spacing w:val="-2"/>
      <w:w w:val="103"/>
      <w:sz w:val="26"/>
      <w:szCs w:val="20"/>
      <w:lang w:eastAsia="ar-SA"/>
    </w:rPr>
  </w:style>
  <w:style w:type="paragraph" w:styleId="afffb">
    <w:name w:val="Subtitle"/>
    <w:basedOn w:val="1f0"/>
    <w:next w:val="ac"/>
    <w:link w:val="afffc"/>
    <w:qFormat/>
    <w:rsid w:val="00A14A24"/>
    <w:pPr>
      <w:jc w:val="center"/>
    </w:pPr>
    <w:rPr>
      <w:i/>
      <w:iCs/>
    </w:rPr>
  </w:style>
  <w:style w:type="character" w:customStyle="1" w:styleId="afffc">
    <w:name w:val="Подзаголовок Знак"/>
    <w:basedOn w:val="a0"/>
    <w:link w:val="afffb"/>
    <w:rsid w:val="00A14A24"/>
    <w:rPr>
      <w:rFonts w:ascii="Arial" w:eastAsia="Lucida Sans Unicode" w:hAnsi="Arial" w:cs="Tahoma"/>
      <w:i/>
      <w:iCs/>
      <w:sz w:val="28"/>
      <w:szCs w:val="28"/>
      <w:lang w:eastAsia="ar-SA"/>
    </w:rPr>
  </w:style>
  <w:style w:type="paragraph" w:customStyle="1" w:styleId="321">
    <w:name w:val="Основной текст 32"/>
    <w:basedOn w:val="a"/>
    <w:rsid w:val="00A14A24"/>
    <w:pPr>
      <w:suppressAutoHyphens/>
      <w:spacing w:after="120" w:line="240" w:lineRule="auto"/>
    </w:pPr>
    <w:rPr>
      <w:rFonts w:ascii="Times New Roman" w:eastAsia="Times New Roman" w:hAnsi="Times New Roman" w:cs="Times New Roman"/>
      <w:sz w:val="16"/>
      <w:szCs w:val="16"/>
      <w:lang w:eastAsia="ar-SA"/>
    </w:rPr>
  </w:style>
  <w:style w:type="paragraph" w:customStyle="1" w:styleId="FR2">
    <w:name w:val="FR2"/>
    <w:rsid w:val="00A14A24"/>
    <w:pPr>
      <w:widowControl w:val="0"/>
      <w:suppressAutoHyphens/>
      <w:snapToGrid w:val="0"/>
      <w:spacing w:line="240" w:lineRule="auto"/>
    </w:pPr>
    <w:rPr>
      <w:rFonts w:ascii="Times New Roman" w:eastAsia="Arial" w:hAnsi="Times New Roman" w:cs="Times New Roman"/>
      <w:sz w:val="24"/>
      <w:szCs w:val="20"/>
      <w:lang w:eastAsia="ar-SA"/>
    </w:rPr>
  </w:style>
  <w:style w:type="paragraph" w:customStyle="1" w:styleId="xl26">
    <w:name w:val="xl26"/>
    <w:basedOn w:val="a"/>
    <w:rsid w:val="00A14A24"/>
    <w:pPr>
      <w:suppressAutoHyphens/>
      <w:spacing w:before="100" w:after="100" w:line="240" w:lineRule="auto"/>
      <w:jc w:val="center"/>
    </w:pPr>
    <w:rPr>
      <w:rFonts w:ascii="Arial Unicode MS" w:eastAsia="Arial Unicode MS" w:hAnsi="Arial Unicode MS" w:cs="Times New Roman"/>
      <w:sz w:val="24"/>
      <w:szCs w:val="20"/>
      <w:lang w:eastAsia="ar-SA"/>
    </w:rPr>
  </w:style>
  <w:style w:type="paragraph" w:customStyle="1" w:styleId="BodyTextIndent31">
    <w:name w:val="Body Text Indent 31"/>
    <w:basedOn w:val="a"/>
    <w:rsid w:val="00A14A24"/>
    <w:pPr>
      <w:widowControl w:val="0"/>
      <w:suppressAutoHyphens/>
      <w:autoSpaceDE w:val="0"/>
      <w:spacing w:line="240" w:lineRule="auto"/>
      <w:ind w:firstLine="567"/>
    </w:pPr>
    <w:rPr>
      <w:rFonts w:ascii="Times New Roman" w:eastAsia="Times New Roman" w:hAnsi="Times New Roman" w:cs="Times New Roman"/>
      <w:sz w:val="24"/>
      <w:szCs w:val="24"/>
      <w:lang w:eastAsia="ar-SA"/>
    </w:rPr>
  </w:style>
  <w:style w:type="paragraph" w:customStyle="1" w:styleId="1f6">
    <w:name w:val="Основной текст с отступом.Основной текст 1.Нумерованный список !!.Надин стиль"/>
    <w:basedOn w:val="a"/>
    <w:rsid w:val="00A14A24"/>
    <w:pPr>
      <w:suppressAutoHyphens/>
      <w:spacing w:after="120" w:line="240" w:lineRule="auto"/>
    </w:pPr>
    <w:rPr>
      <w:rFonts w:ascii="Arial" w:eastAsia="Times New Roman" w:hAnsi="Arial" w:cs="Times New Roman"/>
      <w:sz w:val="26"/>
      <w:szCs w:val="20"/>
      <w:lang w:eastAsia="ar-SA"/>
    </w:rPr>
  </w:style>
  <w:style w:type="paragraph" w:customStyle="1" w:styleId="ConsNormal">
    <w:name w:val="ConsNormal"/>
    <w:rsid w:val="00A14A24"/>
    <w:pPr>
      <w:widowControl w:val="0"/>
      <w:suppressAutoHyphens/>
      <w:snapToGrid w:val="0"/>
      <w:spacing w:line="240" w:lineRule="auto"/>
      <w:ind w:firstLine="720"/>
    </w:pPr>
    <w:rPr>
      <w:rFonts w:ascii="Arial" w:eastAsia="Arial" w:hAnsi="Arial" w:cs="Times New Roman"/>
      <w:sz w:val="20"/>
      <w:szCs w:val="20"/>
      <w:lang w:eastAsia="ar-SA"/>
    </w:rPr>
  </w:style>
  <w:style w:type="paragraph" w:customStyle="1" w:styleId="212">
    <w:name w:val="Маркированный список 21"/>
    <w:basedOn w:val="a"/>
    <w:rsid w:val="00A14A24"/>
    <w:pPr>
      <w:suppressAutoHyphens/>
      <w:spacing w:line="360" w:lineRule="auto"/>
      <w:ind w:left="643" w:hanging="360"/>
    </w:pPr>
    <w:rPr>
      <w:rFonts w:ascii="Arial" w:eastAsia="Times New Roman" w:hAnsi="Arial" w:cs="Times New Roman"/>
      <w:sz w:val="24"/>
      <w:szCs w:val="24"/>
      <w:lang w:eastAsia="ar-SA"/>
    </w:rPr>
  </w:style>
  <w:style w:type="paragraph" w:customStyle="1" w:styleId="314">
    <w:name w:val="Маркированный список 31"/>
    <w:basedOn w:val="a"/>
    <w:rsid w:val="00A14A24"/>
    <w:pPr>
      <w:suppressAutoHyphens/>
      <w:spacing w:line="360" w:lineRule="auto"/>
      <w:ind w:left="926" w:hanging="360"/>
    </w:pPr>
    <w:rPr>
      <w:rFonts w:ascii="Arial" w:eastAsia="Times New Roman" w:hAnsi="Arial" w:cs="Times New Roman"/>
      <w:sz w:val="24"/>
      <w:szCs w:val="24"/>
      <w:lang w:eastAsia="ar-SA"/>
    </w:rPr>
  </w:style>
  <w:style w:type="paragraph" w:customStyle="1" w:styleId="511">
    <w:name w:val="Маркированный список 51"/>
    <w:basedOn w:val="a"/>
    <w:rsid w:val="00A14A24"/>
    <w:pPr>
      <w:suppressAutoHyphens/>
      <w:spacing w:line="360" w:lineRule="auto"/>
      <w:ind w:left="1492" w:hanging="360"/>
    </w:pPr>
    <w:rPr>
      <w:rFonts w:ascii="Arial" w:eastAsia="Times New Roman" w:hAnsi="Arial" w:cs="Times New Roman"/>
      <w:sz w:val="24"/>
      <w:szCs w:val="24"/>
      <w:lang w:eastAsia="ar-SA"/>
    </w:rPr>
  </w:style>
  <w:style w:type="paragraph" w:customStyle="1" w:styleId="T11">
    <w:name w:val="T1_бн"/>
    <w:basedOn w:val="a"/>
    <w:rsid w:val="00A14A24"/>
    <w:pPr>
      <w:suppressAutoHyphens/>
      <w:spacing w:before="840" w:after="60" w:line="240" w:lineRule="auto"/>
      <w:jc w:val="center"/>
    </w:pPr>
    <w:rPr>
      <w:rFonts w:ascii="Trebuchet MS" w:eastAsia="Times New Roman" w:hAnsi="Trebuchet MS" w:cs="Times New Roman"/>
      <w:b/>
      <w:caps/>
      <w:sz w:val="28"/>
      <w:szCs w:val="28"/>
      <w:lang w:eastAsia="ar-SA"/>
    </w:rPr>
  </w:style>
  <w:style w:type="paragraph" w:customStyle="1" w:styleId="1f7">
    <w:name w:val="Абзац списка1"/>
    <w:basedOn w:val="T10"/>
    <w:rsid w:val="00A14A24"/>
  </w:style>
  <w:style w:type="paragraph" w:customStyle="1" w:styleId="1f8">
    <w:name w:val="Стиль1"/>
    <w:basedOn w:val="3"/>
    <w:rsid w:val="00A14A24"/>
    <w:pPr>
      <w:keepLines w:val="0"/>
      <w:suppressAutoHyphens/>
      <w:spacing w:before="120" w:after="120" w:line="240" w:lineRule="auto"/>
      <w:ind w:firstLine="1134"/>
    </w:pPr>
    <w:rPr>
      <w:rFonts w:ascii="Times New Roman" w:eastAsia="Times New Roman" w:hAnsi="Times New Roman" w:cs="Times New Roman"/>
      <w:b w:val="0"/>
      <w:bCs w:val="0"/>
      <w:i/>
      <w:color w:val="0000FF"/>
      <w:sz w:val="24"/>
      <w:szCs w:val="24"/>
      <w:lang w:eastAsia="ar-SA"/>
    </w:rPr>
  </w:style>
  <w:style w:type="paragraph" w:customStyle="1" w:styleId="afffd">
    <w:name w:val="Обычный + По центру"/>
    <w:basedOn w:val="a"/>
    <w:rsid w:val="00A14A24"/>
    <w:pPr>
      <w:suppressAutoHyphens/>
      <w:spacing w:line="360" w:lineRule="auto"/>
      <w:jc w:val="center"/>
    </w:pPr>
    <w:rPr>
      <w:rFonts w:ascii="Times New Roman" w:eastAsia="Times New Roman" w:hAnsi="Times New Roman" w:cs="Times New Roman"/>
      <w:sz w:val="24"/>
      <w:szCs w:val="24"/>
      <w:lang w:eastAsia="ar-SA"/>
    </w:rPr>
  </w:style>
  <w:style w:type="paragraph" w:customStyle="1" w:styleId="afffe">
    <w:name w:val="Заголовок таблицы"/>
    <w:basedOn w:val="afff2"/>
    <w:rsid w:val="00A14A24"/>
    <w:pPr>
      <w:widowControl/>
      <w:jc w:val="center"/>
    </w:pPr>
    <w:rPr>
      <w:rFonts w:ascii="Times New Roman" w:eastAsia="Times New Roman" w:hAnsi="Times New Roman"/>
      <w:b/>
      <w:bCs/>
      <w:kern w:val="0"/>
      <w:sz w:val="24"/>
      <w:lang w:eastAsia="ar-SA"/>
    </w:rPr>
  </w:style>
  <w:style w:type="paragraph" w:customStyle="1" w:styleId="100">
    <w:name w:val="Оглавление 10"/>
    <w:basedOn w:val="1f2"/>
    <w:rsid w:val="00A14A24"/>
    <w:pPr>
      <w:tabs>
        <w:tab w:val="right" w:leader="dot" w:pos="9637"/>
      </w:tabs>
      <w:ind w:left="2547"/>
    </w:pPr>
  </w:style>
  <w:style w:type="paragraph" w:customStyle="1" w:styleId="affff">
    <w:name w:val="Содержимое врезки"/>
    <w:basedOn w:val="ac"/>
    <w:rsid w:val="00A14A24"/>
    <w:pPr>
      <w:suppressAutoHyphens/>
      <w:spacing w:line="240" w:lineRule="auto"/>
    </w:pPr>
    <w:rPr>
      <w:rFonts w:ascii="Times New Roman" w:eastAsia="Times New Roman" w:hAnsi="Times New Roman" w:cs="Times New Roman"/>
      <w:sz w:val="24"/>
      <w:szCs w:val="24"/>
      <w:lang w:eastAsia="ar-SA"/>
    </w:rPr>
  </w:style>
  <w:style w:type="character" w:customStyle="1" w:styleId="FontStyle57">
    <w:name w:val="Font Style57"/>
    <w:basedOn w:val="1f"/>
    <w:rsid w:val="00A14A24"/>
    <w:rPr>
      <w:rFonts w:ascii="Times New Roman" w:hAnsi="Times New Roman" w:cs="Times New Roman"/>
      <w:sz w:val="26"/>
      <w:szCs w:val="26"/>
    </w:rPr>
  </w:style>
  <w:style w:type="paragraph" w:customStyle="1" w:styleId="ConsPlusCell">
    <w:name w:val="ConsPlusCell"/>
    <w:rsid w:val="00A14A24"/>
    <w:pPr>
      <w:suppressAutoHyphens/>
      <w:autoSpaceDE w:val="0"/>
      <w:spacing w:line="240" w:lineRule="auto"/>
    </w:pPr>
    <w:rPr>
      <w:rFonts w:ascii="Arial" w:eastAsia="Arial" w:hAnsi="Arial" w:cs="Arial"/>
      <w:sz w:val="20"/>
      <w:szCs w:val="20"/>
      <w:lang w:eastAsia="ar-SA"/>
    </w:rPr>
  </w:style>
  <w:style w:type="character" w:customStyle="1" w:styleId="WW8Num64z1">
    <w:name w:val="WW8Num64z1"/>
    <w:rsid w:val="00A14A24"/>
    <w:rPr>
      <w:rFonts w:ascii="Times New Roman" w:eastAsia="Times New Roman" w:hAnsi="Times New Roman" w:cs="Times New Roman"/>
    </w:rPr>
  </w:style>
  <w:style w:type="character" w:customStyle="1" w:styleId="WW8Num61z2">
    <w:name w:val="WW8Num61z2"/>
    <w:rsid w:val="00A14A24"/>
    <w:rPr>
      <w:rFonts w:ascii="Wingdings" w:hAnsi="Wingdings"/>
    </w:rPr>
  </w:style>
  <w:style w:type="character" w:customStyle="1" w:styleId="2b">
    <w:name w:val="Основной текст Знак2"/>
    <w:aliases w:val="bt Знак2"/>
    <w:basedOn w:val="a0"/>
    <w:rsid w:val="00A14A24"/>
    <w:rPr>
      <w:sz w:val="24"/>
      <w:szCs w:val="24"/>
      <w:lang w:eastAsia="ar-SA"/>
    </w:rPr>
  </w:style>
  <w:style w:type="paragraph" w:customStyle="1" w:styleId="xl27">
    <w:name w:val="xl27"/>
    <w:basedOn w:val="a"/>
    <w:rsid w:val="00A14A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A14A24"/>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rebuchet MS" w:eastAsia="Times New Roman" w:hAnsi="Trebuchet MS" w:cs="Times New Roman"/>
      <w:sz w:val="24"/>
      <w:szCs w:val="24"/>
    </w:rPr>
  </w:style>
  <w:style w:type="paragraph" w:customStyle="1" w:styleId="72">
    <w:name w:val="Красная строка7"/>
    <w:basedOn w:val="a"/>
    <w:rsid w:val="00A14A24"/>
    <w:pPr>
      <w:widowControl w:val="0"/>
      <w:suppressAutoHyphens/>
      <w:spacing w:after="120" w:line="240" w:lineRule="auto"/>
      <w:ind w:firstLine="210"/>
    </w:pPr>
    <w:rPr>
      <w:rFonts w:ascii="Times New Roman" w:eastAsia="Lucida Sans Unicode" w:hAnsi="Times New Roman" w:cs="Times New Roman"/>
      <w:kern w:val="1"/>
      <w:sz w:val="24"/>
      <w:szCs w:val="24"/>
    </w:rPr>
  </w:style>
  <w:style w:type="paragraph" w:customStyle="1" w:styleId="1f9">
    <w:name w:val="Основной текст1"/>
    <w:basedOn w:val="a"/>
    <w:rsid w:val="00A14A24"/>
    <w:pPr>
      <w:widowControl w:val="0"/>
      <w:suppressAutoHyphens/>
      <w:spacing w:after="120" w:line="240" w:lineRule="auto"/>
    </w:pPr>
    <w:rPr>
      <w:rFonts w:ascii="Times New Roman" w:eastAsia="Lucida Sans Unicode" w:hAnsi="Times New Roman" w:cs="Times New Roman"/>
      <w:kern w:val="1"/>
      <w:sz w:val="24"/>
      <w:szCs w:val="24"/>
    </w:rPr>
  </w:style>
  <w:style w:type="paragraph" w:customStyle="1" w:styleId="120">
    <w:name w:val="Заголовок 12"/>
    <w:basedOn w:val="a"/>
    <w:next w:val="a"/>
    <w:rsid w:val="00A14A24"/>
    <w:pPr>
      <w:keepNext/>
      <w:widowControl w:val="0"/>
      <w:tabs>
        <w:tab w:val="num" w:pos="1494"/>
      </w:tabs>
      <w:suppressAutoHyphens/>
      <w:spacing w:line="240" w:lineRule="auto"/>
      <w:ind w:left="360" w:hanging="360"/>
      <w:jc w:val="center"/>
      <w:outlineLvl w:val="0"/>
    </w:pPr>
    <w:rPr>
      <w:rFonts w:ascii="Times New Roman" w:eastAsia="Lucida Sans Unicode" w:hAnsi="Times New Roman" w:cs="Times New Roman"/>
      <w:b/>
      <w:bCs/>
      <w:color w:val="000000"/>
      <w:kern w:val="1"/>
      <w:sz w:val="32"/>
      <w:szCs w:val="32"/>
    </w:rPr>
  </w:style>
  <w:style w:type="paragraph" w:customStyle="1" w:styleId="Web10">
    <w:name w:val="Îáû÷íûé (Web)10"/>
    <w:basedOn w:val="a"/>
    <w:rsid w:val="00A14A24"/>
    <w:pPr>
      <w:widowControl w:val="0"/>
      <w:suppressAutoHyphens/>
      <w:spacing w:after="225" w:line="240" w:lineRule="auto"/>
    </w:pPr>
    <w:rPr>
      <w:rFonts w:ascii="Arial Unicode MS" w:eastAsia="Times New Roman" w:hAnsi="Arial Unicode MS" w:cs="Arial Unicode MS"/>
      <w:kern w:val="1"/>
      <w:sz w:val="24"/>
      <w:szCs w:val="24"/>
    </w:rPr>
  </w:style>
  <w:style w:type="paragraph" w:customStyle="1" w:styleId="Style36">
    <w:name w:val="Style36"/>
    <w:basedOn w:val="a"/>
    <w:rsid w:val="00A14A24"/>
    <w:pPr>
      <w:widowControl w:val="0"/>
      <w:suppressAutoHyphens/>
      <w:autoSpaceDE w:val="0"/>
      <w:spacing w:line="485" w:lineRule="exact"/>
      <w:ind w:firstLine="586"/>
    </w:pPr>
    <w:rPr>
      <w:rFonts w:ascii="Times New Roman" w:eastAsia="Times New Roman" w:hAnsi="Times New Roman" w:cs="Times New Roman"/>
      <w:sz w:val="24"/>
      <w:szCs w:val="24"/>
      <w:lang w:eastAsia="ar-SA"/>
    </w:rPr>
  </w:style>
  <w:style w:type="character" w:customStyle="1" w:styleId="WW8Num1z0">
    <w:name w:val="WW8Num1z0"/>
    <w:rsid w:val="00A14A24"/>
    <w:rPr>
      <w:rFonts w:ascii="Times New Roman" w:eastAsia="Times New Roman" w:hAnsi="Times New Roman" w:cs="Times New Roman"/>
    </w:rPr>
  </w:style>
  <w:style w:type="character" w:customStyle="1" w:styleId="WW8Num4z0">
    <w:name w:val="WW8Num4z0"/>
    <w:rsid w:val="00A14A24"/>
    <w:rPr>
      <w:rFonts w:ascii="Symbol" w:hAnsi="Symbol"/>
    </w:rPr>
  </w:style>
  <w:style w:type="character" w:customStyle="1" w:styleId="WW8Num7z0">
    <w:name w:val="WW8Num7z0"/>
    <w:rsid w:val="00A14A24"/>
    <w:rPr>
      <w:rFonts w:ascii="Symbol" w:hAnsi="Symbol"/>
    </w:rPr>
  </w:style>
  <w:style w:type="character" w:customStyle="1" w:styleId="3c">
    <w:name w:val="Основной шрифт абзаца3"/>
    <w:rsid w:val="00A14A24"/>
  </w:style>
  <w:style w:type="character" w:customStyle="1" w:styleId="Absatz-Standardschriftart">
    <w:name w:val="Absatz-Standardschriftart"/>
    <w:rsid w:val="00A14A24"/>
  </w:style>
  <w:style w:type="character" w:customStyle="1" w:styleId="WW8Num1z1">
    <w:name w:val="WW8Num1z1"/>
    <w:rsid w:val="00A14A24"/>
    <w:rPr>
      <w:rFonts w:ascii="Courier New" w:hAnsi="Courier New" w:cs="Courier New"/>
    </w:rPr>
  </w:style>
  <w:style w:type="character" w:customStyle="1" w:styleId="WW8Num1z2">
    <w:name w:val="WW8Num1z2"/>
    <w:rsid w:val="00A14A24"/>
    <w:rPr>
      <w:rFonts w:ascii="Wingdings" w:hAnsi="Wingdings"/>
    </w:rPr>
  </w:style>
  <w:style w:type="character" w:customStyle="1" w:styleId="WW8Num1z3">
    <w:name w:val="WW8Num1z3"/>
    <w:rsid w:val="00A14A24"/>
    <w:rPr>
      <w:rFonts w:ascii="Symbol" w:hAnsi="Symbol"/>
    </w:rPr>
  </w:style>
  <w:style w:type="character" w:customStyle="1" w:styleId="WW8Num2z2">
    <w:name w:val="WW8Num2z2"/>
    <w:rsid w:val="00A14A24"/>
    <w:rPr>
      <w:rFonts w:ascii="Wingdings" w:hAnsi="Wingdings"/>
    </w:rPr>
  </w:style>
  <w:style w:type="character" w:customStyle="1" w:styleId="WW8Num3z1">
    <w:name w:val="WW8Num3z1"/>
    <w:rsid w:val="00A14A24"/>
    <w:rPr>
      <w:rFonts w:ascii="Times New Roman" w:eastAsia="Times New Roman" w:hAnsi="Times New Roman" w:cs="Times New Roman"/>
    </w:rPr>
  </w:style>
  <w:style w:type="character" w:customStyle="1" w:styleId="WW8Num3z4">
    <w:name w:val="WW8Num3z4"/>
    <w:rsid w:val="00A14A24"/>
    <w:rPr>
      <w:rFonts w:ascii="Courier New" w:hAnsi="Courier New"/>
    </w:rPr>
  </w:style>
  <w:style w:type="character" w:customStyle="1" w:styleId="WW8Num4z1">
    <w:name w:val="WW8Num4z1"/>
    <w:rsid w:val="00A14A24"/>
    <w:rPr>
      <w:rFonts w:ascii="Courier New" w:hAnsi="Courier New" w:cs="Courier New"/>
    </w:rPr>
  </w:style>
  <w:style w:type="character" w:customStyle="1" w:styleId="WW8Num4z2">
    <w:name w:val="WW8Num4z2"/>
    <w:rsid w:val="00A14A24"/>
    <w:rPr>
      <w:rFonts w:ascii="Wingdings" w:hAnsi="Wingdings"/>
    </w:rPr>
  </w:style>
  <w:style w:type="character" w:customStyle="1" w:styleId="WW8Num6z1">
    <w:name w:val="WW8Num6z1"/>
    <w:rsid w:val="00A14A24"/>
    <w:rPr>
      <w:rFonts w:ascii="Courier New" w:hAnsi="Courier New" w:cs="Courier New"/>
    </w:rPr>
  </w:style>
  <w:style w:type="character" w:customStyle="1" w:styleId="WW8Num6z2">
    <w:name w:val="WW8Num6z2"/>
    <w:rsid w:val="00A14A24"/>
    <w:rPr>
      <w:rFonts w:ascii="Wingdings" w:hAnsi="Wingdings"/>
    </w:rPr>
  </w:style>
  <w:style w:type="character" w:customStyle="1" w:styleId="WW8Num8z1">
    <w:name w:val="WW8Num8z1"/>
    <w:rsid w:val="00A14A24"/>
    <w:rPr>
      <w:rFonts w:ascii="Courier New" w:hAnsi="Courier New" w:cs="Courier New"/>
    </w:rPr>
  </w:style>
  <w:style w:type="character" w:customStyle="1" w:styleId="WW8Num8z2">
    <w:name w:val="WW8Num8z2"/>
    <w:rsid w:val="00A14A24"/>
    <w:rPr>
      <w:rFonts w:ascii="Wingdings" w:hAnsi="Wingdings"/>
    </w:rPr>
  </w:style>
  <w:style w:type="character" w:customStyle="1" w:styleId="WW8Num12z0">
    <w:name w:val="WW8Num12z0"/>
    <w:rsid w:val="00A14A24"/>
    <w:rPr>
      <w:b/>
    </w:rPr>
  </w:style>
  <w:style w:type="character" w:customStyle="1" w:styleId="WW8Num13z1">
    <w:name w:val="WW8Num13z1"/>
    <w:rsid w:val="00A14A24"/>
    <w:rPr>
      <w:rFonts w:ascii="Courier New" w:hAnsi="Courier New" w:cs="Courier New"/>
    </w:rPr>
  </w:style>
  <w:style w:type="character" w:customStyle="1" w:styleId="WW8Num13z2">
    <w:name w:val="WW8Num13z2"/>
    <w:rsid w:val="00A14A24"/>
    <w:rPr>
      <w:rFonts w:ascii="Wingdings" w:hAnsi="Wingdings"/>
    </w:rPr>
  </w:style>
  <w:style w:type="character" w:customStyle="1" w:styleId="WW8Num15z1">
    <w:name w:val="WW8Num15z1"/>
    <w:rsid w:val="00A14A24"/>
    <w:rPr>
      <w:rFonts w:ascii="Courier New" w:hAnsi="Courier New" w:cs="Courier New"/>
    </w:rPr>
  </w:style>
  <w:style w:type="character" w:customStyle="1" w:styleId="WW8Num15z2">
    <w:name w:val="WW8Num15z2"/>
    <w:rsid w:val="00A14A24"/>
    <w:rPr>
      <w:rFonts w:ascii="Wingdings" w:hAnsi="Wingdings"/>
    </w:rPr>
  </w:style>
  <w:style w:type="character" w:customStyle="1" w:styleId="WW8Num15z3">
    <w:name w:val="WW8Num15z3"/>
    <w:rsid w:val="00A14A24"/>
    <w:rPr>
      <w:rFonts w:ascii="Symbol" w:hAnsi="Symbol"/>
    </w:rPr>
  </w:style>
  <w:style w:type="character" w:customStyle="1" w:styleId="WW8Num16z1">
    <w:name w:val="WW8Num16z1"/>
    <w:rsid w:val="00A14A24"/>
    <w:rPr>
      <w:rFonts w:ascii="Courier New" w:hAnsi="Courier New" w:cs="Courier New"/>
    </w:rPr>
  </w:style>
  <w:style w:type="character" w:customStyle="1" w:styleId="WW8Num16z2">
    <w:name w:val="WW8Num16z2"/>
    <w:rsid w:val="00A14A24"/>
    <w:rPr>
      <w:rFonts w:ascii="Wingdings" w:hAnsi="Wingdings"/>
    </w:rPr>
  </w:style>
  <w:style w:type="character" w:customStyle="1" w:styleId="WW8Num16z3">
    <w:name w:val="WW8Num16z3"/>
    <w:rsid w:val="00A14A24"/>
    <w:rPr>
      <w:rFonts w:ascii="Symbol" w:hAnsi="Symbol"/>
    </w:rPr>
  </w:style>
  <w:style w:type="character" w:customStyle="1" w:styleId="WW8Num17z1">
    <w:name w:val="WW8Num17z1"/>
    <w:rsid w:val="00A14A24"/>
    <w:rPr>
      <w:rFonts w:ascii="Courier New" w:hAnsi="Courier New" w:cs="Courier New"/>
    </w:rPr>
  </w:style>
  <w:style w:type="character" w:customStyle="1" w:styleId="WW8Num17z2">
    <w:name w:val="WW8Num17z2"/>
    <w:rsid w:val="00A14A24"/>
    <w:rPr>
      <w:rFonts w:ascii="Wingdings" w:hAnsi="Wingdings"/>
    </w:rPr>
  </w:style>
  <w:style w:type="character" w:customStyle="1" w:styleId="WW8Num19z1">
    <w:name w:val="WW8Num19z1"/>
    <w:rsid w:val="00A14A24"/>
    <w:rPr>
      <w:rFonts w:ascii="Times New Roman" w:eastAsia="Times New Roman" w:hAnsi="Times New Roman" w:cs="Times New Roman"/>
    </w:rPr>
  </w:style>
  <w:style w:type="character" w:customStyle="1" w:styleId="WW8Num19z2">
    <w:name w:val="WW8Num19z2"/>
    <w:rsid w:val="00A14A24"/>
    <w:rPr>
      <w:rFonts w:ascii="Wingdings" w:hAnsi="Wingdings"/>
    </w:rPr>
  </w:style>
  <w:style w:type="character" w:customStyle="1" w:styleId="WW8Num20z1">
    <w:name w:val="WW8Num20z1"/>
    <w:rsid w:val="00A14A24"/>
    <w:rPr>
      <w:rFonts w:ascii="Courier New" w:hAnsi="Courier New" w:cs="Courier New"/>
    </w:rPr>
  </w:style>
  <w:style w:type="character" w:customStyle="1" w:styleId="WW8Num20z2">
    <w:name w:val="WW8Num20z2"/>
    <w:rsid w:val="00A14A24"/>
    <w:rPr>
      <w:rFonts w:ascii="Wingdings" w:hAnsi="Wingdings"/>
    </w:rPr>
  </w:style>
  <w:style w:type="character" w:customStyle="1" w:styleId="WW8Num21z0">
    <w:name w:val="WW8Num21z0"/>
    <w:rsid w:val="00A14A24"/>
    <w:rPr>
      <w:rFonts w:ascii="Symbol" w:hAnsi="Symbol"/>
    </w:rPr>
  </w:style>
  <w:style w:type="character" w:customStyle="1" w:styleId="WW8Num21z1">
    <w:name w:val="WW8Num21z1"/>
    <w:rsid w:val="00A14A24"/>
    <w:rPr>
      <w:rFonts w:ascii="Courier New" w:hAnsi="Courier New" w:cs="Courier New"/>
    </w:rPr>
  </w:style>
  <w:style w:type="character" w:customStyle="1" w:styleId="WW8Num21z2">
    <w:name w:val="WW8Num21z2"/>
    <w:rsid w:val="00A14A24"/>
    <w:rPr>
      <w:rFonts w:ascii="Wingdings" w:hAnsi="Wingdings"/>
    </w:rPr>
  </w:style>
  <w:style w:type="character" w:customStyle="1" w:styleId="WW8Num22z2">
    <w:name w:val="WW8Num22z2"/>
    <w:rsid w:val="00A14A24"/>
    <w:rPr>
      <w:rFonts w:ascii="Wingdings" w:hAnsi="Wingdings"/>
    </w:rPr>
  </w:style>
  <w:style w:type="character" w:customStyle="1" w:styleId="WW8Num22z3">
    <w:name w:val="WW8Num22z3"/>
    <w:rsid w:val="00A14A24"/>
    <w:rPr>
      <w:rFonts w:ascii="Symbol" w:hAnsi="Symbol"/>
    </w:rPr>
  </w:style>
  <w:style w:type="character" w:customStyle="1" w:styleId="WW8Num22z4">
    <w:name w:val="WW8Num22z4"/>
    <w:rsid w:val="00A14A24"/>
    <w:rPr>
      <w:rFonts w:ascii="Courier New" w:hAnsi="Courier New"/>
    </w:rPr>
  </w:style>
  <w:style w:type="character" w:customStyle="1" w:styleId="WW8Num23z1">
    <w:name w:val="WW8Num23z1"/>
    <w:rsid w:val="00A14A24"/>
    <w:rPr>
      <w:rFonts w:ascii="Courier New" w:hAnsi="Courier New" w:cs="Courier New"/>
    </w:rPr>
  </w:style>
  <w:style w:type="character" w:customStyle="1" w:styleId="WW8Num23z2">
    <w:name w:val="WW8Num23z2"/>
    <w:rsid w:val="00A14A24"/>
    <w:rPr>
      <w:rFonts w:ascii="Wingdings" w:hAnsi="Wingdings"/>
    </w:rPr>
  </w:style>
  <w:style w:type="character" w:customStyle="1" w:styleId="WW8Num24z0">
    <w:name w:val="WW8Num24z0"/>
    <w:rsid w:val="00A14A24"/>
    <w:rPr>
      <w:rFonts w:ascii="Symbol" w:hAnsi="Symbol"/>
    </w:rPr>
  </w:style>
  <w:style w:type="character" w:customStyle="1" w:styleId="WW8Num26z2">
    <w:name w:val="WW8Num26z2"/>
    <w:rsid w:val="00A14A24"/>
    <w:rPr>
      <w:rFonts w:ascii="Wingdings" w:hAnsi="Wingdings"/>
    </w:rPr>
  </w:style>
  <w:style w:type="character" w:customStyle="1" w:styleId="WW8Num26z3">
    <w:name w:val="WW8Num26z3"/>
    <w:rsid w:val="00A14A24"/>
    <w:rPr>
      <w:rFonts w:ascii="Symbol" w:hAnsi="Symbol"/>
    </w:rPr>
  </w:style>
  <w:style w:type="character" w:customStyle="1" w:styleId="520">
    <w:name w:val="Знак Знак52"/>
    <w:basedOn w:val="1f"/>
    <w:rsid w:val="00A14A24"/>
    <w:rPr>
      <w:rFonts w:ascii="Cambria" w:hAnsi="Cambria"/>
      <w:b/>
      <w:bCs/>
      <w:kern w:val="1"/>
      <w:sz w:val="32"/>
      <w:szCs w:val="32"/>
    </w:rPr>
  </w:style>
  <w:style w:type="character" w:customStyle="1" w:styleId="44">
    <w:name w:val="Знак Знак4"/>
    <w:basedOn w:val="1f"/>
    <w:rsid w:val="00A14A24"/>
    <w:rPr>
      <w:sz w:val="24"/>
      <w:szCs w:val="24"/>
    </w:rPr>
  </w:style>
  <w:style w:type="character" w:customStyle="1" w:styleId="213">
    <w:name w:val="Знак Знак21"/>
    <w:basedOn w:val="1f"/>
    <w:rsid w:val="00A14A24"/>
    <w:rPr>
      <w:rFonts w:ascii="Arial" w:hAnsi="Arial" w:cs="Arial"/>
    </w:rPr>
  </w:style>
  <w:style w:type="paragraph" w:customStyle="1" w:styleId="3d">
    <w:name w:val="Название3"/>
    <w:basedOn w:val="a"/>
    <w:rsid w:val="00A14A24"/>
    <w:pPr>
      <w:suppressLineNumbers/>
      <w:spacing w:before="120" w:after="120" w:line="240" w:lineRule="auto"/>
    </w:pPr>
    <w:rPr>
      <w:rFonts w:ascii="Arial" w:eastAsia="Times New Roman" w:hAnsi="Arial" w:cs="Tahoma"/>
      <w:i/>
      <w:iCs/>
      <w:sz w:val="20"/>
      <w:szCs w:val="24"/>
      <w:lang w:eastAsia="ar-SA"/>
    </w:rPr>
  </w:style>
  <w:style w:type="paragraph" w:customStyle="1" w:styleId="3e">
    <w:name w:val="Указатель3"/>
    <w:basedOn w:val="a"/>
    <w:rsid w:val="00A14A24"/>
    <w:pPr>
      <w:suppressLineNumbers/>
      <w:spacing w:line="240" w:lineRule="auto"/>
    </w:pPr>
    <w:rPr>
      <w:rFonts w:ascii="Arial" w:eastAsia="Times New Roman" w:hAnsi="Arial" w:cs="Tahoma"/>
      <w:sz w:val="24"/>
      <w:szCs w:val="24"/>
      <w:lang w:eastAsia="ar-SA"/>
    </w:rPr>
  </w:style>
  <w:style w:type="paragraph" w:customStyle="1" w:styleId="2c">
    <w:name w:val="Название2"/>
    <w:basedOn w:val="a"/>
    <w:rsid w:val="00A14A24"/>
    <w:pPr>
      <w:suppressLineNumbers/>
      <w:spacing w:before="120" w:after="120" w:line="240" w:lineRule="auto"/>
    </w:pPr>
    <w:rPr>
      <w:rFonts w:ascii="Arial" w:eastAsia="Times New Roman" w:hAnsi="Arial" w:cs="Tahoma"/>
      <w:i/>
      <w:iCs/>
      <w:sz w:val="20"/>
      <w:szCs w:val="24"/>
      <w:lang w:eastAsia="ar-SA"/>
    </w:rPr>
  </w:style>
  <w:style w:type="paragraph" w:customStyle="1" w:styleId="2d">
    <w:name w:val="Указатель2"/>
    <w:basedOn w:val="a"/>
    <w:rsid w:val="00A14A24"/>
    <w:pPr>
      <w:suppressLineNumbers/>
      <w:spacing w:line="240" w:lineRule="auto"/>
    </w:pPr>
    <w:rPr>
      <w:rFonts w:ascii="Arial" w:eastAsia="Times New Roman" w:hAnsi="Arial" w:cs="Tahoma"/>
      <w:sz w:val="24"/>
      <w:szCs w:val="24"/>
      <w:lang w:eastAsia="ar-SA"/>
    </w:rPr>
  </w:style>
  <w:style w:type="paragraph" w:styleId="HTML">
    <w:name w:val="HTML Preformatted"/>
    <w:basedOn w:val="a"/>
    <w:link w:val="HTML0"/>
    <w:uiPriority w:val="99"/>
    <w:rsid w:val="00A14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uiPriority w:val="99"/>
    <w:rsid w:val="00A14A24"/>
    <w:rPr>
      <w:rFonts w:ascii="Courier New" w:eastAsia="Times New Roman" w:hAnsi="Courier New" w:cs="Courier New"/>
      <w:sz w:val="20"/>
      <w:szCs w:val="20"/>
      <w:lang w:eastAsia="ar-SA"/>
    </w:rPr>
  </w:style>
  <w:style w:type="character" w:customStyle="1" w:styleId="1fa">
    <w:name w:val="Красная строка Знак1"/>
    <w:basedOn w:val="a0"/>
    <w:locked/>
    <w:rsid w:val="00A14A24"/>
    <w:rPr>
      <w:sz w:val="24"/>
      <w:szCs w:val="24"/>
    </w:rPr>
  </w:style>
  <w:style w:type="paragraph" w:customStyle="1" w:styleId="1">
    <w:name w:val="Маркированный_1"/>
    <w:basedOn w:val="a"/>
    <w:semiHidden/>
    <w:rsid w:val="00A14A24"/>
    <w:pPr>
      <w:numPr>
        <w:numId w:val="8"/>
      </w:numPr>
      <w:spacing w:line="360" w:lineRule="auto"/>
    </w:pPr>
    <w:rPr>
      <w:rFonts w:ascii="Times New Roman" w:eastAsia="Times New Roman" w:hAnsi="Times New Roman" w:cs="Times New Roman"/>
      <w:sz w:val="24"/>
      <w:szCs w:val="24"/>
    </w:rPr>
  </w:style>
  <w:style w:type="paragraph" w:customStyle="1" w:styleId="10">
    <w:name w:val="Маркированный_1 Знак"/>
    <w:basedOn w:val="a"/>
    <w:rsid w:val="00A14A24"/>
    <w:pPr>
      <w:numPr>
        <w:ilvl w:val="1"/>
        <w:numId w:val="9"/>
      </w:numPr>
      <w:tabs>
        <w:tab w:val="clear" w:pos="540"/>
        <w:tab w:val="left" w:pos="900"/>
        <w:tab w:val="num" w:pos="2149"/>
      </w:tabs>
      <w:spacing w:line="360" w:lineRule="auto"/>
      <w:ind w:left="2149"/>
    </w:pPr>
    <w:rPr>
      <w:rFonts w:ascii="Times New Roman" w:eastAsia="Times New Roman" w:hAnsi="Times New Roman" w:cs="Times New Roman"/>
      <w:sz w:val="24"/>
      <w:szCs w:val="24"/>
    </w:rPr>
  </w:style>
  <w:style w:type="character" w:customStyle="1" w:styleId="WW-Absatz-Standardschriftart1">
    <w:name w:val="WW-Absatz-Standardschriftart1"/>
    <w:rsid w:val="00A14A24"/>
  </w:style>
  <w:style w:type="character" w:customStyle="1" w:styleId="WW-Absatz-Standardschriftart11">
    <w:name w:val="WW-Absatz-Standardschriftart11"/>
    <w:rsid w:val="00A14A24"/>
  </w:style>
  <w:style w:type="character" w:customStyle="1" w:styleId="WW-Absatz-Standardschriftart111">
    <w:name w:val="WW-Absatz-Standardschriftart111"/>
    <w:rsid w:val="00A14A24"/>
  </w:style>
  <w:style w:type="character" w:customStyle="1" w:styleId="WW-Absatz-Standardschriftart1111">
    <w:name w:val="WW-Absatz-Standardschriftart1111"/>
    <w:rsid w:val="00A14A24"/>
  </w:style>
  <w:style w:type="character" w:customStyle="1" w:styleId="56">
    <w:name w:val="Основной шрифт абзаца5"/>
    <w:rsid w:val="00A14A24"/>
  </w:style>
  <w:style w:type="character" w:customStyle="1" w:styleId="WW-Absatz-Standardschriftart11111">
    <w:name w:val="WW-Absatz-Standardschriftart11111"/>
    <w:rsid w:val="00A14A24"/>
  </w:style>
  <w:style w:type="character" w:customStyle="1" w:styleId="WW-Absatz-Standardschriftart111111">
    <w:name w:val="WW-Absatz-Standardschriftart111111"/>
    <w:rsid w:val="00A14A24"/>
  </w:style>
  <w:style w:type="character" w:customStyle="1" w:styleId="45">
    <w:name w:val="Основной шрифт абзаца4"/>
    <w:rsid w:val="00A14A24"/>
  </w:style>
  <w:style w:type="character" w:customStyle="1" w:styleId="WW-Absatz-Standardschriftart1111111">
    <w:name w:val="WW-Absatz-Standardschriftart1111111"/>
    <w:rsid w:val="00A14A24"/>
  </w:style>
  <w:style w:type="character" w:customStyle="1" w:styleId="WW-Absatz-Standardschriftart11111111">
    <w:name w:val="WW-Absatz-Standardschriftart11111111"/>
    <w:rsid w:val="00A14A24"/>
  </w:style>
  <w:style w:type="character" w:customStyle="1" w:styleId="WW-Absatz-Standardschriftart111111111">
    <w:name w:val="WW-Absatz-Standardschriftart111111111"/>
    <w:rsid w:val="00A14A24"/>
  </w:style>
  <w:style w:type="character" w:customStyle="1" w:styleId="WW-Absatz-Standardschriftart1111111111">
    <w:name w:val="WW-Absatz-Standardschriftart1111111111"/>
    <w:rsid w:val="00A14A24"/>
  </w:style>
  <w:style w:type="character" w:customStyle="1" w:styleId="WW-Absatz-Standardschriftart11111111111">
    <w:name w:val="WW-Absatz-Standardschriftart11111111111"/>
    <w:rsid w:val="00A14A24"/>
  </w:style>
  <w:style w:type="character" w:customStyle="1" w:styleId="WW-Absatz-Standardschriftart111111111111">
    <w:name w:val="WW-Absatz-Standardschriftart111111111111"/>
    <w:rsid w:val="00A14A24"/>
  </w:style>
  <w:style w:type="character" w:customStyle="1" w:styleId="WW-Absatz-Standardschriftart1111111111111">
    <w:name w:val="WW-Absatz-Standardschriftart1111111111111"/>
    <w:rsid w:val="00A14A24"/>
  </w:style>
  <w:style w:type="character" w:customStyle="1" w:styleId="WW-Absatz-Standardschriftart11111111111111">
    <w:name w:val="WW-Absatz-Standardschriftart11111111111111"/>
    <w:rsid w:val="00A14A24"/>
  </w:style>
  <w:style w:type="character" w:customStyle="1" w:styleId="WW-Absatz-Standardschriftart111111111111111">
    <w:name w:val="WW-Absatz-Standardschriftart111111111111111"/>
    <w:rsid w:val="00A14A24"/>
  </w:style>
  <w:style w:type="character" w:customStyle="1" w:styleId="WW-Absatz-Standardschriftart1111111111111111">
    <w:name w:val="WW-Absatz-Standardschriftart1111111111111111"/>
    <w:rsid w:val="00A14A24"/>
  </w:style>
  <w:style w:type="character" w:customStyle="1" w:styleId="WW-Absatz-Standardschriftart11111111111111111">
    <w:name w:val="WW-Absatz-Standardschriftart11111111111111111"/>
    <w:rsid w:val="00A14A24"/>
  </w:style>
  <w:style w:type="character" w:customStyle="1" w:styleId="WW-Absatz-Standardschriftart111111111111111111">
    <w:name w:val="WW-Absatz-Standardschriftart111111111111111111"/>
    <w:rsid w:val="00A14A24"/>
  </w:style>
  <w:style w:type="character" w:customStyle="1" w:styleId="WW-Absatz-Standardschriftart1111111111111111111">
    <w:name w:val="WW-Absatz-Standardschriftart1111111111111111111"/>
    <w:rsid w:val="00A14A24"/>
  </w:style>
  <w:style w:type="character" w:customStyle="1" w:styleId="WW-Absatz-Standardschriftart11111111111111111111">
    <w:name w:val="WW-Absatz-Standardschriftart11111111111111111111"/>
    <w:rsid w:val="00A14A24"/>
  </w:style>
  <w:style w:type="character" w:customStyle="1" w:styleId="WW-Absatz-Standardschriftart111111111111111111111">
    <w:name w:val="WW-Absatz-Standardschriftart111111111111111111111"/>
    <w:rsid w:val="00A14A24"/>
  </w:style>
  <w:style w:type="character" w:customStyle="1" w:styleId="WW-Absatz-Standardschriftart1111111111111111111111">
    <w:name w:val="WW-Absatz-Standardschriftart1111111111111111111111"/>
    <w:rsid w:val="00A14A24"/>
  </w:style>
  <w:style w:type="character" w:customStyle="1" w:styleId="WW-Absatz-Standardschriftart11111111111111111111111">
    <w:name w:val="WW-Absatz-Standardschriftart11111111111111111111111"/>
    <w:rsid w:val="00A14A24"/>
  </w:style>
  <w:style w:type="character" w:customStyle="1" w:styleId="WW-Absatz-Standardschriftart111111111111111111111111">
    <w:name w:val="WW-Absatz-Standardschriftart111111111111111111111111"/>
    <w:rsid w:val="00A14A24"/>
  </w:style>
  <w:style w:type="character" w:customStyle="1" w:styleId="affff0">
    <w:name w:val="Символ нумерации"/>
    <w:rsid w:val="00A14A24"/>
  </w:style>
  <w:style w:type="paragraph" w:customStyle="1" w:styleId="64">
    <w:name w:val="Название6"/>
    <w:basedOn w:val="a"/>
    <w:rsid w:val="00A14A24"/>
    <w:pPr>
      <w:widowControl w:val="0"/>
      <w:suppressLineNumbers/>
      <w:suppressAutoHyphens/>
      <w:spacing w:before="120" w:after="120" w:line="240" w:lineRule="auto"/>
    </w:pPr>
    <w:rPr>
      <w:rFonts w:ascii="Arial" w:eastAsia="Lucida Sans Unicode" w:hAnsi="Arial" w:cs="Tahoma"/>
      <w:i/>
      <w:iCs/>
      <w:kern w:val="1"/>
      <w:sz w:val="20"/>
      <w:szCs w:val="24"/>
      <w:lang w:eastAsia="ar-SA"/>
    </w:rPr>
  </w:style>
  <w:style w:type="paragraph" w:customStyle="1" w:styleId="65">
    <w:name w:val="Указатель6"/>
    <w:basedOn w:val="a"/>
    <w:rsid w:val="00A14A24"/>
    <w:pPr>
      <w:widowControl w:val="0"/>
      <w:suppressLineNumbers/>
      <w:suppressAutoHyphens/>
      <w:spacing w:line="240" w:lineRule="auto"/>
    </w:pPr>
    <w:rPr>
      <w:rFonts w:ascii="Arial" w:eastAsia="Lucida Sans Unicode" w:hAnsi="Arial" w:cs="Tahoma"/>
      <w:kern w:val="1"/>
      <w:sz w:val="20"/>
      <w:szCs w:val="24"/>
      <w:lang w:eastAsia="ar-SA"/>
    </w:rPr>
  </w:style>
  <w:style w:type="paragraph" w:customStyle="1" w:styleId="57">
    <w:name w:val="Название5"/>
    <w:basedOn w:val="a"/>
    <w:rsid w:val="00A14A24"/>
    <w:pPr>
      <w:widowControl w:val="0"/>
      <w:suppressLineNumbers/>
      <w:suppressAutoHyphens/>
      <w:spacing w:before="120" w:after="120" w:line="240" w:lineRule="auto"/>
    </w:pPr>
    <w:rPr>
      <w:rFonts w:ascii="Arial" w:eastAsia="Lucida Sans Unicode" w:hAnsi="Arial" w:cs="Tahoma"/>
      <w:i/>
      <w:iCs/>
      <w:kern w:val="1"/>
      <w:sz w:val="20"/>
      <w:szCs w:val="24"/>
      <w:lang w:eastAsia="ar-SA"/>
    </w:rPr>
  </w:style>
  <w:style w:type="paragraph" w:customStyle="1" w:styleId="58">
    <w:name w:val="Указатель5"/>
    <w:basedOn w:val="a"/>
    <w:rsid w:val="00A14A24"/>
    <w:pPr>
      <w:widowControl w:val="0"/>
      <w:suppressLineNumbers/>
      <w:suppressAutoHyphens/>
      <w:spacing w:line="240" w:lineRule="auto"/>
    </w:pPr>
    <w:rPr>
      <w:rFonts w:ascii="Arial" w:eastAsia="Lucida Sans Unicode" w:hAnsi="Arial" w:cs="Tahoma"/>
      <w:kern w:val="1"/>
      <w:sz w:val="20"/>
      <w:szCs w:val="24"/>
      <w:lang w:eastAsia="ar-SA"/>
    </w:rPr>
  </w:style>
  <w:style w:type="paragraph" w:customStyle="1" w:styleId="46">
    <w:name w:val="Название4"/>
    <w:basedOn w:val="a"/>
    <w:rsid w:val="00A14A24"/>
    <w:pPr>
      <w:widowControl w:val="0"/>
      <w:suppressLineNumbers/>
      <w:suppressAutoHyphens/>
      <w:spacing w:before="120" w:after="120" w:line="240" w:lineRule="auto"/>
    </w:pPr>
    <w:rPr>
      <w:rFonts w:ascii="Arial" w:eastAsia="Lucida Sans Unicode" w:hAnsi="Arial" w:cs="Tahoma"/>
      <w:i/>
      <w:iCs/>
      <w:kern w:val="1"/>
      <w:sz w:val="20"/>
      <w:szCs w:val="24"/>
      <w:lang w:eastAsia="ar-SA"/>
    </w:rPr>
  </w:style>
  <w:style w:type="paragraph" w:customStyle="1" w:styleId="47">
    <w:name w:val="Указатель4"/>
    <w:basedOn w:val="a"/>
    <w:rsid w:val="00A14A24"/>
    <w:pPr>
      <w:widowControl w:val="0"/>
      <w:suppressLineNumbers/>
      <w:suppressAutoHyphens/>
      <w:spacing w:line="240" w:lineRule="auto"/>
    </w:pPr>
    <w:rPr>
      <w:rFonts w:ascii="Arial" w:eastAsia="Lucida Sans Unicode" w:hAnsi="Arial" w:cs="Tahoma"/>
      <w:kern w:val="1"/>
      <w:sz w:val="20"/>
      <w:szCs w:val="24"/>
      <w:lang w:eastAsia="ar-SA"/>
    </w:rPr>
  </w:style>
  <w:style w:type="paragraph" w:customStyle="1" w:styleId="1fb">
    <w:name w:val="Верхний колонтитул1"/>
    <w:basedOn w:val="a"/>
    <w:rsid w:val="00A14A24"/>
    <w:pPr>
      <w:widowControl w:val="0"/>
      <w:tabs>
        <w:tab w:val="center" w:pos="4677"/>
        <w:tab w:val="right" w:pos="9355"/>
      </w:tabs>
      <w:suppressAutoHyphens/>
      <w:spacing w:line="240" w:lineRule="auto"/>
    </w:pPr>
    <w:rPr>
      <w:rFonts w:ascii="Times New Roman" w:eastAsia="Lucida Sans Unicode" w:hAnsi="Times New Roman" w:cs="Times New Roman"/>
      <w:kern w:val="1"/>
      <w:sz w:val="24"/>
      <w:szCs w:val="24"/>
    </w:rPr>
  </w:style>
  <w:style w:type="paragraph" w:customStyle="1" w:styleId="Web100">
    <w:name w:val="Обычный (Web)10"/>
    <w:basedOn w:val="a"/>
    <w:rsid w:val="00A14A24"/>
    <w:pPr>
      <w:spacing w:after="225" w:line="240" w:lineRule="auto"/>
    </w:pPr>
    <w:rPr>
      <w:rFonts w:ascii="Arial Unicode MS" w:eastAsia="Times New Roman" w:hAnsi="Arial Unicode MS" w:cs="Arial Unicode MS"/>
      <w:sz w:val="24"/>
      <w:szCs w:val="24"/>
    </w:rPr>
  </w:style>
  <w:style w:type="paragraph" w:customStyle="1" w:styleId="Iauiue3">
    <w:name w:val="Iau?iue3"/>
    <w:uiPriority w:val="99"/>
    <w:rsid w:val="00056353"/>
    <w:pPr>
      <w:widowControl w:val="0"/>
      <w:spacing w:line="240" w:lineRule="auto"/>
    </w:pPr>
    <w:rPr>
      <w:rFonts w:ascii="Times New Roman" w:eastAsia="Times New Roman" w:hAnsi="Times New Roman" w:cs="Times New Roman"/>
      <w:sz w:val="20"/>
      <w:szCs w:val="20"/>
    </w:rPr>
  </w:style>
  <w:style w:type="paragraph" w:customStyle="1" w:styleId="formattext">
    <w:name w:val="formattext"/>
    <w:basedOn w:val="a"/>
    <w:rsid w:val="00554B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e">
    <w:name w:val="заголовок 2"/>
    <w:basedOn w:val="a"/>
    <w:next w:val="a"/>
    <w:uiPriority w:val="99"/>
    <w:rsid w:val="00FD06E2"/>
    <w:pPr>
      <w:keepNext/>
      <w:autoSpaceDE w:val="0"/>
      <w:autoSpaceDN w:val="0"/>
      <w:spacing w:line="240" w:lineRule="auto"/>
      <w:jc w:val="center"/>
      <w:outlineLvl w:val="1"/>
    </w:pPr>
    <w:rPr>
      <w:rFonts w:ascii="Times New Roman" w:eastAsia="Times New Roman" w:hAnsi="Times New Roman" w:cs="Times New Roman"/>
      <w:b/>
      <w:bCs/>
      <w:sz w:val="24"/>
      <w:szCs w:val="24"/>
      <w:lang w:val="en-US" w:eastAsia="en-US" w:bidi="en-US"/>
    </w:rPr>
  </w:style>
  <w:style w:type="character" w:styleId="affff1">
    <w:name w:val="Strong"/>
    <w:basedOn w:val="a0"/>
    <w:uiPriority w:val="22"/>
    <w:qFormat/>
    <w:rsid w:val="0075579D"/>
    <w:rPr>
      <w:b/>
      <w:bCs/>
    </w:rPr>
  </w:style>
  <w:style w:type="character" w:customStyle="1" w:styleId="nobr">
    <w:name w:val="nobr"/>
    <w:basedOn w:val="a0"/>
    <w:rsid w:val="002C4936"/>
  </w:style>
  <w:style w:type="character" w:customStyle="1" w:styleId="sup">
    <w:name w:val="sup"/>
    <w:basedOn w:val="a0"/>
    <w:rsid w:val="002C4936"/>
  </w:style>
  <w:style w:type="character" w:customStyle="1" w:styleId="FontStyle101">
    <w:name w:val="Font Style101"/>
    <w:basedOn w:val="a0"/>
    <w:rsid w:val="00995930"/>
    <w:rPr>
      <w:rFonts w:ascii="Times New Roman" w:hAnsi="Times New Roman" w:cs="Times New Roman" w:hint="default"/>
      <w:sz w:val="18"/>
      <w:szCs w:val="18"/>
    </w:rPr>
  </w:style>
  <w:style w:type="character" w:customStyle="1" w:styleId="gqbtc">
    <w:name w:val="gqbtc"/>
    <w:basedOn w:val="a0"/>
    <w:rsid w:val="00136E82"/>
  </w:style>
  <w:style w:type="character" w:customStyle="1" w:styleId="90">
    <w:name w:val="Заголовок 9 Знак"/>
    <w:basedOn w:val="a0"/>
    <w:link w:val="9"/>
    <w:uiPriority w:val="9"/>
    <w:semiHidden/>
    <w:rsid w:val="00222AA1"/>
    <w:rPr>
      <w:rFonts w:asciiTheme="majorHAnsi" w:eastAsiaTheme="majorEastAsia" w:hAnsiTheme="majorHAnsi" w:cstheme="majorBidi"/>
      <w:i/>
      <w:iCs/>
      <w:color w:val="404040" w:themeColor="text1" w:themeTint="BF"/>
      <w:sz w:val="20"/>
      <w:szCs w:val="20"/>
    </w:rPr>
  </w:style>
  <w:style w:type="paragraph" w:styleId="2f">
    <w:name w:val="Body Text 2"/>
    <w:basedOn w:val="a"/>
    <w:link w:val="2f0"/>
    <w:uiPriority w:val="99"/>
    <w:semiHidden/>
    <w:unhideWhenUsed/>
    <w:rsid w:val="00222AA1"/>
    <w:pPr>
      <w:spacing w:after="120" w:line="480" w:lineRule="auto"/>
    </w:pPr>
  </w:style>
  <w:style w:type="character" w:customStyle="1" w:styleId="2f0">
    <w:name w:val="Основной текст 2 Знак"/>
    <w:basedOn w:val="a0"/>
    <w:link w:val="2f"/>
    <w:uiPriority w:val="99"/>
    <w:semiHidden/>
    <w:rsid w:val="00222AA1"/>
  </w:style>
  <w:style w:type="paragraph" w:styleId="3f">
    <w:name w:val="Body Text 3"/>
    <w:basedOn w:val="a"/>
    <w:link w:val="3f0"/>
    <w:uiPriority w:val="99"/>
    <w:semiHidden/>
    <w:unhideWhenUsed/>
    <w:rsid w:val="00222AA1"/>
    <w:pPr>
      <w:spacing w:after="120"/>
    </w:pPr>
    <w:rPr>
      <w:sz w:val="16"/>
      <w:szCs w:val="16"/>
    </w:rPr>
  </w:style>
  <w:style w:type="character" w:customStyle="1" w:styleId="3f0">
    <w:name w:val="Основной текст 3 Знак"/>
    <w:basedOn w:val="a0"/>
    <w:link w:val="3f"/>
    <w:uiPriority w:val="99"/>
    <w:semiHidden/>
    <w:rsid w:val="00222AA1"/>
    <w:rPr>
      <w:sz w:val="16"/>
      <w:szCs w:val="16"/>
    </w:rPr>
  </w:style>
  <w:style w:type="paragraph" w:customStyle="1" w:styleId="S0">
    <w:name w:val="S_Маркированный"/>
    <w:basedOn w:val="affff2"/>
    <w:autoRedefine/>
    <w:rsid w:val="000151C0"/>
    <w:pPr>
      <w:numPr>
        <w:numId w:val="25"/>
      </w:numPr>
      <w:tabs>
        <w:tab w:val="left" w:pos="1134"/>
      </w:tabs>
      <w:autoSpaceDE w:val="0"/>
      <w:autoSpaceDN w:val="0"/>
      <w:adjustRightInd w:val="0"/>
      <w:ind w:left="0" w:firstLine="709"/>
      <w:contextualSpacing w:val="0"/>
    </w:pPr>
    <w:rPr>
      <w:rFonts w:ascii="Times New Roman" w:eastAsia="Times New Roman" w:hAnsi="Times New Roman" w:cs="Times New Roman"/>
      <w:sz w:val="24"/>
      <w:szCs w:val="24"/>
    </w:rPr>
  </w:style>
  <w:style w:type="paragraph" w:customStyle="1" w:styleId="S3">
    <w:name w:val="S_Заголовок 3"/>
    <w:basedOn w:val="3"/>
    <w:rsid w:val="00222AA1"/>
    <w:pPr>
      <w:keepLines w:val="0"/>
      <w:numPr>
        <w:ilvl w:val="2"/>
        <w:numId w:val="8"/>
      </w:numPr>
      <w:suppressAutoHyphens/>
      <w:spacing w:before="120" w:after="120" w:line="240" w:lineRule="auto"/>
      <w:ind w:left="0" w:firstLine="709"/>
    </w:pPr>
    <w:rPr>
      <w:rFonts w:ascii="Times New Roman" w:eastAsia="Times New Roman" w:hAnsi="Times New Roman" w:cs="Times New Roman"/>
      <w:b w:val="0"/>
      <w:bCs w:val="0"/>
      <w:color w:val="auto"/>
      <w:sz w:val="24"/>
      <w:szCs w:val="24"/>
      <w:u w:val="single"/>
      <w:lang w:eastAsia="ar-SA"/>
    </w:rPr>
  </w:style>
  <w:style w:type="paragraph" w:customStyle="1" w:styleId="S">
    <w:name w:val="S_Таблица"/>
    <w:basedOn w:val="a"/>
    <w:rsid w:val="00222AA1"/>
    <w:pPr>
      <w:numPr>
        <w:numId w:val="21"/>
      </w:numPr>
      <w:tabs>
        <w:tab w:val="clear" w:pos="1069"/>
      </w:tabs>
      <w:suppressAutoHyphens/>
      <w:spacing w:line="240" w:lineRule="auto"/>
      <w:ind w:left="0" w:firstLine="0"/>
      <w:jc w:val="right"/>
    </w:pPr>
    <w:rPr>
      <w:rFonts w:ascii="Times New Roman" w:eastAsia="Times New Roman" w:hAnsi="Times New Roman" w:cs="Times New Roman"/>
      <w:sz w:val="24"/>
      <w:szCs w:val="24"/>
      <w:lang w:val="en-US" w:eastAsia="ar-SA"/>
    </w:rPr>
  </w:style>
  <w:style w:type="paragraph" w:customStyle="1" w:styleId="4">
    <w:name w:val="Стиль4"/>
    <w:basedOn w:val="a"/>
    <w:rsid w:val="00222AA1"/>
    <w:pPr>
      <w:numPr>
        <w:ilvl w:val="2"/>
        <w:numId w:val="21"/>
      </w:numPr>
      <w:tabs>
        <w:tab w:val="clear" w:pos="2509"/>
        <w:tab w:val="num" w:pos="5040"/>
      </w:tabs>
      <w:spacing w:before="120" w:after="120" w:line="240" w:lineRule="auto"/>
      <w:ind w:left="0" w:firstLine="0"/>
    </w:pPr>
    <w:rPr>
      <w:rFonts w:ascii="Arial" w:eastAsia="Times New Roman" w:hAnsi="Arial" w:cs="Arial"/>
      <w:b/>
      <w:bCs/>
      <w:sz w:val="28"/>
      <w:szCs w:val="28"/>
    </w:rPr>
  </w:style>
  <w:style w:type="paragraph" w:styleId="affff2">
    <w:name w:val="List Bullet"/>
    <w:basedOn w:val="a"/>
    <w:uiPriority w:val="99"/>
    <w:semiHidden/>
    <w:unhideWhenUsed/>
    <w:rsid w:val="00222AA1"/>
    <w:pPr>
      <w:tabs>
        <w:tab w:val="num" w:pos="1069"/>
      </w:tabs>
      <w:ind w:left="1069" w:hanging="360"/>
      <w:contextualSpacing/>
    </w:pPr>
  </w:style>
  <w:style w:type="paragraph" w:customStyle="1" w:styleId="Standard">
    <w:name w:val="Standard"/>
    <w:rsid w:val="00AD6D89"/>
    <w:pPr>
      <w:suppressAutoHyphens/>
      <w:spacing w:line="240" w:lineRule="auto"/>
      <w:textAlignment w:val="baseline"/>
    </w:pPr>
    <w:rPr>
      <w:rFonts w:ascii="Times New Roman" w:hAnsi="Times New Roman" w:cs="Times New Roman"/>
      <w:kern w:val="1"/>
      <w:sz w:val="24"/>
      <w:szCs w:val="24"/>
      <w:lang w:eastAsia="ar-SA"/>
    </w:rPr>
  </w:style>
  <w:style w:type="paragraph" w:customStyle="1" w:styleId="S1">
    <w:name w:val="S_Обычный"/>
    <w:basedOn w:val="a"/>
    <w:autoRedefine/>
    <w:rsid w:val="005128E6"/>
    <w:pPr>
      <w:shd w:val="clear" w:color="auto" w:fill="FFFFFF"/>
      <w:spacing w:line="360" w:lineRule="auto"/>
      <w:ind w:firstLine="567"/>
    </w:pPr>
    <w:rPr>
      <w:rFonts w:ascii="Times New Roman" w:eastAsia="Times New Roman" w:hAnsi="Times New Roman" w:cs="Times New Roman"/>
      <w:iCs/>
      <w:kern w:val="2"/>
      <w:sz w:val="24"/>
      <w:szCs w:val="24"/>
    </w:rPr>
  </w:style>
  <w:style w:type="paragraph" w:customStyle="1" w:styleId="affff3">
    <w:name w:val="Основной"/>
    <w:basedOn w:val="a"/>
    <w:rsid w:val="005128E6"/>
    <w:pPr>
      <w:overflowPunct w:val="0"/>
      <w:autoSpaceDE w:val="0"/>
      <w:autoSpaceDN w:val="0"/>
      <w:adjustRightInd w:val="0"/>
      <w:spacing w:line="240" w:lineRule="auto"/>
    </w:pPr>
    <w:rPr>
      <w:rFonts w:ascii="Times New Roman" w:eastAsia="Times New Roman" w:hAnsi="Times New Roman" w:cs="Times New Roman"/>
      <w:sz w:val="24"/>
      <w:szCs w:val="20"/>
    </w:rPr>
  </w:style>
  <w:style w:type="paragraph" w:customStyle="1" w:styleId="48">
    <w:name w:val="Стиль 4"/>
    <w:basedOn w:val="a"/>
    <w:rsid w:val="00FC291A"/>
    <w:pPr>
      <w:spacing w:line="240" w:lineRule="auto"/>
    </w:pPr>
    <w:rPr>
      <w:rFonts w:ascii="Arial" w:eastAsia="Times New Roman" w:hAnsi="Arial" w:cs="Arial"/>
    </w:rPr>
  </w:style>
  <w:style w:type="paragraph" w:customStyle="1" w:styleId="2f1">
    <w:name w:val="Стиль2"/>
    <w:basedOn w:val="a"/>
    <w:rsid w:val="00FC291A"/>
    <w:pPr>
      <w:spacing w:line="240" w:lineRule="auto"/>
      <w:jc w:val="center"/>
    </w:pPr>
    <w:rPr>
      <w:rFonts w:ascii="Times New Roman" w:eastAsia="Times New Roman" w:hAnsi="Times New Roman" w:cs="Times New Roman"/>
      <w:b/>
      <w:bCs/>
      <w:caps/>
    </w:rPr>
  </w:style>
  <w:style w:type="character" w:customStyle="1" w:styleId="affff4">
    <w:name w:val="Другое_"/>
    <w:basedOn w:val="a0"/>
    <w:link w:val="affff5"/>
    <w:locked/>
    <w:rsid w:val="00993B88"/>
    <w:rPr>
      <w:rFonts w:ascii="Times New Roman" w:eastAsia="Times New Roman" w:hAnsi="Times New Roman" w:cs="Times New Roman"/>
    </w:rPr>
  </w:style>
  <w:style w:type="paragraph" w:customStyle="1" w:styleId="affff5">
    <w:name w:val="Другое"/>
    <w:basedOn w:val="a"/>
    <w:link w:val="affff4"/>
    <w:rsid w:val="00993B88"/>
    <w:pPr>
      <w:widowControl w:val="0"/>
      <w:spacing w:line="240" w:lineRule="auto"/>
    </w:pPr>
    <w:rPr>
      <w:rFonts w:ascii="Times New Roman" w:eastAsia="Times New Roman" w:hAnsi="Times New Roman" w:cs="Times New Roman"/>
    </w:rPr>
  </w:style>
  <w:style w:type="character" w:customStyle="1" w:styleId="2f2">
    <w:name w:val="Заголовок №2_"/>
    <w:basedOn w:val="a0"/>
    <w:link w:val="2f3"/>
    <w:locked/>
    <w:rsid w:val="00E30290"/>
    <w:rPr>
      <w:rFonts w:ascii="Times New Roman" w:eastAsia="Times New Roman" w:hAnsi="Times New Roman" w:cs="Times New Roman"/>
      <w:sz w:val="26"/>
      <w:szCs w:val="26"/>
    </w:rPr>
  </w:style>
  <w:style w:type="paragraph" w:customStyle="1" w:styleId="2f3">
    <w:name w:val="Заголовок №2"/>
    <w:basedOn w:val="a"/>
    <w:link w:val="2f2"/>
    <w:rsid w:val="00E30290"/>
    <w:pPr>
      <w:widowControl w:val="0"/>
      <w:spacing w:line="244" w:lineRule="auto"/>
      <w:ind w:firstLine="350"/>
      <w:outlineLvl w:val="1"/>
    </w:pPr>
    <w:rPr>
      <w:rFonts w:ascii="Times New Roman" w:eastAsia="Times New Roman" w:hAnsi="Times New Roman" w:cs="Times New Roman"/>
      <w:sz w:val="26"/>
      <w:szCs w:val="26"/>
    </w:rPr>
  </w:style>
  <w:style w:type="paragraph" w:customStyle="1" w:styleId="1fc">
    <w:name w:val="Название объекта1"/>
    <w:basedOn w:val="a"/>
    <w:rsid w:val="00F63830"/>
    <w:pPr>
      <w:suppressAutoHyphens/>
      <w:spacing w:line="100" w:lineRule="atLeast"/>
    </w:pPr>
    <w:rPr>
      <w:rFonts w:ascii="Calibri" w:eastAsia="Times New Roman" w:hAnsi="Calibri" w:cs="font285"/>
      <w:spacing w:val="-6"/>
      <w:lang w:eastAsia="ar-SA"/>
    </w:rPr>
  </w:style>
  <w:style w:type="paragraph" w:customStyle="1" w:styleId="printj">
    <w:name w:val="printj"/>
    <w:basedOn w:val="a"/>
    <w:rsid w:val="006D1C30"/>
    <w:pPr>
      <w:widowControl w:val="0"/>
      <w:suppressAutoHyphens/>
      <w:spacing w:before="280" w:after="280" w:line="240" w:lineRule="auto"/>
    </w:pPr>
    <w:rPr>
      <w:rFonts w:ascii="Times New Roman" w:eastAsia="Andale Sans UI" w:hAnsi="Times New Roman" w:cs="Times New Roman"/>
      <w:kern w:val="1"/>
      <w:sz w:val="24"/>
      <w:szCs w:val="24"/>
    </w:rPr>
  </w:style>
  <w:style w:type="character" w:customStyle="1" w:styleId="buttontext">
    <w:name w:val="button__text"/>
    <w:basedOn w:val="a0"/>
    <w:rsid w:val="00166223"/>
  </w:style>
  <w:style w:type="table" w:customStyle="1" w:styleId="1fd">
    <w:name w:val="Сетка таблицы1"/>
    <w:basedOn w:val="a1"/>
    <w:next w:val="a6"/>
    <w:uiPriority w:val="59"/>
    <w:rsid w:val="00CF6254"/>
    <w:pPr>
      <w:spacing w:line="240" w:lineRule="auto"/>
      <w:ind w:firstLine="0"/>
      <w:jc w:val="left"/>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етка таблицы2"/>
    <w:basedOn w:val="a1"/>
    <w:next w:val="a6"/>
    <w:uiPriority w:val="59"/>
    <w:rsid w:val="00CF6254"/>
    <w:pPr>
      <w:spacing w:line="240" w:lineRule="auto"/>
      <w:ind w:firstLine="0"/>
      <w:jc w:val="left"/>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f1">
    <w:name w:val="Сетка таблицы3"/>
    <w:basedOn w:val="a1"/>
    <w:next w:val="a6"/>
    <w:uiPriority w:val="59"/>
    <w:rsid w:val="007E06F4"/>
    <w:pPr>
      <w:spacing w:line="240" w:lineRule="auto"/>
      <w:ind w:firstLine="0"/>
      <w:jc w:val="left"/>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11pt">
    <w:name w:val="Основной текст (2) + 11 pt;Не полужирный"/>
    <w:basedOn w:val="a0"/>
    <w:rsid w:val="00AD7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
    <w:aliases w:val="Не полужирный"/>
    <w:basedOn w:val="a0"/>
    <w:rsid w:val="00F45EA4"/>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77264">
      <w:bodyDiv w:val="1"/>
      <w:marLeft w:val="0"/>
      <w:marRight w:val="0"/>
      <w:marTop w:val="0"/>
      <w:marBottom w:val="0"/>
      <w:divBdr>
        <w:top w:val="none" w:sz="0" w:space="0" w:color="auto"/>
        <w:left w:val="none" w:sz="0" w:space="0" w:color="auto"/>
        <w:bottom w:val="none" w:sz="0" w:space="0" w:color="auto"/>
        <w:right w:val="none" w:sz="0" w:space="0" w:color="auto"/>
      </w:divBdr>
    </w:div>
    <w:div w:id="73400362">
      <w:bodyDiv w:val="1"/>
      <w:marLeft w:val="0"/>
      <w:marRight w:val="0"/>
      <w:marTop w:val="0"/>
      <w:marBottom w:val="0"/>
      <w:divBdr>
        <w:top w:val="none" w:sz="0" w:space="0" w:color="auto"/>
        <w:left w:val="none" w:sz="0" w:space="0" w:color="auto"/>
        <w:bottom w:val="none" w:sz="0" w:space="0" w:color="auto"/>
        <w:right w:val="none" w:sz="0" w:space="0" w:color="auto"/>
      </w:divBdr>
    </w:div>
    <w:div w:id="114181334">
      <w:bodyDiv w:val="1"/>
      <w:marLeft w:val="0"/>
      <w:marRight w:val="0"/>
      <w:marTop w:val="0"/>
      <w:marBottom w:val="0"/>
      <w:divBdr>
        <w:top w:val="none" w:sz="0" w:space="0" w:color="auto"/>
        <w:left w:val="none" w:sz="0" w:space="0" w:color="auto"/>
        <w:bottom w:val="none" w:sz="0" w:space="0" w:color="auto"/>
        <w:right w:val="none" w:sz="0" w:space="0" w:color="auto"/>
      </w:divBdr>
      <w:divsChild>
        <w:div w:id="1433435876">
          <w:marLeft w:val="0"/>
          <w:marRight w:val="0"/>
          <w:marTop w:val="0"/>
          <w:marBottom w:val="0"/>
          <w:divBdr>
            <w:top w:val="none" w:sz="0" w:space="0" w:color="auto"/>
            <w:left w:val="none" w:sz="0" w:space="0" w:color="auto"/>
            <w:bottom w:val="none" w:sz="0" w:space="0" w:color="auto"/>
            <w:right w:val="none" w:sz="0" w:space="0" w:color="auto"/>
          </w:divBdr>
          <w:divsChild>
            <w:div w:id="890582846">
              <w:marLeft w:val="0"/>
              <w:marRight w:val="0"/>
              <w:marTop w:val="0"/>
              <w:marBottom w:val="0"/>
              <w:divBdr>
                <w:top w:val="none" w:sz="0" w:space="0" w:color="auto"/>
                <w:left w:val="none" w:sz="0" w:space="0" w:color="auto"/>
                <w:bottom w:val="none" w:sz="0" w:space="0" w:color="auto"/>
                <w:right w:val="none" w:sz="0" w:space="0" w:color="auto"/>
              </w:divBdr>
              <w:divsChild>
                <w:div w:id="123628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5997">
          <w:marLeft w:val="0"/>
          <w:marRight w:val="0"/>
          <w:marTop w:val="0"/>
          <w:marBottom w:val="0"/>
          <w:divBdr>
            <w:top w:val="none" w:sz="0" w:space="0" w:color="auto"/>
            <w:left w:val="none" w:sz="0" w:space="0" w:color="auto"/>
            <w:bottom w:val="none" w:sz="0" w:space="0" w:color="auto"/>
            <w:right w:val="none" w:sz="0" w:space="0" w:color="auto"/>
          </w:divBdr>
          <w:divsChild>
            <w:div w:id="988479938">
              <w:marLeft w:val="0"/>
              <w:marRight w:val="0"/>
              <w:marTop w:val="0"/>
              <w:marBottom w:val="0"/>
              <w:divBdr>
                <w:top w:val="none" w:sz="0" w:space="0" w:color="auto"/>
                <w:left w:val="none" w:sz="0" w:space="0" w:color="auto"/>
                <w:bottom w:val="none" w:sz="0" w:space="0" w:color="auto"/>
                <w:right w:val="none" w:sz="0" w:space="0" w:color="auto"/>
              </w:divBdr>
              <w:divsChild>
                <w:div w:id="63957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90070">
      <w:bodyDiv w:val="1"/>
      <w:marLeft w:val="0"/>
      <w:marRight w:val="0"/>
      <w:marTop w:val="0"/>
      <w:marBottom w:val="0"/>
      <w:divBdr>
        <w:top w:val="none" w:sz="0" w:space="0" w:color="auto"/>
        <w:left w:val="none" w:sz="0" w:space="0" w:color="auto"/>
        <w:bottom w:val="none" w:sz="0" w:space="0" w:color="auto"/>
        <w:right w:val="none" w:sz="0" w:space="0" w:color="auto"/>
      </w:divBdr>
    </w:div>
    <w:div w:id="143396377">
      <w:bodyDiv w:val="1"/>
      <w:marLeft w:val="0"/>
      <w:marRight w:val="0"/>
      <w:marTop w:val="0"/>
      <w:marBottom w:val="0"/>
      <w:divBdr>
        <w:top w:val="none" w:sz="0" w:space="0" w:color="auto"/>
        <w:left w:val="none" w:sz="0" w:space="0" w:color="auto"/>
        <w:bottom w:val="none" w:sz="0" w:space="0" w:color="auto"/>
        <w:right w:val="none" w:sz="0" w:space="0" w:color="auto"/>
      </w:divBdr>
    </w:div>
    <w:div w:id="160855228">
      <w:bodyDiv w:val="1"/>
      <w:marLeft w:val="0"/>
      <w:marRight w:val="0"/>
      <w:marTop w:val="0"/>
      <w:marBottom w:val="0"/>
      <w:divBdr>
        <w:top w:val="none" w:sz="0" w:space="0" w:color="auto"/>
        <w:left w:val="none" w:sz="0" w:space="0" w:color="auto"/>
        <w:bottom w:val="none" w:sz="0" w:space="0" w:color="auto"/>
        <w:right w:val="none" w:sz="0" w:space="0" w:color="auto"/>
      </w:divBdr>
    </w:div>
    <w:div w:id="177158927">
      <w:bodyDiv w:val="1"/>
      <w:marLeft w:val="0"/>
      <w:marRight w:val="0"/>
      <w:marTop w:val="0"/>
      <w:marBottom w:val="0"/>
      <w:divBdr>
        <w:top w:val="none" w:sz="0" w:space="0" w:color="auto"/>
        <w:left w:val="none" w:sz="0" w:space="0" w:color="auto"/>
        <w:bottom w:val="none" w:sz="0" w:space="0" w:color="auto"/>
        <w:right w:val="none" w:sz="0" w:space="0" w:color="auto"/>
      </w:divBdr>
    </w:div>
    <w:div w:id="187108575">
      <w:bodyDiv w:val="1"/>
      <w:marLeft w:val="0"/>
      <w:marRight w:val="0"/>
      <w:marTop w:val="0"/>
      <w:marBottom w:val="0"/>
      <w:divBdr>
        <w:top w:val="none" w:sz="0" w:space="0" w:color="auto"/>
        <w:left w:val="none" w:sz="0" w:space="0" w:color="auto"/>
        <w:bottom w:val="none" w:sz="0" w:space="0" w:color="auto"/>
        <w:right w:val="none" w:sz="0" w:space="0" w:color="auto"/>
      </w:divBdr>
    </w:div>
    <w:div w:id="220753431">
      <w:bodyDiv w:val="1"/>
      <w:marLeft w:val="0"/>
      <w:marRight w:val="0"/>
      <w:marTop w:val="0"/>
      <w:marBottom w:val="0"/>
      <w:divBdr>
        <w:top w:val="none" w:sz="0" w:space="0" w:color="auto"/>
        <w:left w:val="none" w:sz="0" w:space="0" w:color="auto"/>
        <w:bottom w:val="none" w:sz="0" w:space="0" w:color="auto"/>
        <w:right w:val="none" w:sz="0" w:space="0" w:color="auto"/>
      </w:divBdr>
    </w:div>
    <w:div w:id="255484137">
      <w:bodyDiv w:val="1"/>
      <w:marLeft w:val="0"/>
      <w:marRight w:val="0"/>
      <w:marTop w:val="0"/>
      <w:marBottom w:val="0"/>
      <w:divBdr>
        <w:top w:val="none" w:sz="0" w:space="0" w:color="auto"/>
        <w:left w:val="none" w:sz="0" w:space="0" w:color="auto"/>
        <w:bottom w:val="none" w:sz="0" w:space="0" w:color="auto"/>
        <w:right w:val="none" w:sz="0" w:space="0" w:color="auto"/>
      </w:divBdr>
    </w:div>
    <w:div w:id="261962806">
      <w:bodyDiv w:val="1"/>
      <w:marLeft w:val="0"/>
      <w:marRight w:val="0"/>
      <w:marTop w:val="0"/>
      <w:marBottom w:val="0"/>
      <w:divBdr>
        <w:top w:val="none" w:sz="0" w:space="0" w:color="auto"/>
        <w:left w:val="none" w:sz="0" w:space="0" w:color="auto"/>
        <w:bottom w:val="none" w:sz="0" w:space="0" w:color="auto"/>
        <w:right w:val="none" w:sz="0" w:space="0" w:color="auto"/>
      </w:divBdr>
    </w:div>
    <w:div w:id="263541629">
      <w:bodyDiv w:val="1"/>
      <w:marLeft w:val="0"/>
      <w:marRight w:val="0"/>
      <w:marTop w:val="0"/>
      <w:marBottom w:val="0"/>
      <w:divBdr>
        <w:top w:val="none" w:sz="0" w:space="0" w:color="auto"/>
        <w:left w:val="none" w:sz="0" w:space="0" w:color="auto"/>
        <w:bottom w:val="none" w:sz="0" w:space="0" w:color="auto"/>
        <w:right w:val="none" w:sz="0" w:space="0" w:color="auto"/>
      </w:divBdr>
    </w:div>
    <w:div w:id="275258997">
      <w:bodyDiv w:val="1"/>
      <w:marLeft w:val="0"/>
      <w:marRight w:val="0"/>
      <w:marTop w:val="0"/>
      <w:marBottom w:val="0"/>
      <w:divBdr>
        <w:top w:val="none" w:sz="0" w:space="0" w:color="auto"/>
        <w:left w:val="none" w:sz="0" w:space="0" w:color="auto"/>
        <w:bottom w:val="none" w:sz="0" w:space="0" w:color="auto"/>
        <w:right w:val="none" w:sz="0" w:space="0" w:color="auto"/>
      </w:divBdr>
    </w:div>
    <w:div w:id="298264675">
      <w:bodyDiv w:val="1"/>
      <w:marLeft w:val="0"/>
      <w:marRight w:val="0"/>
      <w:marTop w:val="0"/>
      <w:marBottom w:val="0"/>
      <w:divBdr>
        <w:top w:val="none" w:sz="0" w:space="0" w:color="auto"/>
        <w:left w:val="none" w:sz="0" w:space="0" w:color="auto"/>
        <w:bottom w:val="none" w:sz="0" w:space="0" w:color="auto"/>
        <w:right w:val="none" w:sz="0" w:space="0" w:color="auto"/>
      </w:divBdr>
      <w:divsChild>
        <w:div w:id="828135239">
          <w:marLeft w:val="0"/>
          <w:marRight w:val="0"/>
          <w:marTop w:val="360"/>
          <w:marBottom w:val="0"/>
          <w:divBdr>
            <w:top w:val="none" w:sz="0" w:space="0" w:color="auto"/>
            <w:left w:val="none" w:sz="0" w:space="0" w:color="auto"/>
            <w:bottom w:val="none" w:sz="0" w:space="0" w:color="auto"/>
            <w:right w:val="none" w:sz="0" w:space="0" w:color="auto"/>
          </w:divBdr>
          <w:divsChild>
            <w:div w:id="514197939">
              <w:marLeft w:val="0"/>
              <w:marRight w:val="0"/>
              <w:marTop w:val="0"/>
              <w:marBottom w:val="0"/>
              <w:divBdr>
                <w:top w:val="none" w:sz="0" w:space="0" w:color="auto"/>
                <w:left w:val="none" w:sz="0" w:space="0" w:color="auto"/>
                <w:bottom w:val="none" w:sz="0" w:space="0" w:color="auto"/>
                <w:right w:val="none" w:sz="0" w:space="0" w:color="auto"/>
              </w:divBdr>
            </w:div>
          </w:divsChild>
        </w:div>
        <w:div w:id="727998651">
          <w:marLeft w:val="0"/>
          <w:marRight w:val="0"/>
          <w:marTop w:val="0"/>
          <w:marBottom w:val="0"/>
          <w:divBdr>
            <w:top w:val="none" w:sz="0" w:space="0" w:color="auto"/>
            <w:left w:val="none" w:sz="0" w:space="0" w:color="auto"/>
            <w:bottom w:val="none" w:sz="0" w:space="0" w:color="auto"/>
            <w:right w:val="none" w:sz="0" w:space="0" w:color="auto"/>
          </w:divBdr>
          <w:divsChild>
            <w:div w:id="676469499">
              <w:marLeft w:val="0"/>
              <w:marRight w:val="0"/>
              <w:marTop w:val="0"/>
              <w:marBottom w:val="0"/>
              <w:divBdr>
                <w:top w:val="none" w:sz="0" w:space="0" w:color="auto"/>
                <w:left w:val="none" w:sz="0" w:space="0" w:color="auto"/>
                <w:bottom w:val="none" w:sz="0" w:space="0" w:color="auto"/>
                <w:right w:val="none" w:sz="0" w:space="0" w:color="auto"/>
              </w:divBdr>
              <w:divsChild>
                <w:div w:id="699823700">
                  <w:marLeft w:val="-240"/>
                  <w:marRight w:val="-240"/>
                  <w:marTop w:val="0"/>
                  <w:marBottom w:val="0"/>
                  <w:divBdr>
                    <w:top w:val="none" w:sz="0" w:space="0" w:color="auto"/>
                    <w:left w:val="none" w:sz="0" w:space="0" w:color="auto"/>
                    <w:bottom w:val="none" w:sz="0" w:space="0" w:color="auto"/>
                    <w:right w:val="none" w:sz="0" w:space="0" w:color="auto"/>
                  </w:divBdr>
                  <w:divsChild>
                    <w:div w:id="1705014665">
                      <w:marLeft w:val="0"/>
                      <w:marRight w:val="0"/>
                      <w:marTop w:val="0"/>
                      <w:marBottom w:val="0"/>
                      <w:divBdr>
                        <w:top w:val="none" w:sz="0" w:space="0" w:color="auto"/>
                        <w:left w:val="none" w:sz="0" w:space="0" w:color="auto"/>
                        <w:bottom w:val="none" w:sz="0" w:space="0" w:color="auto"/>
                        <w:right w:val="none" w:sz="0" w:space="0" w:color="auto"/>
                      </w:divBdr>
                      <w:divsChild>
                        <w:div w:id="1065105551">
                          <w:marLeft w:val="0"/>
                          <w:marRight w:val="0"/>
                          <w:marTop w:val="0"/>
                          <w:marBottom w:val="0"/>
                          <w:divBdr>
                            <w:top w:val="none" w:sz="0" w:space="0" w:color="auto"/>
                            <w:left w:val="none" w:sz="0" w:space="0" w:color="auto"/>
                            <w:bottom w:val="none" w:sz="0" w:space="0" w:color="auto"/>
                            <w:right w:val="none" w:sz="0" w:space="0" w:color="auto"/>
                          </w:divBdr>
                          <w:divsChild>
                            <w:div w:id="994071499">
                              <w:marLeft w:val="0"/>
                              <w:marRight w:val="0"/>
                              <w:marTop w:val="0"/>
                              <w:marBottom w:val="0"/>
                              <w:divBdr>
                                <w:top w:val="none" w:sz="0" w:space="0" w:color="auto"/>
                                <w:left w:val="none" w:sz="0" w:space="0" w:color="auto"/>
                                <w:bottom w:val="none" w:sz="0" w:space="0" w:color="auto"/>
                                <w:right w:val="none" w:sz="0" w:space="0" w:color="auto"/>
                              </w:divBdr>
                              <w:divsChild>
                                <w:div w:id="1351029432">
                                  <w:marLeft w:val="0"/>
                                  <w:marRight w:val="0"/>
                                  <w:marTop w:val="0"/>
                                  <w:marBottom w:val="0"/>
                                  <w:divBdr>
                                    <w:top w:val="none" w:sz="0" w:space="0" w:color="auto"/>
                                    <w:left w:val="none" w:sz="0" w:space="0" w:color="auto"/>
                                    <w:bottom w:val="none" w:sz="0" w:space="0" w:color="auto"/>
                                    <w:right w:val="none" w:sz="0" w:space="0" w:color="auto"/>
                                  </w:divBdr>
                                  <w:divsChild>
                                    <w:div w:id="141073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003256">
      <w:bodyDiv w:val="1"/>
      <w:marLeft w:val="0"/>
      <w:marRight w:val="0"/>
      <w:marTop w:val="0"/>
      <w:marBottom w:val="0"/>
      <w:divBdr>
        <w:top w:val="none" w:sz="0" w:space="0" w:color="auto"/>
        <w:left w:val="none" w:sz="0" w:space="0" w:color="auto"/>
        <w:bottom w:val="none" w:sz="0" w:space="0" w:color="auto"/>
        <w:right w:val="none" w:sz="0" w:space="0" w:color="auto"/>
      </w:divBdr>
    </w:div>
    <w:div w:id="471026937">
      <w:bodyDiv w:val="1"/>
      <w:marLeft w:val="0"/>
      <w:marRight w:val="0"/>
      <w:marTop w:val="0"/>
      <w:marBottom w:val="0"/>
      <w:divBdr>
        <w:top w:val="none" w:sz="0" w:space="0" w:color="auto"/>
        <w:left w:val="none" w:sz="0" w:space="0" w:color="auto"/>
        <w:bottom w:val="none" w:sz="0" w:space="0" w:color="auto"/>
        <w:right w:val="none" w:sz="0" w:space="0" w:color="auto"/>
      </w:divBdr>
    </w:div>
    <w:div w:id="502747215">
      <w:bodyDiv w:val="1"/>
      <w:marLeft w:val="0"/>
      <w:marRight w:val="0"/>
      <w:marTop w:val="0"/>
      <w:marBottom w:val="0"/>
      <w:divBdr>
        <w:top w:val="none" w:sz="0" w:space="0" w:color="auto"/>
        <w:left w:val="none" w:sz="0" w:space="0" w:color="auto"/>
        <w:bottom w:val="none" w:sz="0" w:space="0" w:color="auto"/>
        <w:right w:val="none" w:sz="0" w:space="0" w:color="auto"/>
      </w:divBdr>
    </w:div>
    <w:div w:id="511530814">
      <w:bodyDiv w:val="1"/>
      <w:marLeft w:val="0"/>
      <w:marRight w:val="0"/>
      <w:marTop w:val="0"/>
      <w:marBottom w:val="0"/>
      <w:divBdr>
        <w:top w:val="none" w:sz="0" w:space="0" w:color="auto"/>
        <w:left w:val="none" w:sz="0" w:space="0" w:color="auto"/>
        <w:bottom w:val="none" w:sz="0" w:space="0" w:color="auto"/>
        <w:right w:val="none" w:sz="0" w:space="0" w:color="auto"/>
      </w:divBdr>
    </w:div>
    <w:div w:id="531311624">
      <w:bodyDiv w:val="1"/>
      <w:marLeft w:val="0"/>
      <w:marRight w:val="0"/>
      <w:marTop w:val="0"/>
      <w:marBottom w:val="0"/>
      <w:divBdr>
        <w:top w:val="none" w:sz="0" w:space="0" w:color="auto"/>
        <w:left w:val="none" w:sz="0" w:space="0" w:color="auto"/>
        <w:bottom w:val="none" w:sz="0" w:space="0" w:color="auto"/>
        <w:right w:val="none" w:sz="0" w:space="0" w:color="auto"/>
      </w:divBdr>
    </w:div>
    <w:div w:id="547498692">
      <w:bodyDiv w:val="1"/>
      <w:marLeft w:val="0"/>
      <w:marRight w:val="0"/>
      <w:marTop w:val="0"/>
      <w:marBottom w:val="0"/>
      <w:divBdr>
        <w:top w:val="none" w:sz="0" w:space="0" w:color="auto"/>
        <w:left w:val="none" w:sz="0" w:space="0" w:color="auto"/>
        <w:bottom w:val="none" w:sz="0" w:space="0" w:color="auto"/>
        <w:right w:val="none" w:sz="0" w:space="0" w:color="auto"/>
      </w:divBdr>
    </w:div>
    <w:div w:id="557515994">
      <w:bodyDiv w:val="1"/>
      <w:marLeft w:val="0"/>
      <w:marRight w:val="0"/>
      <w:marTop w:val="0"/>
      <w:marBottom w:val="0"/>
      <w:divBdr>
        <w:top w:val="none" w:sz="0" w:space="0" w:color="auto"/>
        <w:left w:val="none" w:sz="0" w:space="0" w:color="auto"/>
        <w:bottom w:val="none" w:sz="0" w:space="0" w:color="auto"/>
        <w:right w:val="none" w:sz="0" w:space="0" w:color="auto"/>
      </w:divBdr>
    </w:div>
    <w:div w:id="567109846">
      <w:bodyDiv w:val="1"/>
      <w:marLeft w:val="0"/>
      <w:marRight w:val="0"/>
      <w:marTop w:val="0"/>
      <w:marBottom w:val="0"/>
      <w:divBdr>
        <w:top w:val="none" w:sz="0" w:space="0" w:color="auto"/>
        <w:left w:val="none" w:sz="0" w:space="0" w:color="auto"/>
        <w:bottom w:val="none" w:sz="0" w:space="0" w:color="auto"/>
        <w:right w:val="none" w:sz="0" w:space="0" w:color="auto"/>
      </w:divBdr>
    </w:div>
    <w:div w:id="589001909">
      <w:bodyDiv w:val="1"/>
      <w:marLeft w:val="0"/>
      <w:marRight w:val="0"/>
      <w:marTop w:val="0"/>
      <w:marBottom w:val="0"/>
      <w:divBdr>
        <w:top w:val="none" w:sz="0" w:space="0" w:color="auto"/>
        <w:left w:val="none" w:sz="0" w:space="0" w:color="auto"/>
        <w:bottom w:val="none" w:sz="0" w:space="0" w:color="auto"/>
        <w:right w:val="none" w:sz="0" w:space="0" w:color="auto"/>
      </w:divBdr>
    </w:div>
    <w:div w:id="591935533">
      <w:bodyDiv w:val="1"/>
      <w:marLeft w:val="0"/>
      <w:marRight w:val="0"/>
      <w:marTop w:val="0"/>
      <w:marBottom w:val="0"/>
      <w:divBdr>
        <w:top w:val="none" w:sz="0" w:space="0" w:color="auto"/>
        <w:left w:val="none" w:sz="0" w:space="0" w:color="auto"/>
        <w:bottom w:val="none" w:sz="0" w:space="0" w:color="auto"/>
        <w:right w:val="none" w:sz="0" w:space="0" w:color="auto"/>
      </w:divBdr>
    </w:div>
    <w:div w:id="616640437">
      <w:bodyDiv w:val="1"/>
      <w:marLeft w:val="0"/>
      <w:marRight w:val="0"/>
      <w:marTop w:val="0"/>
      <w:marBottom w:val="0"/>
      <w:divBdr>
        <w:top w:val="none" w:sz="0" w:space="0" w:color="auto"/>
        <w:left w:val="none" w:sz="0" w:space="0" w:color="auto"/>
        <w:bottom w:val="none" w:sz="0" w:space="0" w:color="auto"/>
        <w:right w:val="none" w:sz="0" w:space="0" w:color="auto"/>
      </w:divBdr>
    </w:div>
    <w:div w:id="627930494">
      <w:bodyDiv w:val="1"/>
      <w:marLeft w:val="0"/>
      <w:marRight w:val="0"/>
      <w:marTop w:val="0"/>
      <w:marBottom w:val="0"/>
      <w:divBdr>
        <w:top w:val="none" w:sz="0" w:space="0" w:color="auto"/>
        <w:left w:val="none" w:sz="0" w:space="0" w:color="auto"/>
        <w:bottom w:val="none" w:sz="0" w:space="0" w:color="auto"/>
        <w:right w:val="none" w:sz="0" w:space="0" w:color="auto"/>
      </w:divBdr>
      <w:divsChild>
        <w:div w:id="223492982">
          <w:marLeft w:val="0"/>
          <w:marRight w:val="0"/>
          <w:marTop w:val="0"/>
          <w:marBottom w:val="0"/>
          <w:divBdr>
            <w:top w:val="none" w:sz="0" w:space="0" w:color="auto"/>
            <w:left w:val="none" w:sz="0" w:space="0" w:color="auto"/>
            <w:bottom w:val="none" w:sz="0" w:space="0" w:color="auto"/>
            <w:right w:val="none" w:sz="0" w:space="0" w:color="auto"/>
          </w:divBdr>
        </w:div>
      </w:divsChild>
    </w:div>
    <w:div w:id="671760434">
      <w:bodyDiv w:val="1"/>
      <w:marLeft w:val="0"/>
      <w:marRight w:val="0"/>
      <w:marTop w:val="0"/>
      <w:marBottom w:val="0"/>
      <w:divBdr>
        <w:top w:val="none" w:sz="0" w:space="0" w:color="auto"/>
        <w:left w:val="none" w:sz="0" w:space="0" w:color="auto"/>
        <w:bottom w:val="none" w:sz="0" w:space="0" w:color="auto"/>
        <w:right w:val="none" w:sz="0" w:space="0" w:color="auto"/>
      </w:divBdr>
    </w:div>
    <w:div w:id="675497256">
      <w:bodyDiv w:val="1"/>
      <w:marLeft w:val="0"/>
      <w:marRight w:val="0"/>
      <w:marTop w:val="0"/>
      <w:marBottom w:val="0"/>
      <w:divBdr>
        <w:top w:val="none" w:sz="0" w:space="0" w:color="auto"/>
        <w:left w:val="none" w:sz="0" w:space="0" w:color="auto"/>
        <w:bottom w:val="none" w:sz="0" w:space="0" w:color="auto"/>
        <w:right w:val="none" w:sz="0" w:space="0" w:color="auto"/>
      </w:divBdr>
    </w:div>
    <w:div w:id="680425899">
      <w:bodyDiv w:val="1"/>
      <w:marLeft w:val="0"/>
      <w:marRight w:val="0"/>
      <w:marTop w:val="0"/>
      <w:marBottom w:val="0"/>
      <w:divBdr>
        <w:top w:val="none" w:sz="0" w:space="0" w:color="auto"/>
        <w:left w:val="none" w:sz="0" w:space="0" w:color="auto"/>
        <w:bottom w:val="none" w:sz="0" w:space="0" w:color="auto"/>
        <w:right w:val="none" w:sz="0" w:space="0" w:color="auto"/>
      </w:divBdr>
    </w:div>
    <w:div w:id="708603303">
      <w:bodyDiv w:val="1"/>
      <w:marLeft w:val="0"/>
      <w:marRight w:val="0"/>
      <w:marTop w:val="0"/>
      <w:marBottom w:val="0"/>
      <w:divBdr>
        <w:top w:val="none" w:sz="0" w:space="0" w:color="auto"/>
        <w:left w:val="none" w:sz="0" w:space="0" w:color="auto"/>
        <w:bottom w:val="none" w:sz="0" w:space="0" w:color="auto"/>
        <w:right w:val="none" w:sz="0" w:space="0" w:color="auto"/>
      </w:divBdr>
    </w:div>
    <w:div w:id="726418539">
      <w:bodyDiv w:val="1"/>
      <w:marLeft w:val="0"/>
      <w:marRight w:val="0"/>
      <w:marTop w:val="0"/>
      <w:marBottom w:val="0"/>
      <w:divBdr>
        <w:top w:val="none" w:sz="0" w:space="0" w:color="auto"/>
        <w:left w:val="none" w:sz="0" w:space="0" w:color="auto"/>
        <w:bottom w:val="none" w:sz="0" w:space="0" w:color="auto"/>
        <w:right w:val="none" w:sz="0" w:space="0" w:color="auto"/>
      </w:divBdr>
    </w:div>
    <w:div w:id="733511066">
      <w:bodyDiv w:val="1"/>
      <w:marLeft w:val="0"/>
      <w:marRight w:val="0"/>
      <w:marTop w:val="0"/>
      <w:marBottom w:val="0"/>
      <w:divBdr>
        <w:top w:val="none" w:sz="0" w:space="0" w:color="auto"/>
        <w:left w:val="none" w:sz="0" w:space="0" w:color="auto"/>
        <w:bottom w:val="none" w:sz="0" w:space="0" w:color="auto"/>
        <w:right w:val="none" w:sz="0" w:space="0" w:color="auto"/>
      </w:divBdr>
    </w:div>
    <w:div w:id="742072684">
      <w:bodyDiv w:val="1"/>
      <w:marLeft w:val="0"/>
      <w:marRight w:val="0"/>
      <w:marTop w:val="0"/>
      <w:marBottom w:val="0"/>
      <w:divBdr>
        <w:top w:val="none" w:sz="0" w:space="0" w:color="auto"/>
        <w:left w:val="none" w:sz="0" w:space="0" w:color="auto"/>
        <w:bottom w:val="none" w:sz="0" w:space="0" w:color="auto"/>
        <w:right w:val="none" w:sz="0" w:space="0" w:color="auto"/>
      </w:divBdr>
    </w:div>
    <w:div w:id="752358199">
      <w:bodyDiv w:val="1"/>
      <w:marLeft w:val="0"/>
      <w:marRight w:val="0"/>
      <w:marTop w:val="0"/>
      <w:marBottom w:val="0"/>
      <w:divBdr>
        <w:top w:val="none" w:sz="0" w:space="0" w:color="auto"/>
        <w:left w:val="none" w:sz="0" w:space="0" w:color="auto"/>
        <w:bottom w:val="none" w:sz="0" w:space="0" w:color="auto"/>
        <w:right w:val="none" w:sz="0" w:space="0" w:color="auto"/>
      </w:divBdr>
    </w:div>
    <w:div w:id="764761895">
      <w:bodyDiv w:val="1"/>
      <w:marLeft w:val="0"/>
      <w:marRight w:val="0"/>
      <w:marTop w:val="0"/>
      <w:marBottom w:val="0"/>
      <w:divBdr>
        <w:top w:val="none" w:sz="0" w:space="0" w:color="auto"/>
        <w:left w:val="none" w:sz="0" w:space="0" w:color="auto"/>
        <w:bottom w:val="none" w:sz="0" w:space="0" w:color="auto"/>
        <w:right w:val="none" w:sz="0" w:space="0" w:color="auto"/>
      </w:divBdr>
    </w:div>
    <w:div w:id="799151626">
      <w:bodyDiv w:val="1"/>
      <w:marLeft w:val="0"/>
      <w:marRight w:val="0"/>
      <w:marTop w:val="0"/>
      <w:marBottom w:val="0"/>
      <w:divBdr>
        <w:top w:val="none" w:sz="0" w:space="0" w:color="auto"/>
        <w:left w:val="none" w:sz="0" w:space="0" w:color="auto"/>
        <w:bottom w:val="none" w:sz="0" w:space="0" w:color="auto"/>
        <w:right w:val="none" w:sz="0" w:space="0" w:color="auto"/>
      </w:divBdr>
    </w:div>
    <w:div w:id="804852346">
      <w:bodyDiv w:val="1"/>
      <w:marLeft w:val="0"/>
      <w:marRight w:val="0"/>
      <w:marTop w:val="0"/>
      <w:marBottom w:val="0"/>
      <w:divBdr>
        <w:top w:val="none" w:sz="0" w:space="0" w:color="auto"/>
        <w:left w:val="none" w:sz="0" w:space="0" w:color="auto"/>
        <w:bottom w:val="none" w:sz="0" w:space="0" w:color="auto"/>
        <w:right w:val="none" w:sz="0" w:space="0" w:color="auto"/>
      </w:divBdr>
      <w:divsChild>
        <w:div w:id="883253456">
          <w:marLeft w:val="0"/>
          <w:marRight w:val="0"/>
          <w:marTop w:val="0"/>
          <w:marBottom w:val="0"/>
          <w:divBdr>
            <w:top w:val="none" w:sz="0" w:space="0" w:color="auto"/>
            <w:left w:val="none" w:sz="0" w:space="0" w:color="auto"/>
            <w:bottom w:val="none" w:sz="0" w:space="0" w:color="auto"/>
            <w:right w:val="none" w:sz="0" w:space="0" w:color="auto"/>
          </w:divBdr>
        </w:div>
      </w:divsChild>
    </w:div>
    <w:div w:id="809983673">
      <w:bodyDiv w:val="1"/>
      <w:marLeft w:val="0"/>
      <w:marRight w:val="0"/>
      <w:marTop w:val="0"/>
      <w:marBottom w:val="0"/>
      <w:divBdr>
        <w:top w:val="none" w:sz="0" w:space="0" w:color="auto"/>
        <w:left w:val="none" w:sz="0" w:space="0" w:color="auto"/>
        <w:bottom w:val="none" w:sz="0" w:space="0" w:color="auto"/>
        <w:right w:val="none" w:sz="0" w:space="0" w:color="auto"/>
      </w:divBdr>
    </w:div>
    <w:div w:id="835262168">
      <w:bodyDiv w:val="1"/>
      <w:marLeft w:val="0"/>
      <w:marRight w:val="0"/>
      <w:marTop w:val="0"/>
      <w:marBottom w:val="0"/>
      <w:divBdr>
        <w:top w:val="none" w:sz="0" w:space="0" w:color="auto"/>
        <w:left w:val="none" w:sz="0" w:space="0" w:color="auto"/>
        <w:bottom w:val="none" w:sz="0" w:space="0" w:color="auto"/>
        <w:right w:val="none" w:sz="0" w:space="0" w:color="auto"/>
      </w:divBdr>
    </w:div>
    <w:div w:id="838079672">
      <w:bodyDiv w:val="1"/>
      <w:marLeft w:val="0"/>
      <w:marRight w:val="0"/>
      <w:marTop w:val="0"/>
      <w:marBottom w:val="0"/>
      <w:divBdr>
        <w:top w:val="none" w:sz="0" w:space="0" w:color="auto"/>
        <w:left w:val="none" w:sz="0" w:space="0" w:color="auto"/>
        <w:bottom w:val="none" w:sz="0" w:space="0" w:color="auto"/>
        <w:right w:val="none" w:sz="0" w:space="0" w:color="auto"/>
      </w:divBdr>
    </w:div>
    <w:div w:id="860633075">
      <w:bodyDiv w:val="1"/>
      <w:marLeft w:val="0"/>
      <w:marRight w:val="0"/>
      <w:marTop w:val="0"/>
      <w:marBottom w:val="0"/>
      <w:divBdr>
        <w:top w:val="none" w:sz="0" w:space="0" w:color="auto"/>
        <w:left w:val="none" w:sz="0" w:space="0" w:color="auto"/>
        <w:bottom w:val="none" w:sz="0" w:space="0" w:color="auto"/>
        <w:right w:val="none" w:sz="0" w:space="0" w:color="auto"/>
      </w:divBdr>
    </w:div>
    <w:div w:id="891884865">
      <w:bodyDiv w:val="1"/>
      <w:marLeft w:val="0"/>
      <w:marRight w:val="0"/>
      <w:marTop w:val="0"/>
      <w:marBottom w:val="0"/>
      <w:divBdr>
        <w:top w:val="none" w:sz="0" w:space="0" w:color="auto"/>
        <w:left w:val="none" w:sz="0" w:space="0" w:color="auto"/>
        <w:bottom w:val="none" w:sz="0" w:space="0" w:color="auto"/>
        <w:right w:val="none" w:sz="0" w:space="0" w:color="auto"/>
      </w:divBdr>
    </w:div>
    <w:div w:id="940642783">
      <w:bodyDiv w:val="1"/>
      <w:marLeft w:val="0"/>
      <w:marRight w:val="0"/>
      <w:marTop w:val="0"/>
      <w:marBottom w:val="0"/>
      <w:divBdr>
        <w:top w:val="none" w:sz="0" w:space="0" w:color="auto"/>
        <w:left w:val="none" w:sz="0" w:space="0" w:color="auto"/>
        <w:bottom w:val="none" w:sz="0" w:space="0" w:color="auto"/>
        <w:right w:val="none" w:sz="0" w:space="0" w:color="auto"/>
      </w:divBdr>
    </w:div>
    <w:div w:id="956713553">
      <w:bodyDiv w:val="1"/>
      <w:marLeft w:val="0"/>
      <w:marRight w:val="0"/>
      <w:marTop w:val="0"/>
      <w:marBottom w:val="0"/>
      <w:divBdr>
        <w:top w:val="none" w:sz="0" w:space="0" w:color="auto"/>
        <w:left w:val="none" w:sz="0" w:space="0" w:color="auto"/>
        <w:bottom w:val="none" w:sz="0" w:space="0" w:color="auto"/>
        <w:right w:val="none" w:sz="0" w:space="0" w:color="auto"/>
      </w:divBdr>
    </w:div>
    <w:div w:id="987706179">
      <w:bodyDiv w:val="1"/>
      <w:marLeft w:val="0"/>
      <w:marRight w:val="0"/>
      <w:marTop w:val="0"/>
      <w:marBottom w:val="0"/>
      <w:divBdr>
        <w:top w:val="none" w:sz="0" w:space="0" w:color="auto"/>
        <w:left w:val="none" w:sz="0" w:space="0" w:color="auto"/>
        <w:bottom w:val="none" w:sz="0" w:space="0" w:color="auto"/>
        <w:right w:val="none" w:sz="0" w:space="0" w:color="auto"/>
      </w:divBdr>
    </w:div>
    <w:div w:id="991758128">
      <w:bodyDiv w:val="1"/>
      <w:marLeft w:val="0"/>
      <w:marRight w:val="0"/>
      <w:marTop w:val="0"/>
      <w:marBottom w:val="0"/>
      <w:divBdr>
        <w:top w:val="none" w:sz="0" w:space="0" w:color="auto"/>
        <w:left w:val="none" w:sz="0" w:space="0" w:color="auto"/>
        <w:bottom w:val="none" w:sz="0" w:space="0" w:color="auto"/>
        <w:right w:val="none" w:sz="0" w:space="0" w:color="auto"/>
      </w:divBdr>
    </w:div>
    <w:div w:id="1003316468">
      <w:bodyDiv w:val="1"/>
      <w:marLeft w:val="0"/>
      <w:marRight w:val="0"/>
      <w:marTop w:val="0"/>
      <w:marBottom w:val="0"/>
      <w:divBdr>
        <w:top w:val="none" w:sz="0" w:space="0" w:color="auto"/>
        <w:left w:val="none" w:sz="0" w:space="0" w:color="auto"/>
        <w:bottom w:val="none" w:sz="0" w:space="0" w:color="auto"/>
        <w:right w:val="none" w:sz="0" w:space="0" w:color="auto"/>
      </w:divBdr>
    </w:div>
    <w:div w:id="1044523939">
      <w:bodyDiv w:val="1"/>
      <w:marLeft w:val="0"/>
      <w:marRight w:val="0"/>
      <w:marTop w:val="0"/>
      <w:marBottom w:val="0"/>
      <w:divBdr>
        <w:top w:val="none" w:sz="0" w:space="0" w:color="auto"/>
        <w:left w:val="none" w:sz="0" w:space="0" w:color="auto"/>
        <w:bottom w:val="none" w:sz="0" w:space="0" w:color="auto"/>
        <w:right w:val="none" w:sz="0" w:space="0" w:color="auto"/>
      </w:divBdr>
    </w:div>
    <w:div w:id="1053623571">
      <w:bodyDiv w:val="1"/>
      <w:marLeft w:val="0"/>
      <w:marRight w:val="0"/>
      <w:marTop w:val="0"/>
      <w:marBottom w:val="0"/>
      <w:divBdr>
        <w:top w:val="none" w:sz="0" w:space="0" w:color="auto"/>
        <w:left w:val="none" w:sz="0" w:space="0" w:color="auto"/>
        <w:bottom w:val="none" w:sz="0" w:space="0" w:color="auto"/>
        <w:right w:val="none" w:sz="0" w:space="0" w:color="auto"/>
      </w:divBdr>
    </w:div>
    <w:div w:id="1114519083">
      <w:bodyDiv w:val="1"/>
      <w:marLeft w:val="0"/>
      <w:marRight w:val="0"/>
      <w:marTop w:val="0"/>
      <w:marBottom w:val="0"/>
      <w:divBdr>
        <w:top w:val="none" w:sz="0" w:space="0" w:color="auto"/>
        <w:left w:val="none" w:sz="0" w:space="0" w:color="auto"/>
        <w:bottom w:val="none" w:sz="0" w:space="0" w:color="auto"/>
        <w:right w:val="none" w:sz="0" w:space="0" w:color="auto"/>
      </w:divBdr>
    </w:div>
    <w:div w:id="1115520620">
      <w:bodyDiv w:val="1"/>
      <w:marLeft w:val="0"/>
      <w:marRight w:val="0"/>
      <w:marTop w:val="0"/>
      <w:marBottom w:val="0"/>
      <w:divBdr>
        <w:top w:val="none" w:sz="0" w:space="0" w:color="auto"/>
        <w:left w:val="none" w:sz="0" w:space="0" w:color="auto"/>
        <w:bottom w:val="none" w:sz="0" w:space="0" w:color="auto"/>
        <w:right w:val="none" w:sz="0" w:space="0" w:color="auto"/>
      </w:divBdr>
    </w:div>
    <w:div w:id="1126435055">
      <w:bodyDiv w:val="1"/>
      <w:marLeft w:val="0"/>
      <w:marRight w:val="0"/>
      <w:marTop w:val="0"/>
      <w:marBottom w:val="0"/>
      <w:divBdr>
        <w:top w:val="none" w:sz="0" w:space="0" w:color="auto"/>
        <w:left w:val="none" w:sz="0" w:space="0" w:color="auto"/>
        <w:bottom w:val="none" w:sz="0" w:space="0" w:color="auto"/>
        <w:right w:val="none" w:sz="0" w:space="0" w:color="auto"/>
      </w:divBdr>
    </w:div>
    <w:div w:id="1127088361">
      <w:bodyDiv w:val="1"/>
      <w:marLeft w:val="0"/>
      <w:marRight w:val="0"/>
      <w:marTop w:val="0"/>
      <w:marBottom w:val="0"/>
      <w:divBdr>
        <w:top w:val="none" w:sz="0" w:space="0" w:color="auto"/>
        <w:left w:val="none" w:sz="0" w:space="0" w:color="auto"/>
        <w:bottom w:val="none" w:sz="0" w:space="0" w:color="auto"/>
        <w:right w:val="none" w:sz="0" w:space="0" w:color="auto"/>
      </w:divBdr>
    </w:div>
    <w:div w:id="1135297628">
      <w:bodyDiv w:val="1"/>
      <w:marLeft w:val="0"/>
      <w:marRight w:val="0"/>
      <w:marTop w:val="0"/>
      <w:marBottom w:val="0"/>
      <w:divBdr>
        <w:top w:val="none" w:sz="0" w:space="0" w:color="auto"/>
        <w:left w:val="none" w:sz="0" w:space="0" w:color="auto"/>
        <w:bottom w:val="none" w:sz="0" w:space="0" w:color="auto"/>
        <w:right w:val="none" w:sz="0" w:space="0" w:color="auto"/>
      </w:divBdr>
    </w:div>
    <w:div w:id="1155687234">
      <w:bodyDiv w:val="1"/>
      <w:marLeft w:val="0"/>
      <w:marRight w:val="0"/>
      <w:marTop w:val="0"/>
      <w:marBottom w:val="0"/>
      <w:divBdr>
        <w:top w:val="none" w:sz="0" w:space="0" w:color="auto"/>
        <w:left w:val="none" w:sz="0" w:space="0" w:color="auto"/>
        <w:bottom w:val="none" w:sz="0" w:space="0" w:color="auto"/>
        <w:right w:val="none" w:sz="0" w:space="0" w:color="auto"/>
      </w:divBdr>
    </w:div>
    <w:div w:id="1177378083">
      <w:bodyDiv w:val="1"/>
      <w:marLeft w:val="0"/>
      <w:marRight w:val="0"/>
      <w:marTop w:val="0"/>
      <w:marBottom w:val="0"/>
      <w:divBdr>
        <w:top w:val="none" w:sz="0" w:space="0" w:color="auto"/>
        <w:left w:val="none" w:sz="0" w:space="0" w:color="auto"/>
        <w:bottom w:val="none" w:sz="0" w:space="0" w:color="auto"/>
        <w:right w:val="none" w:sz="0" w:space="0" w:color="auto"/>
      </w:divBdr>
    </w:div>
    <w:div w:id="1178689678">
      <w:bodyDiv w:val="1"/>
      <w:marLeft w:val="0"/>
      <w:marRight w:val="0"/>
      <w:marTop w:val="0"/>
      <w:marBottom w:val="0"/>
      <w:divBdr>
        <w:top w:val="none" w:sz="0" w:space="0" w:color="auto"/>
        <w:left w:val="none" w:sz="0" w:space="0" w:color="auto"/>
        <w:bottom w:val="none" w:sz="0" w:space="0" w:color="auto"/>
        <w:right w:val="none" w:sz="0" w:space="0" w:color="auto"/>
      </w:divBdr>
    </w:div>
    <w:div w:id="1178690686">
      <w:bodyDiv w:val="1"/>
      <w:marLeft w:val="0"/>
      <w:marRight w:val="0"/>
      <w:marTop w:val="0"/>
      <w:marBottom w:val="0"/>
      <w:divBdr>
        <w:top w:val="none" w:sz="0" w:space="0" w:color="auto"/>
        <w:left w:val="none" w:sz="0" w:space="0" w:color="auto"/>
        <w:bottom w:val="none" w:sz="0" w:space="0" w:color="auto"/>
        <w:right w:val="none" w:sz="0" w:space="0" w:color="auto"/>
      </w:divBdr>
    </w:div>
    <w:div w:id="1197617059">
      <w:bodyDiv w:val="1"/>
      <w:marLeft w:val="0"/>
      <w:marRight w:val="0"/>
      <w:marTop w:val="0"/>
      <w:marBottom w:val="0"/>
      <w:divBdr>
        <w:top w:val="none" w:sz="0" w:space="0" w:color="auto"/>
        <w:left w:val="none" w:sz="0" w:space="0" w:color="auto"/>
        <w:bottom w:val="none" w:sz="0" w:space="0" w:color="auto"/>
        <w:right w:val="none" w:sz="0" w:space="0" w:color="auto"/>
      </w:divBdr>
    </w:div>
    <w:div w:id="1213343780">
      <w:bodyDiv w:val="1"/>
      <w:marLeft w:val="0"/>
      <w:marRight w:val="0"/>
      <w:marTop w:val="0"/>
      <w:marBottom w:val="0"/>
      <w:divBdr>
        <w:top w:val="none" w:sz="0" w:space="0" w:color="auto"/>
        <w:left w:val="none" w:sz="0" w:space="0" w:color="auto"/>
        <w:bottom w:val="none" w:sz="0" w:space="0" w:color="auto"/>
        <w:right w:val="none" w:sz="0" w:space="0" w:color="auto"/>
      </w:divBdr>
    </w:div>
    <w:div w:id="1234974821">
      <w:bodyDiv w:val="1"/>
      <w:marLeft w:val="0"/>
      <w:marRight w:val="0"/>
      <w:marTop w:val="0"/>
      <w:marBottom w:val="0"/>
      <w:divBdr>
        <w:top w:val="none" w:sz="0" w:space="0" w:color="auto"/>
        <w:left w:val="none" w:sz="0" w:space="0" w:color="auto"/>
        <w:bottom w:val="none" w:sz="0" w:space="0" w:color="auto"/>
        <w:right w:val="none" w:sz="0" w:space="0" w:color="auto"/>
      </w:divBdr>
    </w:div>
    <w:div w:id="1250582814">
      <w:bodyDiv w:val="1"/>
      <w:marLeft w:val="0"/>
      <w:marRight w:val="0"/>
      <w:marTop w:val="0"/>
      <w:marBottom w:val="0"/>
      <w:divBdr>
        <w:top w:val="none" w:sz="0" w:space="0" w:color="auto"/>
        <w:left w:val="none" w:sz="0" w:space="0" w:color="auto"/>
        <w:bottom w:val="none" w:sz="0" w:space="0" w:color="auto"/>
        <w:right w:val="none" w:sz="0" w:space="0" w:color="auto"/>
      </w:divBdr>
    </w:div>
    <w:div w:id="1251507960">
      <w:bodyDiv w:val="1"/>
      <w:marLeft w:val="0"/>
      <w:marRight w:val="0"/>
      <w:marTop w:val="0"/>
      <w:marBottom w:val="0"/>
      <w:divBdr>
        <w:top w:val="none" w:sz="0" w:space="0" w:color="auto"/>
        <w:left w:val="none" w:sz="0" w:space="0" w:color="auto"/>
        <w:bottom w:val="none" w:sz="0" w:space="0" w:color="auto"/>
        <w:right w:val="none" w:sz="0" w:space="0" w:color="auto"/>
      </w:divBdr>
    </w:div>
    <w:div w:id="1259096327">
      <w:bodyDiv w:val="1"/>
      <w:marLeft w:val="0"/>
      <w:marRight w:val="0"/>
      <w:marTop w:val="0"/>
      <w:marBottom w:val="0"/>
      <w:divBdr>
        <w:top w:val="none" w:sz="0" w:space="0" w:color="auto"/>
        <w:left w:val="none" w:sz="0" w:space="0" w:color="auto"/>
        <w:bottom w:val="none" w:sz="0" w:space="0" w:color="auto"/>
        <w:right w:val="none" w:sz="0" w:space="0" w:color="auto"/>
      </w:divBdr>
    </w:div>
    <w:div w:id="1261915376">
      <w:bodyDiv w:val="1"/>
      <w:marLeft w:val="0"/>
      <w:marRight w:val="0"/>
      <w:marTop w:val="0"/>
      <w:marBottom w:val="0"/>
      <w:divBdr>
        <w:top w:val="none" w:sz="0" w:space="0" w:color="auto"/>
        <w:left w:val="none" w:sz="0" w:space="0" w:color="auto"/>
        <w:bottom w:val="none" w:sz="0" w:space="0" w:color="auto"/>
        <w:right w:val="none" w:sz="0" w:space="0" w:color="auto"/>
      </w:divBdr>
      <w:divsChild>
        <w:div w:id="1755518227">
          <w:marLeft w:val="0"/>
          <w:marRight w:val="0"/>
          <w:marTop w:val="0"/>
          <w:marBottom w:val="0"/>
          <w:divBdr>
            <w:top w:val="none" w:sz="0" w:space="0" w:color="auto"/>
            <w:left w:val="none" w:sz="0" w:space="0" w:color="auto"/>
            <w:bottom w:val="none" w:sz="0" w:space="0" w:color="auto"/>
            <w:right w:val="none" w:sz="0" w:space="0" w:color="auto"/>
          </w:divBdr>
          <w:divsChild>
            <w:div w:id="6719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79239">
      <w:bodyDiv w:val="1"/>
      <w:marLeft w:val="0"/>
      <w:marRight w:val="0"/>
      <w:marTop w:val="0"/>
      <w:marBottom w:val="0"/>
      <w:divBdr>
        <w:top w:val="none" w:sz="0" w:space="0" w:color="auto"/>
        <w:left w:val="none" w:sz="0" w:space="0" w:color="auto"/>
        <w:bottom w:val="none" w:sz="0" w:space="0" w:color="auto"/>
        <w:right w:val="none" w:sz="0" w:space="0" w:color="auto"/>
      </w:divBdr>
    </w:div>
    <w:div w:id="1315069386">
      <w:bodyDiv w:val="1"/>
      <w:marLeft w:val="0"/>
      <w:marRight w:val="0"/>
      <w:marTop w:val="0"/>
      <w:marBottom w:val="0"/>
      <w:divBdr>
        <w:top w:val="none" w:sz="0" w:space="0" w:color="auto"/>
        <w:left w:val="none" w:sz="0" w:space="0" w:color="auto"/>
        <w:bottom w:val="none" w:sz="0" w:space="0" w:color="auto"/>
        <w:right w:val="none" w:sz="0" w:space="0" w:color="auto"/>
      </w:divBdr>
    </w:div>
    <w:div w:id="1361515878">
      <w:bodyDiv w:val="1"/>
      <w:marLeft w:val="0"/>
      <w:marRight w:val="0"/>
      <w:marTop w:val="0"/>
      <w:marBottom w:val="0"/>
      <w:divBdr>
        <w:top w:val="none" w:sz="0" w:space="0" w:color="auto"/>
        <w:left w:val="none" w:sz="0" w:space="0" w:color="auto"/>
        <w:bottom w:val="none" w:sz="0" w:space="0" w:color="auto"/>
        <w:right w:val="none" w:sz="0" w:space="0" w:color="auto"/>
      </w:divBdr>
    </w:div>
    <w:div w:id="1371417312">
      <w:bodyDiv w:val="1"/>
      <w:marLeft w:val="0"/>
      <w:marRight w:val="0"/>
      <w:marTop w:val="0"/>
      <w:marBottom w:val="0"/>
      <w:divBdr>
        <w:top w:val="none" w:sz="0" w:space="0" w:color="auto"/>
        <w:left w:val="none" w:sz="0" w:space="0" w:color="auto"/>
        <w:bottom w:val="none" w:sz="0" w:space="0" w:color="auto"/>
        <w:right w:val="none" w:sz="0" w:space="0" w:color="auto"/>
      </w:divBdr>
    </w:div>
    <w:div w:id="1374421050">
      <w:bodyDiv w:val="1"/>
      <w:marLeft w:val="0"/>
      <w:marRight w:val="0"/>
      <w:marTop w:val="0"/>
      <w:marBottom w:val="0"/>
      <w:divBdr>
        <w:top w:val="none" w:sz="0" w:space="0" w:color="auto"/>
        <w:left w:val="none" w:sz="0" w:space="0" w:color="auto"/>
        <w:bottom w:val="none" w:sz="0" w:space="0" w:color="auto"/>
        <w:right w:val="none" w:sz="0" w:space="0" w:color="auto"/>
      </w:divBdr>
    </w:div>
    <w:div w:id="1379234524">
      <w:bodyDiv w:val="1"/>
      <w:marLeft w:val="0"/>
      <w:marRight w:val="0"/>
      <w:marTop w:val="0"/>
      <w:marBottom w:val="0"/>
      <w:divBdr>
        <w:top w:val="none" w:sz="0" w:space="0" w:color="auto"/>
        <w:left w:val="none" w:sz="0" w:space="0" w:color="auto"/>
        <w:bottom w:val="none" w:sz="0" w:space="0" w:color="auto"/>
        <w:right w:val="none" w:sz="0" w:space="0" w:color="auto"/>
      </w:divBdr>
    </w:div>
    <w:div w:id="1381904833">
      <w:bodyDiv w:val="1"/>
      <w:marLeft w:val="0"/>
      <w:marRight w:val="0"/>
      <w:marTop w:val="0"/>
      <w:marBottom w:val="0"/>
      <w:divBdr>
        <w:top w:val="none" w:sz="0" w:space="0" w:color="auto"/>
        <w:left w:val="none" w:sz="0" w:space="0" w:color="auto"/>
        <w:bottom w:val="none" w:sz="0" w:space="0" w:color="auto"/>
        <w:right w:val="none" w:sz="0" w:space="0" w:color="auto"/>
      </w:divBdr>
    </w:div>
    <w:div w:id="1408455080">
      <w:bodyDiv w:val="1"/>
      <w:marLeft w:val="0"/>
      <w:marRight w:val="0"/>
      <w:marTop w:val="0"/>
      <w:marBottom w:val="0"/>
      <w:divBdr>
        <w:top w:val="none" w:sz="0" w:space="0" w:color="auto"/>
        <w:left w:val="none" w:sz="0" w:space="0" w:color="auto"/>
        <w:bottom w:val="none" w:sz="0" w:space="0" w:color="auto"/>
        <w:right w:val="none" w:sz="0" w:space="0" w:color="auto"/>
      </w:divBdr>
    </w:div>
    <w:div w:id="1455513823">
      <w:bodyDiv w:val="1"/>
      <w:marLeft w:val="0"/>
      <w:marRight w:val="0"/>
      <w:marTop w:val="0"/>
      <w:marBottom w:val="0"/>
      <w:divBdr>
        <w:top w:val="none" w:sz="0" w:space="0" w:color="auto"/>
        <w:left w:val="none" w:sz="0" w:space="0" w:color="auto"/>
        <w:bottom w:val="none" w:sz="0" w:space="0" w:color="auto"/>
        <w:right w:val="none" w:sz="0" w:space="0" w:color="auto"/>
      </w:divBdr>
    </w:div>
    <w:div w:id="1477989540">
      <w:bodyDiv w:val="1"/>
      <w:marLeft w:val="0"/>
      <w:marRight w:val="0"/>
      <w:marTop w:val="0"/>
      <w:marBottom w:val="0"/>
      <w:divBdr>
        <w:top w:val="none" w:sz="0" w:space="0" w:color="auto"/>
        <w:left w:val="none" w:sz="0" w:space="0" w:color="auto"/>
        <w:bottom w:val="none" w:sz="0" w:space="0" w:color="auto"/>
        <w:right w:val="none" w:sz="0" w:space="0" w:color="auto"/>
      </w:divBdr>
    </w:div>
    <w:div w:id="1481267997">
      <w:bodyDiv w:val="1"/>
      <w:marLeft w:val="0"/>
      <w:marRight w:val="0"/>
      <w:marTop w:val="0"/>
      <w:marBottom w:val="0"/>
      <w:divBdr>
        <w:top w:val="none" w:sz="0" w:space="0" w:color="auto"/>
        <w:left w:val="none" w:sz="0" w:space="0" w:color="auto"/>
        <w:bottom w:val="none" w:sz="0" w:space="0" w:color="auto"/>
        <w:right w:val="none" w:sz="0" w:space="0" w:color="auto"/>
      </w:divBdr>
    </w:div>
    <w:div w:id="1482036772">
      <w:bodyDiv w:val="1"/>
      <w:marLeft w:val="0"/>
      <w:marRight w:val="0"/>
      <w:marTop w:val="0"/>
      <w:marBottom w:val="0"/>
      <w:divBdr>
        <w:top w:val="none" w:sz="0" w:space="0" w:color="auto"/>
        <w:left w:val="none" w:sz="0" w:space="0" w:color="auto"/>
        <w:bottom w:val="none" w:sz="0" w:space="0" w:color="auto"/>
        <w:right w:val="none" w:sz="0" w:space="0" w:color="auto"/>
      </w:divBdr>
    </w:div>
    <w:div w:id="1499350728">
      <w:bodyDiv w:val="1"/>
      <w:marLeft w:val="0"/>
      <w:marRight w:val="0"/>
      <w:marTop w:val="0"/>
      <w:marBottom w:val="0"/>
      <w:divBdr>
        <w:top w:val="none" w:sz="0" w:space="0" w:color="auto"/>
        <w:left w:val="none" w:sz="0" w:space="0" w:color="auto"/>
        <w:bottom w:val="none" w:sz="0" w:space="0" w:color="auto"/>
        <w:right w:val="none" w:sz="0" w:space="0" w:color="auto"/>
      </w:divBdr>
    </w:div>
    <w:div w:id="1505244245">
      <w:bodyDiv w:val="1"/>
      <w:marLeft w:val="0"/>
      <w:marRight w:val="0"/>
      <w:marTop w:val="0"/>
      <w:marBottom w:val="0"/>
      <w:divBdr>
        <w:top w:val="none" w:sz="0" w:space="0" w:color="auto"/>
        <w:left w:val="none" w:sz="0" w:space="0" w:color="auto"/>
        <w:bottom w:val="none" w:sz="0" w:space="0" w:color="auto"/>
        <w:right w:val="none" w:sz="0" w:space="0" w:color="auto"/>
      </w:divBdr>
    </w:div>
    <w:div w:id="1515848702">
      <w:bodyDiv w:val="1"/>
      <w:marLeft w:val="0"/>
      <w:marRight w:val="0"/>
      <w:marTop w:val="0"/>
      <w:marBottom w:val="0"/>
      <w:divBdr>
        <w:top w:val="none" w:sz="0" w:space="0" w:color="auto"/>
        <w:left w:val="none" w:sz="0" w:space="0" w:color="auto"/>
        <w:bottom w:val="none" w:sz="0" w:space="0" w:color="auto"/>
        <w:right w:val="none" w:sz="0" w:space="0" w:color="auto"/>
      </w:divBdr>
    </w:div>
    <w:div w:id="1526360854">
      <w:bodyDiv w:val="1"/>
      <w:marLeft w:val="0"/>
      <w:marRight w:val="0"/>
      <w:marTop w:val="0"/>
      <w:marBottom w:val="0"/>
      <w:divBdr>
        <w:top w:val="none" w:sz="0" w:space="0" w:color="auto"/>
        <w:left w:val="none" w:sz="0" w:space="0" w:color="auto"/>
        <w:bottom w:val="none" w:sz="0" w:space="0" w:color="auto"/>
        <w:right w:val="none" w:sz="0" w:space="0" w:color="auto"/>
      </w:divBdr>
    </w:div>
    <w:div w:id="1532841646">
      <w:bodyDiv w:val="1"/>
      <w:marLeft w:val="0"/>
      <w:marRight w:val="0"/>
      <w:marTop w:val="0"/>
      <w:marBottom w:val="0"/>
      <w:divBdr>
        <w:top w:val="none" w:sz="0" w:space="0" w:color="auto"/>
        <w:left w:val="none" w:sz="0" w:space="0" w:color="auto"/>
        <w:bottom w:val="none" w:sz="0" w:space="0" w:color="auto"/>
        <w:right w:val="none" w:sz="0" w:space="0" w:color="auto"/>
      </w:divBdr>
    </w:div>
    <w:div w:id="1545866012">
      <w:bodyDiv w:val="1"/>
      <w:marLeft w:val="0"/>
      <w:marRight w:val="0"/>
      <w:marTop w:val="0"/>
      <w:marBottom w:val="0"/>
      <w:divBdr>
        <w:top w:val="none" w:sz="0" w:space="0" w:color="auto"/>
        <w:left w:val="none" w:sz="0" w:space="0" w:color="auto"/>
        <w:bottom w:val="none" w:sz="0" w:space="0" w:color="auto"/>
        <w:right w:val="none" w:sz="0" w:space="0" w:color="auto"/>
      </w:divBdr>
    </w:div>
    <w:div w:id="1593010751">
      <w:bodyDiv w:val="1"/>
      <w:marLeft w:val="0"/>
      <w:marRight w:val="0"/>
      <w:marTop w:val="0"/>
      <w:marBottom w:val="0"/>
      <w:divBdr>
        <w:top w:val="none" w:sz="0" w:space="0" w:color="auto"/>
        <w:left w:val="none" w:sz="0" w:space="0" w:color="auto"/>
        <w:bottom w:val="none" w:sz="0" w:space="0" w:color="auto"/>
        <w:right w:val="none" w:sz="0" w:space="0" w:color="auto"/>
      </w:divBdr>
    </w:div>
    <w:div w:id="1594586512">
      <w:bodyDiv w:val="1"/>
      <w:marLeft w:val="0"/>
      <w:marRight w:val="0"/>
      <w:marTop w:val="0"/>
      <w:marBottom w:val="0"/>
      <w:divBdr>
        <w:top w:val="none" w:sz="0" w:space="0" w:color="auto"/>
        <w:left w:val="none" w:sz="0" w:space="0" w:color="auto"/>
        <w:bottom w:val="none" w:sz="0" w:space="0" w:color="auto"/>
        <w:right w:val="none" w:sz="0" w:space="0" w:color="auto"/>
      </w:divBdr>
    </w:div>
    <w:div w:id="1598368160">
      <w:bodyDiv w:val="1"/>
      <w:marLeft w:val="0"/>
      <w:marRight w:val="0"/>
      <w:marTop w:val="0"/>
      <w:marBottom w:val="0"/>
      <w:divBdr>
        <w:top w:val="none" w:sz="0" w:space="0" w:color="auto"/>
        <w:left w:val="none" w:sz="0" w:space="0" w:color="auto"/>
        <w:bottom w:val="none" w:sz="0" w:space="0" w:color="auto"/>
        <w:right w:val="none" w:sz="0" w:space="0" w:color="auto"/>
      </w:divBdr>
    </w:div>
    <w:div w:id="1608732276">
      <w:bodyDiv w:val="1"/>
      <w:marLeft w:val="0"/>
      <w:marRight w:val="0"/>
      <w:marTop w:val="0"/>
      <w:marBottom w:val="0"/>
      <w:divBdr>
        <w:top w:val="none" w:sz="0" w:space="0" w:color="auto"/>
        <w:left w:val="none" w:sz="0" w:space="0" w:color="auto"/>
        <w:bottom w:val="none" w:sz="0" w:space="0" w:color="auto"/>
        <w:right w:val="none" w:sz="0" w:space="0" w:color="auto"/>
      </w:divBdr>
    </w:div>
    <w:div w:id="1653945664">
      <w:bodyDiv w:val="1"/>
      <w:marLeft w:val="0"/>
      <w:marRight w:val="0"/>
      <w:marTop w:val="0"/>
      <w:marBottom w:val="0"/>
      <w:divBdr>
        <w:top w:val="none" w:sz="0" w:space="0" w:color="auto"/>
        <w:left w:val="none" w:sz="0" w:space="0" w:color="auto"/>
        <w:bottom w:val="none" w:sz="0" w:space="0" w:color="auto"/>
        <w:right w:val="none" w:sz="0" w:space="0" w:color="auto"/>
      </w:divBdr>
    </w:div>
    <w:div w:id="1675647846">
      <w:bodyDiv w:val="1"/>
      <w:marLeft w:val="0"/>
      <w:marRight w:val="0"/>
      <w:marTop w:val="0"/>
      <w:marBottom w:val="0"/>
      <w:divBdr>
        <w:top w:val="none" w:sz="0" w:space="0" w:color="auto"/>
        <w:left w:val="none" w:sz="0" w:space="0" w:color="auto"/>
        <w:bottom w:val="none" w:sz="0" w:space="0" w:color="auto"/>
        <w:right w:val="none" w:sz="0" w:space="0" w:color="auto"/>
      </w:divBdr>
    </w:div>
    <w:div w:id="1693795514">
      <w:bodyDiv w:val="1"/>
      <w:marLeft w:val="0"/>
      <w:marRight w:val="0"/>
      <w:marTop w:val="0"/>
      <w:marBottom w:val="0"/>
      <w:divBdr>
        <w:top w:val="none" w:sz="0" w:space="0" w:color="auto"/>
        <w:left w:val="none" w:sz="0" w:space="0" w:color="auto"/>
        <w:bottom w:val="none" w:sz="0" w:space="0" w:color="auto"/>
        <w:right w:val="none" w:sz="0" w:space="0" w:color="auto"/>
      </w:divBdr>
    </w:div>
    <w:div w:id="1756629781">
      <w:bodyDiv w:val="1"/>
      <w:marLeft w:val="0"/>
      <w:marRight w:val="0"/>
      <w:marTop w:val="0"/>
      <w:marBottom w:val="0"/>
      <w:divBdr>
        <w:top w:val="none" w:sz="0" w:space="0" w:color="auto"/>
        <w:left w:val="none" w:sz="0" w:space="0" w:color="auto"/>
        <w:bottom w:val="none" w:sz="0" w:space="0" w:color="auto"/>
        <w:right w:val="none" w:sz="0" w:space="0" w:color="auto"/>
      </w:divBdr>
    </w:div>
    <w:div w:id="1765876178">
      <w:bodyDiv w:val="1"/>
      <w:marLeft w:val="0"/>
      <w:marRight w:val="0"/>
      <w:marTop w:val="0"/>
      <w:marBottom w:val="0"/>
      <w:divBdr>
        <w:top w:val="none" w:sz="0" w:space="0" w:color="auto"/>
        <w:left w:val="none" w:sz="0" w:space="0" w:color="auto"/>
        <w:bottom w:val="none" w:sz="0" w:space="0" w:color="auto"/>
        <w:right w:val="none" w:sz="0" w:space="0" w:color="auto"/>
      </w:divBdr>
    </w:div>
    <w:div w:id="1799298638">
      <w:bodyDiv w:val="1"/>
      <w:marLeft w:val="0"/>
      <w:marRight w:val="0"/>
      <w:marTop w:val="0"/>
      <w:marBottom w:val="0"/>
      <w:divBdr>
        <w:top w:val="none" w:sz="0" w:space="0" w:color="auto"/>
        <w:left w:val="none" w:sz="0" w:space="0" w:color="auto"/>
        <w:bottom w:val="none" w:sz="0" w:space="0" w:color="auto"/>
        <w:right w:val="none" w:sz="0" w:space="0" w:color="auto"/>
      </w:divBdr>
    </w:div>
    <w:div w:id="1829594858">
      <w:bodyDiv w:val="1"/>
      <w:marLeft w:val="0"/>
      <w:marRight w:val="0"/>
      <w:marTop w:val="0"/>
      <w:marBottom w:val="0"/>
      <w:divBdr>
        <w:top w:val="none" w:sz="0" w:space="0" w:color="auto"/>
        <w:left w:val="none" w:sz="0" w:space="0" w:color="auto"/>
        <w:bottom w:val="none" w:sz="0" w:space="0" w:color="auto"/>
        <w:right w:val="none" w:sz="0" w:space="0" w:color="auto"/>
      </w:divBdr>
      <w:divsChild>
        <w:div w:id="20477584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2417436">
          <w:blockQuote w:val="1"/>
          <w:marLeft w:val="720"/>
          <w:marRight w:val="720"/>
          <w:marTop w:val="100"/>
          <w:marBottom w:val="100"/>
          <w:divBdr>
            <w:top w:val="none" w:sz="0" w:space="0" w:color="auto"/>
            <w:left w:val="none" w:sz="0" w:space="0" w:color="auto"/>
            <w:bottom w:val="none" w:sz="0" w:space="0" w:color="auto"/>
            <w:right w:val="none" w:sz="0" w:space="0" w:color="auto"/>
          </w:divBdr>
        </w:div>
        <w:div w:id="6188772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7288645">
              <w:blockQuote w:val="1"/>
              <w:marLeft w:val="720"/>
              <w:marRight w:val="720"/>
              <w:marTop w:val="100"/>
              <w:marBottom w:val="100"/>
              <w:divBdr>
                <w:top w:val="none" w:sz="0" w:space="0" w:color="auto"/>
                <w:left w:val="none" w:sz="0" w:space="0" w:color="auto"/>
                <w:bottom w:val="none" w:sz="0" w:space="0" w:color="auto"/>
                <w:right w:val="none" w:sz="0" w:space="0" w:color="auto"/>
              </w:divBdr>
            </w:div>
            <w:div w:id="7567560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2760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898443">
              <w:blockQuote w:val="1"/>
              <w:marLeft w:val="720"/>
              <w:marRight w:val="720"/>
              <w:marTop w:val="100"/>
              <w:marBottom w:val="100"/>
              <w:divBdr>
                <w:top w:val="none" w:sz="0" w:space="0" w:color="auto"/>
                <w:left w:val="none" w:sz="0" w:space="0" w:color="auto"/>
                <w:bottom w:val="none" w:sz="0" w:space="0" w:color="auto"/>
                <w:right w:val="none" w:sz="0" w:space="0" w:color="auto"/>
              </w:divBdr>
            </w:div>
            <w:div w:id="3363473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8085655">
          <w:blockQuote w:val="1"/>
          <w:marLeft w:val="720"/>
          <w:marRight w:val="720"/>
          <w:marTop w:val="100"/>
          <w:marBottom w:val="100"/>
          <w:divBdr>
            <w:top w:val="none" w:sz="0" w:space="0" w:color="auto"/>
            <w:left w:val="none" w:sz="0" w:space="0" w:color="auto"/>
            <w:bottom w:val="none" w:sz="0" w:space="0" w:color="auto"/>
            <w:right w:val="none" w:sz="0" w:space="0" w:color="auto"/>
          </w:divBdr>
        </w:div>
        <w:div w:id="927226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9789578">
      <w:bodyDiv w:val="1"/>
      <w:marLeft w:val="0"/>
      <w:marRight w:val="0"/>
      <w:marTop w:val="0"/>
      <w:marBottom w:val="0"/>
      <w:divBdr>
        <w:top w:val="none" w:sz="0" w:space="0" w:color="auto"/>
        <w:left w:val="none" w:sz="0" w:space="0" w:color="auto"/>
        <w:bottom w:val="none" w:sz="0" w:space="0" w:color="auto"/>
        <w:right w:val="none" w:sz="0" w:space="0" w:color="auto"/>
      </w:divBdr>
    </w:div>
    <w:div w:id="1840391936">
      <w:bodyDiv w:val="1"/>
      <w:marLeft w:val="0"/>
      <w:marRight w:val="0"/>
      <w:marTop w:val="0"/>
      <w:marBottom w:val="0"/>
      <w:divBdr>
        <w:top w:val="none" w:sz="0" w:space="0" w:color="auto"/>
        <w:left w:val="none" w:sz="0" w:space="0" w:color="auto"/>
        <w:bottom w:val="none" w:sz="0" w:space="0" w:color="auto"/>
        <w:right w:val="none" w:sz="0" w:space="0" w:color="auto"/>
      </w:divBdr>
    </w:div>
    <w:div w:id="1877618376">
      <w:bodyDiv w:val="1"/>
      <w:marLeft w:val="0"/>
      <w:marRight w:val="0"/>
      <w:marTop w:val="0"/>
      <w:marBottom w:val="0"/>
      <w:divBdr>
        <w:top w:val="none" w:sz="0" w:space="0" w:color="auto"/>
        <w:left w:val="none" w:sz="0" w:space="0" w:color="auto"/>
        <w:bottom w:val="none" w:sz="0" w:space="0" w:color="auto"/>
        <w:right w:val="none" w:sz="0" w:space="0" w:color="auto"/>
      </w:divBdr>
    </w:div>
    <w:div w:id="1881241604">
      <w:bodyDiv w:val="1"/>
      <w:marLeft w:val="0"/>
      <w:marRight w:val="0"/>
      <w:marTop w:val="0"/>
      <w:marBottom w:val="0"/>
      <w:divBdr>
        <w:top w:val="none" w:sz="0" w:space="0" w:color="auto"/>
        <w:left w:val="none" w:sz="0" w:space="0" w:color="auto"/>
        <w:bottom w:val="none" w:sz="0" w:space="0" w:color="auto"/>
        <w:right w:val="none" w:sz="0" w:space="0" w:color="auto"/>
      </w:divBdr>
    </w:div>
    <w:div w:id="1890535771">
      <w:bodyDiv w:val="1"/>
      <w:marLeft w:val="0"/>
      <w:marRight w:val="0"/>
      <w:marTop w:val="0"/>
      <w:marBottom w:val="0"/>
      <w:divBdr>
        <w:top w:val="none" w:sz="0" w:space="0" w:color="auto"/>
        <w:left w:val="none" w:sz="0" w:space="0" w:color="auto"/>
        <w:bottom w:val="none" w:sz="0" w:space="0" w:color="auto"/>
        <w:right w:val="none" w:sz="0" w:space="0" w:color="auto"/>
      </w:divBdr>
    </w:div>
    <w:div w:id="1901406319">
      <w:bodyDiv w:val="1"/>
      <w:marLeft w:val="0"/>
      <w:marRight w:val="0"/>
      <w:marTop w:val="0"/>
      <w:marBottom w:val="0"/>
      <w:divBdr>
        <w:top w:val="none" w:sz="0" w:space="0" w:color="auto"/>
        <w:left w:val="none" w:sz="0" w:space="0" w:color="auto"/>
        <w:bottom w:val="none" w:sz="0" w:space="0" w:color="auto"/>
        <w:right w:val="none" w:sz="0" w:space="0" w:color="auto"/>
      </w:divBdr>
    </w:div>
    <w:div w:id="1907762866">
      <w:bodyDiv w:val="1"/>
      <w:marLeft w:val="0"/>
      <w:marRight w:val="0"/>
      <w:marTop w:val="0"/>
      <w:marBottom w:val="0"/>
      <w:divBdr>
        <w:top w:val="none" w:sz="0" w:space="0" w:color="auto"/>
        <w:left w:val="none" w:sz="0" w:space="0" w:color="auto"/>
        <w:bottom w:val="none" w:sz="0" w:space="0" w:color="auto"/>
        <w:right w:val="none" w:sz="0" w:space="0" w:color="auto"/>
      </w:divBdr>
    </w:div>
    <w:div w:id="1945647728">
      <w:bodyDiv w:val="1"/>
      <w:marLeft w:val="0"/>
      <w:marRight w:val="0"/>
      <w:marTop w:val="0"/>
      <w:marBottom w:val="0"/>
      <w:divBdr>
        <w:top w:val="none" w:sz="0" w:space="0" w:color="auto"/>
        <w:left w:val="none" w:sz="0" w:space="0" w:color="auto"/>
        <w:bottom w:val="none" w:sz="0" w:space="0" w:color="auto"/>
        <w:right w:val="none" w:sz="0" w:space="0" w:color="auto"/>
      </w:divBdr>
    </w:div>
    <w:div w:id="1947347782">
      <w:bodyDiv w:val="1"/>
      <w:marLeft w:val="0"/>
      <w:marRight w:val="0"/>
      <w:marTop w:val="0"/>
      <w:marBottom w:val="0"/>
      <w:divBdr>
        <w:top w:val="none" w:sz="0" w:space="0" w:color="auto"/>
        <w:left w:val="none" w:sz="0" w:space="0" w:color="auto"/>
        <w:bottom w:val="none" w:sz="0" w:space="0" w:color="auto"/>
        <w:right w:val="none" w:sz="0" w:space="0" w:color="auto"/>
      </w:divBdr>
    </w:div>
    <w:div w:id="1955742501">
      <w:bodyDiv w:val="1"/>
      <w:marLeft w:val="0"/>
      <w:marRight w:val="0"/>
      <w:marTop w:val="0"/>
      <w:marBottom w:val="0"/>
      <w:divBdr>
        <w:top w:val="none" w:sz="0" w:space="0" w:color="auto"/>
        <w:left w:val="none" w:sz="0" w:space="0" w:color="auto"/>
        <w:bottom w:val="none" w:sz="0" w:space="0" w:color="auto"/>
        <w:right w:val="none" w:sz="0" w:space="0" w:color="auto"/>
      </w:divBdr>
    </w:div>
    <w:div w:id="1966236430">
      <w:bodyDiv w:val="1"/>
      <w:marLeft w:val="0"/>
      <w:marRight w:val="0"/>
      <w:marTop w:val="0"/>
      <w:marBottom w:val="0"/>
      <w:divBdr>
        <w:top w:val="none" w:sz="0" w:space="0" w:color="auto"/>
        <w:left w:val="none" w:sz="0" w:space="0" w:color="auto"/>
        <w:bottom w:val="none" w:sz="0" w:space="0" w:color="auto"/>
        <w:right w:val="none" w:sz="0" w:space="0" w:color="auto"/>
      </w:divBdr>
    </w:div>
    <w:div w:id="2012415737">
      <w:bodyDiv w:val="1"/>
      <w:marLeft w:val="0"/>
      <w:marRight w:val="0"/>
      <w:marTop w:val="0"/>
      <w:marBottom w:val="0"/>
      <w:divBdr>
        <w:top w:val="none" w:sz="0" w:space="0" w:color="auto"/>
        <w:left w:val="none" w:sz="0" w:space="0" w:color="auto"/>
        <w:bottom w:val="none" w:sz="0" w:space="0" w:color="auto"/>
        <w:right w:val="none" w:sz="0" w:space="0" w:color="auto"/>
      </w:divBdr>
    </w:div>
    <w:div w:id="2019504773">
      <w:bodyDiv w:val="1"/>
      <w:marLeft w:val="0"/>
      <w:marRight w:val="0"/>
      <w:marTop w:val="0"/>
      <w:marBottom w:val="0"/>
      <w:divBdr>
        <w:top w:val="none" w:sz="0" w:space="0" w:color="auto"/>
        <w:left w:val="none" w:sz="0" w:space="0" w:color="auto"/>
        <w:bottom w:val="none" w:sz="0" w:space="0" w:color="auto"/>
        <w:right w:val="none" w:sz="0" w:space="0" w:color="auto"/>
      </w:divBdr>
    </w:div>
    <w:div w:id="2036881337">
      <w:bodyDiv w:val="1"/>
      <w:marLeft w:val="0"/>
      <w:marRight w:val="0"/>
      <w:marTop w:val="0"/>
      <w:marBottom w:val="0"/>
      <w:divBdr>
        <w:top w:val="none" w:sz="0" w:space="0" w:color="auto"/>
        <w:left w:val="none" w:sz="0" w:space="0" w:color="auto"/>
        <w:bottom w:val="none" w:sz="0" w:space="0" w:color="auto"/>
        <w:right w:val="none" w:sz="0" w:space="0" w:color="auto"/>
      </w:divBdr>
    </w:div>
    <w:div w:id="208178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yperlink" Target="https://yandex.ru/maps/11146/saratov-oblast/category/convenience_store/200742422576/" TargetMode="External"/><Relationship Id="rId26" Type="http://schemas.openxmlformats.org/officeDocument/2006/relationships/hyperlink" Target="https://pandia.ru/text/category/avtostoyanka/" TargetMode="External"/><Relationship Id="rId3" Type="http://schemas.openxmlformats.org/officeDocument/2006/relationships/numbering" Target="numbering.xml"/><Relationship Id="rId21" Type="http://schemas.openxmlformats.org/officeDocument/2006/relationships/hyperlink" Target="consultantplus://offline/ref=B619F20535183CF96E2B721B5C9E08F34B927AD4343C0F5EFD1E7909F6FD2CA7DF1BA9A5B3CB1082AA3E154E63DFA89FEAAD9EBAv6z5F"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wikipedia.org/w/index.php?title=%D0%9F%D0%B8%D1%82%D0%B5%D1%80%D0%BA%D0%B0_(%D1%81%D1%82%D0%B0%D0%BD%D1%86%D0%B8%D1%8F)&amp;action=edit&amp;redlink=1" TargetMode="External"/><Relationship Id="rId17" Type="http://schemas.openxmlformats.org/officeDocument/2006/relationships/hyperlink" Target="https://yandex.ru/maps/11146/saratov-oblast/category/convenience_store/200742422576/" TargetMode="External"/><Relationship Id="rId25" Type="http://schemas.openxmlformats.org/officeDocument/2006/relationships/hyperlink" Target="https://pandia.ru/text/category/poleznie_iskopaemi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4.xml"/><Relationship Id="rId20" Type="http://schemas.openxmlformats.org/officeDocument/2006/relationships/hyperlink" Target="consultantplus://offline/ref=330F139CEF6D2526CA2406FB0F82E8EB9097F66F9C4D6414107151CC41F67696770DF22A7BD60EEDDB459F9DD059ACF13A0222F1BD64CF43W8UFG" TargetMode="External"/><Relationship Id="rId29" Type="http://schemas.openxmlformats.org/officeDocument/2006/relationships/hyperlink" Target="https://pandia.ru/text/category/vedomstv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F%D0%B8%D1%82%D0%B5%D1%80%D0%BA%D0%B0" TargetMode="External"/><Relationship Id="rId24" Type="http://schemas.openxmlformats.org/officeDocument/2006/relationships/hyperlink" Target="https://pandia.ru/text/category/ptitcefabriki/"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hyperlink" Target="https://pandia.ru/text/category/differentciya/" TargetMode="External"/><Relationship Id="rId28" Type="http://schemas.openxmlformats.org/officeDocument/2006/relationships/hyperlink" Target="https://pandia.ru/text/category/avtozapravochnie_stantcii/" TargetMode="External"/><Relationship Id="rId10" Type="http://schemas.openxmlformats.org/officeDocument/2006/relationships/hyperlink" Target="https://ru.wikipedia.org/wiki/%D0%9C%D0%BE%D1%80%D1%88%D0%B0%D0%BD%D0%BA%D0%B0" TargetMode="External"/><Relationship Id="rId19" Type="http://schemas.openxmlformats.org/officeDocument/2006/relationships/hyperlink" Target="https://yandex.ru/maps/11146/saratov-oblast/category/convenience_store/200742422576/" TargetMode="External"/><Relationship Id="rId31" Type="http://schemas.openxmlformats.org/officeDocument/2006/relationships/hyperlink" Target="consultantplus://offline/ref=A1D856134F1E6327C32BBCFF05C3E7C5A57AD46E730CAE2645AC61381E998C601E85612DF817DB44AD14C6BDEB261B6327E10AD64931DD87d6e8M" TargetMode="External"/><Relationship Id="rId4" Type="http://schemas.openxmlformats.org/officeDocument/2006/relationships/styles" Target="styles.xml"/><Relationship Id="rId9" Type="http://schemas.openxmlformats.org/officeDocument/2006/relationships/hyperlink" Target="https://ru.wikipedia.org/wiki/%D0%9C%D0%B0%D0%BB%D1%8B%D0%B9_%D0%A3%D0%B7%D0%B5%D0%BD%D1%8C_(%D1%80%D0%B5%D0%BA%D0%B0)" TargetMode="External"/><Relationship Id="rId14" Type="http://schemas.openxmlformats.org/officeDocument/2006/relationships/chart" Target="charts/chart2.xml"/><Relationship Id="rId22" Type="http://schemas.openxmlformats.org/officeDocument/2006/relationships/hyperlink" Target="http://www.consultant.ru/document/cons_doc_LAW_198334/e8486d3a2af306f57be6dcefc0171e4ee5d33d26/" TargetMode="External"/><Relationship Id="rId27" Type="http://schemas.openxmlformats.org/officeDocument/2006/relationships/hyperlink" Target="https://pandia.ru/text/category/ochistnie_sooruzheniya/" TargetMode="External"/><Relationship Id="rId30" Type="http://schemas.openxmlformats.org/officeDocument/2006/relationships/hyperlink" Target="https://pandia.ru/text/category/zemlyanie_raboti/" TargetMode="Externa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9.4837962962965691E-2"/>
          <c:y val="3.1746031746031744E-2"/>
          <c:w val="0.67185185185186214"/>
          <c:h val="0.83146825396825397"/>
        </c:manualLayout>
      </c:layout>
      <c:lineChart>
        <c:grouping val="standard"/>
        <c:varyColors val="0"/>
        <c:ser>
          <c:idx val="0"/>
          <c:order val="0"/>
          <c:tx>
            <c:strRef>
              <c:f>Лист1!$B$1</c:f>
              <c:strCache>
                <c:ptCount val="1"/>
                <c:pt idx="0">
                  <c:v>Численность</c:v>
                </c:pt>
              </c:strCache>
            </c:strRef>
          </c:tx>
          <c:cat>
            <c:numRef>
              <c:f>Лист1!$A$2:$A$12</c:f>
              <c:numCache>
                <c:formatCode>General</c:formatCode>
                <c:ptCount val="11"/>
                <c:pt idx="0">
                  <c:v>2013</c:v>
                </c:pt>
                <c:pt idx="1">
                  <c:v>2014</c:v>
                </c:pt>
                <c:pt idx="2">
                  <c:v>2015</c:v>
                </c:pt>
                <c:pt idx="3">
                  <c:v>2016</c:v>
                </c:pt>
                <c:pt idx="4">
                  <c:v>2017</c:v>
                </c:pt>
                <c:pt idx="5">
                  <c:v>2018</c:v>
                </c:pt>
                <c:pt idx="6">
                  <c:v>2019</c:v>
                </c:pt>
                <c:pt idx="7">
                  <c:v>2020</c:v>
                </c:pt>
                <c:pt idx="8">
                  <c:v>2021</c:v>
                </c:pt>
                <c:pt idx="9">
                  <c:v>2022</c:v>
                </c:pt>
                <c:pt idx="10">
                  <c:v>2023</c:v>
                </c:pt>
              </c:numCache>
            </c:numRef>
          </c:cat>
          <c:val>
            <c:numRef>
              <c:f>Лист1!$B$2:$B$12</c:f>
              <c:numCache>
                <c:formatCode>General</c:formatCode>
                <c:ptCount val="11"/>
                <c:pt idx="0">
                  <c:v>3009</c:v>
                </c:pt>
                <c:pt idx="1">
                  <c:v>2979</c:v>
                </c:pt>
                <c:pt idx="2">
                  <c:v>2928</c:v>
                </c:pt>
                <c:pt idx="3">
                  <c:v>2888</c:v>
                </c:pt>
                <c:pt idx="4">
                  <c:v>2867</c:v>
                </c:pt>
                <c:pt idx="5">
                  <c:v>2851</c:v>
                </c:pt>
                <c:pt idx="6">
                  <c:v>2796</c:v>
                </c:pt>
                <c:pt idx="7">
                  <c:v>2779</c:v>
                </c:pt>
                <c:pt idx="8">
                  <c:v>2737</c:v>
                </c:pt>
                <c:pt idx="9">
                  <c:v>2637</c:v>
                </c:pt>
                <c:pt idx="10">
                  <c:v>2531</c:v>
                </c:pt>
              </c:numCache>
            </c:numRef>
          </c:val>
          <c:smooth val="0"/>
          <c:extLst>
            <c:ext xmlns:c16="http://schemas.microsoft.com/office/drawing/2014/chart" uri="{C3380CC4-5D6E-409C-BE32-E72D297353CC}">
              <c16:uniqueId val="{00000000-6EFF-45B3-BD11-38016BE7CF2A}"/>
            </c:ext>
          </c:extLst>
        </c:ser>
        <c:dLbls>
          <c:showLegendKey val="0"/>
          <c:showVal val="0"/>
          <c:showCatName val="0"/>
          <c:showSerName val="0"/>
          <c:showPercent val="0"/>
          <c:showBubbleSize val="0"/>
        </c:dLbls>
        <c:marker val="1"/>
        <c:smooth val="0"/>
        <c:axId val="141672448"/>
        <c:axId val="141673984"/>
      </c:lineChart>
      <c:catAx>
        <c:axId val="141672448"/>
        <c:scaling>
          <c:orientation val="minMax"/>
        </c:scaling>
        <c:delete val="0"/>
        <c:axPos val="b"/>
        <c:numFmt formatCode="General" sourceLinked="1"/>
        <c:majorTickMark val="out"/>
        <c:minorTickMark val="none"/>
        <c:tickLblPos val="nextTo"/>
        <c:crossAx val="141673984"/>
        <c:crosses val="autoZero"/>
        <c:auto val="1"/>
        <c:lblAlgn val="ctr"/>
        <c:lblOffset val="100"/>
        <c:noMultiLvlLbl val="0"/>
      </c:catAx>
      <c:valAx>
        <c:axId val="141673984"/>
        <c:scaling>
          <c:orientation val="minMax"/>
          <c:max val="3100"/>
          <c:min val="2500"/>
        </c:scaling>
        <c:delete val="0"/>
        <c:axPos val="l"/>
        <c:majorGridlines/>
        <c:numFmt formatCode="General" sourceLinked="1"/>
        <c:majorTickMark val="out"/>
        <c:minorTickMark val="none"/>
        <c:tickLblPos val="nextTo"/>
        <c:crossAx val="141672448"/>
        <c:crosses val="autoZero"/>
        <c:crossBetween val="between"/>
        <c:majorUnit val="50"/>
        <c:minorUnit val="50"/>
      </c:valAx>
    </c:plotArea>
    <c:legend>
      <c:legendPos val="r"/>
      <c:layout/>
      <c:overlay val="0"/>
    </c:legend>
    <c:plotVisOnly val="1"/>
    <c:dispBlanksAs val="zero"/>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6.5419411424846363E-2"/>
          <c:y val="4.9294529889623788E-2"/>
          <c:w val="0.62593062674460065"/>
          <c:h val="0.9089947140499266"/>
        </c:manualLayout>
      </c:layout>
      <c:lineChart>
        <c:grouping val="standard"/>
        <c:varyColors val="0"/>
        <c:ser>
          <c:idx val="0"/>
          <c:order val="0"/>
          <c:tx>
            <c:strRef>
              <c:f>Лист1!$B$1</c:f>
              <c:strCache>
                <c:ptCount val="1"/>
                <c:pt idx="0">
                  <c:v>Естественный прирост</c:v>
                </c:pt>
              </c:strCache>
            </c:strRef>
          </c:tx>
          <c:cat>
            <c:numRef>
              <c:f>Лист1!$A$2:$A$6</c:f>
              <c:numCache>
                <c:formatCode>General</c:formatCode>
                <c:ptCount val="5"/>
                <c:pt idx="0">
                  <c:v>2019</c:v>
                </c:pt>
                <c:pt idx="1">
                  <c:v>2020</c:v>
                </c:pt>
                <c:pt idx="2">
                  <c:v>2021</c:v>
                </c:pt>
                <c:pt idx="3">
                  <c:v>2022</c:v>
                </c:pt>
                <c:pt idx="4">
                  <c:v>2023</c:v>
                </c:pt>
              </c:numCache>
            </c:numRef>
          </c:cat>
          <c:val>
            <c:numRef>
              <c:f>Лист1!$B$2:$B$6</c:f>
              <c:numCache>
                <c:formatCode>General</c:formatCode>
                <c:ptCount val="5"/>
                <c:pt idx="0">
                  <c:v>-12</c:v>
                </c:pt>
                <c:pt idx="1">
                  <c:v>-23</c:v>
                </c:pt>
                <c:pt idx="2">
                  <c:v>-44</c:v>
                </c:pt>
                <c:pt idx="3">
                  <c:v>-48</c:v>
                </c:pt>
                <c:pt idx="4">
                  <c:v>-29</c:v>
                </c:pt>
              </c:numCache>
            </c:numRef>
          </c:val>
          <c:smooth val="0"/>
          <c:extLst>
            <c:ext xmlns:c16="http://schemas.microsoft.com/office/drawing/2014/chart" uri="{C3380CC4-5D6E-409C-BE32-E72D297353CC}">
              <c16:uniqueId val="{00000000-7EC3-41F2-B835-136B4D11D63D}"/>
            </c:ext>
          </c:extLst>
        </c:ser>
        <c:dLbls>
          <c:showLegendKey val="0"/>
          <c:showVal val="0"/>
          <c:showCatName val="0"/>
          <c:showSerName val="0"/>
          <c:showPercent val="0"/>
          <c:showBubbleSize val="0"/>
        </c:dLbls>
        <c:marker val="1"/>
        <c:smooth val="0"/>
        <c:axId val="144073856"/>
        <c:axId val="144075392"/>
      </c:lineChart>
      <c:catAx>
        <c:axId val="144073856"/>
        <c:scaling>
          <c:orientation val="minMax"/>
        </c:scaling>
        <c:delete val="0"/>
        <c:axPos val="b"/>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44075392"/>
        <c:crosses val="autoZero"/>
        <c:auto val="1"/>
        <c:lblAlgn val="ctr"/>
        <c:lblOffset val="100"/>
        <c:noMultiLvlLbl val="0"/>
      </c:catAx>
      <c:valAx>
        <c:axId val="144075392"/>
        <c:scaling>
          <c:orientation val="minMax"/>
          <c:max val="-10"/>
          <c:min val="-50"/>
        </c:scaling>
        <c:delete val="0"/>
        <c:axPos val="l"/>
        <c:majorGridlines/>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44073856"/>
        <c:crosses val="autoZero"/>
        <c:crossBetween val="between"/>
        <c:majorUnit val="5"/>
      </c:valAx>
    </c:plotArea>
    <c:legend>
      <c:legendPos val="r"/>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pieChart>
        <c:varyColors val="1"/>
        <c:ser>
          <c:idx val="0"/>
          <c:order val="0"/>
          <c:tx>
            <c:strRef>
              <c:f>Лист1!$B$1</c:f>
              <c:strCache>
                <c:ptCount val="1"/>
                <c:pt idx="0">
                  <c:v>Столбец1</c:v>
                </c:pt>
              </c:strCache>
            </c:strRef>
          </c:tx>
          <c:explosion val="5"/>
          <c:dLbls>
            <c:dLbl>
              <c:idx val="0"/>
              <c:layout>
                <c:manualLayout>
                  <c:x val="-0.16120142725945108"/>
                  <c:y val="-7.732267212728447E-2"/>
                </c:manualLayout>
              </c:layout>
              <c:tx>
                <c:rich>
                  <a:bodyPr/>
                  <a:lstStyle/>
                  <a:p>
                    <a:r>
                      <a:rPr lang="en-US"/>
                      <a:t>55,6%</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0-2E22-4919-AE74-715D1D19AF0B}"/>
                </c:ext>
              </c:extLst>
            </c:dLbl>
            <c:dLbl>
              <c:idx val="1"/>
              <c:layout>
                <c:manualLayout>
                  <c:x val="0.11372379740428522"/>
                  <c:y val="-0.1233723901223221"/>
                </c:manualLayout>
              </c:layout>
              <c:tx>
                <c:rich>
                  <a:bodyPr/>
                  <a:lstStyle/>
                  <a:p>
                    <a:r>
                      <a:rPr lang="en-US" sz="1200" baseline="0">
                        <a:latin typeface="Times New Roman" pitchFamily="18" charset="0"/>
                      </a:rPr>
                      <a:t>17,0</a:t>
                    </a:r>
                    <a:r>
                      <a:rPr lang="en-US"/>
                      <a:t>%</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201F-4FF0-9E5C-743B676442F9}"/>
                </c:ext>
              </c:extLst>
            </c:dLbl>
            <c:dLbl>
              <c:idx val="2"/>
              <c:layout>
                <c:manualLayout>
                  <c:x val="0.13832994585045891"/>
                  <c:y val="0.16135150288876429"/>
                </c:manualLayout>
              </c:layout>
              <c:tx>
                <c:rich>
                  <a:bodyPr/>
                  <a:lstStyle/>
                  <a:p>
                    <a:r>
                      <a:rPr lang="en-US" sz="1200" baseline="0">
                        <a:latin typeface="Times New Roman" pitchFamily="18" charset="0"/>
                      </a:rPr>
                      <a:t>27,4</a:t>
                    </a:r>
                    <a:r>
                      <a:rPr lang="en-US"/>
                      <a:t>%</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201F-4FF0-9E5C-743B676442F9}"/>
                </c:ext>
              </c:extLst>
            </c:dLbl>
            <c:spPr>
              <a:noFill/>
              <a:ln>
                <a:noFill/>
              </a:ln>
              <a:effectLst/>
            </c:spPr>
            <c:txPr>
              <a:bodyPr/>
              <a:lstStyle/>
              <a:p>
                <a:pPr>
                  <a:defRPr sz="1200" baseline="0">
                    <a:latin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Лист1!$A$2:$A$4</c:f>
              <c:strCache>
                <c:ptCount val="3"/>
                <c:pt idx="0">
                  <c:v>трудоспособное</c:v>
                </c:pt>
                <c:pt idx="1">
                  <c:v>младше трудоспособного</c:v>
                </c:pt>
                <c:pt idx="2">
                  <c:v>старше трудоспособного</c:v>
                </c:pt>
              </c:strCache>
            </c:strRef>
          </c:cat>
          <c:val>
            <c:numRef>
              <c:f>Лист1!$B$2:$B$4</c:f>
              <c:numCache>
                <c:formatCode>General</c:formatCode>
                <c:ptCount val="3"/>
                <c:pt idx="0">
                  <c:v>55.6</c:v>
                </c:pt>
                <c:pt idx="1">
                  <c:v>17</c:v>
                </c:pt>
                <c:pt idx="2">
                  <c:v>27.4</c:v>
                </c:pt>
              </c:numCache>
            </c:numRef>
          </c:val>
          <c:extLst>
            <c:ext xmlns:c16="http://schemas.microsoft.com/office/drawing/2014/chart" uri="{C3380CC4-5D6E-409C-BE32-E72D297353CC}">
              <c16:uniqueId val="{00000003-201F-4FF0-9E5C-743B676442F9}"/>
            </c:ext>
          </c:extLst>
        </c:ser>
        <c:dLbls>
          <c:showLegendKey val="0"/>
          <c:showVal val="0"/>
          <c:showCatName val="0"/>
          <c:showSerName val="0"/>
          <c:showPercent val="1"/>
          <c:showBubbleSize val="0"/>
          <c:showLeaderLines val="1"/>
        </c:dLbls>
        <c:firstSliceAng val="0"/>
      </c:pieChart>
    </c:plotArea>
    <c:legend>
      <c:legendPos val="r"/>
      <c:layout/>
      <c:overlay val="0"/>
      <c:txPr>
        <a:bodyPr/>
        <a:lstStyle/>
        <a:p>
          <a:pPr>
            <a:defRPr sz="1200" baseline="0">
              <a:latin typeface="Times New Roman" pitchFamily="18" charset="0"/>
            </a:defRPr>
          </a:pPr>
          <a:endParaRPr lang="ru-RU"/>
        </a:p>
      </c:txPr>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explosion val="5"/>
          <c:dLbls>
            <c:dLbl>
              <c:idx val="0"/>
              <c:layout>
                <c:manualLayout>
                  <c:x val="-0.17025269782958088"/>
                  <c:y val="-5.6994818652849742E-2"/>
                </c:manualLayout>
              </c:layout>
              <c:tx>
                <c:rich>
                  <a:bodyPr/>
                  <a:lstStyle/>
                  <a:p>
                    <a:r>
                      <a:rPr lang="en-US" sz="1050"/>
                      <a:t>48,2%</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490-483D-9891-2FBB0D8B433A}"/>
                </c:ext>
              </c:extLst>
            </c:dLbl>
            <c:dLbl>
              <c:idx val="1"/>
              <c:layout>
                <c:manualLayout>
                  <c:x val="0.18439567266784621"/>
                  <c:y val="5.0086355785837651E-2"/>
                </c:manualLayout>
              </c:layout>
              <c:tx>
                <c:rich>
                  <a:bodyPr/>
                  <a:lstStyle/>
                  <a:p>
                    <a:r>
                      <a:rPr lang="en-US" sz="1050"/>
                      <a:t>51,8 %</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490-483D-9891-2FBB0D8B433A}"/>
                </c:ext>
              </c:extLst>
            </c:dLbl>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extLst>
          </c:dLbls>
          <c:cat>
            <c:strRef>
              <c:f>Лист1!$A$2:$A$3</c:f>
              <c:strCache>
                <c:ptCount val="2"/>
                <c:pt idx="0">
                  <c:v>мужчин</c:v>
                </c:pt>
                <c:pt idx="1">
                  <c:v>женщин</c:v>
                </c:pt>
              </c:strCache>
            </c:strRef>
          </c:cat>
          <c:val>
            <c:numRef>
              <c:f>Лист1!$B$2:$B$3</c:f>
              <c:numCache>
                <c:formatCode>0.0%</c:formatCode>
                <c:ptCount val="2"/>
                <c:pt idx="0">
                  <c:v>0.48200000000000032</c:v>
                </c:pt>
                <c:pt idx="1">
                  <c:v>0.51800000000000002</c:v>
                </c:pt>
              </c:numCache>
            </c:numRef>
          </c:val>
          <c:extLst>
            <c:ext xmlns:c16="http://schemas.microsoft.com/office/drawing/2014/chart" uri="{C3380CC4-5D6E-409C-BE32-E72D297353CC}">
              <c16:uniqueId val="{00000002-3490-483D-9891-2FBB0D8B433A}"/>
            </c:ext>
          </c:extLst>
        </c:ser>
        <c:dLbls>
          <c:showLegendKey val="0"/>
          <c:showVal val="0"/>
          <c:showCatName val="0"/>
          <c:showSerName val="0"/>
          <c:showPercent val="0"/>
          <c:showBubbleSize val="0"/>
          <c:showLeaderLines val="0"/>
        </c:dLbls>
        <c:firstSliceAng val="0"/>
      </c:pieChart>
    </c:plotArea>
    <c:legend>
      <c:legendPos val="r"/>
      <c:layout>
        <c:manualLayout>
          <c:xMode val="edge"/>
          <c:yMode val="edge"/>
          <c:x val="0.74698058161056557"/>
          <c:y val="0.43762303625090343"/>
          <c:w val="0.20942016710062636"/>
          <c:h val="0.12475378401534012"/>
        </c:manualLayout>
      </c:layout>
      <c:overlay val="0"/>
      <c:txPr>
        <a:bodyPr/>
        <a:lstStyle/>
        <a:p>
          <a:pPr>
            <a:defRPr sz="1100">
              <a:latin typeface="Times New Roman" panose="02020603050405020304" pitchFamily="18" charset="0"/>
              <a:cs typeface="Times New Roman" panose="02020603050405020304" pitchFamily="18" charset="0"/>
            </a:defRPr>
          </a:pPr>
          <a:endParaRPr lang="ru-RU"/>
        </a:p>
      </c:txPr>
    </c:legend>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Пояснительная записка</PublishDate>
  <Abstract>2020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93577C-5399-4677-8078-FD63B0B6E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7091</TotalTime>
  <Pages>93</Pages>
  <Words>27055</Words>
  <Characters>154215</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поселок Михайловский Саратовской области</vt:lpstr>
    </vt:vector>
  </TitlesOfParts>
  <Company>ФИЛИАЛ ФГБУ «фкп росРЕЕСТРА» ПО САРАТОВСКОЙ ОБЛАСТИ</Company>
  <LinksUpToDate>false</LinksUpToDate>
  <CharactersWithSpaces>180909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поселок Михайловский Саратовской области</dc:title>
  <dc:subject>МАТЕРИАЛЫ ПО ОБОСНОВАНИЮ ГЕНЕРАЛЬНОГО ПЛАНА</dc:subject>
  <dc:creator>M.Muravieva</dc:creator>
  <cp:lastModifiedBy>MuravievaMA</cp:lastModifiedBy>
  <cp:revision>358</cp:revision>
  <cp:lastPrinted>2021-06-23T05:23:00Z</cp:lastPrinted>
  <dcterms:created xsi:type="dcterms:W3CDTF">2023-04-25T07:00:00Z</dcterms:created>
  <dcterms:modified xsi:type="dcterms:W3CDTF">2023-12-08T10:23:00Z</dcterms:modified>
</cp:coreProperties>
</file>